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65743" w14:textId="77777777" w:rsidR="00C72842" w:rsidRDefault="00C72842" w:rsidP="00C72842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1367B137" w:rsidR="000947F7" w:rsidRPr="00C10B96" w:rsidRDefault="000947F7" w:rsidP="00C72842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SPECYFIKACJA WARUNKÓW ZAMÓWIENIA</w:t>
      </w:r>
    </w:p>
    <w:p w14:paraId="4BC4E41F" w14:textId="77777777" w:rsidR="009B4738" w:rsidRPr="00C10B96" w:rsidRDefault="00124635" w:rsidP="005576B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(S</w:t>
      </w:r>
      <w:r w:rsidR="009B4738" w:rsidRPr="00C10B96">
        <w:rPr>
          <w:rFonts w:ascii="Times New Roman" w:hAnsi="Times New Roman" w:cs="Times New Roman"/>
          <w:b/>
          <w:sz w:val="22"/>
          <w:szCs w:val="22"/>
        </w:rPr>
        <w:t>WZ)</w:t>
      </w:r>
    </w:p>
    <w:p w14:paraId="5B704E14" w14:textId="77777777" w:rsidR="000947F7" w:rsidRPr="00C10B96" w:rsidRDefault="000947F7" w:rsidP="005576B5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E7046C7" w14:textId="77777777" w:rsidR="000947F7" w:rsidRPr="00C10B96" w:rsidRDefault="000947F7" w:rsidP="005576B5">
      <w:pPr>
        <w:jc w:val="center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Nr sprawy</w:t>
      </w:r>
    </w:p>
    <w:p w14:paraId="3458479D" w14:textId="171F37CE" w:rsidR="000947F7" w:rsidRPr="00C10B96" w:rsidRDefault="00545905" w:rsidP="005576B5">
      <w:pPr>
        <w:tabs>
          <w:tab w:val="center" w:pos="5103"/>
          <w:tab w:val="left" w:pos="9270"/>
        </w:tabs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ab/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D/</w:t>
      </w:r>
      <w:r w:rsidR="00B3676F" w:rsidRPr="00C10B96">
        <w:rPr>
          <w:rFonts w:ascii="Times New Roman" w:hAnsi="Times New Roman" w:cs="Times New Roman"/>
          <w:b/>
          <w:sz w:val="22"/>
          <w:szCs w:val="22"/>
        </w:rPr>
        <w:t>3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/</w:t>
      </w:r>
      <w:r w:rsidR="00C72842" w:rsidRPr="00C10B96">
        <w:rPr>
          <w:rFonts w:ascii="Times New Roman" w:hAnsi="Times New Roman" w:cs="Times New Roman"/>
          <w:b/>
          <w:sz w:val="22"/>
          <w:szCs w:val="22"/>
        </w:rPr>
        <w:t>PN/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202</w:t>
      </w:r>
      <w:r w:rsidR="00C72842" w:rsidRPr="00C10B96">
        <w:rPr>
          <w:rFonts w:ascii="Times New Roman" w:hAnsi="Times New Roman" w:cs="Times New Roman"/>
          <w:b/>
          <w:sz w:val="22"/>
          <w:szCs w:val="22"/>
        </w:rPr>
        <w:t>3</w:t>
      </w:r>
    </w:p>
    <w:p w14:paraId="39C02DAC" w14:textId="77777777" w:rsidR="009475D0" w:rsidRPr="00C10B96" w:rsidRDefault="009475D0" w:rsidP="005576B5">
      <w:pPr>
        <w:rPr>
          <w:rFonts w:ascii="Times New Roman" w:hAnsi="Times New Roman" w:cs="Times New Roman"/>
          <w:b/>
          <w:sz w:val="22"/>
          <w:szCs w:val="22"/>
        </w:rPr>
      </w:pPr>
    </w:p>
    <w:p w14:paraId="11FC9BD8" w14:textId="77777777" w:rsidR="000B51AC" w:rsidRPr="00C10B96" w:rsidRDefault="000B51AC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F3716F" w14:textId="77777777" w:rsidR="00821113" w:rsidRPr="00C10B96" w:rsidRDefault="00821113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A4890FA" w14:textId="30D24B8B" w:rsidR="000B51AC" w:rsidRPr="00C10B96" w:rsidRDefault="000B51AC" w:rsidP="00C72842">
      <w:pPr>
        <w:autoSpaceDE w:val="0"/>
        <w:jc w:val="center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Postępowanie prowadzone w trybie:</w:t>
      </w:r>
    </w:p>
    <w:p w14:paraId="5CEE9B43" w14:textId="4A03E7D0" w:rsidR="00821113" w:rsidRPr="00C10B96" w:rsidRDefault="00041218" w:rsidP="00C72842">
      <w:pPr>
        <w:shd w:val="clear" w:color="auto" w:fill="FFFFFF"/>
        <w:tabs>
          <w:tab w:val="right" w:pos="10206"/>
        </w:tabs>
        <w:jc w:val="center"/>
        <w:rPr>
          <w:rFonts w:ascii="Times New Roman" w:hAnsi="Times New Roman" w:cs="Times New Roman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i/>
          <w:sz w:val="22"/>
          <w:szCs w:val="22"/>
          <w:lang w:bidi="pl-PL"/>
        </w:rPr>
        <w:t>przetargu nieograniczonego</w:t>
      </w:r>
      <w:r w:rsidR="00C72842" w:rsidRPr="00C10B96">
        <w:rPr>
          <w:rFonts w:ascii="Times New Roman" w:hAnsi="Times New Roman" w:cs="Times New Roman"/>
          <w:i/>
          <w:sz w:val="22"/>
          <w:szCs w:val="22"/>
          <w:lang w:bidi="pl-PL"/>
        </w:rPr>
        <w:t xml:space="preserve"> </w:t>
      </w:r>
      <w:r w:rsidR="00C72842" w:rsidRPr="00C10B96">
        <w:rPr>
          <w:rFonts w:ascii="Times New Roman" w:hAnsi="Times New Roman" w:cs="Times New Roman"/>
          <w:sz w:val="22"/>
          <w:szCs w:val="22"/>
          <w:lang w:bidi="pl-PL"/>
        </w:rPr>
        <w:t xml:space="preserve">w oparciu o art. </w:t>
      </w:r>
      <w:r w:rsidR="00683BEB" w:rsidRPr="00C10B96">
        <w:rPr>
          <w:rFonts w:ascii="Times New Roman" w:hAnsi="Times New Roman" w:cs="Times New Roman"/>
          <w:sz w:val="22"/>
          <w:szCs w:val="22"/>
          <w:lang w:bidi="pl-PL"/>
        </w:rPr>
        <w:t>132</w:t>
      </w:r>
      <w:r w:rsidR="00C72842" w:rsidRPr="00C10B96">
        <w:rPr>
          <w:rFonts w:ascii="Times New Roman" w:hAnsi="Times New Roman" w:cs="Times New Roman"/>
          <w:sz w:val="22"/>
          <w:szCs w:val="22"/>
          <w:lang w:bidi="pl-PL"/>
        </w:rPr>
        <w:t xml:space="preserve"> ustawy Pzp</w:t>
      </w:r>
    </w:p>
    <w:p w14:paraId="48C74E61" w14:textId="77777777" w:rsidR="000B51AC" w:rsidRPr="00C10B96" w:rsidRDefault="000B51AC" w:rsidP="005576B5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16AE71" w14:textId="77777777" w:rsidR="00821113" w:rsidRPr="00C10B96" w:rsidRDefault="00821113" w:rsidP="005576B5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1015577" w:rsidR="00103551" w:rsidRPr="00C10B96" w:rsidRDefault="000B51AC" w:rsidP="00683BEB">
      <w:pPr>
        <w:shd w:val="clear" w:color="auto" w:fill="FFFFFF"/>
        <w:ind w:left="2127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Nazwa </w:t>
      </w:r>
      <w:r w:rsidR="00683BEB" w:rsidRPr="00C10B96">
        <w:rPr>
          <w:rFonts w:ascii="Times New Roman" w:hAnsi="Times New Roman" w:cs="Times New Roman"/>
          <w:sz w:val="22"/>
          <w:szCs w:val="22"/>
        </w:rPr>
        <w:t>postępowania o udzielenie zamówienia:</w:t>
      </w:r>
    </w:p>
    <w:p w14:paraId="7B27CA5D" w14:textId="77F177FE" w:rsidR="00051F1B" w:rsidRPr="00C10B96" w:rsidRDefault="009D6E0B" w:rsidP="008B66D9">
      <w:pPr>
        <w:tabs>
          <w:tab w:val="left" w:pos="5057"/>
        </w:tabs>
        <w:ind w:right="284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</w:rPr>
      </w:pPr>
      <w:r w:rsidRPr="00C10B96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</w:rPr>
        <w:t xml:space="preserve">Dostawa samochodu </w:t>
      </w:r>
      <w:r w:rsidR="004B3B58" w:rsidRPr="00C10B96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</w:rPr>
        <w:t>ciężarowego z zabudową hakową.</w:t>
      </w:r>
    </w:p>
    <w:p w14:paraId="408B5104" w14:textId="77777777" w:rsidR="00051F1B" w:rsidRPr="00C10B96" w:rsidRDefault="00051F1B" w:rsidP="005576B5">
      <w:pPr>
        <w:shd w:val="clear" w:color="auto" w:fill="FFFFFF"/>
        <w:rPr>
          <w:rFonts w:ascii="Times New Roman" w:hAnsi="Times New Roman" w:cs="Times New Roman"/>
          <w:b/>
          <w:i/>
          <w:iCs/>
        </w:rPr>
      </w:pPr>
    </w:p>
    <w:p w14:paraId="547549B2" w14:textId="5EF8904A" w:rsidR="000B51AC" w:rsidRPr="00C10B96" w:rsidRDefault="000B51AC" w:rsidP="005576B5">
      <w:pPr>
        <w:shd w:val="clear" w:color="auto" w:fill="FFFFFF"/>
        <w:rPr>
          <w:rStyle w:val="Styl11pt0"/>
          <w:rFonts w:ascii="Times New Roman" w:hAnsi="Times New Roman" w:cs="Times New Roman"/>
        </w:rPr>
      </w:pPr>
      <w:r w:rsidRPr="00C10B96">
        <w:rPr>
          <w:rStyle w:val="Styl11pt0"/>
          <w:rFonts w:ascii="Times New Roman" w:hAnsi="Times New Roman" w:cs="Times New Roman"/>
        </w:rPr>
        <w:t>Rodzaj</w:t>
      </w:r>
      <w:r w:rsidR="00683BEB" w:rsidRPr="00C10B96">
        <w:rPr>
          <w:rStyle w:val="Styl11pt0"/>
          <w:rFonts w:ascii="Times New Roman" w:hAnsi="Times New Roman" w:cs="Times New Roman"/>
        </w:rPr>
        <w:t xml:space="preserve"> zamówienia</w:t>
      </w:r>
      <w:r w:rsidRPr="00C10B96">
        <w:rPr>
          <w:rStyle w:val="Styl11pt0"/>
          <w:rFonts w:ascii="Times New Roman" w:hAnsi="Times New Roman" w:cs="Times New Roman"/>
        </w:rPr>
        <w:t>:</w:t>
      </w:r>
      <w:r w:rsidR="008B66D9" w:rsidRPr="00C10B96">
        <w:rPr>
          <w:rStyle w:val="Styl11pt0"/>
          <w:rFonts w:ascii="Times New Roman" w:hAnsi="Times New Roman" w:cs="Times New Roman"/>
        </w:rPr>
        <w:t xml:space="preserve"> </w:t>
      </w:r>
      <w:r w:rsidR="003642FC" w:rsidRPr="00C10B96">
        <w:rPr>
          <w:rStyle w:val="Styl11pt0"/>
          <w:rFonts w:ascii="Times New Roman" w:hAnsi="Times New Roman" w:cs="Times New Roman"/>
          <w:b/>
        </w:rPr>
        <w:t>DOSTAWA</w:t>
      </w:r>
    </w:p>
    <w:p w14:paraId="32991578" w14:textId="77777777" w:rsidR="00821113" w:rsidRPr="00C10B96" w:rsidRDefault="00821113" w:rsidP="005576B5">
      <w:pPr>
        <w:shd w:val="clear" w:color="auto" w:fill="FFFFFF"/>
        <w:jc w:val="both"/>
        <w:rPr>
          <w:rStyle w:val="Styl11pt0"/>
          <w:rFonts w:ascii="Times New Roman" w:hAnsi="Times New Roman" w:cs="Times New Roman"/>
        </w:rPr>
      </w:pPr>
    </w:p>
    <w:p w14:paraId="35D97456" w14:textId="670C8BEA" w:rsidR="00041218" w:rsidRPr="00C10B96" w:rsidRDefault="00041218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Style w:val="Styl11pt0"/>
          <w:rFonts w:ascii="Times New Roman" w:hAnsi="Times New Roman" w:cs="Times New Roman"/>
        </w:rPr>
        <w:t>Data przekazania ogłoszenia o zamówieniu do Urzędu Publikacji Unii Europejskiej:</w:t>
      </w:r>
      <w:r w:rsidR="009C272E" w:rsidRPr="00C10B96">
        <w:rPr>
          <w:rStyle w:val="Styl11pt0"/>
          <w:rFonts w:ascii="Times New Roman" w:hAnsi="Times New Roman" w:cs="Times New Roman"/>
          <w:b/>
        </w:rPr>
        <w:t xml:space="preserve"> </w:t>
      </w:r>
      <w:r w:rsidR="00E44320" w:rsidRPr="00C10B96">
        <w:rPr>
          <w:rStyle w:val="Styl11pt0"/>
          <w:rFonts w:ascii="Times New Roman" w:hAnsi="Times New Roman" w:cs="Times New Roman"/>
          <w:b/>
          <w:color w:val="000000" w:themeColor="text1"/>
        </w:rPr>
        <w:t>17</w:t>
      </w:r>
      <w:r w:rsidR="0008080A" w:rsidRPr="00C10B96">
        <w:rPr>
          <w:rStyle w:val="Styl11pt0"/>
          <w:rFonts w:ascii="Times New Roman" w:hAnsi="Times New Roman" w:cs="Times New Roman"/>
          <w:b/>
          <w:color w:val="000000" w:themeColor="text1"/>
        </w:rPr>
        <w:t>.</w:t>
      </w:r>
      <w:r w:rsidR="00B04E63" w:rsidRPr="00C10B96">
        <w:rPr>
          <w:rStyle w:val="Styl11pt0"/>
          <w:rFonts w:ascii="Times New Roman" w:hAnsi="Times New Roman" w:cs="Times New Roman"/>
          <w:b/>
        </w:rPr>
        <w:t>02</w:t>
      </w:r>
      <w:r w:rsidR="0008080A" w:rsidRPr="00C10B96">
        <w:rPr>
          <w:rStyle w:val="Styl11pt0"/>
          <w:rFonts w:ascii="Times New Roman" w:hAnsi="Times New Roman" w:cs="Times New Roman"/>
          <w:b/>
        </w:rPr>
        <w:t>.</w:t>
      </w:r>
      <w:r w:rsidRPr="00C10B96">
        <w:rPr>
          <w:rStyle w:val="Styl11pt0"/>
          <w:rFonts w:ascii="Times New Roman" w:hAnsi="Times New Roman" w:cs="Times New Roman"/>
          <w:b/>
        </w:rPr>
        <w:t>202</w:t>
      </w:r>
      <w:r w:rsidR="00B04E63" w:rsidRPr="00C10B96">
        <w:rPr>
          <w:rStyle w:val="Styl11pt0"/>
          <w:rFonts w:ascii="Times New Roman" w:hAnsi="Times New Roman" w:cs="Times New Roman"/>
          <w:b/>
        </w:rPr>
        <w:t>3</w:t>
      </w:r>
      <w:r w:rsidRPr="00C10B96">
        <w:rPr>
          <w:rStyle w:val="Styl11pt0"/>
          <w:rFonts w:ascii="Times New Roman" w:hAnsi="Times New Roman" w:cs="Times New Roman"/>
          <w:b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>r.</w:t>
      </w:r>
    </w:p>
    <w:p w14:paraId="7250D59D" w14:textId="77777777" w:rsidR="00041218" w:rsidRPr="00C10B96" w:rsidRDefault="00041218" w:rsidP="005576B5">
      <w:pPr>
        <w:widowControl w:val="0"/>
        <w:autoSpaceDE w:val="0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</w:p>
    <w:p w14:paraId="221FE817" w14:textId="77777777" w:rsidR="00041218" w:rsidRPr="00C10B96" w:rsidRDefault="00041218" w:rsidP="005576B5">
      <w:pPr>
        <w:widowControl w:val="0"/>
        <w:autoSpaceDE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u w:val="single"/>
        </w:rPr>
        <w:t>Miejsce i data publikacji ogłoszenia o zamówieniu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:</w:t>
      </w:r>
    </w:p>
    <w:p w14:paraId="3D177E2B" w14:textId="7B224079" w:rsidR="00041218" w:rsidRPr="00C10B96" w:rsidRDefault="00041218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Dziennik Urzędowy Unii Europejskiej</w:t>
      </w:r>
      <w:r w:rsidRPr="00C10B96">
        <w:rPr>
          <w:rFonts w:ascii="Times New Roman" w:hAnsi="Times New Roman" w:cs="Times New Roman"/>
          <w:sz w:val="22"/>
          <w:szCs w:val="22"/>
        </w:rPr>
        <w:t xml:space="preserve">: </w:t>
      </w:r>
      <w:r w:rsidR="00E44320" w:rsidRPr="00C10B96">
        <w:rPr>
          <w:rStyle w:val="Styl11pt0"/>
          <w:rFonts w:ascii="Times New Roman" w:hAnsi="Times New Roman" w:cs="Times New Roman"/>
          <w:b/>
          <w:color w:val="000000" w:themeColor="text1"/>
        </w:rPr>
        <w:t>22</w:t>
      </w:r>
      <w:r w:rsidR="00572007" w:rsidRPr="00C10B96">
        <w:rPr>
          <w:rStyle w:val="Styl11pt0"/>
          <w:rFonts w:ascii="Times New Roman" w:hAnsi="Times New Roman" w:cs="Times New Roman"/>
          <w:b/>
        </w:rPr>
        <w:t>.</w:t>
      </w:r>
      <w:r w:rsidR="00FA0ABA" w:rsidRPr="00C10B96">
        <w:rPr>
          <w:rStyle w:val="Styl11pt0"/>
          <w:rFonts w:ascii="Times New Roman" w:hAnsi="Times New Roman" w:cs="Times New Roman"/>
          <w:b/>
        </w:rPr>
        <w:t>02</w:t>
      </w:r>
      <w:r w:rsidR="00572007" w:rsidRPr="00C10B96">
        <w:rPr>
          <w:rStyle w:val="Styl11pt0"/>
          <w:rFonts w:ascii="Times New Roman" w:hAnsi="Times New Roman" w:cs="Times New Roman"/>
          <w:b/>
        </w:rPr>
        <w:t>.</w:t>
      </w:r>
      <w:r w:rsidR="00047B06" w:rsidRPr="00C10B96">
        <w:rPr>
          <w:rStyle w:val="Styl11pt0"/>
          <w:rFonts w:ascii="Times New Roman" w:hAnsi="Times New Roman" w:cs="Times New Roman"/>
          <w:b/>
        </w:rPr>
        <w:t>202</w:t>
      </w:r>
      <w:r w:rsidR="00FA0ABA" w:rsidRPr="00C10B96">
        <w:rPr>
          <w:rStyle w:val="Styl11pt0"/>
          <w:rFonts w:ascii="Times New Roman" w:hAnsi="Times New Roman" w:cs="Times New Roman"/>
          <w:b/>
        </w:rPr>
        <w:t xml:space="preserve">3 </w:t>
      </w:r>
      <w:r w:rsidR="00047B06" w:rsidRPr="00C10B96">
        <w:rPr>
          <w:rFonts w:ascii="Times New Roman" w:hAnsi="Times New Roman" w:cs="Times New Roman"/>
          <w:b/>
          <w:sz w:val="22"/>
          <w:szCs w:val="22"/>
        </w:rPr>
        <w:t>r.</w:t>
      </w:r>
    </w:p>
    <w:p w14:paraId="0F332AB5" w14:textId="77777777" w:rsidR="00FA0ABA" w:rsidRPr="00C10B96" w:rsidRDefault="00FA0ABA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7D2E637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 prowadzonego postępowania (</w:t>
      </w:r>
      <w:r w:rsidRPr="00C10B96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zw. dalej platformą zakupową</w:t>
      </w: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), </w:t>
      </w:r>
    </w:p>
    <w:p w14:paraId="40D690B1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za pośrednictwem której: </w:t>
      </w:r>
    </w:p>
    <w:p w14:paraId="02799F6F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>• udostępniano SWZ wraz z załącznikami i inne dokumenty związane z postępowaniem;</w:t>
      </w:r>
    </w:p>
    <w:p w14:paraId="0EE62398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>• udostępniane będą zmiany i wyjaśnienia treści SWZ;</w:t>
      </w:r>
    </w:p>
    <w:p w14:paraId="2DF02F86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• odbywa się komunikacja pomiędzy Wykonawcą a Zamawiającym: </w:t>
      </w:r>
    </w:p>
    <w:p w14:paraId="725C0616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FBD1309" w14:textId="170D2C04" w:rsidR="003829F4" w:rsidRPr="00C10B96" w:rsidRDefault="007B4E2F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hyperlink r:id="rId11" w:history="1">
        <w:r w:rsidR="003F57D0" w:rsidRPr="00C10B96">
          <w:rPr>
            <w:rStyle w:val="Hipercze"/>
            <w:rFonts w:ascii="Times New Roman" w:hAnsi="Times New Roman" w:cs="Times New Roman"/>
            <w:sz w:val="22"/>
            <w:szCs w:val="22"/>
            <w:lang w:bidi="pl-PL"/>
          </w:rPr>
          <w:t>https://platformazakupowa.pl/transakcja/</w:t>
        </w:r>
      </w:hyperlink>
      <w:r w:rsidR="00952995" w:rsidRPr="00C10B96">
        <w:rPr>
          <w:rStyle w:val="Hipercze"/>
          <w:rFonts w:ascii="Times New Roman" w:hAnsi="Times New Roman" w:cs="Times New Roman"/>
          <w:sz w:val="22"/>
          <w:szCs w:val="22"/>
          <w:lang w:bidi="pl-PL"/>
        </w:rPr>
        <w:t>729843</w:t>
      </w:r>
    </w:p>
    <w:p w14:paraId="472B8749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6BF1E7DE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3A591327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0640A167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787CA4E9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60CF7D32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39008CE" w14:textId="77777777" w:rsidR="00EA5439" w:rsidRPr="00C10B96" w:rsidRDefault="00EA5439" w:rsidP="005576B5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0BA2C056" w:rsidR="008746AC" w:rsidRPr="00C10B96" w:rsidRDefault="008746AC" w:rsidP="003F57D0">
      <w:pPr>
        <w:shd w:val="clear" w:color="auto" w:fill="FFFFFF"/>
        <w:ind w:left="2836" w:firstLine="709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/>
          <w:sz w:val="22"/>
          <w:szCs w:val="22"/>
        </w:rPr>
        <w:t>Zatwierdz</w:t>
      </w:r>
      <w:r w:rsidR="003F57D0" w:rsidRPr="00C10B96">
        <w:rPr>
          <w:rFonts w:ascii="Times New Roman" w:hAnsi="Times New Roman" w:cs="Times New Roman"/>
          <w:b/>
          <w:bCs/>
          <w:i/>
          <w:sz w:val="22"/>
          <w:szCs w:val="22"/>
        </w:rPr>
        <w:t>am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</w:rPr>
        <w:t>:</w:t>
      </w:r>
    </w:p>
    <w:p w14:paraId="4BBA9A04" w14:textId="77777777" w:rsidR="006344FC" w:rsidRPr="00C10B96" w:rsidRDefault="006344FC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DB94781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7F91CC5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148BD2F" w14:textId="77777777" w:rsidR="00E93624" w:rsidRPr="00C10B96" w:rsidRDefault="00E93624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E445BA1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F7C1BAF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73EED80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D4AABBD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4AB25F6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4DC1FF7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B36D4F" w14:textId="48E94F5E" w:rsidR="00427980" w:rsidRPr="00C10B96" w:rsidRDefault="008746AC" w:rsidP="008746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Opole, </w:t>
      </w:r>
      <w:r w:rsidR="00E44320"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22</w:t>
      </w:r>
      <w:r w:rsidR="00E93624" w:rsidRPr="00C10B96">
        <w:rPr>
          <w:rFonts w:ascii="Times New Roman" w:hAnsi="Times New Roman" w:cs="Times New Roman"/>
          <w:b/>
          <w:sz w:val="22"/>
          <w:szCs w:val="22"/>
        </w:rPr>
        <w:t>.</w:t>
      </w:r>
      <w:r w:rsidR="003F57D0" w:rsidRPr="00C10B96">
        <w:rPr>
          <w:rFonts w:ascii="Times New Roman" w:hAnsi="Times New Roman" w:cs="Times New Roman"/>
          <w:b/>
          <w:sz w:val="22"/>
          <w:szCs w:val="22"/>
        </w:rPr>
        <w:t>02</w:t>
      </w:r>
      <w:r w:rsidR="00E93624" w:rsidRPr="00C10B96">
        <w:rPr>
          <w:rFonts w:ascii="Times New Roman" w:hAnsi="Times New Roman" w:cs="Times New Roman"/>
          <w:b/>
          <w:sz w:val="22"/>
          <w:szCs w:val="22"/>
        </w:rPr>
        <w:t>.</w:t>
      </w:r>
      <w:r w:rsidRPr="00C10B96">
        <w:rPr>
          <w:rFonts w:ascii="Times New Roman" w:hAnsi="Times New Roman" w:cs="Times New Roman"/>
          <w:b/>
          <w:sz w:val="22"/>
          <w:szCs w:val="22"/>
        </w:rPr>
        <w:t>202</w:t>
      </w:r>
      <w:r w:rsidR="003F57D0" w:rsidRPr="00C10B96">
        <w:rPr>
          <w:rFonts w:ascii="Times New Roman" w:hAnsi="Times New Roman" w:cs="Times New Roman"/>
          <w:b/>
          <w:sz w:val="22"/>
          <w:szCs w:val="22"/>
        </w:rPr>
        <w:t>3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r.</w:t>
      </w:r>
    </w:p>
    <w:p w14:paraId="0E755215" w14:textId="77777777" w:rsidR="007F39EA" w:rsidRPr="00C10B96" w:rsidRDefault="007F39EA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45DAB610" w14:textId="77777777" w:rsidR="00AF2B59" w:rsidRPr="00C10B96" w:rsidRDefault="006F47B5" w:rsidP="008746AC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br w:type="page"/>
      </w:r>
      <w:r w:rsidR="005574E3" w:rsidRPr="00C10B96">
        <w:rPr>
          <w:rFonts w:ascii="Times New Roman" w:hAnsi="Times New Roman" w:cs="Times New Roman"/>
          <w:b/>
          <w:bCs/>
          <w:sz w:val="22"/>
          <w:szCs w:val="22"/>
        </w:rPr>
        <w:lastRenderedPageBreak/>
        <w:t>Rozdział</w:t>
      </w:r>
      <w:r w:rsidR="00AF2B59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77777777" w:rsidR="00AF2B59" w:rsidRPr="00C10B96" w:rsidRDefault="009339DE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4CA53269" w14:textId="77777777" w:rsidR="00B56886" w:rsidRPr="00C10B96" w:rsidRDefault="00B56886" w:rsidP="005576B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492F80A9" w14:textId="6C02E420" w:rsidR="007E22EE" w:rsidRPr="00C10B96" w:rsidRDefault="007E22EE" w:rsidP="007E22EE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„Zakład Komunalny” </w:t>
      </w:r>
      <w:r w:rsidR="00A06D00" w:rsidRPr="00C10B96">
        <w:rPr>
          <w:rFonts w:ascii="Times New Roman" w:hAnsi="Times New Roman" w:cs="Times New Roman"/>
          <w:sz w:val="22"/>
          <w:szCs w:val="22"/>
        </w:rPr>
        <w:t xml:space="preserve">Spółka z ograniczoną odpowiedzialnością, </w:t>
      </w:r>
      <w:r w:rsidRPr="00C10B96">
        <w:rPr>
          <w:rFonts w:ascii="Times New Roman" w:hAnsi="Times New Roman" w:cs="Times New Roman"/>
          <w:sz w:val="22"/>
          <w:szCs w:val="22"/>
        </w:rPr>
        <w:t>ul. Podmiejska 69, 45-574 Opole</w:t>
      </w:r>
    </w:p>
    <w:p w14:paraId="3E67B0FB" w14:textId="6119E185" w:rsidR="007E22EE" w:rsidRPr="00C10B96" w:rsidRDefault="007E22EE" w:rsidP="007E22EE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tel.: 77/ 456 25 69, </w:t>
      </w:r>
      <w:hyperlink r:id="rId12" w:history="1">
        <w:r w:rsidR="00A06D00" w:rsidRPr="00C10B96">
          <w:rPr>
            <w:rStyle w:val="Hipercze"/>
            <w:rFonts w:ascii="Times New Roman" w:hAnsi="Times New Roman" w:cs="Times New Roman"/>
            <w:sz w:val="22"/>
            <w:szCs w:val="22"/>
          </w:rPr>
          <w:t>sekretariat@zk.opole.pl</w:t>
        </w:r>
      </w:hyperlink>
      <w:r w:rsidR="00A06D00" w:rsidRPr="00C10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AFD6201" w14:textId="77777777" w:rsidR="007E22EE" w:rsidRPr="00C10B96" w:rsidRDefault="007E22EE" w:rsidP="007E22EE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NIP: 754 135 19 21, REGON: 531124805, KRS: 0000042036</w:t>
      </w:r>
    </w:p>
    <w:p w14:paraId="06014BB0" w14:textId="204A662E" w:rsidR="00C069BD" w:rsidRPr="00C10B96" w:rsidRDefault="007E22EE" w:rsidP="00A06D00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Strona internetowa prowadzonego postępowania: wskazano na stronie tytułowej</w:t>
      </w:r>
      <w:r w:rsidR="00742860" w:rsidRPr="00C10B96">
        <w:rPr>
          <w:rFonts w:ascii="Times New Roman" w:hAnsi="Times New Roman" w:cs="Times New Roman"/>
          <w:sz w:val="22"/>
          <w:szCs w:val="22"/>
        </w:rPr>
        <w:tab/>
      </w:r>
    </w:p>
    <w:p w14:paraId="7AC16178" w14:textId="77777777" w:rsidR="00821113" w:rsidRPr="00C10B96" w:rsidRDefault="00821113" w:rsidP="005576B5">
      <w:pPr>
        <w:ind w:left="709"/>
        <w:rPr>
          <w:rFonts w:ascii="Times New Roman" w:hAnsi="Times New Roman" w:cs="Times New Roman"/>
          <w:b/>
          <w:bCs/>
          <w:sz w:val="16"/>
          <w:szCs w:val="22"/>
        </w:rPr>
      </w:pPr>
    </w:p>
    <w:p w14:paraId="67C5442F" w14:textId="77777777" w:rsidR="00395B95" w:rsidRPr="00C10B96" w:rsidRDefault="00AF2B59" w:rsidP="005576B5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15D5A834" w14:textId="1BF8A205" w:rsidR="00B56886" w:rsidRPr="00C10B96" w:rsidRDefault="00821113" w:rsidP="008B5F4B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trybie </w:t>
      </w:r>
      <w:r w:rsidR="003642FC" w:rsidRPr="00C10B96">
        <w:rPr>
          <w:rFonts w:ascii="Times New Roman" w:hAnsi="Times New Roman" w:cs="Times New Roman"/>
          <w:b/>
          <w:sz w:val="22"/>
          <w:szCs w:val="22"/>
          <w:u w:val="single"/>
        </w:rPr>
        <w:t>przetargu nieograniczonego</w:t>
      </w:r>
      <w:r w:rsidRPr="00C10B96">
        <w:rPr>
          <w:rFonts w:ascii="Times New Roman" w:hAnsi="Times New Roman" w:cs="Times New Roman"/>
          <w:sz w:val="22"/>
          <w:szCs w:val="22"/>
        </w:rPr>
        <w:t xml:space="preserve">, na podstawie art. 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132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 z dnia 11 września 2019 r. - Prawo zamówień publicznych (</w:t>
      </w:r>
      <w:r w:rsidR="00B235D2" w:rsidRPr="00C10B96">
        <w:rPr>
          <w:rFonts w:ascii="Times New Roman" w:hAnsi="Times New Roman" w:cs="Times New Roman"/>
          <w:sz w:val="22"/>
          <w:szCs w:val="22"/>
        </w:rPr>
        <w:t>Dz. U. z 202</w:t>
      </w:r>
      <w:r w:rsidR="0042135C" w:rsidRPr="00C10B96">
        <w:rPr>
          <w:rFonts w:ascii="Times New Roman" w:hAnsi="Times New Roman" w:cs="Times New Roman"/>
          <w:sz w:val="22"/>
          <w:szCs w:val="22"/>
        </w:rPr>
        <w:t>2</w:t>
      </w:r>
      <w:r w:rsidR="00B235D2" w:rsidRPr="00C10B96">
        <w:rPr>
          <w:rFonts w:ascii="Times New Roman" w:hAnsi="Times New Roman" w:cs="Times New Roman"/>
          <w:sz w:val="22"/>
          <w:szCs w:val="22"/>
        </w:rPr>
        <w:t xml:space="preserve"> r., poz. </w:t>
      </w:r>
      <w:r w:rsidR="0042135C" w:rsidRPr="00C10B96">
        <w:rPr>
          <w:rFonts w:ascii="Times New Roman" w:hAnsi="Times New Roman" w:cs="Times New Roman"/>
          <w:sz w:val="22"/>
          <w:szCs w:val="22"/>
        </w:rPr>
        <w:t>1710</w:t>
      </w:r>
      <w:r w:rsidR="00B235D2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ze zm.), zwanej dalej ustawą.</w:t>
      </w:r>
    </w:p>
    <w:p w14:paraId="40A2804C" w14:textId="77777777" w:rsidR="00D16B13" w:rsidRPr="00C10B96" w:rsidRDefault="00D16B13" w:rsidP="005576B5">
      <w:pPr>
        <w:ind w:left="284"/>
        <w:rPr>
          <w:rFonts w:ascii="Times New Roman" w:hAnsi="Times New Roman" w:cs="Times New Roman"/>
          <w:sz w:val="16"/>
          <w:szCs w:val="22"/>
        </w:rPr>
      </w:pPr>
    </w:p>
    <w:p w14:paraId="3520C04C" w14:textId="77777777" w:rsidR="002A0485" w:rsidRPr="00C10B96" w:rsidRDefault="002A0485" w:rsidP="008B5F4B">
      <w:pPr>
        <w:numPr>
          <w:ilvl w:val="0"/>
          <w:numId w:val="1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Opis przedmiotu postępowania i zamówienia</w:t>
      </w:r>
    </w:p>
    <w:p w14:paraId="7DC99D78" w14:textId="20B35F1B" w:rsidR="00482086" w:rsidRPr="00C10B96" w:rsidRDefault="00482086" w:rsidP="00482086">
      <w:pPr>
        <w:pStyle w:val="Akapitzlist"/>
        <w:ind w:left="709"/>
        <w:jc w:val="both"/>
        <w:rPr>
          <w:rFonts w:ascii="Times New Roman" w:eastAsia="Times New Roman" w:hAnsi="Times New Roman" w:cs="Times New Roman"/>
          <w:b/>
          <w:bCs/>
          <w:color w:val="0070C0"/>
          <w:sz w:val="22"/>
          <w:szCs w:val="18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Przedmiotem zamówienia jest:</w:t>
      </w:r>
      <w:r w:rsidR="009C72E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C72ED" w:rsidRPr="00C10B96">
        <w:rPr>
          <w:rFonts w:ascii="Times New Roman" w:eastAsia="Times New Roman" w:hAnsi="Times New Roman" w:cs="Times New Roman"/>
          <w:b/>
          <w:bCs/>
          <w:color w:val="0070C0"/>
          <w:sz w:val="22"/>
          <w:szCs w:val="18"/>
        </w:rPr>
        <w:t>Dostawa samochodu ciężarowego z zabudową hakową</w:t>
      </w:r>
    </w:p>
    <w:p w14:paraId="66C687FB" w14:textId="77777777" w:rsidR="00482086" w:rsidRPr="00C10B96" w:rsidRDefault="00482086" w:rsidP="008B5F4B">
      <w:pPr>
        <w:pStyle w:val="Akapitzlist"/>
        <w:numPr>
          <w:ilvl w:val="1"/>
          <w:numId w:val="36"/>
        </w:numPr>
        <w:ind w:left="709" w:hanging="709"/>
        <w:jc w:val="both"/>
        <w:rPr>
          <w:rFonts w:ascii="Times New Roman" w:hAnsi="Times New Roman"/>
          <w:b/>
          <w:sz w:val="22"/>
          <w:szCs w:val="22"/>
        </w:rPr>
      </w:pPr>
      <w:r w:rsidRPr="00C10B96">
        <w:rPr>
          <w:rFonts w:ascii="Times New Roman" w:hAnsi="Times New Roman"/>
          <w:b/>
          <w:sz w:val="22"/>
          <w:szCs w:val="22"/>
        </w:rPr>
        <w:t>Ogólne wymagania dot. przedmiotu zamówienia:</w:t>
      </w:r>
    </w:p>
    <w:p w14:paraId="01538A39" w14:textId="73101765" w:rsidR="001465F1" w:rsidRPr="00C10B96" w:rsidRDefault="001465F1" w:rsidP="009C72ED">
      <w:pPr>
        <w:pStyle w:val="Akapitzlist"/>
        <w:ind w:left="709"/>
        <w:jc w:val="both"/>
        <w:rPr>
          <w:rFonts w:ascii="Times New Roman" w:hAnsi="Times New Roman"/>
          <w:sz w:val="22"/>
          <w:szCs w:val="22"/>
        </w:rPr>
      </w:pPr>
      <w:r w:rsidRPr="00C10B96">
        <w:rPr>
          <w:rFonts w:ascii="Times New Roman" w:hAnsi="Times New Roman"/>
          <w:sz w:val="22"/>
          <w:szCs w:val="22"/>
        </w:rPr>
        <w:t>Przedmiotem zamówienia jest dostawa fabrycznie nowego samochodu ciężarowego kategorii N3G o dopuszczalnej masie całkowitej 26 000 kg, konstrukcyjnie przystosowanego do ruchu prawostronnego, z kierownicą po lewej stronie, trójosiowego, napędzanego silnikiem spalinowym o mocy maksymalnej nie mniejszej niż 310 kW za pośrednictwem automatycznej skrzyni biegów na oś tylną podwójną (6x4), przystosowanego do jazdy w terenie (w tym po składowisku odpadów) w warunkach klimatycznych Polski i wyposażonego w urządzenie hakowe do załadunku, transportu i opróżniania kontenerów rolkowych wykonanych wg normy DIN 30722. Samochód ma również być przystosowany do holowania przyczepy Wielton PS2P o dmc 18 000 kg, służącej do przewozu kontenerów rolkowych (nie będącej przedmiotem zamówienia).</w:t>
      </w:r>
    </w:p>
    <w:p w14:paraId="1C3C95FA" w14:textId="138B8C14" w:rsidR="00801FFF" w:rsidRPr="00C10B96" w:rsidRDefault="003A3D6E" w:rsidP="008B6F94">
      <w:pPr>
        <w:pStyle w:val="Akapitzlist"/>
        <w:spacing w:before="120" w:after="120"/>
        <w:ind w:left="709"/>
        <w:jc w:val="both"/>
        <w:rPr>
          <w:rFonts w:ascii="Times New Roman" w:hAnsi="Times New Roman"/>
          <w:sz w:val="22"/>
          <w:szCs w:val="22"/>
        </w:rPr>
      </w:pPr>
      <w:r w:rsidRPr="00C10B96">
        <w:rPr>
          <w:rFonts w:ascii="Times New Roman" w:hAnsi="Times New Roman"/>
          <w:sz w:val="22"/>
          <w:szCs w:val="22"/>
        </w:rPr>
        <w:t>Szczegółowy</w:t>
      </w:r>
      <w:r w:rsidR="00801FFF" w:rsidRPr="00C10B96">
        <w:rPr>
          <w:rFonts w:ascii="Times New Roman" w:hAnsi="Times New Roman"/>
          <w:sz w:val="22"/>
          <w:szCs w:val="22"/>
        </w:rPr>
        <w:t xml:space="preserve"> opis przedmiotu zamówienia </w:t>
      </w:r>
      <w:r w:rsidR="008B6F94" w:rsidRPr="00C10B96">
        <w:rPr>
          <w:rFonts w:ascii="Times New Roman" w:hAnsi="Times New Roman"/>
          <w:sz w:val="22"/>
          <w:szCs w:val="22"/>
        </w:rPr>
        <w:t xml:space="preserve">znajduje się w załączniku nr </w:t>
      </w:r>
      <w:r w:rsidR="001C29ED" w:rsidRPr="00C10B96">
        <w:rPr>
          <w:rFonts w:ascii="Times New Roman" w:hAnsi="Times New Roman"/>
          <w:sz w:val="22"/>
          <w:szCs w:val="22"/>
        </w:rPr>
        <w:t>1.1.</w:t>
      </w:r>
      <w:r w:rsidR="008B6F94" w:rsidRPr="00C10B96">
        <w:rPr>
          <w:rFonts w:ascii="Times New Roman" w:hAnsi="Times New Roman"/>
          <w:sz w:val="22"/>
          <w:szCs w:val="22"/>
        </w:rPr>
        <w:t xml:space="preserve"> do SWZ. </w:t>
      </w:r>
    </w:p>
    <w:p w14:paraId="65C74770" w14:textId="5A33514F" w:rsidR="002A0485" w:rsidRPr="00C10B96" w:rsidRDefault="002A0485" w:rsidP="008B5F4B">
      <w:pPr>
        <w:pStyle w:val="Akapitzlist"/>
        <w:numPr>
          <w:ilvl w:val="1"/>
          <w:numId w:val="3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Kod CPV (kod według Wspólnego Słownika Zamówień)</w:t>
      </w:r>
    </w:p>
    <w:p w14:paraId="4E6C57E2" w14:textId="30654F99" w:rsidR="00262298" w:rsidRPr="00C10B96" w:rsidRDefault="004D305F" w:rsidP="001C29ED">
      <w:pPr>
        <w:ind w:left="709" w:righ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34142000 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Ciężarówki wyposażone w dźwig i pojazdy samowyładowcze</w:t>
      </w:r>
    </w:p>
    <w:p w14:paraId="7988FE57" w14:textId="77777777" w:rsidR="002A0485" w:rsidRPr="00C10B96" w:rsidRDefault="002A0485" w:rsidP="002A0485">
      <w:pPr>
        <w:pStyle w:val="Akapitzlist"/>
        <w:ind w:left="0" w:right="33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7924C97" w14:textId="77777777" w:rsidR="002A0485" w:rsidRPr="00C10B96" w:rsidRDefault="002A0485" w:rsidP="008B5F4B">
      <w:pPr>
        <w:pStyle w:val="Akapitzlist"/>
        <w:numPr>
          <w:ilvl w:val="1"/>
          <w:numId w:val="24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</w:p>
    <w:p w14:paraId="6290EF6E" w14:textId="77777777" w:rsidR="002A0485" w:rsidRPr="00C10B96" w:rsidRDefault="002A0485" w:rsidP="002A048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10B96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6D3E401A" w14:textId="77777777" w:rsidR="00C461A8" w:rsidRPr="00C10B96" w:rsidRDefault="00C461A8" w:rsidP="00C461A8">
      <w:pPr>
        <w:pStyle w:val="Default"/>
        <w:spacing w:before="120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C10B96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Pr="00C10B96">
        <w:rPr>
          <w:rFonts w:ascii="Times New Roman" w:hAnsi="Times New Roman" w:cs="Times New Roman"/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</w:t>
      </w:r>
      <w:r w:rsidR="005572A0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82E09EE" w14:textId="77777777" w:rsidR="002A0485" w:rsidRPr="00C10B96" w:rsidRDefault="002A0485" w:rsidP="002A0485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73333300" w:rsidR="002A0485" w:rsidRPr="00C10B96" w:rsidRDefault="007F1EBC" w:rsidP="008B5F4B">
      <w:pPr>
        <w:numPr>
          <w:ilvl w:val="0"/>
          <w:numId w:val="3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Termin realizacji</w:t>
      </w:r>
      <w:r w:rsidR="002A0485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</w:t>
      </w:r>
    </w:p>
    <w:p w14:paraId="66E34C01" w14:textId="4BD0FEEB" w:rsidR="004A56B8" w:rsidRPr="00C10B96" w:rsidRDefault="007F1EBC" w:rsidP="004A56B8">
      <w:pPr>
        <w:spacing w:before="12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4.1.</w:t>
      </w:r>
      <w:r w:rsidRPr="00C10B96">
        <w:rPr>
          <w:rFonts w:ascii="Times New Roman" w:hAnsi="Times New Roman" w:cs="Times New Roman"/>
          <w:sz w:val="22"/>
          <w:szCs w:val="22"/>
        </w:rPr>
        <w:tab/>
      </w:r>
      <w:r w:rsidR="004A56B8" w:rsidRPr="00C10B96">
        <w:rPr>
          <w:rFonts w:ascii="Times New Roman" w:hAnsi="Times New Roman" w:cs="Times New Roman"/>
          <w:sz w:val="22"/>
          <w:szCs w:val="22"/>
        </w:rPr>
        <w:t xml:space="preserve">Realizacja przedmiotu zamówienia – </w:t>
      </w:r>
      <w:r w:rsidR="004A56B8" w:rsidRPr="00C10B96">
        <w:rPr>
          <w:rFonts w:ascii="Times New Roman" w:hAnsi="Times New Roman" w:cs="Times New Roman"/>
          <w:b/>
          <w:sz w:val="22"/>
          <w:szCs w:val="22"/>
        </w:rPr>
        <w:t xml:space="preserve">maksymalnie do 100 dni kalendarzowych od daty podpisania umowy. </w:t>
      </w:r>
      <w:r w:rsidR="004A56B8" w:rsidRPr="00C10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A204957" w14:textId="77777777" w:rsidR="004A56B8" w:rsidRPr="00C10B96" w:rsidRDefault="004A56B8" w:rsidP="008B5F4B">
      <w:pPr>
        <w:numPr>
          <w:ilvl w:val="1"/>
          <w:numId w:val="31"/>
        </w:numPr>
        <w:spacing w:before="12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Realizacja przedmiotu zamówienia, a w szczególności czynności wymagające udziału przedstawiciela Zamawiającego, odbywać się będzie w dni robocze.</w:t>
      </w:r>
    </w:p>
    <w:p w14:paraId="406434D0" w14:textId="0EA76531" w:rsidR="00D01375" w:rsidRPr="00C10B96" w:rsidRDefault="004A56B8" w:rsidP="008B5F4B">
      <w:pPr>
        <w:numPr>
          <w:ilvl w:val="1"/>
          <w:numId w:val="31"/>
        </w:numPr>
        <w:shd w:val="clear" w:color="auto" w:fill="FFFFFF"/>
        <w:suppressAutoHyphens w:val="0"/>
        <w:spacing w:before="120" w:after="12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ósmej</w:t>
      </w:r>
      <w:r w:rsidRPr="00C10B96">
        <w:rPr>
          <w:rFonts w:ascii="Times New Roman" w:hAnsi="Times New Roman" w:cs="Times New Roman"/>
          <w:bCs/>
          <w:i/>
          <w:sz w:val="22"/>
          <w:szCs w:val="22"/>
          <w:lang w:val="x-none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[ </w:t>
      </w:r>
      <w:r w:rsidRPr="00C10B96">
        <w:rPr>
          <w:rFonts w:ascii="Times New Roman" w:hAnsi="Times New Roman" w:cs="Times New Roman"/>
          <w:bCs/>
          <w:sz w:val="22"/>
          <w:szCs w:val="22"/>
        </w:rPr>
        <w:t>8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.00 ] do </w:t>
      </w:r>
      <w:r w:rsidRPr="00C10B96">
        <w:rPr>
          <w:rFonts w:ascii="Times New Roman" w:hAnsi="Times New Roman" w:cs="Times New Roman"/>
          <w:bCs/>
          <w:i/>
          <w:sz w:val="22"/>
          <w:szCs w:val="22"/>
          <w:lang w:val="x-none"/>
        </w:rPr>
        <w:t xml:space="preserve">piętnastej 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>[ 15.00 ] z</w:t>
      </w:r>
      <w:r w:rsidRPr="00C10B96">
        <w:rPr>
          <w:rFonts w:ascii="Times New Roman" w:hAnsi="Times New Roman" w:cs="Times New Roman"/>
          <w:bCs/>
          <w:sz w:val="22"/>
          <w:szCs w:val="22"/>
        </w:rPr>
        <w:t> 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3E3EB625" w14:textId="38763D9F" w:rsidR="00B41856" w:rsidRPr="00C10B96" w:rsidRDefault="00B41856" w:rsidP="008B5F4B">
      <w:pPr>
        <w:numPr>
          <w:ilvl w:val="0"/>
          <w:numId w:val="36"/>
        </w:numPr>
        <w:shd w:val="clear" w:color="auto" w:fill="BDD6EE"/>
        <w:ind w:left="709" w:hanging="709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0" w:name="mip51080248"/>
      <w:bookmarkEnd w:id="0"/>
    </w:p>
    <w:p w14:paraId="06DE71E7" w14:textId="77777777" w:rsidR="00B41856" w:rsidRPr="00C10B96" w:rsidRDefault="005D2D92" w:rsidP="005576B5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N</w:t>
      </w:r>
      <w:r w:rsidR="00B41856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ie podlegają wykluczeniu</w:t>
      </w:r>
      <w:r w:rsidR="00B41856" w:rsidRPr="00C10B96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2"/>
      </w:r>
      <w:r w:rsidR="00B41856"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1EC450D6" w14:textId="129C87B8" w:rsidR="005D76EE" w:rsidRPr="00C10B96" w:rsidRDefault="005D76EE" w:rsidP="008B5F4B">
      <w:pPr>
        <w:pStyle w:val="Akapitzlist"/>
        <w:numPr>
          <w:ilvl w:val="2"/>
          <w:numId w:val="32"/>
        </w:numPr>
        <w:spacing w:before="120"/>
        <w:ind w:hanging="11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na podstawie  art. 108 ust. 1 i 2 ustawy (z zastrzeżeniem art. 110 ust. 2 ustawy</w:t>
      </w:r>
      <w:r w:rsidR="00170F8C"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)</w:t>
      </w:r>
      <w:r w:rsidR="00DD19E0"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;</w:t>
      </w: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</w:t>
      </w:r>
    </w:p>
    <w:p w14:paraId="6C5DD1C5" w14:textId="420A053F" w:rsidR="005D76EE" w:rsidRPr="00C10B96" w:rsidRDefault="005D76EE" w:rsidP="008B5F4B">
      <w:pPr>
        <w:numPr>
          <w:ilvl w:val="2"/>
          <w:numId w:val="32"/>
        </w:numPr>
        <w:spacing w:before="120"/>
        <w:ind w:left="1418" w:hanging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na podstawie w art. 7 ust. 1 ustawy z dnia 13 kwietnia 2022 r.</w:t>
      </w:r>
      <w:r w:rsidR="00DD19E0"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o szczególnych rozwiązaniach w </w:t>
      </w:r>
      <w:r w:rsidR="00B96EA4"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zakresie przeciwdziałania wspieraniu agresji na Ukrainę oraz służących ochronie bezpieczeństwa narodowego (Dz. U. z 2022 poz. 835). </w:t>
      </w:r>
    </w:p>
    <w:p w14:paraId="0E0C46E0" w14:textId="77777777" w:rsidR="005D76EE" w:rsidRPr="00C10B96" w:rsidRDefault="005D76EE" w:rsidP="005D76EE">
      <w:pPr>
        <w:spacing w:before="120"/>
        <w:ind w:left="1418" w:hanging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lastRenderedPageBreak/>
        <w:t>Zamawiający nie przewiduje podstaw wykluczenia, o których mowa w art. 109 ust. 1 ustawy</w:t>
      </w:r>
    </w:p>
    <w:p w14:paraId="0807BC5F" w14:textId="77777777" w:rsidR="00C1500A" w:rsidRPr="00C10B96" w:rsidRDefault="00C1500A" w:rsidP="00C1500A">
      <w:pPr>
        <w:spacing w:before="120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77777777" w:rsidR="005D2D92" w:rsidRPr="00C10B96" w:rsidRDefault="005D2D92" w:rsidP="005576B5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="000F0096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</w:t>
      </w:r>
      <w:r w:rsidR="000F0096" w:rsidRPr="00C10B96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(odpowiednio do części)</w:t>
      </w:r>
      <w:r w:rsidRPr="00C10B96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:</w:t>
      </w:r>
    </w:p>
    <w:p w14:paraId="3A7F7427" w14:textId="77777777" w:rsidR="005E728A" w:rsidRPr="00C10B96" w:rsidRDefault="005E728A" w:rsidP="005576B5">
      <w:pPr>
        <w:ind w:left="709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4697D39C" w14:textId="77777777" w:rsidR="00141DFA" w:rsidRPr="00C10B96" w:rsidRDefault="00141DFA" w:rsidP="008B5F4B">
      <w:pPr>
        <w:numPr>
          <w:ilvl w:val="1"/>
          <w:numId w:val="21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5B80D689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48BBD1F1" w14:textId="77777777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6871F326" w14:textId="77777777" w:rsidR="00141DFA" w:rsidRPr="00C10B96" w:rsidRDefault="00141DFA" w:rsidP="008B5F4B">
      <w:pPr>
        <w:numPr>
          <w:ilvl w:val="1"/>
          <w:numId w:val="21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8B329CC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23AA2FDA" w14:textId="77777777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52FA89A6" w14:textId="77777777" w:rsidR="00141DFA" w:rsidRPr="00C10B96" w:rsidRDefault="00141DFA" w:rsidP="008B5F4B">
      <w:pPr>
        <w:numPr>
          <w:ilvl w:val="1"/>
          <w:numId w:val="21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0C5763C2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5BC25EE" w14:textId="77777777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7E0814EB" w14:textId="77777777" w:rsidR="00141DFA" w:rsidRPr="00C10B96" w:rsidRDefault="00141DFA" w:rsidP="008B5F4B">
      <w:pPr>
        <w:numPr>
          <w:ilvl w:val="1"/>
          <w:numId w:val="21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5D72F1CB" w14:textId="77777777" w:rsidR="00172A78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Opis sposobu dokonywania oceny warunku:</w:t>
      </w:r>
    </w:p>
    <w:p w14:paraId="1DB2D2D0" w14:textId="77777777" w:rsidR="00172A78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uzna warunek za spełniony jeżeli Wykonawca wykaże, że:</w:t>
      </w:r>
    </w:p>
    <w:p w14:paraId="704E35C6" w14:textId="77777777" w:rsidR="00172A78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okresie ostatnich trzech lat przed upływem terminu składania ofert, a jeżeli okres prowadzenia działalności jest krótszy - w tym okresie, należycie wykonał: </w:t>
      </w:r>
    </w:p>
    <w:p w14:paraId="0371E053" w14:textId="2BC26C59" w:rsidR="00172A78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- co najmniej </w:t>
      </w:r>
      <w:r w:rsidR="00A82841" w:rsidRPr="00C10B96">
        <w:rPr>
          <w:rFonts w:ascii="Times New Roman" w:hAnsi="Times New Roman" w:cs="Times New Roman"/>
          <w:sz w:val="22"/>
          <w:szCs w:val="22"/>
        </w:rPr>
        <w:t>2</w:t>
      </w:r>
      <w:r w:rsidRPr="00C10B96">
        <w:rPr>
          <w:rFonts w:ascii="Times New Roman" w:hAnsi="Times New Roman" w:cs="Times New Roman"/>
          <w:sz w:val="22"/>
          <w:szCs w:val="22"/>
        </w:rPr>
        <w:t xml:space="preserve"> dostaw</w:t>
      </w:r>
      <w:r w:rsidR="00A82841" w:rsidRPr="00C10B96">
        <w:rPr>
          <w:rFonts w:ascii="Times New Roman" w:hAnsi="Times New Roman" w:cs="Times New Roman"/>
          <w:sz w:val="22"/>
          <w:szCs w:val="22"/>
        </w:rPr>
        <w:t>y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A82841" w:rsidRPr="00C10B96">
        <w:rPr>
          <w:rFonts w:ascii="Times New Roman" w:hAnsi="Times New Roman" w:cs="Times New Roman"/>
          <w:sz w:val="22"/>
          <w:szCs w:val="22"/>
        </w:rPr>
        <w:t>pojazdów ciężarowych komunalnych</w:t>
      </w:r>
      <w:r w:rsidRPr="00C10B96">
        <w:rPr>
          <w:rFonts w:ascii="Times New Roman" w:hAnsi="Times New Roman" w:cs="Times New Roman"/>
          <w:sz w:val="22"/>
          <w:szCs w:val="22"/>
        </w:rPr>
        <w:t xml:space="preserve">, </w:t>
      </w:r>
      <w:r w:rsidR="00F9433F" w:rsidRPr="00C10B96">
        <w:rPr>
          <w:rFonts w:ascii="Times New Roman" w:hAnsi="Times New Roman" w:cs="Times New Roman"/>
          <w:sz w:val="22"/>
          <w:szCs w:val="22"/>
        </w:rPr>
        <w:t>o wartości co najmniej 400 </w:t>
      </w:r>
      <w:r w:rsidR="00451153" w:rsidRPr="00C10B96">
        <w:rPr>
          <w:rFonts w:ascii="Times New Roman" w:hAnsi="Times New Roman" w:cs="Times New Roman"/>
          <w:sz w:val="22"/>
          <w:szCs w:val="22"/>
        </w:rPr>
        <w:t>000</w:t>
      </w:r>
      <w:r w:rsidR="00F9433F" w:rsidRPr="00C10B96">
        <w:rPr>
          <w:rFonts w:ascii="Times New Roman" w:hAnsi="Times New Roman" w:cs="Times New Roman"/>
          <w:sz w:val="22"/>
          <w:szCs w:val="22"/>
        </w:rPr>
        <w:t>,00</w:t>
      </w:r>
      <w:r w:rsidR="00451153" w:rsidRPr="00C10B96">
        <w:rPr>
          <w:rFonts w:ascii="Times New Roman" w:hAnsi="Times New Roman" w:cs="Times New Roman"/>
          <w:sz w:val="22"/>
          <w:szCs w:val="22"/>
        </w:rPr>
        <w:t xml:space="preserve"> zł netto każda</w:t>
      </w:r>
      <w:r w:rsidRPr="00C10B96">
        <w:rPr>
          <w:rFonts w:ascii="Times New Roman" w:hAnsi="Times New Roman" w:cs="Times New Roman"/>
          <w:sz w:val="22"/>
          <w:szCs w:val="22"/>
        </w:rPr>
        <w:t>;</w:t>
      </w:r>
    </w:p>
    <w:p w14:paraId="17176612" w14:textId="6BB134AC" w:rsidR="005B0F9B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(doświadczenie to wykazać należy w </w:t>
      </w:r>
      <w:r w:rsidR="00451153" w:rsidRPr="00C10B96">
        <w:rPr>
          <w:rFonts w:ascii="Times New Roman" w:hAnsi="Times New Roman" w:cs="Times New Roman"/>
          <w:sz w:val="22"/>
          <w:szCs w:val="22"/>
        </w:rPr>
        <w:t xml:space="preserve">2 [dwóch] </w:t>
      </w:r>
      <w:r w:rsidRPr="00C10B96">
        <w:rPr>
          <w:rFonts w:ascii="Times New Roman" w:hAnsi="Times New Roman" w:cs="Times New Roman"/>
          <w:sz w:val="22"/>
          <w:szCs w:val="22"/>
        </w:rPr>
        <w:t xml:space="preserve">odrębnych umowach/zleceniach o wartości nie mniejszej </w:t>
      </w:r>
      <w:r w:rsidR="00F9433F" w:rsidRPr="00C10B96">
        <w:rPr>
          <w:rFonts w:ascii="Times New Roman" w:hAnsi="Times New Roman" w:cs="Times New Roman"/>
          <w:sz w:val="22"/>
          <w:szCs w:val="22"/>
        </w:rPr>
        <w:t>niż 400</w:t>
      </w:r>
      <w:r w:rsidRPr="00C10B96">
        <w:rPr>
          <w:rFonts w:ascii="Times New Roman" w:hAnsi="Times New Roman" w:cs="Times New Roman"/>
          <w:sz w:val="22"/>
          <w:szCs w:val="22"/>
        </w:rPr>
        <w:t xml:space="preserve"> 000,00 zł netto każda).</w:t>
      </w:r>
    </w:p>
    <w:p w14:paraId="5AA51ED4" w14:textId="77777777" w:rsidR="00E5323E" w:rsidRPr="00C10B96" w:rsidRDefault="00E5323E" w:rsidP="005B0F9B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B9C89E1" w14:textId="6B80CBC2" w:rsidR="00E5323E" w:rsidRPr="00C10B96" w:rsidRDefault="00F07FB2" w:rsidP="00E5323E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Pozostałe w</w:t>
      </w:r>
      <w:r w:rsidR="00E5323E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ymagania </w:t>
      </w: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obligatoryjne</w:t>
      </w:r>
      <w:r w:rsidR="00E5323E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:</w:t>
      </w:r>
    </w:p>
    <w:p w14:paraId="6C83C7B1" w14:textId="3207C6B8" w:rsidR="00E5323E" w:rsidRPr="00C10B96" w:rsidRDefault="00E5323E" w:rsidP="00E5323E">
      <w:pPr>
        <w:spacing w:before="120"/>
        <w:ind w:left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Zamawiający nie udzieli zamówienia Wykonawcy, wobec którego ujawnią się okoliczności o których mowa w art. 5k lit. a)-c) wprowadzonym art. 1 pkt 23 rozporządzenia 2022/576 do rozporządzenia Rady (UE) nr 833/2014 z dnia 31 lipca 2014 r. dotyczącego środków ograniczających w związku z działaniami Rosji destabilizującymi sytuację na Ukrainie (Dz. Urz. UE nr L 229 z 31.7.2014, str. 1); lub chcących wykonywać przedmiot zamówienia z udziałem podmiotów, o których mowa w art. 5k lit. a)-c) wprowadzonym art. 1 pkt 23 rozporządzenia 2022/576 do rozporządzenia Rady (UE) nr 833/2014 z dnia 31 lipca 2014 r. dotyczącego środków ograniczających w związku z działaniami Rosji destabilizującymi sytuację na Ukrainie (Dz. Urz. UE nr L 229 z 31.7.2014, str. 1).</w:t>
      </w:r>
    </w:p>
    <w:p w14:paraId="4AA8678E" w14:textId="77777777" w:rsidR="00E5323E" w:rsidRPr="00C10B96" w:rsidRDefault="00E5323E" w:rsidP="00E5323E">
      <w:pPr>
        <w:pStyle w:val="Akapitzlist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3E3C63AC" w14:textId="292587F6" w:rsidR="00E8476E" w:rsidRPr="00C10B96" w:rsidRDefault="006343AE" w:rsidP="008B5F4B">
      <w:pPr>
        <w:numPr>
          <w:ilvl w:val="0"/>
          <w:numId w:val="32"/>
        </w:numPr>
        <w:shd w:val="clear" w:color="auto" w:fill="BDD6EE"/>
        <w:ind w:left="567" w:hanging="567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</w:rPr>
        <w:t>N</w:t>
      </w:r>
      <w:r w:rsidR="005D4444"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ie dotyczy </w:t>
      </w:r>
    </w:p>
    <w:p w14:paraId="2DC8936E" w14:textId="77777777" w:rsidR="00E8476E" w:rsidRPr="00C10B96" w:rsidRDefault="00E8476E" w:rsidP="005576B5">
      <w:pPr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</w:p>
    <w:p w14:paraId="02CCA38E" w14:textId="77777777" w:rsidR="00E8476E" w:rsidRPr="00C10B96" w:rsidRDefault="0085202A" w:rsidP="008B5F4B">
      <w:pPr>
        <w:numPr>
          <w:ilvl w:val="0"/>
          <w:numId w:val="32"/>
        </w:numPr>
        <w:shd w:val="clear" w:color="auto" w:fill="BDD6EE"/>
        <w:ind w:left="567" w:hanging="567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C10B9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7FAB21B9" w14:textId="77777777" w:rsidR="00E8476E" w:rsidRPr="00C10B96" w:rsidRDefault="00E8476E" w:rsidP="005B1B30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1F4E79"/>
          <w:sz w:val="22"/>
          <w:szCs w:val="22"/>
        </w:rPr>
        <w:t>Formularz ofertowy</w:t>
      </w:r>
      <w:r w:rsidRPr="00C10B96">
        <w:rPr>
          <w:rFonts w:ascii="Times New Roman" w:hAnsi="Times New Roman" w:cs="Times New Roman"/>
          <w:bCs/>
          <w:color w:val="1F4E79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i/>
          <w:color w:val="A6A6A6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  <w:t xml:space="preserve">załącznik nr 1 do </w:t>
      </w:r>
      <w:r w:rsidR="006E7EE1" w:rsidRPr="00C10B96"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  <w:t>SWZ</w:t>
      </w:r>
      <w:r w:rsidRPr="00C10B96">
        <w:rPr>
          <w:rFonts w:ascii="Times New Roman" w:hAnsi="Times New Roman" w:cs="Times New Roman"/>
          <w:bCs/>
          <w:i/>
          <w:color w:val="A6A6A6"/>
          <w:sz w:val="22"/>
          <w:szCs w:val="22"/>
        </w:rPr>
        <w:t>).</w:t>
      </w:r>
    </w:p>
    <w:p w14:paraId="6339BDAE" w14:textId="77777777" w:rsidR="000A1B86" w:rsidRPr="00C10B96" w:rsidRDefault="000A1B86" w:rsidP="005B1B30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 xml:space="preserve">Odpis lub informacja z Krajowego Rejestru Sądowego [KRS], Centralnej Ewidencji i Informacji </w:t>
      </w: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br/>
        <w:t>o Działalności Gospodarczej [CEiDG] lub innego właściwego rejestru</w:t>
      </w:r>
      <w:r w:rsidRPr="00C10B96">
        <w:rPr>
          <w:rStyle w:val="Odwoanieprzypisudolnego"/>
          <w:rFonts w:ascii="Times New Roman" w:hAnsi="Times New Roman" w:cs="Times New Roman"/>
          <w:b/>
          <w:bCs/>
          <w:sz w:val="22"/>
          <w:szCs w:val="22"/>
        </w:rPr>
        <w:footnoteReference w:id="3"/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</w:rPr>
        <w:t>- celem potwierdzenia, że osoba działająca w imieniu Wykonawcy jest umocowana do jego reprezentowania.</w:t>
      </w:r>
    </w:p>
    <w:p w14:paraId="2E05B5C1" w14:textId="5B4B38E1" w:rsidR="00C47FDB" w:rsidRPr="00C10B96" w:rsidRDefault="00384926" w:rsidP="005B1B30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 xml:space="preserve">Oświadczenie wykonawcy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składane w związku z art. 5k, który został wprowadzony art. 1 pkt 23 rozporządzenia 2022/576 do rozporządzenia Rady (UE) nr 833/2014 z dnia 31 lipca 2014 r. dotyczącego środków ograniczających w związku z działaniami Rosji destabilizującymi sytuację na Ukrainie (Dz. Urz. UE nr L 229 z 31.7.2014, str. 1),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zgodnie z załącznikiem nr 2-2 do SWZ</w:t>
      </w:r>
    </w:p>
    <w:p w14:paraId="32246546" w14:textId="6653D6A5" w:rsidR="00384926" w:rsidRPr="00C10B96" w:rsidRDefault="000A1B86" w:rsidP="00384926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>Pełnomocnictwo</w:t>
      </w:r>
      <w:r w:rsidR="00182662" w:rsidRPr="00C10B96">
        <w:rPr>
          <w:rFonts w:ascii="Times New Roman" w:hAnsi="Times New Roman" w:cs="Times New Roman"/>
          <w:bCs/>
          <w:color w:val="C00000"/>
          <w:sz w:val="22"/>
          <w:szCs w:val="22"/>
        </w:rPr>
        <w:t>**</w:t>
      </w:r>
      <w:r w:rsidR="00182662" w:rsidRPr="00C10B96">
        <w:rPr>
          <w:rFonts w:ascii="Times New Roman" w:hAnsi="Times New Roman" w:cs="Times New Roman"/>
          <w:b/>
          <w:bCs/>
          <w:color w:val="1F4E79"/>
          <w:sz w:val="22"/>
          <w:szCs w:val="22"/>
          <w:lang w:bidi="pl-PL"/>
        </w:rPr>
        <w:t xml:space="preserve"> </w:t>
      </w: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 xml:space="preserve"> dla osoby podpisującej ofertę i oświadczenia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</w:rPr>
        <w:t>(w sytuacji, gdy ofertę podpisuje osoba, której prawo do reprezentowania Wykonawcy nie wynika z</w:t>
      </w:r>
      <w:r w:rsidR="008334CF" w:rsidRPr="00C10B96">
        <w:rPr>
          <w:rFonts w:ascii="Times New Roman" w:hAnsi="Times New Roman" w:cs="Times New Roman"/>
          <w:bCs/>
          <w:sz w:val="22"/>
          <w:szCs w:val="22"/>
        </w:rPr>
        <w:t xml:space="preserve"> innych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dokumentów załączonych do oferty).</w:t>
      </w:r>
    </w:p>
    <w:p w14:paraId="4B4AC1E0" w14:textId="77777777" w:rsidR="00E43E1B" w:rsidRPr="00C10B96" w:rsidRDefault="00E43E1B" w:rsidP="005B1B30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1F4E79"/>
          <w:sz w:val="22"/>
          <w:szCs w:val="22"/>
        </w:rPr>
        <w:t>Przedmiotowe środki dowodowe</w:t>
      </w:r>
      <w:r w:rsidR="002A225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2A225D" w:rsidRPr="00C10B96">
        <w:rPr>
          <w:rFonts w:ascii="Times New Roman" w:hAnsi="Times New Roman" w:cs="Times New Roman"/>
          <w:bCs/>
          <w:color w:val="A6A6A6"/>
          <w:sz w:val="22"/>
          <w:szCs w:val="22"/>
        </w:rPr>
        <w:t>-</w:t>
      </w:r>
      <w:r w:rsidR="002A225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i/>
          <w:color w:val="000000" w:themeColor="text1"/>
          <w:sz w:val="22"/>
          <w:szCs w:val="22"/>
          <w:u w:val="single"/>
        </w:rPr>
        <w:t xml:space="preserve">zgodnie z </w:t>
      </w:r>
      <w:r w:rsidRPr="00C10B96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  <w:u w:val="single"/>
        </w:rPr>
        <w:t>pkt. 8 SWZ</w:t>
      </w:r>
      <w:r w:rsidRPr="00C10B96">
        <w:rPr>
          <w:rFonts w:ascii="Times New Roman" w:hAnsi="Times New Roman" w:cs="Times New Roman"/>
          <w:bCs/>
          <w:i/>
          <w:color w:val="000000" w:themeColor="text1"/>
          <w:sz w:val="22"/>
          <w:szCs w:val="22"/>
          <w:u w:val="single"/>
        </w:rPr>
        <w:t>.</w:t>
      </w:r>
    </w:p>
    <w:p w14:paraId="0DFC9DA6" w14:textId="77777777" w:rsidR="005A5505" w:rsidRPr="00C10B96" w:rsidRDefault="005A5505" w:rsidP="00396FEB">
      <w:pPr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2F3892AB" w14:textId="77777777" w:rsidR="00631BD7" w:rsidRPr="00C10B96" w:rsidRDefault="00631BD7" w:rsidP="00631BD7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1" w:name="_Hlk95724059"/>
      <w:r w:rsidRPr="00C10B96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lastRenderedPageBreak/>
        <w:t xml:space="preserve">Ponadto w sytuacji, w której Wykonawcą są podmioty wspólnie 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:</w:t>
      </w:r>
    </w:p>
    <w:p w14:paraId="6FD1FEDB" w14:textId="0745F24E" w:rsidR="00384926" w:rsidRPr="00C10B96" w:rsidRDefault="00384926" w:rsidP="00384926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1F4E79"/>
          <w:sz w:val="22"/>
          <w:szCs w:val="22"/>
        </w:rPr>
        <w:t>Oświadczenie wykonawcy składane w związku z art. 5k, który został wprowadzony art. 1 pkt 23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rozporządzenia 2022/576 do rozporządzenia Rady (UE) nr 833/2014 z dnia 31 lipca 2014 r. dotyczącego środków ograniczających w związku z działaniami Rosji destabilizującymi sytuację na Ukrainie (Dz. Urz. UE nr L 229 z 31.7.2014, str. 1),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zgodnie z załącznikiem nr 2-2 do SWZ</w:t>
      </w:r>
    </w:p>
    <w:p w14:paraId="38E7979A" w14:textId="5AADEC23" w:rsidR="00384926" w:rsidRPr="00C10B96" w:rsidRDefault="00384926" w:rsidP="00384926">
      <w:pPr>
        <w:shd w:val="clear" w:color="auto" w:fill="FFF2CC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Oświadczenie o którym mowa w pkt. 7.6 SWZ składa każdy z Wykonawców wspólnie ubiegających się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>o zamówienie.</w:t>
      </w:r>
    </w:p>
    <w:bookmarkEnd w:id="1"/>
    <w:p w14:paraId="285F67CA" w14:textId="255EE1A6" w:rsidR="00112EF1" w:rsidRPr="00C10B96" w:rsidRDefault="00112EF1" w:rsidP="00D16B89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rFonts w:ascii="Times New Roman" w:hAnsi="Times New Roman" w:cs="Times New Roman"/>
          <w:bCs/>
          <w:color w:val="70AD47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1F4E79"/>
          <w:sz w:val="22"/>
          <w:szCs w:val="22"/>
        </w:rPr>
        <w:t>Pełnomocnictwo</w:t>
      </w:r>
      <w:r w:rsidRPr="00C10B96">
        <w:rPr>
          <w:rFonts w:ascii="Times New Roman" w:hAnsi="Times New Roman" w:cs="Times New Roman"/>
          <w:bCs/>
          <w:color w:val="C00000"/>
          <w:sz w:val="22"/>
          <w:szCs w:val="22"/>
        </w:rPr>
        <w:t>**</w:t>
      </w:r>
      <w:r w:rsidRPr="00C10B96">
        <w:rPr>
          <w:rFonts w:ascii="Times New Roman" w:hAnsi="Times New Roman" w:cs="Times New Roman"/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0A1B86" w:rsidRPr="00C10B96">
        <w:rPr>
          <w:rFonts w:ascii="Times New Roman" w:hAnsi="Times New Roman" w:cs="Times New Roman"/>
          <w:bCs/>
          <w:sz w:val="22"/>
          <w:szCs w:val="22"/>
        </w:rPr>
        <w:t>(w sytuacji, gdy ofertę podpisuje osoba, której prawo do reprezentowania w postępowaniu Wykonawców wspólnie ubiegających się o udzielenie zamówienia nie wynika z innych dokumentów załączonyc</w:t>
      </w:r>
      <w:r w:rsidR="00182662" w:rsidRPr="00C10B96">
        <w:rPr>
          <w:rFonts w:ascii="Times New Roman" w:hAnsi="Times New Roman" w:cs="Times New Roman"/>
          <w:bCs/>
          <w:sz w:val="22"/>
          <w:szCs w:val="22"/>
        </w:rPr>
        <w:t>h do oferty, Rozdział I pkt. 7.3</w:t>
      </w:r>
      <w:r w:rsidR="000A1B86" w:rsidRPr="00C10B96">
        <w:rPr>
          <w:rFonts w:ascii="Times New Roman" w:hAnsi="Times New Roman" w:cs="Times New Roman"/>
          <w:bCs/>
          <w:sz w:val="22"/>
          <w:szCs w:val="22"/>
        </w:rPr>
        <w:t xml:space="preserve"> SWZ stosuje się)</w:t>
      </w:r>
      <w:r w:rsidR="00C14083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6F1D76AA" w14:textId="77777777" w:rsidR="00112EF1" w:rsidRPr="00C10B96" w:rsidRDefault="00112EF1" w:rsidP="00182662">
      <w:pPr>
        <w:shd w:val="clear" w:color="auto" w:fill="FFF2CC"/>
        <w:tabs>
          <w:tab w:val="left" w:pos="1418"/>
        </w:tabs>
        <w:spacing w:before="120"/>
        <w:ind w:left="7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/>
          <w:color w:val="C00000"/>
          <w:sz w:val="22"/>
          <w:szCs w:val="22"/>
        </w:rPr>
        <w:t>**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585E4022" w14:textId="77777777" w:rsidR="00985985" w:rsidRPr="00C10B96" w:rsidRDefault="00985985" w:rsidP="00396FEB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05BC7980" w:rsidR="00556300" w:rsidRPr="00C10B96" w:rsidRDefault="00170999" w:rsidP="008B5F4B">
      <w:pPr>
        <w:numPr>
          <w:ilvl w:val="0"/>
          <w:numId w:val="32"/>
        </w:numPr>
        <w:shd w:val="clear" w:color="auto" w:fill="BDD6EE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1ED91A9" w14:textId="147267F1" w:rsidR="00D40893" w:rsidRPr="00C10B96" w:rsidRDefault="00AB3869" w:rsidP="001F11CE">
      <w:pPr>
        <w:spacing w:before="120" w:after="120"/>
        <w:ind w:left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Zamawiający żąda wskazania przez Wykonawcę w ofercie przedmiotowych środków dowodowych, tj. </w:t>
      </w:r>
      <w:r w:rsidR="005A2EA6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Wykonawca, w celu potwierdzenia zgodności oferowanych dostaw z wymaganiami, cechami lub kryteriami określonymi w opisie przedmiotu zamówienia</w:t>
      </w:r>
      <w:r w:rsidR="001032FC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5A2EA6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wymaganiami zwi</w:t>
      </w:r>
      <w:r w:rsidR="00BE16AE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ązanymi z realizacją zamówienia, złoż</w:t>
      </w:r>
      <w:r w:rsidR="00783003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y </w:t>
      </w:r>
      <w:r w:rsidR="00BE16AE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przedmiotowe środki dowodowe</w:t>
      </w:r>
      <w:r w:rsidR="00A1044C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BC602A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wskazując w formularzu ofertowym</w:t>
      </w:r>
      <w:r w:rsidR="00A3653A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="00A3653A" w:rsidRPr="00C10B96">
        <w:rPr>
          <w:rFonts w:ascii="Times New Roman" w:hAnsi="Times New Roman" w:cs="Times New Roman"/>
          <w:bCs/>
          <w:sz w:val="22"/>
          <w:szCs w:val="22"/>
        </w:rPr>
        <w:t xml:space="preserve">pkt. </w:t>
      </w:r>
      <w:r w:rsidRPr="00C10B96">
        <w:rPr>
          <w:rFonts w:ascii="Times New Roman" w:hAnsi="Times New Roman" w:cs="Times New Roman"/>
          <w:bCs/>
          <w:sz w:val="22"/>
          <w:szCs w:val="22"/>
        </w:rPr>
        <w:t>4</w:t>
      </w:r>
      <w:r w:rsidR="00A3653A" w:rsidRPr="00C10B96">
        <w:rPr>
          <w:rFonts w:ascii="Times New Roman" w:hAnsi="Times New Roman" w:cs="Times New Roman"/>
          <w:bCs/>
          <w:sz w:val="22"/>
          <w:szCs w:val="22"/>
        </w:rPr>
        <w:t>)</w:t>
      </w:r>
      <w:r w:rsidR="00BC602A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C602A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wymagane przez Zamawiającego </w:t>
      </w:r>
      <w:r w:rsidR="00A3653A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dane</w:t>
      </w:r>
      <w:r w:rsidR="0089169D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dotyczące </w:t>
      </w:r>
      <w:r w:rsidR="00505DF4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oferowanego</w:t>
      </w:r>
      <w:r w:rsidR="0089169D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</w:t>
      </w:r>
      <w:r w:rsidR="003857D6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 umowy:</w:t>
      </w:r>
    </w:p>
    <w:p w14:paraId="1462C39A" w14:textId="41D2FD79" w:rsidR="003857D6" w:rsidRPr="00C10B96" w:rsidRDefault="003857D6" w:rsidP="008B5F4B">
      <w:pPr>
        <w:pStyle w:val="Akapitzlist"/>
        <w:numPr>
          <w:ilvl w:val="0"/>
          <w:numId w:val="39"/>
        </w:numPr>
        <w:spacing w:before="120" w:after="12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Mar</w:t>
      </w:r>
      <w:r w:rsidR="00783003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ka oferowanego pojazdu bazowego, typ, model.</w:t>
      </w:r>
    </w:p>
    <w:p w14:paraId="3129A6A6" w14:textId="165CD305" w:rsidR="003857D6" w:rsidRPr="00C10B96" w:rsidRDefault="003857D6" w:rsidP="008B5F4B">
      <w:pPr>
        <w:pStyle w:val="Akapitzlist"/>
        <w:numPr>
          <w:ilvl w:val="0"/>
          <w:numId w:val="39"/>
        </w:numPr>
        <w:spacing w:before="120" w:after="12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Marka oferowanego hakowego urządzenia załadowczego (dźwignika przemysłowego)</w:t>
      </w:r>
      <w:r w:rsidR="00783003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typ, model.</w:t>
      </w:r>
    </w:p>
    <w:p w14:paraId="01C7DF5A" w14:textId="77777777" w:rsidR="00D40893" w:rsidRPr="00C10B96" w:rsidRDefault="00D40893" w:rsidP="00D40893">
      <w:pPr>
        <w:spacing w:before="120"/>
        <w:ind w:left="709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Jeżeli Wykonawca nie złoży przedmiotowego środka dowodowego lub złożony przedmiotowy środek dowodowy będzie niekompletny, Zamawiający 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  <w:lang w:eastAsia="en-US"/>
        </w:rPr>
        <w:t>przewiduje wezwanie</w:t>
      </w:r>
      <w:r w:rsidRPr="00C10B96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Wykonawcy do jego złożenia lub uzupełnienia lub wyjaśnienia.</w:t>
      </w:r>
    </w:p>
    <w:p w14:paraId="6BD03E68" w14:textId="77777777" w:rsidR="00577E88" w:rsidRPr="00C10B96" w:rsidRDefault="00577E88" w:rsidP="006F7791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</w:p>
    <w:p w14:paraId="2EF71D43" w14:textId="77777777" w:rsidR="00CE03E9" w:rsidRPr="00C10B96" w:rsidRDefault="00CE03E9" w:rsidP="008B5F4B">
      <w:pPr>
        <w:numPr>
          <w:ilvl w:val="0"/>
          <w:numId w:val="32"/>
        </w:numPr>
        <w:shd w:val="clear" w:color="auto" w:fill="BDD6EE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592A5919" w14:textId="77777777" w:rsidR="00CE03E9" w:rsidRPr="00C10B96" w:rsidRDefault="00CE03E9" w:rsidP="00CE03E9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bookmarkStart w:id="2" w:name="mip51080271"/>
      <w:bookmarkEnd w:id="2"/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wezwie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Wykonawcę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którego oferta została najwyżej oceniona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do złożenia </w:t>
      </w:r>
      <w:r w:rsidRPr="00C10B96">
        <w:rPr>
          <w:rFonts w:ascii="Times New Roman" w:hAnsi="Times New Roman" w:cs="Times New Roman"/>
          <w:bCs/>
          <w:sz w:val="22"/>
          <w:szCs w:val="22"/>
        </w:rPr>
        <w:br/>
        <w:t xml:space="preserve">w wyznaczonym, nie krótszym niż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dziesięć </w:t>
      </w:r>
      <w:r w:rsidRPr="00C10B96">
        <w:rPr>
          <w:rFonts w:ascii="Times New Roman" w:hAnsi="Times New Roman" w:cs="Times New Roman"/>
          <w:bCs/>
          <w:sz w:val="22"/>
          <w:szCs w:val="22"/>
        </w:rPr>
        <w:t>[10] dni terminie podmiotowych środków dowodowych, tj.:</w:t>
      </w:r>
    </w:p>
    <w:p w14:paraId="48A8F20B" w14:textId="77777777" w:rsidR="00CE03E9" w:rsidRPr="00C10B96" w:rsidRDefault="00CE03E9" w:rsidP="00CE03E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45A614C" w14:textId="77777777" w:rsidR="00CE03E9" w:rsidRPr="00C10B96" w:rsidRDefault="00CE03E9" w:rsidP="008B5F4B">
      <w:pPr>
        <w:numPr>
          <w:ilvl w:val="0"/>
          <w:numId w:val="22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 xml:space="preserve">W celu potwierdzenia braku podstaw wykluczenia Wykonawcy z udziału w postępowaniu </w:t>
      </w:r>
      <w:r w:rsidRPr="00C10B96">
        <w:rPr>
          <w:rFonts w:ascii="Times New Roman" w:hAnsi="Times New Roman" w:cs="Times New Roman"/>
          <w:b/>
          <w:sz w:val="22"/>
          <w:szCs w:val="22"/>
        </w:rPr>
        <w:br/>
        <w:t>o udzielenie zamówienia publicznego, Zamawiający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będzie żądał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dostarczenia podmiotowego środka dowodowego</w:t>
      </w:r>
      <w:r w:rsidRPr="00C10B96">
        <w:rPr>
          <w:rStyle w:val="Odwoanieprzypisudolnego"/>
          <w:rFonts w:ascii="Times New Roman" w:hAnsi="Times New Roman" w:cs="Times New Roman"/>
          <w:b/>
          <w:color w:val="000000"/>
          <w:sz w:val="22"/>
          <w:szCs w:val="22"/>
        </w:rPr>
        <w:footnoteReference w:id="4"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</w:p>
    <w:p w14:paraId="6A535728" w14:textId="77777777" w:rsidR="00CE03E9" w:rsidRPr="00C10B96" w:rsidRDefault="00CE03E9" w:rsidP="00CE03E9">
      <w:pPr>
        <w:ind w:left="1418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51217E4" w14:textId="6E2539EE" w:rsidR="00C241FC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Aktualnego na dzień </w:t>
      </w:r>
      <w:r w:rsidR="00292129" w:rsidRPr="00C10B96">
        <w:rPr>
          <w:rFonts w:ascii="Times New Roman" w:hAnsi="Times New Roman" w:cs="Times New Roman"/>
          <w:bCs/>
          <w:sz w:val="22"/>
          <w:szCs w:val="22"/>
        </w:rPr>
        <w:t>złożenia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92129" w:rsidRPr="00C10B96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oświadczenia o niepodleganiu wykluczeniu oraz o spełnianiu warunków udziału w postępowaniu na </w:t>
      </w:r>
      <w:r w:rsidR="00D775C2" w:rsidRPr="00C10B96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formularzu Jednolitego Europejskiego Dokumentu Z</w:t>
      </w:r>
      <w:r w:rsidR="00292129" w:rsidRPr="00C10B96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amówienia</w:t>
      </w:r>
      <w:r w:rsidR="00292129" w:rsidRPr="00C10B96">
        <w:rPr>
          <w:rFonts w:ascii="Times New Roman" w:hAnsi="Times New Roman" w:cs="Times New Roman"/>
          <w:bCs/>
          <w:sz w:val="22"/>
          <w:szCs w:val="22"/>
        </w:rPr>
        <w:t>,</w:t>
      </w:r>
      <w:r w:rsidRPr="00C10B96">
        <w:rPr>
          <w:rStyle w:val="Odwoanieprzypisudolnego"/>
          <w:rFonts w:ascii="Times New Roman" w:hAnsi="Times New Roman" w:cs="Times New Roman"/>
          <w:bCs/>
          <w:sz w:val="22"/>
          <w:szCs w:val="22"/>
        </w:rPr>
        <w:t xml:space="preserve"> </w:t>
      </w:r>
      <w:r w:rsidR="006152C8" w:rsidRPr="00C10B96">
        <w:rPr>
          <w:rFonts w:ascii="Times New Roman" w:hAnsi="Times New Roman" w:cs="Times New Roman"/>
          <w:sz w:val="22"/>
          <w:szCs w:val="22"/>
        </w:rPr>
        <w:t>sporządzonego zgodnie z wzorem standar</w:t>
      </w:r>
      <w:r w:rsidR="00D775C2" w:rsidRPr="00C10B96">
        <w:rPr>
          <w:rFonts w:ascii="Times New Roman" w:hAnsi="Times New Roman" w:cs="Times New Roman"/>
          <w:sz w:val="22"/>
          <w:szCs w:val="22"/>
        </w:rPr>
        <w:t>dowego formularza określonego w 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rozporządzeniu wykonawczym Komisji Europejskiej KE (UE) 2016/7 z dnia 5 stycznia 2016 r., ustanawiającym standardowy </w:t>
      </w:r>
      <w:r w:rsidR="00D775C2" w:rsidRPr="00C10B96">
        <w:rPr>
          <w:rFonts w:ascii="Times New Roman" w:hAnsi="Times New Roman" w:cs="Times New Roman"/>
          <w:sz w:val="22"/>
          <w:szCs w:val="22"/>
        </w:rPr>
        <w:t>f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ormularz </w:t>
      </w:r>
      <w:r w:rsidR="00D775C2" w:rsidRPr="00C10B96">
        <w:rPr>
          <w:rFonts w:ascii="Times New Roman" w:hAnsi="Times New Roman" w:cs="Times New Roman"/>
          <w:sz w:val="22"/>
          <w:szCs w:val="22"/>
        </w:rPr>
        <w:t>J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ednolitego </w:t>
      </w:r>
      <w:r w:rsidR="00D775C2" w:rsidRPr="00C10B96">
        <w:rPr>
          <w:rFonts w:ascii="Times New Roman" w:hAnsi="Times New Roman" w:cs="Times New Roman"/>
          <w:sz w:val="22"/>
          <w:szCs w:val="22"/>
        </w:rPr>
        <w:t>E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uropejskiego </w:t>
      </w:r>
      <w:r w:rsidR="00D775C2" w:rsidRPr="00C10B96">
        <w:rPr>
          <w:rFonts w:ascii="Times New Roman" w:hAnsi="Times New Roman" w:cs="Times New Roman"/>
          <w:sz w:val="22"/>
          <w:szCs w:val="22"/>
        </w:rPr>
        <w:t>D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okumentu </w:t>
      </w:r>
      <w:r w:rsidR="00D775C2" w:rsidRPr="00C10B96">
        <w:rPr>
          <w:rFonts w:ascii="Times New Roman" w:hAnsi="Times New Roman" w:cs="Times New Roman"/>
          <w:sz w:val="22"/>
          <w:szCs w:val="22"/>
        </w:rPr>
        <w:t>Z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amówienia (Dz. Urz. UE L 3 z 06.01.2016, str. 16) zwanego dalej „JEDZ”, w 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>następującym zakresie:</w:t>
      </w:r>
      <w:r w:rsidR="006152C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Część II sekcje A-D, Część III sekcje A-D, Część IV sekcja </w:t>
      </w:r>
      <w:r w:rsidR="006152C8" w:rsidRPr="00C10B96">
        <w:rPr>
          <w:rFonts w:ascii="Times New Roman" w:hAnsi="Times New Roman" w:cs="Times New Roman"/>
          <w:b/>
          <w:bCs/>
          <w:sz w:val="22"/>
          <w:szCs w:val="22"/>
        </w:rPr>
        <w:sym w:font="Symbol" w:char="F061"/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6152C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>(Wykonawca ogra</w:t>
      </w:r>
      <w:r w:rsidR="009E2BC0" w:rsidRPr="00C10B96">
        <w:rPr>
          <w:rFonts w:ascii="Times New Roman" w:hAnsi="Times New Roman" w:cs="Times New Roman"/>
          <w:bCs/>
          <w:sz w:val="22"/>
          <w:szCs w:val="22"/>
        </w:rPr>
        <w:t>nicza się do wypełnienia sekcji 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sym w:font="Symbol" w:char="F061"/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 xml:space="preserve"> w części IV i nie musi wypełniać żadnej z pozostałych sekcji w części IV)</w:t>
      </w:r>
      <w:r w:rsidR="006152C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oraz Część VI. </w:t>
      </w:r>
    </w:p>
    <w:p w14:paraId="2CFAFD60" w14:textId="095FD488" w:rsidR="00677E18" w:rsidRPr="00C10B96" w:rsidRDefault="00677E18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informuje, że na stronie internetowej pod adresem: </w:t>
      </w:r>
      <w:hyperlink r:id="rId13" w:history="1">
        <w:r w:rsidRPr="00C10B96">
          <w:rPr>
            <w:rStyle w:val="Hipercze"/>
            <w:rFonts w:ascii="Times New Roman" w:hAnsi="Times New Roman" w:cs="Times New Roman"/>
            <w:bCs/>
            <w:sz w:val="22"/>
            <w:szCs w:val="22"/>
            <w:u w:val="none"/>
          </w:rPr>
          <w:t>https://espd.uzp.gov.pl/</w:t>
        </w:r>
      </w:hyperlink>
      <w:r w:rsidRPr="00C10B96">
        <w:rPr>
          <w:rFonts w:ascii="Times New Roman" w:hAnsi="Times New Roman" w:cs="Times New Roman"/>
          <w:bCs/>
          <w:sz w:val="22"/>
          <w:szCs w:val="22"/>
        </w:rPr>
        <w:t xml:space="preserve"> zamieszczone jest elektroniczne narzędz</w:t>
      </w:r>
      <w:r w:rsidR="00637D7B" w:rsidRPr="00C10B96">
        <w:rPr>
          <w:rFonts w:ascii="Times New Roman" w:hAnsi="Times New Roman" w:cs="Times New Roman"/>
          <w:bCs/>
          <w:sz w:val="22"/>
          <w:szCs w:val="22"/>
        </w:rPr>
        <w:t>ie do wypełniania JEDZ/ESPD</w:t>
      </w:r>
      <w:r w:rsidRPr="00C10B96">
        <w:rPr>
          <w:rFonts w:ascii="Times New Roman" w:hAnsi="Times New Roman" w:cs="Times New Roman"/>
          <w:bCs/>
          <w:sz w:val="22"/>
          <w:szCs w:val="22"/>
        </w:rPr>
        <w:t>;</w:t>
      </w:r>
    </w:p>
    <w:p w14:paraId="793277F4" w14:textId="375DF4C1" w:rsidR="006152C8" w:rsidRPr="00C10B96" w:rsidRDefault="002F3999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Zamawiający, jako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9172F" w:rsidRPr="00C10B96">
        <w:rPr>
          <w:rFonts w:ascii="Times New Roman" w:hAnsi="Times New Roman" w:cs="Times New Roman"/>
          <w:bCs/>
          <w:sz w:val="22"/>
          <w:szCs w:val="22"/>
        </w:rPr>
        <w:t>Załącznik nr 2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 xml:space="preserve"> do SWZ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udostępnia Wykonawcy </w:t>
      </w:r>
      <w:r w:rsidR="00B50C13" w:rsidRPr="00C10B96">
        <w:rPr>
          <w:rFonts w:ascii="Times New Roman" w:hAnsi="Times New Roman" w:cs="Times New Roman"/>
          <w:bCs/>
          <w:sz w:val="22"/>
          <w:szCs w:val="22"/>
        </w:rPr>
        <w:t>plik</w:t>
      </w:r>
      <w:r w:rsidR="00677E18" w:rsidRPr="00C10B96">
        <w:rPr>
          <w:rFonts w:ascii="Times New Roman" w:hAnsi="Times New Roman" w:cs="Times New Roman"/>
          <w:bCs/>
          <w:sz w:val="22"/>
          <w:szCs w:val="22"/>
        </w:rPr>
        <w:t xml:space="preserve"> w formacie .xml </w:t>
      </w:r>
      <w:r w:rsidR="00B50C13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E6EC9" w:rsidRPr="00C10B96">
        <w:rPr>
          <w:rFonts w:ascii="Times New Roman" w:hAnsi="Times New Roman" w:cs="Times New Roman"/>
          <w:bCs/>
          <w:sz w:val="22"/>
          <w:szCs w:val="22"/>
        </w:rPr>
        <w:t xml:space="preserve">w celu zaimportowania go </w:t>
      </w:r>
      <w:r w:rsidR="0067633D" w:rsidRPr="00C10B96">
        <w:rPr>
          <w:rFonts w:ascii="Times New Roman" w:hAnsi="Times New Roman" w:cs="Times New Roman"/>
          <w:bCs/>
          <w:sz w:val="22"/>
          <w:szCs w:val="22"/>
        </w:rPr>
        <w:t xml:space="preserve">do </w:t>
      </w:r>
      <w:r w:rsidR="001B232D" w:rsidRPr="00C10B96">
        <w:rPr>
          <w:rFonts w:ascii="Times New Roman" w:hAnsi="Times New Roman" w:cs="Times New Roman"/>
          <w:bCs/>
          <w:sz w:val="22"/>
          <w:szCs w:val="22"/>
        </w:rPr>
        <w:t>ww. elektronicznego narzędzia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 xml:space="preserve">; </w:t>
      </w:r>
    </w:p>
    <w:p w14:paraId="1B228B9D" w14:textId="3D59D585" w:rsidR="001B232D" w:rsidRPr="00C10B96" w:rsidRDefault="00637D7B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Wykonawca zobowiązany jest wypełnić </w:t>
      </w:r>
      <w:r w:rsidR="00D54C52" w:rsidRPr="00C10B96">
        <w:rPr>
          <w:rFonts w:ascii="Times New Roman" w:hAnsi="Times New Roman" w:cs="Times New Roman"/>
          <w:bCs/>
          <w:sz w:val="22"/>
          <w:szCs w:val="22"/>
        </w:rPr>
        <w:t>J</w:t>
      </w:r>
      <w:r w:rsidRPr="00C10B96">
        <w:rPr>
          <w:rFonts w:ascii="Times New Roman" w:hAnsi="Times New Roman" w:cs="Times New Roman"/>
          <w:sz w:val="22"/>
          <w:szCs w:val="22"/>
        </w:rPr>
        <w:t>EDZ/ESPD przechodząc przez kolejne części formularza</w:t>
      </w:r>
      <w:r w:rsidR="00D54C52" w:rsidRPr="00C10B96">
        <w:rPr>
          <w:rFonts w:ascii="Times New Roman" w:hAnsi="Times New Roman" w:cs="Times New Roman"/>
          <w:sz w:val="22"/>
          <w:szCs w:val="22"/>
        </w:rPr>
        <w:t>;</w:t>
      </w:r>
    </w:p>
    <w:p w14:paraId="60EC566E" w14:textId="77777777" w:rsidR="00973411" w:rsidRPr="00C10B96" w:rsidRDefault="00973411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na końcu formularza należy wybrać „Przegląd”, a następnie wybrać „Pobierz jako” oraz „Format</w:t>
      </w:r>
    </w:p>
    <w:p w14:paraId="60FF4DD5" w14:textId="3352E2FA" w:rsidR="00D54C52" w:rsidRPr="00C10B96" w:rsidRDefault="00973411" w:rsidP="00973411">
      <w:pPr>
        <w:pStyle w:val="Akapitzlist"/>
        <w:ind w:left="1778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lastRenderedPageBreak/>
        <w:t>PDF”/ lub pobrać we wszystkich dostępnych formatach;</w:t>
      </w:r>
    </w:p>
    <w:p w14:paraId="2A06C5AB" w14:textId="2DD047D5" w:rsidR="00CE03E9" w:rsidRPr="00C10B96" w:rsidRDefault="00973411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utworzone w powyższy sposób o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>świadczenie składa się pod rygorem nieważności, w formie elektronicznej (tj.</w:t>
      </w:r>
      <w:r w:rsidR="007A57FE" w:rsidRPr="00C10B96">
        <w:rPr>
          <w:rFonts w:ascii="Times New Roman" w:hAnsi="Times New Roman" w:cs="Times New Roman"/>
          <w:bCs/>
          <w:sz w:val="22"/>
          <w:szCs w:val="22"/>
        </w:rPr>
        <w:t> 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>w postaci elektronicznej opatrzonej kwalifikowanym podpisem elektronicznym).</w:t>
      </w:r>
    </w:p>
    <w:p w14:paraId="60D9E857" w14:textId="77777777" w:rsidR="00CE03E9" w:rsidRPr="00C10B96" w:rsidRDefault="00CE03E9" w:rsidP="00CE03E9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2B34CCA" w14:textId="77777777" w:rsidR="00CE03E9" w:rsidRPr="00C10B96" w:rsidRDefault="00CE03E9" w:rsidP="008C3F9B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o którym mowa w pkt. 9.1.1 SWZ – wynikające z art. 125 ust. 1 ustawy, składane zgodnie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z załącznikiem nr 2 SWZ, składa każdy z Wykonawców wspólnie ubiegających się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>o zamówienie. Oświadczenia te potwierdzają brak podstaw wykluczenia</w:t>
      </w:r>
      <w:r w:rsidR="008C3F9B" w:rsidRPr="00C10B96">
        <w:rPr>
          <w:rFonts w:ascii="Times New Roman" w:hAnsi="Times New Roman" w:cs="Times New Roman"/>
          <w:bCs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 </w:t>
      </w:r>
    </w:p>
    <w:p w14:paraId="5395AC89" w14:textId="77777777" w:rsidR="008C3F9B" w:rsidRPr="00C10B96" w:rsidRDefault="008C3F9B" w:rsidP="008C3F9B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008E4BA" w14:textId="77777777" w:rsidR="00CE03E9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Aktualnego na dzień składania ofert</w:t>
      </w: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oświadczenia o braku podstaw wykluczenia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załącznik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br/>
        <w:t>nr 2-1 do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, składanym w związku z:</w:t>
      </w:r>
    </w:p>
    <w:p w14:paraId="67EC03F8" w14:textId="100718C6" w:rsidR="00CE03E9" w:rsidRPr="00C10B96" w:rsidRDefault="0095209B" w:rsidP="004D2EAF">
      <w:pPr>
        <w:spacing w:before="120"/>
        <w:ind w:left="2127" w:hanging="709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 xml:space="preserve">- </w:t>
      </w:r>
      <w:r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ab/>
      </w:r>
      <w:r w:rsidR="00CE03E9"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art. 7 ust. 1</w:t>
      </w:r>
      <w:r w:rsidR="00CE03E9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ustawy z dnia 13.04.2022 r. </w:t>
      </w:r>
      <w:r w:rsidR="00CE03E9"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CE03E9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(Dz. U. z 2022 r. poz. 835)</w:t>
      </w:r>
    </w:p>
    <w:p w14:paraId="7FEAEB1C" w14:textId="77777777" w:rsidR="00CE03E9" w:rsidRPr="00C10B96" w:rsidRDefault="00CE03E9" w:rsidP="005362C9">
      <w:pPr>
        <w:spacing w:before="60"/>
        <w:ind w:left="2138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br/>
        <w:t xml:space="preserve">o którym mowa w pkt. 9.1.2 SWZ – </w:t>
      </w:r>
      <w:r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składane zgodnie z załącznikiem nr 2-1 do SWZ, składa każdy z Wykonawców wspólnie ubiegających się o zamówienie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. Oświadczenia 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br/>
        <w:t>te potwierdzają brak podstaw wykluczenia każdego z Wykonawców wspólnie ubiegających się o zamówienie.</w:t>
      </w:r>
    </w:p>
    <w:p w14:paraId="724A8289" w14:textId="77777777" w:rsidR="00CE03E9" w:rsidRPr="00C10B96" w:rsidRDefault="00CE03E9" w:rsidP="00CE03E9">
      <w:pPr>
        <w:jc w:val="both"/>
        <w:rPr>
          <w:rFonts w:ascii="Times New Roman" w:hAnsi="Times New Roman" w:cs="Times New Roman"/>
          <w:bCs/>
          <w:i/>
          <w:color w:val="00B050"/>
          <w:sz w:val="22"/>
          <w:szCs w:val="22"/>
        </w:rPr>
      </w:pPr>
    </w:p>
    <w:p w14:paraId="2F7EBB3B" w14:textId="77777777" w:rsidR="00CE03E9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Aktualnej na dzień składania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Informacji z Krajowego Rejestru Karnego [ KRK ] 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Wykonawcy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>,</w:t>
      </w:r>
      <w:r w:rsidRPr="00C10B96">
        <w:rPr>
          <w:rFonts w:ascii="Times New Roman" w:hAnsi="Times New Roman" w:cs="Times New Roman"/>
          <w:sz w:val="22"/>
          <w:szCs w:val="22"/>
        </w:rPr>
        <w:t xml:space="preserve"> w zakresie: </w:t>
      </w:r>
    </w:p>
    <w:p w14:paraId="2BE18AD8" w14:textId="77777777" w:rsidR="00CE03E9" w:rsidRPr="00C10B96" w:rsidRDefault="00CE03E9" w:rsidP="008B5F4B">
      <w:pPr>
        <w:numPr>
          <w:ilvl w:val="0"/>
          <w:numId w:val="27"/>
        </w:numPr>
        <w:ind w:left="2127" w:hanging="709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art. 108 ust. 1 pkt 1 i 2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ustawy, </w:t>
      </w:r>
    </w:p>
    <w:p w14:paraId="06985418" w14:textId="77777777" w:rsidR="00CE03E9" w:rsidRPr="00C10B96" w:rsidRDefault="00CE03E9" w:rsidP="008B5F4B">
      <w:pPr>
        <w:numPr>
          <w:ilvl w:val="0"/>
          <w:numId w:val="27"/>
        </w:numPr>
        <w:ind w:left="2127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art. 108 ust. 1 pkt 4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ustawy, dotyczącej orzeczenia zakazu ubiegania się o zamówienie publiczne tytułem środka karnego</w:t>
      </w:r>
    </w:p>
    <w:p w14:paraId="1CDEC51C" w14:textId="77777777" w:rsidR="00CE03E9" w:rsidRPr="00C10B96" w:rsidRDefault="00CE03E9" w:rsidP="00CE03E9">
      <w:pPr>
        <w:ind w:left="2127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sporządzonej 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</w:rPr>
        <w:t>nie wcześniej niż 6 miesięcy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przed jej złożeniem. </w:t>
      </w:r>
    </w:p>
    <w:p w14:paraId="293C72FA" w14:textId="77777777" w:rsidR="00CE03E9" w:rsidRPr="00C10B96" w:rsidRDefault="00CE03E9" w:rsidP="00CE03E9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  <w:u w:val="single"/>
        </w:rPr>
      </w:pPr>
    </w:p>
    <w:p w14:paraId="0F13B651" w14:textId="77777777" w:rsidR="00CE03E9" w:rsidRPr="00C10B96" w:rsidRDefault="00CE03E9" w:rsidP="00CE03E9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b/>
          <w:i/>
          <w:sz w:val="22"/>
          <w:szCs w:val="22"/>
        </w:rPr>
        <w:t xml:space="preserve">KRK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składa każdy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z Wykonawców wspólnie ubiegających się o zamówienie. </w:t>
      </w:r>
    </w:p>
    <w:p w14:paraId="0245FE92" w14:textId="77777777" w:rsidR="00CE03E9" w:rsidRPr="00C10B96" w:rsidRDefault="00CE03E9" w:rsidP="00CE03E9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243E2E8" w14:textId="77777777" w:rsidR="00CE03E9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Aktualnego na dzień składania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świadczenia Wykonawcy o aktualności informacji zawartych w oświadczeniu, o którym mowa w art. 125 ust. 1 ustawy </w:t>
      </w:r>
      <w:r w:rsidRPr="00C10B96">
        <w:rPr>
          <w:rFonts w:ascii="Times New Roman" w:hAnsi="Times New Roman" w:cs="Times New Roman"/>
          <w:color w:val="808080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color w:val="808080"/>
          <w:sz w:val="22"/>
          <w:szCs w:val="22"/>
        </w:rPr>
        <w:t xml:space="preserve">załącznik nr </w:t>
      </w:r>
      <w:r w:rsidR="009378BE" w:rsidRPr="00C10B96">
        <w:rPr>
          <w:rFonts w:ascii="Times New Roman" w:hAnsi="Times New Roman" w:cs="Times New Roman"/>
          <w:b/>
          <w:color w:val="808080"/>
          <w:sz w:val="22"/>
          <w:szCs w:val="22"/>
        </w:rPr>
        <w:t>5</w:t>
      </w:r>
      <w:r w:rsidRPr="00C10B96">
        <w:rPr>
          <w:rFonts w:ascii="Times New Roman" w:hAnsi="Times New Roman" w:cs="Times New Roman"/>
          <w:b/>
          <w:color w:val="808080"/>
          <w:sz w:val="22"/>
          <w:szCs w:val="22"/>
        </w:rPr>
        <w:t xml:space="preserve"> do SWZ, sekcja I</w:t>
      </w:r>
      <w:r w:rsidRPr="00C10B96">
        <w:rPr>
          <w:rFonts w:ascii="Times New Roman" w:hAnsi="Times New Roman" w:cs="Times New Roman"/>
          <w:color w:val="808080"/>
          <w:sz w:val="22"/>
          <w:szCs w:val="22"/>
        </w:rPr>
        <w:t>)</w:t>
      </w:r>
      <w:r w:rsidRPr="00C10B96">
        <w:rPr>
          <w:rFonts w:ascii="Times New Roman" w:hAnsi="Times New Roman" w:cs="Times New Roman"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w zakresie podstaw wykluczenia z postępowania wskazanych przez zamawiającego, o których mowa w: </w:t>
      </w:r>
    </w:p>
    <w:p w14:paraId="1164BD25" w14:textId="77777777" w:rsidR="00CE03E9" w:rsidRPr="00C10B96" w:rsidRDefault="0095209B" w:rsidP="00380C61">
      <w:pPr>
        <w:ind w:left="1560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>art. 108 ust. 1 pkt 3 ustawy,</w:t>
      </w:r>
    </w:p>
    <w:p w14:paraId="60B8FD45" w14:textId="77777777" w:rsidR="00CE03E9" w:rsidRPr="00C10B96" w:rsidRDefault="00380C61" w:rsidP="00380C61">
      <w:pPr>
        <w:ind w:left="1560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14:paraId="33D92F30" w14:textId="77777777" w:rsidR="00CE03E9" w:rsidRPr="00C10B96" w:rsidRDefault="00380C61" w:rsidP="00380C61">
      <w:pPr>
        <w:ind w:left="1560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 xml:space="preserve">art. 108 ust. 1 pkt 5 ustawy, dotyczących zawarcia z innymi wykonawcami porozumienia mającego na celu zakłócenie konkurencji, </w:t>
      </w:r>
    </w:p>
    <w:p w14:paraId="2DF4063A" w14:textId="77777777" w:rsidR="00CE03E9" w:rsidRPr="00C10B96" w:rsidRDefault="00380C61" w:rsidP="00380C61">
      <w:pPr>
        <w:ind w:left="1560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>art. 108 ust. 1 pkt 6 ustawy.</w:t>
      </w:r>
    </w:p>
    <w:p w14:paraId="059FA4FB" w14:textId="77777777" w:rsidR="00CE03E9" w:rsidRPr="00C10B96" w:rsidRDefault="00CE03E9" w:rsidP="00CE03E9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  <w:u w:val="single"/>
        </w:rPr>
      </w:pPr>
    </w:p>
    <w:p w14:paraId="196DB9E7" w14:textId="04CA921D" w:rsidR="00CE03E9" w:rsidRPr="00C10B96" w:rsidRDefault="00CE03E9" w:rsidP="006B66BA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o którym mowa w pkt. 9.1.4 SWZ – składane zgodnie z </w:t>
      </w:r>
      <w:r w:rsidR="00412D1E" w:rsidRPr="00C10B96">
        <w:rPr>
          <w:rFonts w:ascii="Times New Roman" w:hAnsi="Times New Roman" w:cs="Times New Roman"/>
          <w:b/>
          <w:i/>
          <w:color w:val="808080"/>
          <w:sz w:val="22"/>
          <w:szCs w:val="22"/>
        </w:rPr>
        <w:t xml:space="preserve">załącznikiem nr </w:t>
      </w:r>
      <w:r w:rsidR="009378BE" w:rsidRPr="00C10B96">
        <w:rPr>
          <w:rFonts w:ascii="Times New Roman" w:hAnsi="Times New Roman" w:cs="Times New Roman"/>
          <w:b/>
          <w:i/>
          <w:color w:val="808080"/>
          <w:sz w:val="22"/>
          <w:szCs w:val="22"/>
        </w:rPr>
        <w:t>5</w:t>
      </w:r>
      <w:r w:rsidRPr="00C10B96">
        <w:rPr>
          <w:rFonts w:ascii="Times New Roman" w:hAnsi="Times New Roman" w:cs="Times New Roman"/>
          <w:b/>
          <w:i/>
          <w:color w:val="808080"/>
          <w:sz w:val="22"/>
          <w:szCs w:val="22"/>
        </w:rPr>
        <w:t xml:space="preserve"> do SWZ</w:t>
      </w:r>
      <w:r w:rsidRPr="00C10B96">
        <w:rPr>
          <w:rFonts w:ascii="Times New Roman" w:hAnsi="Times New Roman" w:cs="Times New Roman"/>
          <w:b/>
          <w:color w:val="A6A6A6"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b/>
          <w:color w:val="808080"/>
          <w:sz w:val="22"/>
          <w:szCs w:val="22"/>
        </w:rPr>
        <w:t>sekcja I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, składa każdy z Wykonawców wspólnie ubiegających się o zamówienie. </w:t>
      </w:r>
    </w:p>
    <w:p w14:paraId="5826BDEA" w14:textId="77777777" w:rsidR="00CE03E9" w:rsidRPr="00C10B96" w:rsidRDefault="00CE03E9" w:rsidP="00CE03E9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1509D96" w14:textId="77777777" w:rsidR="00CE03E9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Aktualnego na dzień składania </w:t>
      </w: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>o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świadczenia Wykonawcy w zakresie </w:t>
      </w: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podstaw wykluczenia </w:t>
      </w:r>
      <w:r w:rsidRPr="00C10B96">
        <w:rPr>
          <w:rFonts w:ascii="Times New Roman" w:hAnsi="Times New Roman" w:cs="Times New Roman"/>
          <w:color w:val="A6A6A6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color w:val="A6A6A6"/>
          <w:sz w:val="22"/>
          <w:szCs w:val="22"/>
        </w:rPr>
        <w:t>za</w:t>
      </w:r>
      <w:r w:rsidR="00412D1E" w:rsidRPr="00C10B96">
        <w:rPr>
          <w:rFonts w:ascii="Times New Roman" w:hAnsi="Times New Roman" w:cs="Times New Roman"/>
          <w:b/>
          <w:color w:val="A6A6A6"/>
          <w:sz w:val="22"/>
          <w:szCs w:val="22"/>
        </w:rPr>
        <w:t xml:space="preserve">łącznik nr </w:t>
      </w:r>
      <w:r w:rsidR="009378BE" w:rsidRPr="00C10B96">
        <w:rPr>
          <w:rFonts w:ascii="Times New Roman" w:hAnsi="Times New Roman" w:cs="Times New Roman"/>
          <w:b/>
          <w:color w:val="A6A6A6"/>
          <w:sz w:val="22"/>
          <w:szCs w:val="22"/>
        </w:rPr>
        <w:t>5</w:t>
      </w:r>
      <w:r w:rsidRPr="00C10B96">
        <w:rPr>
          <w:rFonts w:ascii="Times New Roman" w:hAnsi="Times New Roman" w:cs="Times New Roman"/>
          <w:b/>
          <w:color w:val="A6A6A6"/>
          <w:sz w:val="22"/>
          <w:szCs w:val="22"/>
        </w:rPr>
        <w:t xml:space="preserve"> do SWZ, sekcja II</w:t>
      </w:r>
      <w:r w:rsidRPr="00C10B96">
        <w:rPr>
          <w:rFonts w:ascii="Times New Roman" w:hAnsi="Times New Roman" w:cs="Times New Roman"/>
          <w:color w:val="A6A6A6"/>
          <w:sz w:val="22"/>
          <w:szCs w:val="22"/>
        </w:rPr>
        <w:t>)</w:t>
      </w:r>
      <w:r w:rsidRPr="00C10B96">
        <w:rPr>
          <w:rFonts w:ascii="Times New Roman" w:hAnsi="Times New Roman" w:cs="Times New Roman"/>
          <w:bCs/>
          <w:color w:val="A6A6A6"/>
          <w:sz w:val="22"/>
          <w:szCs w:val="22"/>
        </w:rPr>
        <w:t>,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składanym w związku z:</w:t>
      </w:r>
    </w:p>
    <w:p w14:paraId="6CBA6CB0" w14:textId="77777777" w:rsidR="00CE03E9" w:rsidRPr="00C10B96" w:rsidRDefault="00380C61" w:rsidP="00380C61">
      <w:pPr>
        <w:ind w:left="1560" w:hanging="142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art. 7 ust. 1</w:t>
      </w:r>
      <w:r w:rsidR="00CE03E9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ustawy z dnia 13.04.2022 r. </w:t>
      </w:r>
      <w:r w:rsidR="00CE03E9"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CE03E9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(Dz. U. z 2022 r. poz. 835)</w:t>
      </w:r>
    </w:p>
    <w:p w14:paraId="64DD6145" w14:textId="77777777" w:rsidR="00CE03E9" w:rsidRPr="00C10B96" w:rsidRDefault="00CE03E9" w:rsidP="00CE03E9">
      <w:pPr>
        <w:ind w:left="2138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</w:p>
    <w:p w14:paraId="1BE98FB3" w14:textId="7C9CDC7E" w:rsidR="00CE03E9" w:rsidRPr="00C10B96" w:rsidRDefault="00CE03E9" w:rsidP="00380C61">
      <w:pPr>
        <w:ind w:left="1560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br/>
        <w:t>o którym mowa w pkt. 9.1.</w:t>
      </w:r>
      <w:r w:rsidR="00170F8C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>5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SWZ – składane zgodnie z </w:t>
      </w:r>
      <w:r w:rsidR="00412D1E" w:rsidRPr="00C10B96">
        <w:rPr>
          <w:rFonts w:ascii="Times New Roman" w:hAnsi="Times New Roman" w:cs="Times New Roman"/>
          <w:b/>
          <w:i/>
          <w:color w:val="A6A6A6"/>
          <w:sz w:val="22"/>
          <w:szCs w:val="22"/>
        </w:rPr>
        <w:t xml:space="preserve">załącznikiem nr </w:t>
      </w:r>
      <w:r w:rsidR="009378BE" w:rsidRPr="00C10B96">
        <w:rPr>
          <w:rFonts w:ascii="Times New Roman" w:hAnsi="Times New Roman" w:cs="Times New Roman"/>
          <w:b/>
          <w:i/>
          <w:color w:val="A6A6A6"/>
          <w:sz w:val="22"/>
          <w:szCs w:val="22"/>
        </w:rPr>
        <w:t>5</w:t>
      </w:r>
      <w:r w:rsidRPr="00C10B96">
        <w:rPr>
          <w:rFonts w:ascii="Times New Roman" w:hAnsi="Times New Roman" w:cs="Times New Roman"/>
          <w:b/>
          <w:i/>
          <w:color w:val="A6A6A6"/>
          <w:sz w:val="22"/>
          <w:szCs w:val="22"/>
        </w:rPr>
        <w:t xml:space="preserve"> do SWZ, sekcja II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; składa każdy z Wykonawców wspólnie ubiegających się o zamówienie. </w:t>
      </w:r>
    </w:p>
    <w:p w14:paraId="77C1B234" w14:textId="77777777" w:rsidR="00170F8C" w:rsidRPr="00C10B96" w:rsidRDefault="00170F8C" w:rsidP="00380C61">
      <w:pPr>
        <w:ind w:left="1560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</w:p>
    <w:p w14:paraId="2DC291FA" w14:textId="77777777" w:rsidR="00170F8C" w:rsidRPr="00C10B96" w:rsidRDefault="00170F8C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Aktualnego na dzień składania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C10B96">
        <w:rPr>
          <w:rFonts w:ascii="Times New Roman" w:hAnsi="Times New Roman" w:cs="Times New Roman"/>
          <w:b/>
          <w:sz w:val="22"/>
          <w:szCs w:val="22"/>
        </w:rPr>
        <w:t>świadczenia Wykonawcy</w:t>
      </w:r>
      <w:r w:rsidRPr="00C10B96">
        <w:rPr>
          <w:rFonts w:ascii="Times New Roman" w:hAnsi="Times New Roman" w:cs="Times New Roman"/>
          <w:sz w:val="22"/>
          <w:szCs w:val="22"/>
        </w:rPr>
        <w:t xml:space="preserve">, w zakresie art. 108 ust. 1 pkt 5 ustawy, </w:t>
      </w:r>
      <w:r w:rsidRPr="00C10B96">
        <w:rPr>
          <w:rFonts w:ascii="Times New Roman" w:hAnsi="Times New Roman" w:cs="Times New Roman"/>
          <w:b/>
          <w:sz w:val="22"/>
          <w:szCs w:val="22"/>
        </w:rPr>
        <w:t>o braku przynależności do tej samej grupy kapitałowej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 w rozumieniu ustawy z dnia 16 lutego 2007 r. o ochronie konkurencji i konsumentów (Dz. U. z 2020 r. poz. 1076 i 1086), z innym </w:t>
      </w:r>
      <w:r w:rsidRPr="00C10B96">
        <w:rPr>
          <w:rFonts w:ascii="Times New Roman" w:hAnsi="Times New Roman" w:cs="Times New Roman"/>
          <w:sz w:val="22"/>
          <w:szCs w:val="22"/>
        </w:rPr>
        <w:lastRenderedPageBreak/>
        <w:t xml:space="preserve">wykonawcą, który złożył odrębną ofertę, ofertę częściową lub wniosek o dopuszczenie do udziału w postępowaniu, albo oświadczenia o przynależności do tej samej grupy kapitałowej wraz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z dokumentami lub informacjami potwierdzającymi przygotowanie oferty, oferty częściowej lub wniosku o dopuszczenie do udziału w postępowaniu niezależnie od innego wykonawcy należącego do tej samej grupy kapitałowej </w:t>
      </w:r>
      <w:r w:rsidRPr="00C10B96">
        <w:rPr>
          <w:rFonts w:ascii="Times New Roman" w:hAnsi="Times New Roman" w:cs="Times New Roman"/>
          <w:color w:val="808080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i/>
          <w:color w:val="808080"/>
          <w:sz w:val="22"/>
          <w:szCs w:val="22"/>
        </w:rPr>
        <w:t>załącznik nr 4 do SWZ</w:t>
      </w:r>
      <w:r w:rsidRPr="00C10B96">
        <w:rPr>
          <w:rFonts w:ascii="Times New Roman" w:hAnsi="Times New Roman" w:cs="Times New Roman"/>
          <w:color w:val="808080"/>
          <w:sz w:val="22"/>
          <w:szCs w:val="22"/>
        </w:rPr>
        <w:t>)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C66F5A5" w14:textId="77777777" w:rsidR="00170F8C" w:rsidRPr="00C10B96" w:rsidRDefault="00170F8C" w:rsidP="00170F8C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4EA7BE8" w14:textId="5A1CEF79" w:rsidR="00170F8C" w:rsidRPr="00C10B96" w:rsidRDefault="00170F8C" w:rsidP="00170F8C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o którym mowa w pkt. 9.1.6 SWZ składa każdy z Wykonawców wspólnie ubiegających się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>o zamówienie.</w:t>
      </w:r>
    </w:p>
    <w:p w14:paraId="6A3A94A0" w14:textId="2B1A2481" w:rsidR="00CE03E9" w:rsidRPr="00C10B96" w:rsidRDefault="00CE03E9" w:rsidP="00380C61">
      <w:pPr>
        <w:ind w:left="1560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</w:p>
    <w:p w14:paraId="6464ACB8" w14:textId="77777777" w:rsidR="00077C31" w:rsidRPr="00C10B96" w:rsidRDefault="00077C31" w:rsidP="008B5F4B">
      <w:pPr>
        <w:numPr>
          <w:ilvl w:val="1"/>
          <w:numId w:val="25"/>
        </w:numPr>
        <w:shd w:val="clear" w:color="auto" w:fill="F2F2F2"/>
        <w:suppressAutoHyphens w:val="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W celu potwierdzenia spełniania przez Wykonawcę warunków udziału w postępowaniu dotyczących zdolności technicznej lub zawodowej, Zamawiający będzie żądał dostarczenia podmiotowych środków dowodowych</w:t>
      </w:r>
      <w:r w:rsidR="00756BAF"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bookmarkStart w:id="3" w:name="bookmark=id.3rdcrjn" w:colFirst="0" w:colLast="0"/>
      <w:bookmarkEnd w:id="3"/>
    </w:p>
    <w:p w14:paraId="4EFFD322" w14:textId="3D965472" w:rsidR="00D311E8" w:rsidRPr="00C10B96" w:rsidRDefault="00D311E8" w:rsidP="008B5F4B">
      <w:pPr>
        <w:pStyle w:val="Akapitzlist"/>
        <w:numPr>
          <w:ilvl w:val="2"/>
          <w:numId w:val="25"/>
        </w:numPr>
        <w:ind w:left="1276" w:hanging="567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W celu potwierdzenia spełniania przez Wykonawcę warunków udziału w postępowaniu:</w:t>
      </w:r>
    </w:p>
    <w:p w14:paraId="617528B2" w14:textId="52122AA5" w:rsidR="00CF519E" w:rsidRPr="00C10B96" w:rsidRDefault="008A06D5" w:rsidP="008B5F4B">
      <w:pPr>
        <w:pStyle w:val="Akapitzlist"/>
        <w:widowControl w:val="0"/>
        <w:numPr>
          <w:ilvl w:val="0"/>
          <w:numId w:val="37"/>
        </w:numPr>
        <w:suppressAutoHyphens w:val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wykaz dostaw</w:t>
      </w:r>
      <w:r w:rsidR="002F788A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CF519E" w:rsidRPr="00C10B96">
        <w:rPr>
          <w:rFonts w:ascii="Times New Roman" w:hAnsi="Times New Roman" w:cs="Times New Roman"/>
          <w:sz w:val="22"/>
          <w:szCs w:val="22"/>
        </w:rPr>
        <w:t>wraz z załączeniem dowodów określających czy dostawy wymienione w wykazie zostały wykonane terminowo lub są wykonywane należycie, przy czym dowodami,  o których mowa, są referencje bądź inne dokumenty wystawione przez podmiot, na rzecz którego usługi były wykonywane, a w przypadku świadczeń okresowych lub ciągłych są wykonywane. W przypadku świadczeń okresowych lub ciągłych nadal wykonywanych referencje bądź inne dokumenty potwierdzające ich należyte wykonywanie powinny</w:t>
      </w:r>
      <w:r w:rsidR="002C66E1" w:rsidRPr="00C10B96">
        <w:rPr>
          <w:rFonts w:ascii="Times New Roman" w:hAnsi="Times New Roman" w:cs="Times New Roman"/>
          <w:sz w:val="22"/>
          <w:szCs w:val="22"/>
        </w:rPr>
        <w:t xml:space="preserve"> być wydane nie wcześniej niż 3 </w:t>
      </w:r>
      <w:r w:rsidR="00CF519E" w:rsidRPr="00C10B96">
        <w:rPr>
          <w:rFonts w:ascii="Times New Roman" w:hAnsi="Times New Roman" w:cs="Times New Roman"/>
          <w:sz w:val="22"/>
          <w:szCs w:val="22"/>
        </w:rPr>
        <w:t>miesiące przed upływem terminu składania ofert.</w:t>
      </w:r>
    </w:p>
    <w:p w14:paraId="4A62FB05" w14:textId="79F345D2" w:rsidR="008A06D5" w:rsidRPr="00C10B96" w:rsidRDefault="00CF519E" w:rsidP="002C66E1">
      <w:pPr>
        <w:pStyle w:val="Akapitzlist"/>
        <w:widowControl w:val="0"/>
        <w:suppressAutoHyphens w:val="0"/>
        <w:ind w:left="171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Wzór wyk</w:t>
      </w:r>
      <w:r w:rsidR="002C66E1" w:rsidRPr="00C10B96">
        <w:rPr>
          <w:rFonts w:ascii="Times New Roman" w:hAnsi="Times New Roman" w:cs="Times New Roman"/>
          <w:sz w:val="22"/>
          <w:szCs w:val="22"/>
        </w:rPr>
        <w:t xml:space="preserve">azu usług stanowi Załącznik Nr </w:t>
      </w:r>
      <w:r w:rsidR="00D67B6C" w:rsidRPr="00C10B96">
        <w:rPr>
          <w:rFonts w:ascii="Times New Roman" w:hAnsi="Times New Roman" w:cs="Times New Roman"/>
          <w:sz w:val="22"/>
          <w:szCs w:val="22"/>
        </w:rPr>
        <w:t>6</w:t>
      </w:r>
      <w:r w:rsidRPr="00C10B96">
        <w:rPr>
          <w:rFonts w:ascii="Times New Roman" w:hAnsi="Times New Roman" w:cs="Times New Roman"/>
          <w:sz w:val="22"/>
          <w:szCs w:val="22"/>
        </w:rPr>
        <w:t xml:space="preserve"> do SWZ - który potwierdzi spełnienie warunku udziału w postępowaniu określonego w </w:t>
      </w:r>
      <w:r w:rsidR="00E0678F" w:rsidRPr="00C10B96">
        <w:rPr>
          <w:rFonts w:ascii="Times New Roman" w:hAnsi="Times New Roman" w:cs="Times New Roman"/>
          <w:sz w:val="22"/>
          <w:szCs w:val="22"/>
        </w:rPr>
        <w:t xml:space="preserve">Rozdz. 5 </w:t>
      </w:r>
      <w:r w:rsidRPr="00C10B96">
        <w:rPr>
          <w:rFonts w:ascii="Times New Roman" w:hAnsi="Times New Roman" w:cs="Times New Roman"/>
          <w:sz w:val="22"/>
          <w:szCs w:val="22"/>
        </w:rPr>
        <w:t xml:space="preserve">pkt </w:t>
      </w:r>
      <w:r w:rsidR="00E0678F" w:rsidRPr="00C10B96">
        <w:rPr>
          <w:rFonts w:ascii="Times New Roman" w:hAnsi="Times New Roman" w:cs="Times New Roman"/>
          <w:sz w:val="22"/>
          <w:szCs w:val="22"/>
        </w:rPr>
        <w:t>5.2. ppkt 5.2.4.</w:t>
      </w:r>
      <w:r w:rsidRPr="00C10B96">
        <w:rPr>
          <w:rFonts w:ascii="Times New Roman" w:hAnsi="Times New Roman" w:cs="Times New Roman"/>
          <w:sz w:val="22"/>
          <w:szCs w:val="22"/>
        </w:rPr>
        <w:t xml:space="preserve"> SWZ.</w:t>
      </w:r>
      <w:r w:rsidR="006B66BA" w:rsidRPr="00C10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37ACC85" w14:textId="77777777" w:rsidR="00C90DF9" w:rsidRPr="00C10B96" w:rsidRDefault="00C90DF9" w:rsidP="002C51F8">
      <w:pPr>
        <w:suppressAutoHyphens w:val="0"/>
        <w:spacing w:before="12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C10B96" w:rsidRDefault="00985384" w:rsidP="008B5F4B">
      <w:pPr>
        <w:numPr>
          <w:ilvl w:val="0"/>
          <w:numId w:val="32"/>
        </w:numPr>
        <w:shd w:val="clear" w:color="auto" w:fill="BDD6EE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C10B96" w:rsidRDefault="00270D3E" w:rsidP="002C51F8">
      <w:pPr>
        <w:tabs>
          <w:tab w:val="left" w:pos="0"/>
        </w:tabs>
        <w:spacing w:before="120"/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C10B96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182BE40B" w14:textId="77777777" w:rsidR="00AC4E7D" w:rsidRPr="00C10B96" w:rsidRDefault="00AC4E7D" w:rsidP="008B5F4B">
      <w:pPr>
        <w:numPr>
          <w:ilvl w:val="0"/>
          <w:numId w:val="32"/>
        </w:numPr>
        <w:shd w:val="clear" w:color="auto" w:fill="BDD6EE"/>
        <w:spacing w:before="120"/>
        <w:ind w:left="539" w:hanging="539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66D84991" w14:textId="77777777" w:rsidR="00D1176A" w:rsidRPr="00C10B96" w:rsidRDefault="00D1176A" w:rsidP="008B5F4B">
      <w:pPr>
        <w:numPr>
          <w:ilvl w:val="2"/>
          <w:numId w:val="29"/>
        </w:numPr>
        <w:shd w:val="clear" w:color="auto" w:fill="FFFFFF"/>
        <w:spacing w:before="12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Jeżeli w kraju, w którym Wykonawca ma siedzibę lub miejsce zamieszkania, nie wydaje się dokumentów, o których mowa w pkt. </w:t>
      </w:r>
      <w:r w:rsidR="004B0D88" w:rsidRPr="00C10B96">
        <w:rPr>
          <w:rFonts w:ascii="Times New Roman" w:hAnsi="Times New Roman" w:cs="Times New Roman"/>
          <w:b/>
          <w:sz w:val="22"/>
          <w:szCs w:val="22"/>
        </w:rPr>
        <w:t>9.1.3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SWZ</w:t>
      </w:r>
      <w:r w:rsidRPr="00C10B96">
        <w:rPr>
          <w:rFonts w:ascii="Times New Roman" w:hAnsi="Times New Roman" w:cs="Times New Roman"/>
          <w:sz w:val="22"/>
          <w:szCs w:val="22"/>
        </w:rPr>
        <w:t>, lub gdy dokumenty te nie odnoszą się do wszystkich przypadków, o których mowa w art. 108 ust. 1 pkt 1, 2 i 4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ust. 2 stosuje się.</w:t>
      </w:r>
    </w:p>
    <w:p w14:paraId="128B3C23" w14:textId="77777777" w:rsidR="00D1176A" w:rsidRPr="00C10B96" w:rsidRDefault="00D1176A" w:rsidP="008B5F4B">
      <w:pPr>
        <w:numPr>
          <w:ilvl w:val="2"/>
          <w:numId w:val="29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Dokument, o którym mowa w </w:t>
      </w:r>
      <w:r w:rsidRPr="00C10B96">
        <w:rPr>
          <w:rFonts w:ascii="Times New Roman" w:hAnsi="Times New Roman" w:cs="Times New Roman"/>
          <w:b/>
          <w:sz w:val="22"/>
          <w:szCs w:val="22"/>
        </w:rPr>
        <w:t>pkt. 11.1 SWZ</w:t>
      </w:r>
      <w:r w:rsidRPr="00C10B96">
        <w:rPr>
          <w:rFonts w:ascii="Times New Roman" w:hAnsi="Times New Roman" w:cs="Times New Roman"/>
          <w:sz w:val="22"/>
          <w:szCs w:val="22"/>
        </w:rPr>
        <w:t xml:space="preserve">, powinien być wystawiony nie wcześniej niż 6 miesięcy przed jego złożeniem. </w:t>
      </w:r>
    </w:p>
    <w:p w14:paraId="028EB2E1" w14:textId="77777777" w:rsidR="00A65EB9" w:rsidRPr="00C10B96" w:rsidRDefault="00315C17" w:rsidP="005576B5">
      <w:pPr>
        <w:tabs>
          <w:tab w:val="left" w:pos="1290"/>
        </w:tabs>
        <w:ind w:left="720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ab/>
      </w:r>
      <w:r w:rsidRPr="00C10B96">
        <w:rPr>
          <w:rFonts w:ascii="Times New Roman" w:hAnsi="Times New Roman" w:cs="Times New Roman"/>
          <w:sz w:val="22"/>
          <w:szCs w:val="22"/>
        </w:rPr>
        <w:tab/>
      </w:r>
    </w:p>
    <w:p w14:paraId="37712300" w14:textId="77777777" w:rsidR="0017522A" w:rsidRPr="00C10B96" w:rsidRDefault="00096E78" w:rsidP="008B5F4B">
      <w:pPr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C10B96" w:rsidRDefault="005E71FC" w:rsidP="00501C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C10B96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C10B96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C10B96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88B4C8A" w:rsidR="00DB0623" w:rsidRPr="00C10B96" w:rsidRDefault="00DB0623" w:rsidP="005576B5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14" w:history="1">
        <w:r w:rsidR="00582F36" w:rsidRPr="00C10B96">
          <w:rPr>
            <w:rStyle w:val="Hipercze"/>
            <w:rFonts w:ascii="Times New Roman" w:hAnsi="Times New Roman" w:cs="Times New Roman"/>
            <w:sz w:val="22"/>
            <w:szCs w:val="22"/>
          </w:rPr>
          <w:t>zamowienia@zk.opole.pl</w:t>
        </w:r>
      </w:hyperlink>
      <w:r w:rsidRPr="00C10B96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77777777" w:rsidR="006343AE" w:rsidRPr="00C10B96" w:rsidRDefault="00DB0623" w:rsidP="00AA5B4E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C10B96">
        <w:rPr>
          <w:rFonts w:ascii="Times New Roman" w:hAnsi="Times New Roman" w:cs="Times New Roman"/>
          <w:sz w:val="22"/>
          <w:szCs w:val="22"/>
        </w:rPr>
        <w:br/>
      </w:r>
      <w:r w:rsidR="00861311" w:rsidRPr="00C10B96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C10B96">
        <w:rPr>
          <w:rFonts w:ascii="Times New Roman" w:hAnsi="Times New Roman" w:cs="Times New Roman"/>
          <w:sz w:val="22"/>
          <w:szCs w:val="22"/>
        </w:rPr>
        <w:t>(Dz. U. z 2020</w:t>
      </w:r>
      <w:r w:rsidRPr="00C10B96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C10B96">
        <w:rPr>
          <w:rFonts w:ascii="Times New Roman" w:hAnsi="Times New Roman" w:cs="Times New Roman"/>
          <w:sz w:val="22"/>
          <w:szCs w:val="22"/>
        </w:rPr>
        <w:t>2452</w:t>
      </w:r>
      <w:r w:rsidRPr="00C10B96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C10B96">
        <w:rPr>
          <w:rFonts w:ascii="Times New Roman" w:hAnsi="Times New Roman" w:cs="Times New Roman"/>
          <w:sz w:val="22"/>
          <w:szCs w:val="22"/>
        </w:rPr>
        <w:t xml:space="preserve">Rozporządzeniu Ministra Rozwoju, Pracy i Technologii  z dnia 23 grudnia 2020 r. w sprawie podmiotowych środków dowodowych </w:t>
      </w:r>
      <w:r w:rsidR="00A3328C" w:rsidRPr="00C10B96">
        <w:rPr>
          <w:rFonts w:ascii="Times New Roman" w:hAnsi="Times New Roman" w:cs="Times New Roman"/>
          <w:sz w:val="22"/>
          <w:szCs w:val="22"/>
        </w:rPr>
        <w:lastRenderedPageBreak/>
        <w:t>oraz innych dokumentów lub oświadczeń, jakich może żądać zamawiający od wykonawcy (Dz.U. z 2020 r. poz. 2415).</w:t>
      </w:r>
    </w:p>
    <w:p w14:paraId="4F9B89EE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C10B96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C10B96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C10B96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C10B96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>prywatną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C10B96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C10B96">
        <w:rPr>
          <w:rFonts w:ascii="Times New Roman" w:hAnsi="Times New Roman" w:cs="Times New Roman"/>
          <w:b/>
          <w:sz w:val="22"/>
          <w:szCs w:val="22"/>
        </w:rPr>
        <w:t>5 S</w:t>
      </w:r>
      <w:r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C10B96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C10B96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1FDDBE89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C10B96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FD3BB9" w:rsidRPr="00C10B96">
        <w:rPr>
          <w:rFonts w:ascii="Times New Roman" w:hAnsi="Times New Roman" w:cs="Times New Roman"/>
          <w:i/>
          <w:color w:val="000000"/>
          <w:sz w:val="22"/>
          <w:szCs w:val="22"/>
        </w:rPr>
        <w:t>naście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[ </w:t>
      </w:r>
      <w:r w:rsidR="00FD3BB9" w:rsidRPr="00C10B96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4 ] dni przed upływem terminu składania ofert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FD3BB9" w:rsidRPr="00C10B96">
        <w:rPr>
          <w:rFonts w:ascii="Times New Roman" w:hAnsi="Times New Roman" w:cs="Times New Roman"/>
          <w:i/>
          <w:color w:val="000000"/>
          <w:sz w:val="22"/>
          <w:szCs w:val="22"/>
        </w:rPr>
        <w:t>sześć</w:t>
      </w:r>
      <w:r w:rsidR="00917D8A" w:rsidRPr="00C10B96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[ </w:t>
      </w:r>
      <w:r w:rsidR="00FD3BB9" w:rsidRPr="00C10B96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] dni przed upływem terminu składania ofert.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na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4180472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1CB40569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C10B96">
        <w:rPr>
          <w:rFonts w:ascii="Times New Roman" w:hAnsi="Times New Roman" w:cs="Times New Roman"/>
          <w:sz w:val="22"/>
          <w:szCs w:val="22"/>
        </w:rPr>
        <w:t>a ofert, zmienić treść S</w:t>
      </w:r>
      <w:r w:rsidRPr="00C10B96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C10B96">
        <w:rPr>
          <w:rFonts w:ascii="Times New Roman" w:hAnsi="Times New Roman" w:cs="Times New Roman"/>
          <w:b/>
          <w:sz w:val="22"/>
          <w:szCs w:val="22"/>
        </w:rPr>
        <w:t>pkt.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C10B96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C10B96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C10B96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C10B96" w:rsidRDefault="008206AE" w:rsidP="005576B5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77777777" w:rsidR="00540421" w:rsidRPr="00C10B96" w:rsidRDefault="00540421" w:rsidP="008B5F4B">
      <w:pPr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Do bezpośredniego kontaktowania się z Wykonawcami  wyznaczono osoby</w:t>
      </w:r>
      <w:r w:rsidRPr="00C10B96">
        <w:rPr>
          <w:rFonts w:ascii="Times New Roman" w:hAnsi="Times New Roman" w:cs="Times New Roman"/>
          <w:sz w:val="22"/>
          <w:szCs w:val="22"/>
        </w:rPr>
        <w:t>:</w:t>
      </w:r>
    </w:p>
    <w:p w14:paraId="763C0B3B" w14:textId="4727751D" w:rsidR="00540421" w:rsidRPr="00C10B96" w:rsidRDefault="00044D9A" w:rsidP="00985985">
      <w:pPr>
        <w:numPr>
          <w:ilvl w:val="0"/>
          <w:numId w:val="12"/>
        </w:numPr>
        <w:shd w:val="clear" w:color="auto" w:fill="FFFFFF"/>
        <w:spacing w:before="12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Oliwia Łazarska</w:t>
      </w:r>
      <w:r w:rsidR="00540421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tel. 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77/456 32 58 w.38</w:t>
      </w:r>
      <w:r w:rsidR="00540421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C10B96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[ 8:00 ]</w:t>
      </w:r>
      <w:r w:rsidR="0017377F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6343AE" w:rsidRPr="00C10B96">
        <w:rPr>
          <w:rFonts w:ascii="Times New Roman" w:hAnsi="Times New Roman" w:cs="Times New Roman"/>
          <w:sz w:val="22"/>
          <w:szCs w:val="22"/>
        </w:rPr>
        <w:br/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C10B96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[ 15:00 ]</w:t>
      </w:r>
      <w:r w:rsidR="00540421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C10B96" w:rsidRDefault="00540421" w:rsidP="005576B5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C10B96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C10B96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0CF48BF8" w14:textId="77777777" w:rsidR="00540421" w:rsidRPr="00C10B96" w:rsidRDefault="00540421" w:rsidP="005576B5">
      <w:pPr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C10B96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5" w:history="1">
        <w:r w:rsidRPr="00C10B96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C10B96" w:rsidRDefault="00540421" w:rsidP="005576B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C10B96" w:rsidRDefault="00540421" w:rsidP="008B5F4B">
      <w:pPr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Wymagania dotyczące wadium</w:t>
      </w:r>
      <w:r w:rsidRPr="00C10B96">
        <w:rPr>
          <w:rFonts w:ascii="Times New Roman" w:hAnsi="Times New Roman" w:cs="Times New Roman"/>
          <w:bCs/>
          <w:sz w:val="22"/>
          <w:szCs w:val="22"/>
        </w:rPr>
        <w:t>: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0D274211" w14:textId="77777777" w:rsidR="004F4046" w:rsidRPr="00C10B96" w:rsidRDefault="00FE1B76" w:rsidP="00FE1B76">
      <w:pPr>
        <w:pStyle w:val="Default"/>
        <w:shd w:val="clear" w:color="auto" w:fill="FFFFFF"/>
        <w:suppressAutoHyphens/>
        <w:ind w:left="540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C10B96">
        <w:rPr>
          <w:rFonts w:ascii="Times New Roman" w:hAnsi="Times New Roman" w:cs="Times New Roman"/>
          <w:i/>
          <w:color w:val="auto"/>
          <w:sz w:val="22"/>
          <w:szCs w:val="22"/>
        </w:rPr>
        <w:t xml:space="preserve">  </w:t>
      </w:r>
      <w:r w:rsidR="004F4046" w:rsidRPr="00C10B96">
        <w:rPr>
          <w:rFonts w:ascii="Times New Roman" w:hAnsi="Times New Roman" w:cs="Times New Roman"/>
          <w:i/>
          <w:color w:val="auto"/>
          <w:sz w:val="22"/>
          <w:szCs w:val="22"/>
        </w:rPr>
        <w:t xml:space="preserve"> Nie dotyczy</w:t>
      </w:r>
    </w:p>
    <w:p w14:paraId="344E618C" w14:textId="77777777" w:rsidR="005362C9" w:rsidRPr="00C10B96" w:rsidRDefault="005362C9" w:rsidP="005576B5">
      <w:pPr>
        <w:pStyle w:val="Default"/>
        <w:shd w:val="clear" w:color="auto" w:fill="FFFFFF"/>
        <w:suppressAutoHyphens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C10B96" w:rsidRDefault="00540421" w:rsidP="008B5F4B">
      <w:pPr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5531BDC2" w14:textId="61E86569" w:rsidR="0070611A" w:rsidRPr="00C10B96" w:rsidRDefault="0070611A" w:rsidP="008B5F4B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120"/>
        <w:ind w:left="709" w:hanging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Wykonawca jest związany ofertą od dnia upływu terminu składania ofert do dnia</w:t>
      </w:r>
      <w:r w:rsidR="00BF6AE7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C57463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  <w:shd w:val="clear" w:color="auto" w:fill="FFFFFF"/>
        </w:rPr>
        <w:t>22</w:t>
      </w:r>
      <w:r w:rsidR="00B3202F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  <w:shd w:val="clear" w:color="auto" w:fill="FFFFFF"/>
        </w:rPr>
        <w:t>.06</w:t>
      </w:r>
      <w:r w:rsidR="00D8196C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  <w:shd w:val="clear" w:color="auto" w:fill="FFFFFF"/>
        </w:rPr>
        <w:t xml:space="preserve">.2023 </w:t>
      </w:r>
      <w:r w:rsidR="000520ED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  <w:shd w:val="clear" w:color="auto" w:fill="FFFFFF"/>
        </w:rPr>
        <w:t>r.</w:t>
      </w:r>
    </w:p>
    <w:p w14:paraId="70499576" w14:textId="77777777" w:rsidR="0070611A" w:rsidRPr="00C10B96" w:rsidRDefault="0070611A" w:rsidP="008B5F4B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C10B96">
        <w:rPr>
          <w:rFonts w:ascii="Times New Roman" w:hAnsi="Times New Roman" w:cs="Times New Roman"/>
          <w:sz w:val="22"/>
          <w:szCs w:val="22"/>
          <w:u w:val="single"/>
        </w:rPr>
        <w:t>zwraca się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jednokrotnie do Wykonawców o wyrażenie zgody na przedłużenie tego terminu o wskazywany przez niego okres, nie dłuższy niż </w:t>
      </w:r>
      <w:r w:rsidR="00823AD2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A27376" w:rsidRPr="00C10B96">
        <w:rPr>
          <w:rFonts w:ascii="Times New Roman" w:hAnsi="Times New Roman" w:cs="Times New Roman"/>
          <w:i/>
          <w:sz w:val="22"/>
          <w:szCs w:val="22"/>
        </w:rPr>
        <w:t>sześćdziesiąt</w:t>
      </w:r>
      <w:r w:rsidR="00823AD2" w:rsidRPr="00C10B9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823AD2" w:rsidRPr="00C10B96">
        <w:rPr>
          <w:rFonts w:ascii="Times New Roman" w:hAnsi="Times New Roman" w:cs="Times New Roman"/>
          <w:sz w:val="22"/>
          <w:szCs w:val="22"/>
        </w:rPr>
        <w:t xml:space="preserve">[ </w:t>
      </w:r>
      <w:r w:rsidR="00A27376" w:rsidRPr="00C10B96">
        <w:rPr>
          <w:rFonts w:ascii="Times New Roman" w:hAnsi="Times New Roman" w:cs="Times New Roman"/>
          <w:sz w:val="22"/>
          <w:szCs w:val="22"/>
        </w:rPr>
        <w:t>6</w:t>
      </w:r>
      <w:r w:rsidRPr="00C10B96">
        <w:rPr>
          <w:rFonts w:ascii="Times New Roman" w:hAnsi="Times New Roman" w:cs="Times New Roman"/>
          <w:sz w:val="22"/>
          <w:szCs w:val="22"/>
        </w:rPr>
        <w:t>0</w:t>
      </w:r>
      <w:r w:rsidR="00823AD2" w:rsidRPr="00C10B96">
        <w:rPr>
          <w:rFonts w:ascii="Times New Roman" w:hAnsi="Times New Roman" w:cs="Times New Roman"/>
          <w:sz w:val="22"/>
          <w:szCs w:val="22"/>
        </w:rPr>
        <w:t xml:space="preserve"> ]</w:t>
      </w:r>
      <w:r w:rsidRPr="00C10B96">
        <w:rPr>
          <w:rFonts w:ascii="Times New Roman" w:hAnsi="Times New Roman" w:cs="Times New Roman"/>
          <w:sz w:val="22"/>
          <w:szCs w:val="22"/>
        </w:rPr>
        <w:t xml:space="preserve"> dni.</w:t>
      </w:r>
    </w:p>
    <w:p w14:paraId="51F7D5D7" w14:textId="77777777" w:rsidR="00A27376" w:rsidRPr="00C10B96" w:rsidRDefault="0070611A" w:rsidP="008B5F4B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Przedłużenie terminu związania oferta, o którym mowa w pkt. 1</w:t>
      </w:r>
      <w:r w:rsidR="00391E7A" w:rsidRPr="00C10B96">
        <w:rPr>
          <w:rFonts w:ascii="Times New Roman" w:hAnsi="Times New Roman" w:cs="Times New Roman"/>
          <w:sz w:val="22"/>
          <w:szCs w:val="22"/>
        </w:rPr>
        <w:t>5</w:t>
      </w:r>
      <w:r w:rsidRPr="00C10B96">
        <w:rPr>
          <w:rFonts w:ascii="Times New Roman" w:hAnsi="Times New Roman" w:cs="Times New Roman"/>
          <w:sz w:val="22"/>
          <w:szCs w:val="22"/>
        </w:rPr>
        <w:t>.2 SWZ, wymaga złożenia przez Wykonawcę pisemnego</w:t>
      </w:r>
      <w:r w:rsidRPr="00C10B96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Pr="00C10B96">
        <w:rPr>
          <w:rFonts w:ascii="Times New Roman" w:hAnsi="Times New Roman" w:cs="Times New Roman"/>
          <w:position w:val="8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oświadczenia o wyrażeniu zgody na przedłużenie terminu związania oferta.</w:t>
      </w:r>
    </w:p>
    <w:p w14:paraId="2BD36A41" w14:textId="77777777" w:rsidR="00A27376" w:rsidRPr="00C10B96" w:rsidRDefault="003A5733" w:rsidP="008B5F4B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>(jeżeli dotyczy)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A27376" w:rsidRPr="00C10B96">
        <w:rPr>
          <w:rFonts w:ascii="Times New Roman" w:hAnsi="Times New Roman" w:cs="Times New Roman"/>
          <w:sz w:val="22"/>
          <w:szCs w:val="22"/>
        </w:rPr>
        <w:t xml:space="preserve">W związku z żądaniem wniesienia przez Zamawiającego wadium (zgodnie z </w:t>
      </w:r>
      <w:r w:rsidR="00A27376" w:rsidRPr="00C10B96">
        <w:rPr>
          <w:rFonts w:ascii="Times New Roman" w:hAnsi="Times New Roman" w:cs="Times New Roman"/>
          <w:b/>
          <w:sz w:val="22"/>
          <w:szCs w:val="22"/>
        </w:rPr>
        <w:t>pkt. 14</w:t>
      </w:r>
      <w:r w:rsidR="00A27376" w:rsidRPr="00C10B96">
        <w:rPr>
          <w:rFonts w:ascii="Times New Roman" w:hAnsi="Times New Roman" w:cs="Times New Roman"/>
          <w:sz w:val="22"/>
          <w:szCs w:val="22"/>
        </w:rPr>
        <w:t xml:space="preserve"> SWZ),  przedłużenie terminu związania ofertą, o którym mowa w pkt. 15.3 SWZ, następuje wraz z przedłużeniem okresu ważności wadium albo, jeżeli nie jest to możliwe, z wniesieniem  nowego wadium na przedłużony </w:t>
      </w:r>
      <w:r w:rsidR="00A27376" w:rsidRPr="00C10B96">
        <w:rPr>
          <w:rFonts w:ascii="Times New Roman" w:hAnsi="Times New Roman" w:cs="Times New Roman"/>
          <w:sz w:val="22"/>
          <w:szCs w:val="22"/>
        </w:rPr>
        <w:lastRenderedPageBreak/>
        <w:t>okres związania ofert.</w:t>
      </w:r>
    </w:p>
    <w:p w14:paraId="68A00E96" w14:textId="77777777" w:rsidR="00AA5B4E" w:rsidRPr="00C10B96" w:rsidRDefault="00AA5B4E" w:rsidP="00AA5B4E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C10B96" w:rsidRDefault="00540421" w:rsidP="008B5F4B">
      <w:pPr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C10B96">
        <w:rPr>
          <w:rFonts w:ascii="Times New Roman" w:hAnsi="Times New Roman" w:cs="Times New Roman"/>
          <w:b/>
          <w:bCs/>
          <w:color w:val="FF0000"/>
          <w:sz w:val="22"/>
          <w:szCs w:val="22"/>
          <w:u w:val="double"/>
        </w:rPr>
        <w:t>oferty</w:t>
      </w:r>
    </w:p>
    <w:p w14:paraId="79FD32CD" w14:textId="77777777" w:rsidR="00540421" w:rsidRPr="00C10B96" w:rsidRDefault="00540421" w:rsidP="00501CA8">
      <w:pPr>
        <w:pStyle w:val="Akapitzlist"/>
        <w:numPr>
          <w:ilvl w:val="0"/>
          <w:numId w:val="5"/>
        </w:numPr>
        <w:spacing w:before="120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C10B96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C10B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192ED78" w14:textId="77777777" w:rsidR="005E71FC" w:rsidRPr="00C10B96" w:rsidRDefault="00540421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7EDED733" w:rsidR="00440C25" w:rsidRPr="00C10B96" w:rsidRDefault="005E71FC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C10B96">
        <w:rPr>
          <w:rFonts w:ascii="Times New Roman" w:hAnsi="Times New Roman" w:cs="Times New Roman"/>
          <w:sz w:val="22"/>
          <w:szCs w:val="22"/>
        </w:rPr>
        <w:br/>
      </w:r>
      <w:r w:rsidR="0017377F"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w </w:t>
      </w:r>
      <w:r w:rsidR="00AA5B4E"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formie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elektronicznej</w:t>
      </w:r>
      <w:r w:rsidR="003A5733" w:rsidRPr="00C10B96">
        <w:rPr>
          <w:rFonts w:ascii="Times New Roman" w:hAnsi="Times New Roman" w:cs="Times New Roman"/>
          <w:sz w:val="22"/>
          <w:szCs w:val="22"/>
        </w:rPr>
        <w:t xml:space="preserve"> (tj. opatrzonej kwalifikowanym podpisem elektronicznym)</w:t>
      </w:r>
      <w:r w:rsidR="00103654" w:rsidRPr="00C10B96">
        <w:rPr>
          <w:rFonts w:ascii="Times New Roman" w:hAnsi="Times New Roman" w:cs="Times New Roman"/>
          <w:sz w:val="22"/>
          <w:szCs w:val="22"/>
        </w:rPr>
        <w:t>,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C10B96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C10B96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C10B96">
        <w:rPr>
          <w:rFonts w:ascii="Times New Roman" w:hAnsi="Times New Roman" w:cs="Times New Roman"/>
          <w:sz w:val="22"/>
          <w:szCs w:val="22"/>
        </w:rPr>
        <w:t>ą</w:t>
      </w:r>
      <w:r w:rsidR="00103654" w:rsidRPr="00C10B96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77777777" w:rsidR="00440C25" w:rsidRPr="00C10B96" w:rsidRDefault="00440C25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C10B96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C10B96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C10B96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C10B96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C10B96">
        <w:rPr>
          <w:rFonts w:ascii="Times New Roman" w:hAnsi="Times New Roman" w:cs="Times New Roman"/>
          <w:sz w:val="22"/>
          <w:szCs w:val="22"/>
        </w:rPr>
        <w:t xml:space="preserve">z dnia 12 kwietnia 2012 r. (Dz. U. z 2017 r. poz. 2247), </w:t>
      </w:r>
      <w:r w:rsidRPr="00C10B96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C10B96">
        <w:rPr>
          <w:rFonts w:ascii="Times New Roman" w:hAnsi="Times New Roman" w:cs="Times New Roman"/>
          <w:sz w:val="22"/>
          <w:szCs w:val="22"/>
        </w:rPr>
        <w:t>an</w:t>
      </w:r>
      <w:r w:rsidRPr="00C10B96">
        <w:rPr>
          <w:rFonts w:ascii="Times New Roman" w:hAnsi="Times New Roman" w:cs="Times New Roman"/>
          <w:sz w:val="22"/>
          <w:szCs w:val="22"/>
        </w:rPr>
        <w:t>ych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C10B96">
        <w:rPr>
          <w:rFonts w:ascii="Times New Roman" w:hAnsi="Times New Roman" w:cs="Times New Roman"/>
          <w:sz w:val="22"/>
          <w:szCs w:val="22"/>
        </w:rPr>
        <w:t>ych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.doc, .docx, .rtf, .xps, .odt.</w:t>
      </w:r>
      <w:r w:rsidRPr="00C10B96">
        <w:rPr>
          <w:rFonts w:ascii="Times New Roman" w:hAnsi="Times New Roman" w:cs="Times New Roman"/>
          <w:sz w:val="22"/>
          <w:szCs w:val="22"/>
        </w:rPr>
        <w:t>, .xls, .xlsx, .jpg (.jpeg) ze szczególnym wskazaniem na .pdf</w:t>
      </w:r>
    </w:p>
    <w:p w14:paraId="58ED639B" w14:textId="77777777" w:rsidR="00440C25" w:rsidRPr="00C10B96" w:rsidRDefault="00440C25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z rozszerzeń: .zip, .7Z. </w:t>
      </w:r>
    </w:p>
    <w:p w14:paraId="26131A5C" w14:textId="77777777" w:rsidR="00540421" w:rsidRPr="00C10B96" w:rsidRDefault="00540421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C10B96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ma prawo złożyć tylko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Pr="00C10B96">
        <w:rPr>
          <w:rFonts w:ascii="Times New Roman" w:hAnsi="Times New Roman" w:cs="Times New Roman"/>
          <w:sz w:val="22"/>
          <w:szCs w:val="22"/>
        </w:rPr>
        <w:t xml:space="preserve">[ 1 ] ofertę, zawierającą </w:t>
      </w:r>
      <w:r w:rsidRPr="00C10B96">
        <w:rPr>
          <w:rFonts w:ascii="Times New Roman" w:hAnsi="Times New Roman" w:cs="Times New Roman"/>
          <w:i/>
          <w:sz w:val="22"/>
          <w:szCs w:val="22"/>
        </w:rPr>
        <w:t>jedną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4B335384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C10B96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C10B96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6"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C10B96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C10B96" w:rsidRDefault="00540421" w:rsidP="008B5F4B">
      <w:pPr>
        <w:pStyle w:val="Akapitzlist"/>
        <w:numPr>
          <w:ilvl w:val="2"/>
          <w:numId w:val="26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C10B96" w:rsidRDefault="00540421" w:rsidP="008B5F4B">
      <w:pPr>
        <w:pStyle w:val="Akapitzlist"/>
        <w:numPr>
          <w:ilvl w:val="2"/>
          <w:numId w:val="26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C10B96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C10B96" w:rsidRDefault="00540421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C10B96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6</w:t>
      </w:r>
      <w:r w:rsidRPr="00C10B96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C10B96">
        <w:rPr>
          <w:rFonts w:ascii="Times New Roman" w:hAnsi="Times New Roman" w:cs="Times New Roman"/>
          <w:b/>
          <w:sz w:val="22"/>
          <w:szCs w:val="22"/>
        </w:rPr>
        <w:t>3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C10B96">
        <w:rPr>
          <w:rFonts w:ascii="Times New Roman" w:hAnsi="Times New Roman" w:cs="Times New Roman"/>
          <w:b/>
          <w:sz w:val="22"/>
          <w:szCs w:val="22"/>
        </w:rPr>
        <w:t>S</w:t>
      </w:r>
      <w:r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C10B96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C10B96" w:rsidRDefault="00511200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C10B96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C10B96" w:rsidRDefault="00540421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C10B96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C10B96" w:rsidRDefault="00511200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C10B96">
        <w:rPr>
          <w:rFonts w:ascii="Times New Roman" w:hAnsi="Times New Roman" w:cs="Times New Roman"/>
          <w:sz w:val="22"/>
          <w:szCs w:val="22"/>
        </w:rPr>
        <w:t>SWZ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C10B96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2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C10B96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C10B96" w:rsidRDefault="00540421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</w:t>
      </w:r>
      <w:r w:rsidRPr="00C10B96">
        <w:rPr>
          <w:rFonts w:ascii="Times New Roman" w:hAnsi="Times New Roman" w:cs="Times New Roman"/>
          <w:sz w:val="22"/>
          <w:szCs w:val="22"/>
        </w:rPr>
        <w:lastRenderedPageBreak/>
        <w:t xml:space="preserve">odczytanie treści tych plików), </w:t>
      </w:r>
      <w:r w:rsidR="00511200" w:rsidRPr="00C10B96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C10B96" w:rsidRDefault="00540421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C10B96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C10B96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C10B96" w:rsidRDefault="00F96FD5" w:rsidP="00BE084F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C10B96" w:rsidRDefault="00540421" w:rsidP="008B5F4B">
      <w:pPr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C10B96" w:rsidRDefault="00540421" w:rsidP="003959A2">
      <w:pPr>
        <w:numPr>
          <w:ilvl w:val="0"/>
          <w:numId w:val="6"/>
        </w:numPr>
        <w:spacing w:before="120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6C5635CB" w:rsidR="00540421" w:rsidRPr="00C10B96" w:rsidRDefault="00540421" w:rsidP="005576B5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8C3F9B"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582F36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</w:rPr>
        <w:t>24.03.2023</w:t>
      </w:r>
      <w:r w:rsidR="000520ED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</w:rPr>
        <w:t xml:space="preserve"> r</w:t>
      </w:r>
      <w:r w:rsidR="00582F36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</w:rPr>
        <w:t>.</w:t>
      </w:r>
      <w:r w:rsidR="000520ED"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</w:t>
      </w: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do</w:t>
      </w:r>
      <w:r w:rsidRPr="00C10B96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>godz. 10:00</w:t>
      </w:r>
      <w:r w:rsidRPr="00C10B96">
        <w:rPr>
          <w:rFonts w:ascii="Times New Roman" w:hAnsi="Times New Roman" w:cs="Times New Roman"/>
          <w:sz w:val="22"/>
          <w:szCs w:val="22"/>
        </w:rPr>
        <w:t>,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C10B96">
        <w:rPr>
          <w:rFonts w:ascii="Times New Roman" w:hAnsi="Times New Roman" w:cs="Times New Roman"/>
          <w:b/>
          <w:sz w:val="22"/>
          <w:szCs w:val="22"/>
        </w:rPr>
        <w:t>SWZ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C10B96" w:rsidRDefault="00540421" w:rsidP="005576B5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C10B96">
        <w:rPr>
          <w:rFonts w:ascii="Times New Roman" w:hAnsi="Times New Roman" w:cs="Times New Roman"/>
          <w:b/>
          <w:sz w:val="22"/>
          <w:szCs w:val="22"/>
        </w:rPr>
        <w:t>kroku 2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C10B96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36079338" w14:textId="77777777" w:rsidR="00540421" w:rsidRPr="00C10B96" w:rsidRDefault="00540421" w:rsidP="005576B5">
      <w:pPr>
        <w:ind w:left="1418"/>
        <w:jc w:val="both"/>
        <w:rPr>
          <w:rFonts w:ascii="Times New Roman" w:hAnsi="Times New Roman" w:cs="Times New Roman"/>
          <w:sz w:val="22"/>
          <w:szCs w:val="22"/>
        </w:rPr>
      </w:pPr>
    </w:p>
    <w:p w14:paraId="5BA799F1" w14:textId="77777777" w:rsidR="00540421" w:rsidRPr="00C10B96" w:rsidRDefault="00D570F6" w:rsidP="005576B5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Odszyfrowanie i o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7E023AED" w:rsidR="00511200" w:rsidRPr="00C10B96" w:rsidRDefault="004D2EAF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O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dnia</w:t>
      </w:r>
      <w:r w:rsidR="008C3F9B"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82F36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</w:rPr>
        <w:t>24.03.2023</w:t>
      </w:r>
      <w:r w:rsidR="000520ED" w:rsidRPr="00C10B96">
        <w:rPr>
          <w:rFonts w:ascii="Times New Roman" w:hAnsi="Times New Roman" w:cs="Times New Roman"/>
          <w:b/>
          <w:color w:val="C00000"/>
          <w:sz w:val="22"/>
          <w:szCs w:val="22"/>
          <w:u w:val="single"/>
        </w:rPr>
        <w:t xml:space="preserve"> r.</w:t>
      </w:r>
      <w:r w:rsidR="00540421" w:rsidRPr="00C10B96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,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godz. 10:30</w:t>
      </w:r>
      <w:r w:rsidR="00D570F6" w:rsidRPr="00C10B96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C10B96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C10B96" w:rsidRDefault="004D6D06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przewiduje publicznego otwarcia ofert.</w:t>
      </w:r>
    </w:p>
    <w:p w14:paraId="04862F1B" w14:textId="77777777" w:rsidR="00511200" w:rsidRPr="00C10B96" w:rsidRDefault="00511200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C10B96" w:rsidRDefault="00511200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C10B96" w:rsidRDefault="00511200" w:rsidP="008B5F4B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C10B96" w:rsidRDefault="00511200" w:rsidP="008B5F4B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C10B96" w:rsidRDefault="00511200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C10B96" w:rsidRDefault="00511200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</w:t>
      </w:r>
      <w:r w:rsidRPr="00C10B96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C10B96">
        <w:rPr>
          <w:rFonts w:ascii="Times New Roman" w:hAnsi="Times New Roman" w:cs="Times New Roman"/>
          <w:sz w:val="22"/>
          <w:szCs w:val="22"/>
        </w:rPr>
        <w:t>nu</w:t>
      </w:r>
      <w:r w:rsidR="00F96FD5" w:rsidRPr="00C10B96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C10B96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C10B96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77777777" w:rsidR="007E1717" w:rsidRPr="00C10B96" w:rsidRDefault="007E1717" w:rsidP="005576B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77777777" w:rsidR="00F10C36" w:rsidRPr="00C10B96" w:rsidRDefault="00F10C36" w:rsidP="008B5F4B">
      <w:pPr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C10B96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C10B9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B62844" w:rsidRPr="00C10B96">
        <w:rPr>
          <w:rFonts w:ascii="Times New Roman" w:hAnsi="Times New Roman" w:cs="Times New Roman"/>
          <w:sz w:val="22"/>
          <w:szCs w:val="22"/>
        </w:rPr>
        <w:t>odpowiednio do części</w:t>
      </w:r>
    </w:p>
    <w:p w14:paraId="6718BAF5" w14:textId="77777777" w:rsidR="00941D71" w:rsidRPr="00C10B96" w:rsidRDefault="00CF0F79" w:rsidP="008B5F4B">
      <w:pPr>
        <w:pStyle w:val="Tekstpodstawowy"/>
        <w:numPr>
          <w:ilvl w:val="0"/>
          <w:numId w:val="15"/>
        </w:numPr>
        <w:shd w:val="clear" w:color="auto" w:fill="FFFFFF"/>
        <w:spacing w:before="120"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C10B96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2019 r.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178</w:t>
      </w:r>
      <w:r w:rsidRPr="00C10B96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AC9356D" w14:textId="77777777" w:rsidR="00941D71" w:rsidRPr="00C10B96" w:rsidRDefault="00941D71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Cenę oferty stanowi suma wartości wszystkich jej elementów, zawierająca wszystkie koszty niezbędne do wykonania zamówienia.</w:t>
      </w:r>
    </w:p>
    <w:p w14:paraId="54136A11" w14:textId="37F4A015" w:rsidR="00C32F1E" w:rsidRPr="00C10B96" w:rsidRDefault="00722AD3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Cenę oferty należy obliczyć, jako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rycza</w:t>
      </w:r>
      <w:r w:rsidRPr="00C10B96">
        <w:rPr>
          <w:rFonts w:ascii="Times New Roman" w:hAnsi="Times New Roman" w:cs="Times New Roman"/>
          <w:b/>
          <w:bCs/>
          <w:sz w:val="22"/>
          <w:szCs w:val="22"/>
          <w:lang w:val="pl-PL"/>
        </w:rPr>
        <w:t>łtowe</w:t>
      </w:r>
      <w:r w:rsidR="00396C0B">
        <w:rPr>
          <w:rFonts w:ascii="Times New Roman" w:hAnsi="Times New Roman" w:cs="Times New Roman"/>
          <w:b/>
          <w:bCs/>
          <w:sz w:val="22"/>
          <w:szCs w:val="22"/>
        </w:rPr>
        <w:t xml:space="preserve"> wynagrodzenie złotych ne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tto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Wykonawcy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uwzględniając zakres zamówienia określony w 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opisie przedmiotu zamówienia </w:t>
      </w: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>(</w:t>
      </w:r>
      <w:r w:rsidR="00C32F1E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załą</w:t>
      </w:r>
      <w:r w:rsidR="00493B21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czniki nr 1</w:t>
      </w:r>
      <w:r w:rsidR="00EC7964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.1</w:t>
      </w:r>
      <w:r w:rsidR="00EC7964" w:rsidRPr="00C10B9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  <w:t xml:space="preserve">. </w:t>
      </w:r>
      <w:r w:rsidR="006D3205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do S</w:t>
      </w:r>
      <w:r w:rsidR="00C32F1E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WZ</w:t>
      </w:r>
      <w:r w:rsidR="00C32F1E" w:rsidRPr="00C10B96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)</w:t>
      </w:r>
      <w:r w:rsidR="00B62844"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B62844" w:rsidRPr="00C10B96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w tym m.in. </w:t>
      </w:r>
      <w:r w:rsidR="005C100C" w:rsidRPr="00C10B96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dostarczenie, wniesienie</w:t>
      </w:r>
      <w:r w:rsidR="005C100C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  <w:lang w:val="pl-PL"/>
        </w:rPr>
        <w:t>,</w:t>
      </w:r>
      <w:r w:rsidR="005C100C" w:rsidRPr="00C10B96">
        <w:rPr>
          <w:rFonts w:ascii="Times New Roman" w:hAnsi="Times New Roman" w:cs="Times New Roman"/>
          <w:bCs/>
          <w:color w:val="FF0000"/>
          <w:sz w:val="22"/>
          <w:szCs w:val="22"/>
          <w:lang w:val="pl-PL"/>
        </w:rPr>
        <w:t xml:space="preserve"> </w:t>
      </w:r>
      <w:r w:rsidR="00EC7964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wraz z kosztami ewentualnego </w:t>
      </w:r>
      <w:r w:rsidR="00C0741F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opakowania, transportu, rozładunku, wniesienia do wskazanych pomieszczeń, ewentualnego </w:t>
      </w:r>
      <w:r w:rsidR="00C0741F" w:rsidRPr="00C10B96">
        <w:rPr>
          <w:rFonts w:ascii="Times New Roman" w:hAnsi="Times New Roman" w:cs="Times New Roman"/>
          <w:sz w:val="22"/>
          <w:szCs w:val="22"/>
          <w:lang w:val="pl-PL" w:eastAsia="pl-PL"/>
        </w:rPr>
        <w:t>zabezpieczenia dostarczonego</w:t>
      </w:r>
      <w:r w:rsidR="00C32F1E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przedmiotu zamówienia, napraw gwarancyjnych</w:t>
      </w:r>
      <w:r w:rsidR="000B700C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(wraz z kosztami transportu)</w:t>
      </w:r>
      <w:r w:rsidR="004C53C4" w:rsidRPr="00C10B96">
        <w:rPr>
          <w:rFonts w:ascii="Times New Roman" w:hAnsi="Times New Roman" w:cs="Times New Roman"/>
          <w:bCs/>
          <w:sz w:val="22"/>
          <w:szCs w:val="22"/>
          <w:lang w:val="pl-PL"/>
        </w:rPr>
        <w:t>, serwisu technicznego</w:t>
      </w:r>
      <w:r w:rsidR="00C32F1E" w:rsidRPr="00C10B96">
        <w:rPr>
          <w:rFonts w:ascii="Times New Roman" w:hAnsi="Times New Roman" w:cs="Times New Roman"/>
          <w:bCs/>
          <w:sz w:val="22"/>
          <w:szCs w:val="22"/>
          <w:lang w:val="pl-PL"/>
        </w:rPr>
        <w:t>, ewentualnego ubezpieczenia (w tym m.in.: ubezp</w:t>
      </w:r>
      <w:r w:rsidR="004C53C4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ieczenia przedmiotu zamówienia, </w:t>
      </w:r>
      <w:r w:rsidR="00C32F1E" w:rsidRPr="00C10B96">
        <w:rPr>
          <w:rFonts w:ascii="Times New Roman" w:hAnsi="Times New Roman" w:cs="Times New Roman"/>
          <w:bCs/>
          <w:sz w:val="22"/>
          <w:szCs w:val="22"/>
          <w:lang w:val="pl-PL"/>
        </w:rPr>
        <w:t>a także osób dokonujących wszelkich działań związanych z realizacją przedmiotu zamówienia),</w:t>
      </w:r>
      <w:r w:rsidR="004C53C4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="00C32F1E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a także ewentualnego zapewnienia dodatkowego sprzętu niezbędnego do realizacji przedmiotu zamówienia oraz wszelkie inne koszty związane z pełną </w:t>
      </w:r>
      <w:r w:rsidR="00C0741F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i należytą </w:t>
      </w:r>
      <w:r w:rsidR="00C32F1E" w:rsidRPr="00C10B96">
        <w:rPr>
          <w:rFonts w:ascii="Times New Roman" w:hAnsi="Times New Roman" w:cs="Times New Roman"/>
          <w:bCs/>
          <w:sz w:val="22"/>
          <w:szCs w:val="22"/>
          <w:lang w:val="pl-PL"/>
        </w:rPr>
        <w:t>realizacją przedmiotu zamówienia.</w:t>
      </w:r>
    </w:p>
    <w:p w14:paraId="07D8F55B" w14:textId="77777777" w:rsidR="006E7EE1" w:rsidRPr="00C10B96" w:rsidRDefault="002935B2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Cenę brutto należy obliczyć poprzez dodanie do ceny netto podatku VAT według obowiązującej stawki</w:t>
      </w:r>
      <w:r w:rsidR="006E7EE1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="006E7EE1" w:rsidRPr="00C10B96">
        <w:rPr>
          <w:rFonts w:ascii="Times New Roman" w:hAnsi="Times New Roman" w:cs="Times New Roman"/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29495C1B" w14:textId="77777777" w:rsidR="006E7EE1" w:rsidRPr="00C10B96" w:rsidRDefault="006E7EE1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wskaże</w:t>
      </w:r>
      <w:r w:rsidRPr="00C10B96">
        <w:rPr>
          <w:rFonts w:ascii="Times New Roman" w:hAnsi="Times New Roman" w:cs="Times New Roman"/>
          <w:sz w:val="22"/>
          <w:szCs w:val="22"/>
        </w:rPr>
        <w:t xml:space="preserve"> cenę oferty</w:t>
      </w:r>
      <w:r w:rsidR="001F4631" w:rsidRPr="00C10B96">
        <w:rPr>
          <w:rFonts w:ascii="Times New Roman" w:hAnsi="Times New Roman" w:cs="Times New Roman"/>
          <w:sz w:val="22"/>
          <w:szCs w:val="22"/>
          <w:lang w:val="pl-PL"/>
        </w:rPr>
        <w:t xml:space="preserve">, według wzoru wskazanego </w:t>
      </w:r>
      <w:r w:rsidRPr="00C10B96">
        <w:rPr>
          <w:rFonts w:ascii="Times New Roman" w:hAnsi="Times New Roman" w:cs="Times New Roman"/>
          <w:sz w:val="22"/>
          <w:szCs w:val="22"/>
        </w:rPr>
        <w:t xml:space="preserve">w </w:t>
      </w:r>
      <w:r w:rsidRPr="00C10B96">
        <w:rPr>
          <w:rFonts w:ascii="Times New Roman" w:hAnsi="Times New Roman" w:cs="Times New Roman"/>
          <w:b/>
          <w:i/>
          <w:sz w:val="22"/>
          <w:szCs w:val="22"/>
        </w:rPr>
        <w:t xml:space="preserve">Formularzu </w:t>
      </w:r>
      <w:r w:rsidR="001F4631" w:rsidRPr="00C10B96">
        <w:rPr>
          <w:rFonts w:ascii="Times New Roman" w:hAnsi="Times New Roman" w:cs="Times New Roman"/>
          <w:b/>
          <w:i/>
          <w:sz w:val="22"/>
          <w:szCs w:val="22"/>
        </w:rPr>
        <w:t>ofertowym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1F4631" w:rsidRPr="00C10B96">
        <w:rPr>
          <w:rFonts w:ascii="Times New Roman" w:hAnsi="Times New Roman" w:cs="Times New Roman"/>
          <w:sz w:val="22"/>
          <w:szCs w:val="22"/>
          <w:lang w:val="pl-PL"/>
        </w:rPr>
        <w:t xml:space="preserve">- </w:t>
      </w:r>
      <w:r w:rsidRPr="00C10B96">
        <w:rPr>
          <w:rFonts w:ascii="Times New Roman" w:hAnsi="Times New Roman" w:cs="Times New Roman"/>
          <w:sz w:val="22"/>
          <w:szCs w:val="22"/>
        </w:rPr>
        <w:t xml:space="preserve">sporządzonym </w:t>
      </w:r>
      <w:r w:rsidR="004F7253" w:rsidRPr="00C10B96">
        <w:rPr>
          <w:rFonts w:ascii="Times New Roman" w:hAnsi="Times New Roman" w:cs="Times New Roman"/>
          <w:sz w:val="22"/>
          <w:szCs w:val="22"/>
          <w:lang w:val="pl-PL"/>
        </w:rPr>
        <w:t>zgodnie z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1F4631" w:rsidRPr="00C10B96">
        <w:rPr>
          <w:rFonts w:ascii="Times New Roman" w:hAnsi="Times New Roman" w:cs="Times New Roman"/>
          <w:sz w:val="22"/>
          <w:szCs w:val="22"/>
        </w:rPr>
        <w:t>załączni</w:t>
      </w:r>
      <w:r w:rsidR="001F4631" w:rsidRPr="00C10B96">
        <w:rPr>
          <w:rFonts w:ascii="Times New Roman" w:hAnsi="Times New Roman" w:cs="Times New Roman"/>
          <w:sz w:val="22"/>
          <w:szCs w:val="22"/>
          <w:lang w:val="pl-PL"/>
        </w:rPr>
        <w:t>kiem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n</w:t>
      </w:r>
      <w:r w:rsidRPr="00C10B96">
        <w:rPr>
          <w:rFonts w:ascii="Times New Roman" w:hAnsi="Times New Roman" w:cs="Times New Roman"/>
          <w:sz w:val="22"/>
          <w:szCs w:val="22"/>
        </w:rPr>
        <w:t xml:space="preserve">r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1</w:t>
      </w:r>
      <w:r w:rsidRPr="00C10B96">
        <w:rPr>
          <w:rFonts w:ascii="Times New Roman" w:hAnsi="Times New Roman" w:cs="Times New Roman"/>
          <w:sz w:val="22"/>
          <w:szCs w:val="22"/>
        </w:rPr>
        <w:t xml:space="preserve"> do SWZ</w:t>
      </w:r>
      <w:r w:rsidR="004F7253" w:rsidRPr="00C10B96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14:paraId="7E5F4C8D" w14:textId="77777777" w:rsidR="006E7EE1" w:rsidRPr="00C10B96" w:rsidRDefault="006E7EE1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Cena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C10B96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C10B96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C10B96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77777777" w:rsidR="006E7EE1" w:rsidRPr="00C10B96" w:rsidRDefault="002935B2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C10B96">
        <w:rPr>
          <w:rFonts w:ascii="Times New Roman" w:hAnsi="Times New Roman" w:cs="Times New Roman"/>
          <w:i/>
          <w:sz w:val="22"/>
          <w:szCs w:val="22"/>
        </w:rPr>
        <w:t>dwóch</w:t>
      </w:r>
      <w:r w:rsidRPr="00C10B96">
        <w:rPr>
          <w:rFonts w:ascii="Times New Roman" w:hAnsi="Times New Roman" w:cs="Times New Roman"/>
          <w:sz w:val="22"/>
          <w:szCs w:val="22"/>
        </w:rPr>
        <w:t xml:space="preserve"> [ 2 ] miejsc po przecinku.</w:t>
      </w:r>
    </w:p>
    <w:p w14:paraId="4C1915CB" w14:textId="77777777" w:rsidR="00D356CA" w:rsidRPr="00C10B96" w:rsidRDefault="002935B2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C10B96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</w:t>
      </w:r>
      <w:r w:rsidRPr="00C10B96">
        <w:rPr>
          <w:rFonts w:ascii="Times New Roman" w:hAnsi="Times New Roman" w:cs="Times New Roman"/>
          <w:sz w:val="22"/>
          <w:szCs w:val="22"/>
        </w:rPr>
        <w:lastRenderedPageBreak/>
        <w:t>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77777777" w:rsidR="00D356CA" w:rsidRPr="00C10B96" w:rsidRDefault="00D356CA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57935FE9" w14:textId="77777777" w:rsidR="00C54AF0" w:rsidRPr="00C10B96" w:rsidRDefault="00C54AF0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C10B96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4BD34E87" w14:textId="77777777" w:rsidR="00B62844" w:rsidRPr="00C10B96" w:rsidRDefault="00B62844" w:rsidP="005576B5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16B4D7E9" w:rsidR="00967E6D" w:rsidRPr="00C10B96" w:rsidRDefault="00967E6D" w:rsidP="008B5F4B">
      <w:pPr>
        <w:pStyle w:val="Akapitzlist"/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C10B96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</w:t>
      </w:r>
      <w:r w:rsidR="00D356CA" w:rsidRPr="00C10B96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D356CA" w:rsidRPr="00C10B96">
        <w:rPr>
          <w:rFonts w:ascii="Times New Roman" w:hAnsi="Times New Roman" w:cs="Times New Roman"/>
          <w:b/>
          <w:bCs/>
          <w:sz w:val="22"/>
          <w:szCs w:val="22"/>
        </w:rPr>
        <w:t>kryteriów i sposobu oceny ofert</w:t>
      </w:r>
      <w:r w:rsidR="009538C4" w:rsidRPr="00C10B9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14:paraId="19DD1AF5" w14:textId="77777777" w:rsidR="00AC5F98" w:rsidRPr="00C10B96" w:rsidRDefault="00967E6D" w:rsidP="009C0507">
      <w:pPr>
        <w:numPr>
          <w:ilvl w:val="0"/>
          <w:numId w:val="9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C10B96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C10B96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59474CEF" w14:textId="665768CE" w:rsidR="00282D26" w:rsidRPr="00C10B96" w:rsidRDefault="00282D26" w:rsidP="00282D26">
      <w:pPr>
        <w:numPr>
          <w:ilvl w:val="0"/>
          <w:numId w:val="9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Kryteri</w:t>
      </w:r>
      <w:r w:rsidR="00605671" w:rsidRPr="00C10B96">
        <w:rPr>
          <w:rFonts w:ascii="Times New Roman" w:hAnsi="Times New Roman" w:cs="Times New Roman"/>
          <w:sz w:val="22"/>
          <w:szCs w:val="22"/>
        </w:rPr>
        <w:t xml:space="preserve">um </w:t>
      </w:r>
      <w:r w:rsidRPr="00C10B96">
        <w:rPr>
          <w:rFonts w:ascii="Times New Roman" w:hAnsi="Times New Roman" w:cs="Times New Roman"/>
          <w:sz w:val="22"/>
          <w:szCs w:val="22"/>
        </w:rPr>
        <w:t xml:space="preserve">oceny </w:t>
      </w:r>
      <w:r w:rsidR="00725F2E" w:rsidRPr="00C10B96">
        <w:rPr>
          <w:rFonts w:ascii="Times New Roman" w:hAnsi="Times New Roman" w:cs="Times New Roman"/>
          <w:sz w:val="22"/>
          <w:szCs w:val="22"/>
        </w:rPr>
        <w:t>jest</w:t>
      </w:r>
      <w:r w:rsidRPr="00C10B96">
        <w:rPr>
          <w:rFonts w:ascii="Times New Roman" w:hAnsi="Times New Roman" w:cs="Times New Roman"/>
          <w:sz w:val="22"/>
          <w:szCs w:val="22"/>
        </w:rPr>
        <w:t>:</w:t>
      </w:r>
    </w:p>
    <w:p w14:paraId="1F5F4D43" w14:textId="5C9D39DC" w:rsidR="00282D26" w:rsidRPr="00C10B96" w:rsidRDefault="00282D26" w:rsidP="00605671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 xml:space="preserve">Cena – waga </w:t>
      </w:r>
      <w:r w:rsidR="00725F2E" w:rsidRPr="00C10B96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="00725F2E" w:rsidRPr="00C10B96">
        <w:rPr>
          <w:rFonts w:ascii="Times New Roman" w:hAnsi="Times New Roman" w:cs="Times New Roman"/>
          <w:b/>
          <w:sz w:val="22"/>
          <w:szCs w:val="22"/>
        </w:rPr>
        <w:t xml:space="preserve"> [ 100</w:t>
      </w:r>
      <w:r w:rsidRPr="00C10B96">
        <w:rPr>
          <w:rFonts w:ascii="Times New Roman" w:hAnsi="Times New Roman" w:cs="Times New Roman"/>
          <w:b/>
          <w:sz w:val="22"/>
          <w:szCs w:val="22"/>
        </w:rPr>
        <w:t>,00 ] punktów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4BD9E3C8" w14:textId="77777777" w:rsidR="00300DBF" w:rsidRPr="00C10B96" w:rsidRDefault="00300DBF" w:rsidP="00300DBF">
      <w:pPr>
        <w:ind w:left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41CCD534" w14:textId="77777777" w:rsidR="00565518" w:rsidRPr="00C10B96" w:rsidRDefault="00565518" w:rsidP="00565518">
      <w:pPr>
        <w:numPr>
          <w:ilvl w:val="0"/>
          <w:numId w:val="9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>Punkty przyznawane za wyżej podane kryteria będą liczone według następujących wzorów:</w:t>
      </w:r>
    </w:p>
    <w:p w14:paraId="6A1C007C" w14:textId="77777777" w:rsidR="00565518" w:rsidRPr="00C10B96" w:rsidRDefault="00565518" w:rsidP="008B5F4B">
      <w:pPr>
        <w:pStyle w:val="Akapitzlist"/>
        <w:widowControl w:val="0"/>
        <w:numPr>
          <w:ilvl w:val="0"/>
          <w:numId w:val="46"/>
        </w:numPr>
        <w:tabs>
          <w:tab w:val="left" w:pos="993"/>
        </w:tabs>
        <w:suppressAutoHyphens w:val="0"/>
        <w:spacing w:before="120"/>
        <w:ind w:left="992" w:hanging="425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u w:val="single"/>
          <w:lang w:bidi="pl-PL"/>
        </w:rPr>
        <w:t xml:space="preserve">Kryterium </w:t>
      </w:r>
    </w:p>
    <w:p w14:paraId="4F4B71A8" w14:textId="77777777" w:rsidR="00565518" w:rsidRPr="00C10B96" w:rsidRDefault="00565518" w:rsidP="00565518">
      <w:pPr>
        <w:widowControl w:val="0"/>
        <w:tabs>
          <w:tab w:val="left" w:pos="993"/>
        </w:tabs>
        <w:ind w:left="993"/>
        <w:jc w:val="both"/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</w:pP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  <w:t xml:space="preserve">- </w:t>
      </w:r>
      <w:r w:rsidRPr="00C10B96">
        <w:rPr>
          <w:rFonts w:ascii="Times New Roman" w:eastAsia="TimesNewRomanPS" w:hAnsi="Times New Roman" w:cs="Times New Roman"/>
          <w:b/>
          <w:color w:val="000000"/>
          <w:sz w:val="22"/>
          <w:szCs w:val="22"/>
          <w:lang w:eastAsia="pl-PL" w:bidi="pl-PL"/>
        </w:rPr>
        <w:t>cena [C]</w:t>
      </w:r>
    </w:p>
    <w:p w14:paraId="1C54275B" w14:textId="0F2C9B82" w:rsidR="00565518" w:rsidRPr="00C10B96" w:rsidRDefault="00266DDC" w:rsidP="00565518">
      <w:pPr>
        <w:widowControl w:val="0"/>
        <w:spacing w:before="120"/>
        <w:ind w:firstLine="567"/>
        <w:jc w:val="both"/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</w:pPr>
      <w:r>
        <w:rPr>
          <w:rFonts w:ascii="Times New Roman" w:eastAsia="TimesNewRomanPS" w:hAnsi="Times New Roman" w:cs="Times New Roman"/>
          <w:b/>
          <w:bCs/>
          <w:color w:val="000000"/>
          <w:sz w:val="22"/>
          <w:szCs w:val="22"/>
          <w:lang w:eastAsia="pl-PL" w:bidi="pl-PL"/>
        </w:rPr>
        <w:t>C - Cena ne</w:t>
      </w:r>
      <w:r w:rsidR="00565518" w:rsidRPr="00C10B96">
        <w:rPr>
          <w:rFonts w:ascii="Times New Roman" w:eastAsia="TimesNewRomanPS" w:hAnsi="Times New Roman" w:cs="Times New Roman"/>
          <w:b/>
          <w:bCs/>
          <w:color w:val="000000"/>
          <w:sz w:val="22"/>
          <w:szCs w:val="22"/>
          <w:lang w:eastAsia="pl-PL" w:bidi="pl-PL"/>
        </w:rPr>
        <w:t>tto  [zł]</w:t>
      </w:r>
    </w:p>
    <w:p w14:paraId="6376820F" w14:textId="77777777" w:rsidR="00565518" w:rsidRPr="00C10B96" w:rsidRDefault="00565518" w:rsidP="00565518">
      <w:pPr>
        <w:widowControl w:val="0"/>
        <w:ind w:left="567"/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</w:pP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  <w:t>Liczba punktów = (C</w:t>
      </w: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vertAlign w:val="subscript"/>
          <w:lang w:eastAsia="pl-PL" w:bidi="pl-PL"/>
        </w:rPr>
        <w:t>min</w:t>
      </w: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  <w:t>/C</w:t>
      </w: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vertAlign w:val="subscript"/>
          <w:lang w:eastAsia="pl-PL" w:bidi="pl-PL"/>
        </w:rPr>
        <w:t>of</w:t>
      </w: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  <w:t xml:space="preserve">) x100  gdzie: </w:t>
      </w:r>
    </w:p>
    <w:p w14:paraId="54685589" w14:textId="77777777" w:rsidR="00565518" w:rsidRPr="00C10B96" w:rsidRDefault="00565518" w:rsidP="008B5F4B">
      <w:pPr>
        <w:widowControl w:val="0"/>
        <w:numPr>
          <w:ilvl w:val="0"/>
          <w:numId w:val="45"/>
        </w:numPr>
        <w:tabs>
          <w:tab w:val="left" w:pos="106"/>
          <w:tab w:val="left" w:pos="709"/>
        </w:tabs>
        <w:suppressAutoHyphens w:val="0"/>
        <w:ind w:left="720" w:hanging="360"/>
        <w:jc w:val="both"/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</w:pP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  <w:t>C</w:t>
      </w: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vertAlign w:val="subscript"/>
          <w:lang w:eastAsia="pl-PL" w:bidi="pl-PL"/>
        </w:rPr>
        <w:t>min</w:t>
      </w: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  <w:t xml:space="preserve"> - najniższa cena  spośród wszystkich ofert</w:t>
      </w:r>
    </w:p>
    <w:p w14:paraId="41A64BAD" w14:textId="77777777" w:rsidR="00565518" w:rsidRPr="00C10B96" w:rsidRDefault="00565518" w:rsidP="008B5F4B">
      <w:pPr>
        <w:widowControl w:val="0"/>
        <w:numPr>
          <w:ilvl w:val="0"/>
          <w:numId w:val="45"/>
        </w:numPr>
        <w:tabs>
          <w:tab w:val="left" w:pos="546"/>
          <w:tab w:val="left" w:pos="709"/>
        </w:tabs>
        <w:suppressAutoHyphens w:val="0"/>
        <w:ind w:left="720" w:hanging="360"/>
        <w:jc w:val="both"/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</w:pP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  <w:t>C</w:t>
      </w: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vertAlign w:val="subscript"/>
          <w:lang w:eastAsia="pl-PL" w:bidi="pl-PL"/>
        </w:rPr>
        <w:t>of</w:t>
      </w:r>
      <w:r w:rsidRPr="00C10B96">
        <w:rPr>
          <w:rFonts w:ascii="Times New Roman" w:eastAsia="TimesNewRomanPS" w:hAnsi="Times New Roman" w:cs="Times New Roman"/>
          <w:color w:val="000000"/>
          <w:sz w:val="22"/>
          <w:szCs w:val="22"/>
          <w:lang w:eastAsia="pl-PL" w:bidi="pl-PL"/>
        </w:rPr>
        <w:t xml:space="preserve"> - cena badanej oferty</w:t>
      </w:r>
    </w:p>
    <w:p w14:paraId="23B1FCB3" w14:textId="77777777" w:rsidR="00565518" w:rsidRPr="00C10B96" w:rsidRDefault="00565518" w:rsidP="00565518">
      <w:pPr>
        <w:widowControl w:val="0"/>
        <w:spacing w:before="120"/>
        <w:ind w:left="567"/>
        <w:jc w:val="both"/>
        <w:rPr>
          <w:rFonts w:ascii="Times New Roman" w:eastAsia="TimesNewRomanPS" w:hAnsi="Times New Roman" w:cs="Times New Roman"/>
          <w:sz w:val="22"/>
          <w:szCs w:val="22"/>
          <w:lang w:eastAsia="pl-PL" w:bidi="pl-PL"/>
        </w:rPr>
      </w:pPr>
      <w:r w:rsidRPr="00C10B96">
        <w:rPr>
          <w:rFonts w:ascii="Times New Roman" w:eastAsia="TimesNewRomanPS" w:hAnsi="Times New Roman" w:cs="Times New Roman"/>
          <w:sz w:val="22"/>
          <w:szCs w:val="22"/>
          <w:lang w:eastAsia="pl-PL" w:bidi="pl-PL"/>
        </w:rPr>
        <w:t>Ostateczną ilość punktów [X] dla każdej z ofert uzyskuje się poprzez wymnożenie małych punktów za poszczególne kryteria przez wagi tych kryteriów i zsumowanie w ten sposób uzyskanych wartości. Czynności te przedstawia poniższy wzór:</w:t>
      </w:r>
    </w:p>
    <w:p w14:paraId="7E381220" w14:textId="77777777" w:rsidR="00565518" w:rsidRPr="00C10B96" w:rsidRDefault="00565518" w:rsidP="007F1767">
      <w:pPr>
        <w:widowControl w:val="0"/>
        <w:spacing w:before="120" w:after="120"/>
        <w:ind w:left="567"/>
        <w:rPr>
          <w:rFonts w:ascii="Times New Roman" w:eastAsia="TimesNewRomanPS" w:hAnsi="Times New Roman" w:cs="Times New Roman"/>
          <w:b/>
          <w:bCs/>
          <w:sz w:val="22"/>
          <w:szCs w:val="22"/>
          <w:lang w:eastAsia="pl-PL" w:bidi="pl-PL"/>
        </w:rPr>
      </w:pPr>
      <w:r w:rsidRPr="00C10B96">
        <w:rPr>
          <w:rFonts w:ascii="Times New Roman" w:eastAsia="TimesNewRomanPS" w:hAnsi="Times New Roman" w:cs="Times New Roman"/>
          <w:b/>
          <w:bCs/>
          <w:sz w:val="22"/>
          <w:szCs w:val="22"/>
          <w:lang w:eastAsia="pl-PL" w:bidi="pl-PL"/>
        </w:rPr>
        <w:t>X = C x waga kryterium = …... pkt.</w:t>
      </w:r>
    </w:p>
    <w:p w14:paraId="481C512E" w14:textId="77777777" w:rsidR="00565518" w:rsidRPr="00C10B96" w:rsidRDefault="00565518" w:rsidP="00565518">
      <w:pPr>
        <w:widowControl w:val="0"/>
        <w:ind w:left="567"/>
        <w:jc w:val="both"/>
        <w:rPr>
          <w:rFonts w:ascii="Times New Roman" w:eastAsia="TimesNewRomanPS" w:hAnsi="Times New Roman" w:cs="Times New Roman"/>
          <w:b/>
          <w:bCs/>
          <w:sz w:val="22"/>
          <w:szCs w:val="22"/>
          <w:lang w:eastAsia="pl-PL" w:bidi="pl-PL"/>
        </w:rPr>
      </w:pPr>
      <w:r w:rsidRPr="00C10B96">
        <w:rPr>
          <w:rFonts w:ascii="Times New Roman" w:eastAsia="TimesNewRomanPS" w:hAnsi="Times New Roman" w:cs="Times New Roman"/>
          <w:b/>
          <w:bCs/>
          <w:sz w:val="22"/>
          <w:szCs w:val="22"/>
          <w:lang w:eastAsia="pl-PL" w:bidi="pl-PL"/>
        </w:rPr>
        <w:t>gdzie:</w:t>
      </w:r>
    </w:p>
    <w:p w14:paraId="67B137E7" w14:textId="01633FC9" w:rsidR="00D105C6" w:rsidRPr="00C10B96" w:rsidRDefault="00565518" w:rsidP="007F1767">
      <w:pPr>
        <w:pStyle w:val="Akapitzlist"/>
        <w:spacing w:after="120"/>
        <w:ind w:left="170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eastAsia="TimesNewRomanPS" w:hAnsi="Times New Roman" w:cs="Times New Roman"/>
          <w:b/>
          <w:bCs/>
          <w:sz w:val="22"/>
          <w:szCs w:val="22"/>
          <w:lang w:eastAsia="pl-PL" w:bidi="pl-PL"/>
        </w:rPr>
        <w:t xml:space="preserve">C </w:t>
      </w:r>
      <w:r w:rsidRPr="00C10B96">
        <w:rPr>
          <w:rFonts w:ascii="Times New Roman" w:eastAsia="TimesNewRomanPS" w:hAnsi="Times New Roman" w:cs="Times New Roman"/>
          <w:b/>
          <w:bCs/>
          <w:sz w:val="22"/>
          <w:szCs w:val="22"/>
          <w:lang w:eastAsia="pl-PL" w:bidi="pl-PL"/>
        </w:rPr>
        <w:tab/>
        <w:t xml:space="preserve">- </w:t>
      </w:r>
      <w:r w:rsidRPr="00C10B96">
        <w:rPr>
          <w:rFonts w:ascii="Times New Roman" w:eastAsia="TimesNewRomanPS" w:hAnsi="Times New Roman" w:cs="Times New Roman"/>
          <w:b/>
          <w:bCs/>
          <w:sz w:val="22"/>
          <w:szCs w:val="22"/>
          <w:lang w:eastAsia="pl-PL" w:bidi="pl-PL"/>
        </w:rPr>
        <w:tab/>
        <w:t>ilość przyznanych  punktów za kryterium „cena”</w:t>
      </w:r>
    </w:p>
    <w:p w14:paraId="1531AB4C" w14:textId="3CF20844" w:rsidR="003D2A88" w:rsidRPr="00C10B96" w:rsidRDefault="003D2A88" w:rsidP="003D2A88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C10B96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>[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>100 ] punktów</w:t>
      </w:r>
      <w:r w:rsidR="006E2795" w:rsidRPr="00C10B96">
        <w:rPr>
          <w:rFonts w:ascii="Times New Roman" w:hAnsi="Times New Roman" w:cs="Times New Roman"/>
          <w:b/>
          <w:sz w:val="22"/>
          <w:szCs w:val="22"/>
        </w:rPr>
        <w:t>.</w:t>
      </w:r>
    </w:p>
    <w:p w14:paraId="2D854645" w14:textId="18231D1F" w:rsidR="00967E6D" w:rsidRPr="00C10B96" w:rsidRDefault="00967E6D" w:rsidP="005576B5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 </w:t>
      </w:r>
      <w:r w:rsidRPr="00C10B96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C10B96">
        <w:rPr>
          <w:rFonts w:ascii="Times New Roman" w:hAnsi="Times New Roman" w:cs="Times New Roman"/>
          <w:sz w:val="22"/>
          <w:szCs w:val="22"/>
        </w:rPr>
        <w:t>równania</w:t>
      </w:r>
      <w:r w:rsidRPr="00C10B96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C10B96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C10B96">
        <w:rPr>
          <w:rFonts w:ascii="Times New Roman" w:hAnsi="Times New Roman" w:cs="Times New Roman"/>
          <w:b/>
          <w:sz w:val="22"/>
          <w:szCs w:val="22"/>
        </w:rPr>
        <w:t>9</w:t>
      </w:r>
      <w:r w:rsidRPr="00C10B96">
        <w:rPr>
          <w:rFonts w:ascii="Times New Roman" w:hAnsi="Times New Roman" w:cs="Times New Roman"/>
          <w:b/>
          <w:sz w:val="22"/>
          <w:szCs w:val="22"/>
        </w:rPr>
        <w:t>.</w:t>
      </w:r>
      <w:r w:rsidR="00C50EAC" w:rsidRPr="00C10B96">
        <w:rPr>
          <w:rFonts w:ascii="Times New Roman" w:hAnsi="Times New Roman" w:cs="Times New Roman"/>
          <w:b/>
          <w:sz w:val="22"/>
          <w:szCs w:val="22"/>
        </w:rPr>
        <w:t>3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C10B96">
        <w:rPr>
          <w:rFonts w:ascii="Times New Roman" w:hAnsi="Times New Roman" w:cs="Times New Roman"/>
          <w:b/>
          <w:sz w:val="22"/>
          <w:szCs w:val="22"/>
        </w:rPr>
        <w:t>SWZ</w:t>
      </w:r>
      <w:r w:rsidR="00D105C6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C10B96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C10B96">
        <w:rPr>
          <w:rFonts w:ascii="Times New Roman" w:hAnsi="Times New Roman" w:cs="Times New Roman"/>
          <w:sz w:val="22"/>
          <w:szCs w:val="22"/>
        </w:rPr>
        <w:t xml:space="preserve">o </w:t>
      </w:r>
      <w:r w:rsidRPr="00C10B96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C10B96">
        <w:rPr>
          <w:rFonts w:ascii="Times New Roman" w:hAnsi="Times New Roman" w:cs="Times New Roman"/>
          <w:sz w:val="22"/>
          <w:szCs w:val="22"/>
        </w:rPr>
        <w:t>57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</w:t>
      </w:r>
      <w:r w:rsidR="00C50EAC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6CE59FBA" w14:textId="77777777" w:rsidR="00967E6D" w:rsidRPr="00C10B96" w:rsidRDefault="00967E6D" w:rsidP="005576B5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C10B96" w:rsidRDefault="00967E6D" w:rsidP="005576B5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 </w:t>
      </w:r>
      <w:r w:rsidRPr="00C10B96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C10B96">
        <w:rPr>
          <w:rFonts w:ascii="Times New Roman" w:hAnsi="Times New Roman" w:cs="Times New Roman"/>
          <w:sz w:val="22"/>
          <w:szCs w:val="22"/>
        </w:rPr>
        <w:t>SWZ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77777777" w:rsidR="00A56977" w:rsidRPr="00C10B96" w:rsidRDefault="00A56977" w:rsidP="005576B5">
      <w:pPr>
        <w:ind w:left="709"/>
        <w:jc w:val="both"/>
        <w:rPr>
          <w:rFonts w:ascii="Times New Roman" w:hAnsi="Times New Roman" w:cs="Times New Roman"/>
          <w:sz w:val="18"/>
          <w:szCs w:val="18"/>
        </w:rPr>
      </w:pPr>
    </w:p>
    <w:p w14:paraId="5850E83B" w14:textId="18E9B960" w:rsidR="005A427F" w:rsidRPr="00C10B96" w:rsidRDefault="005A427F" w:rsidP="008B5F4B">
      <w:pPr>
        <w:pStyle w:val="Akapitzlist"/>
        <w:numPr>
          <w:ilvl w:val="0"/>
          <w:numId w:val="32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59DEF0AF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C10B96">
        <w:rPr>
          <w:rFonts w:ascii="Times New Roman" w:hAnsi="Times New Roman" w:cs="Times New Roman"/>
          <w:b/>
          <w:sz w:val="22"/>
          <w:szCs w:val="22"/>
        </w:rPr>
        <w:t>załącznik nr 3 do SWZ (Projekt umowy)</w:t>
      </w:r>
      <w:r w:rsidRPr="00C10B96">
        <w:rPr>
          <w:rFonts w:ascii="Times New Roman" w:hAnsi="Times New Roman" w:cs="Times New Roman"/>
          <w:sz w:val="22"/>
          <w:szCs w:val="22"/>
        </w:rPr>
        <w:t xml:space="preserve"> oraz na warunkach podanych w swojej ofercie, tożsamych z SWZ,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w terminie określonym przez Zamawiającego. </w:t>
      </w:r>
      <w:r w:rsidRPr="00C10B96">
        <w:rPr>
          <w:rFonts w:ascii="Times New Roman" w:hAnsi="Times New Roman" w:cs="Times New Roman"/>
          <w:bCs/>
          <w:sz w:val="22"/>
          <w:szCs w:val="22"/>
        </w:rPr>
        <w:t>Zgodnie z art. 432 ustawy Pzp, umowa wymaga pod rygorem nieważności zachowania formy pisemnej, chyba że przepisy odrębne wymagają formy szczególnej.</w:t>
      </w:r>
    </w:p>
    <w:p w14:paraId="5803A1F5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C10B96">
        <w:rPr>
          <w:rFonts w:ascii="Times New Roman" w:hAnsi="Times New Roman" w:cs="Times New Roman"/>
          <w:sz w:val="22"/>
          <w:szCs w:val="22"/>
        </w:rPr>
        <w:t>264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C10B96">
        <w:rPr>
          <w:rFonts w:ascii="Times New Roman" w:hAnsi="Times New Roman" w:cs="Times New Roman"/>
          <w:sz w:val="22"/>
          <w:szCs w:val="22"/>
        </w:rPr>
        <w:t>1</w:t>
      </w:r>
      <w:r w:rsidRPr="00C10B96">
        <w:rPr>
          <w:rFonts w:ascii="Times New Roman" w:hAnsi="Times New Roman" w:cs="Times New Roman"/>
          <w:sz w:val="22"/>
          <w:szCs w:val="22"/>
        </w:rPr>
        <w:t>-</w:t>
      </w:r>
      <w:r w:rsidR="00DF71D1" w:rsidRPr="00C10B96">
        <w:rPr>
          <w:rFonts w:ascii="Times New Roman" w:hAnsi="Times New Roman" w:cs="Times New Roman"/>
          <w:sz w:val="22"/>
          <w:szCs w:val="22"/>
        </w:rPr>
        <w:t>2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C10B96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C10B96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C10B96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Pr="00C10B96">
        <w:rPr>
          <w:rFonts w:ascii="Times New Roman" w:hAnsi="Times New Roman" w:cs="Times New Roman"/>
          <w:sz w:val="22"/>
          <w:szCs w:val="22"/>
        </w:rPr>
        <w:t>[ 4 ] dni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C10B96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lastRenderedPageBreak/>
        <w:t xml:space="preserve">Wykonawca zobowiązany jest zwrócić Zamawiającemu umowę (przesłaną zgodnie z </w:t>
      </w:r>
      <w:r w:rsidRPr="00C10B96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C10B96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C10B96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C10B96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Pr="00C10B96">
        <w:rPr>
          <w:rFonts w:ascii="Times New Roman" w:hAnsi="Times New Roman" w:cs="Times New Roman"/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14:paraId="3010221C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C10B96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75F968DB" w14:textId="77777777" w:rsidR="004C0E75" w:rsidRPr="00C10B96" w:rsidRDefault="004C0E75" w:rsidP="004C0E75">
      <w:p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20.7.</w:t>
      </w:r>
      <w:r w:rsidRPr="00C10B96">
        <w:rPr>
          <w:rFonts w:ascii="Times New Roman" w:hAnsi="Times New Roman" w:cs="Times New Roman"/>
          <w:bCs/>
          <w:sz w:val="22"/>
          <w:szCs w:val="22"/>
        </w:rPr>
        <w:tab/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C10B96" w:rsidRDefault="003653F6" w:rsidP="003653F6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C10B96" w:rsidRDefault="002F096F" w:rsidP="008B5F4B">
      <w:pPr>
        <w:pStyle w:val="Akapitzlist"/>
        <w:numPr>
          <w:ilvl w:val="1"/>
          <w:numId w:val="30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0B96">
        <w:rPr>
          <w:rFonts w:ascii="Times New Roman" w:hAnsi="Times New Roman" w:cs="Times New Roman"/>
          <w:sz w:val="22"/>
          <w:szCs w:val="22"/>
        </w:rPr>
        <w:t>: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7777777" w:rsidR="002F096F" w:rsidRPr="00C10B96" w:rsidRDefault="002F096F" w:rsidP="008B5F4B">
      <w:pPr>
        <w:numPr>
          <w:ilvl w:val="0"/>
          <w:numId w:val="28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77777777" w:rsidR="002F096F" w:rsidRPr="00C10B96" w:rsidRDefault="002F096F" w:rsidP="008B5F4B">
      <w:pPr>
        <w:numPr>
          <w:ilvl w:val="0"/>
          <w:numId w:val="28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C10B9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C10B96">
        <w:rPr>
          <w:rFonts w:ascii="Times New Roman" w:hAnsi="Times New Roman" w:cs="Times New Roman"/>
          <w:sz w:val="22"/>
          <w:szCs w:val="22"/>
        </w:rPr>
        <w:t xml:space="preserve">.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20.8 SWZ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0B9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C10B9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C10B96" w:rsidRDefault="002F096F" w:rsidP="008B5F4B">
      <w:pPr>
        <w:pStyle w:val="Akapitzlist"/>
        <w:numPr>
          <w:ilvl w:val="1"/>
          <w:numId w:val="30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Jeżeli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4" w:name="highlightHit_14"/>
      <w:bookmarkEnd w:id="4"/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C10B96" w:rsidRDefault="00160618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C10B96" w:rsidRDefault="00A10A21" w:rsidP="008B5F4B">
      <w:pPr>
        <w:pStyle w:val="Akapitzlist"/>
        <w:numPr>
          <w:ilvl w:val="0"/>
          <w:numId w:val="30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20074523" w14:textId="74974CEE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niniejszym postępowaniu Zamawiający żąda wniesienia zabezpieczenia należytego wykonania umowy.</w:t>
      </w:r>
    </w:p>
    <w:p w14:paraId="1A7B9158" w14:textId="4364F63E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należytego wykonania umowy służy pokryciu roszczeń z tytułu niewykonania</w:t>
      </w:r>
      <w:r w:rsidR="00CE0B5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lub nienależytego wykonania umowy, w szczególności w przypadkach, gdy Wykonawca:</w:t>
      </w:r>
    </w:p>
    <w:p w14:paraId="1183A08F" w14:textId="13478E0E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wykona robót objętych przedmiotem umowy,</w:t>
      </w:r>
    </w:p>
    <w:p w14:paraId="01B33B49" w14:textId="24E8CBC7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nienależycie wykona umowę,</w:t>
      </w:r>
    </w:p>
    <w:p w14:paraId="53F60EE0" w14:textId="11DE5003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usunie w terminie wady,</w:t>
      </w:r>
    </w:p>
    <w:p w14:paraId="21A5796D" w14:textId="18B04ED8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naprawi wyrządzonej wadą szkody,</w:t>
      </w:r>
    </w:p>
    <w:p w14:paraId="6430111A" w14:textId="3ECD8072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przystąpi do usuwania szkody,</w:t>
      </w:r>
    </w:p>
    <w:p w14:paraId="230D0FBA" w14:textId="6CC5764B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zwróci kosztów usunięcia wady oraz nie naprawi powstałej stąd szkody,</w:t>
      </w:r>
    </w:p>
    <w:p w14:paraId="47212105" w14:textId="6E581620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zapłaci kary umownej lub odsetek wynikających z umowy,</w:t>
      </w:r>
    </w:p>
    <w:p w14:paraId="623210EF" w14:textId="5F357B76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zwróci kosztów ubezpieczeń, które zawrze Zamawiający w przypadku nie posiadania</w:t>
      </w:r>
      <w:r w:rsidR="00F77DB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przez Wykonawcę ubezpieczenia wymaganego umową.</w:t>
      </w:r>
    </w:p>
    <w:p w14:paraId="35C082D5" w14:textId="15356C6F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Wysokość zabezpieczenia należytego wykonania umowy:</w:t>
      </w:r>
    </w:p>
    <w:p w14:paraId="6F55746E" w14:textId="005F2247" w:rsidR="00EB01B1" w:rsidRPr="00C10B96" w:rsidRDefault="00EB01B1" w:rsidP="008B5F4B">
      <w:pPr>
        <w:pStyle w:val="Akapitzlist"/>
        <w:numPr>
          <w:ilvl w:val="0"/>
          <w:numId w:val="42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Zamawiający ustala zabezpieczenie należytego wykonania umowy w wysokości 5% ceny</w:t>
      </w:r>
      <w:r w:rsidR="00F77DB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brutto podanej w formularzu oferty,</w:t>
      </w:r>
    </w:p>
    <w:p w14:paraId="608E8CC8" w14:textId="0F3331CA" w:rsidR="00EB01B1" w:rsidRPr="00C10B96" w:rsidRDefault="00EB01B1" w:rsidP="008B5F4B">
      <w:pPr>
        <w:pStyle w:val="Akapitzlist"/>
        <w:numPr>
          <w:ilvl w:val="0"/>
          <w:numId w:val="42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wysokość zabezpieczenia należytego wykonania umowy zostanie ustalona w zaokrągleniu</w:t>
      </w:r>
      <w:r w:rsidR="00F77DB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 pełnych setek w dół.</w:t>
      </w:r>
    </w:p>
    <w:p w14:paraId="57B75D93" w14:textId="4C71D3A4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Wybrany Wykonawca zobowiązany jest wnieść zabezpieczenie należytego wykonania przed</w:t>
      </w:r>
      <w:r w:rsidR="00372DB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podpisaniem umowy.</w:t>
      </w:r>
    </w:p>
    <w:p w14:paraId="44E008AC" w14:textId="7106184B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należytego wykonania umow</w:t>
      </w:r>
      <w:bookmarkStart w:id="5" w:name="_GoBack"/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y może być wniesione według wyboru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Wykonawcy w jednej lub w kilku następujących formach:</w:t>
      </w:r>
      <w:bookmarkEnd w:id="5"/>
    </w:p>
    <w:p w14:paraId="61B97C68" w14:textId="59A32902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pieniądzu,</w:t>
      </w:r>
    </w:p>
    <w:p w14:paraId="6157186D" w14:textId="4082FB8A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poręczeniach bankowych lub poręczeniach spółdzielczej kasy oszczędnościowo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kredytowej,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 tym, że zobowiązanie kasy jest zawsze zobowiązaniem pieniężnym,</w:t>
      </w:r>
    </w:p>
    <w:p w14:paraId="6550ECFB" w14:textId="015E4463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gwarancjach bankowych,</w:t>
      </w:r>
    </w:p>
    <w:p w14:paraId="6CA03BC9" w14:textId="187235A7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gwarancjach ubezpieczeniowych,</w:t>
      </w:r>
    </w:p>
    <w:p w14:paraId="7500724F" w14:textId="3D006F03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poręczeniach udzielanych przez podmioty, o których mowa w art. 6b ust. 5 pkt 2 ustawy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883B0A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 dnia 9 listopada 2000r. (t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j. Dz. U. z 2020 r. poz. 299) o utworzeniu Polskiej Agencji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Rozwoju Przedsiębiorczości.</w:t>
      </w:r>
    </w:p>
    <w:p w14:paraId="61463DA1" w14:textId="1D8568BC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lastRenderedPageBreak/>
        <w:t>Zamawiający nie wyraża zgody na wniesienie zabezpieczenia w formach określonych art. 450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ust. 2 ustawy Pzp.</w:t>
      </w:r>
    </w:p>
    <w:p w14:paraId="68564C55" w14:textId="3E03B82E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należytego wykonania umowy w formie pieniężnej należy wnieść przelewem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na rachunek bankowy</w:t>
      </w:r>
      <w:r w:rsidR="009F0A1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Zamawiającego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: </w:t>
      </w:r>
      <w:r w:rsidR="009F0A1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52 1240 4272 1111 0000 4837 1151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z dopiskiem: „Zabezpieczenie należytego wykonania umowy w postępowaniu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8A5C2B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pn.: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8A5C2B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Dostawa samochodu ciężarowego z zabudową hakową</w:t>
      </w:r>
      <w:r w:rsidRPr="00C10B96">
        <w:rPr>
          <w:rFonts w:ascii="Times New Roman" w:hAnsi="Times New Roman" w:cs="Times New Roman"/>
          <w:bCs/>
          <w:i/>
          <w:iCs/>
          <w:sz w:val="22"/>
          <w:szCs w:val="22"/>
          <w:lang w:eastAsia="pl-PL"/>
        </w:rPr>
        <w:t xml:space="preserve">, </w:t>
      </w:r>
      <w:r w:rsidR="008A5C2B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D/3/PN/2023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”.</w:t>
      </w:r>
    </w:p>
    <w:p w14:paraId="2AF07304" w14:textId="4095117A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Jeżeli zabezpieczenie wniesiono w pieniądzu, Zamawiający przechowuje je na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oprocentowanym rachunku bankowym. Zamawiający zwraca zabezpieczenie wniesione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pieniądzu z odsetkami wynikającymi z umowy rachunku bankowego, na którym było ono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przechowywane, pomniejszone o koszt prowadzenia tego rachunku oraz prowizji bankowej za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przelew pieniędzy na rachunek bankowy Wykonawcy.</w:t>
      </w:r>
    </w:p>
    <w:p w14:paraId="75EF2A3A" w14:textId="5C790F51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przypadku zabezpieczenia wnoszonego w formie gwarancji lub poręczenia dokument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 powinien zawierać w szczególności:</w:t>
      </w:r>
    </w:p>
    <w:p w14:paraId="5867604E" w14:textId="45B5D750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nazwy: zleceniodawcy (Wykonawcy), beneficjanta gwarancji (Zamawiającego),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gwaranta lub poręczyciela (banku lub instytucji ubezpieczeniowej udzielających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gwarancji) oraz adresy ich siedzib,</w:t>
      </w:r>
    </w:p>
    <w:p w14:paraId="10E678F0" w14:textId="6EB94416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określenie wierzytelności, która ma być zabezpieczona gwarancją/poręczeniem,</w:t>
      </w:r>
    </w:p>
    <w:p w14:paraId="74BA588A" w14:textId="468E3494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kwotę gwarancji/poręczenia,</w:t>
      </w:r>
    </w:p>
    <w:p w14:paraId="2BE39FAB" w14:textId="52B8ADD4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termin ważności gwarancji/poręc</w:t>
      </w:r>
      <w:r w:rsidR="009839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zenia, zgodnie z zapisami pkt 21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.12. SWZ,</w:t>
      </w:r>
    </w:p>
    <w:p w14:paraId="4B897579" w14:textId="4E70A1D4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bezwarunkowe i nieodwołalne zobowiązanie gwaranta/poręczyciela do zapłaty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wymaganej kwoty zabezpieczenia, na pierwsze, pisemne żądanie Zamawiającego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wzywające do zapłaty kwoty zabezpieczenia, w terminie nie dłuższym niż 30 dni od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otrzymania żądania.</w:t>
      </w:r>
    </w:p>
    <w:p w14:paraId="04343398" w14:textId="21EC15C9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Przez gwarancję/poręczenie bezwarunkowe rozumie się gwarancję/poręczenie płatne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wyłącznie na podstawie żądania Zamawiającego. Gwarant/poręczyciel nie może uzależniać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dokonania zapłaty od spełnienia przez beneficj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enta (Zamawiającego) dodatkowych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warunków np. żądania przesłania wezwania zapłaty za pośrednictwem banku prowadzącego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rachunek Zamawiającego, bądź żądania przedłoże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nia dodatkowych dokumentów, poza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dokumentami potwierdzającymi umocowanie osób do występowania w imieniu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Zamawiającego z żądaniem zapłaty.</w:t>
      </w:r>
    </w:p>
    <w:p w14:paraId="398D403E" w14:textId="4AF7374C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Termin ważności zabezpieczenia w formie gwarancji lub poręczenia musi obejmować cały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okres realizacji przedmiotu umowy oraz 30 dni po jego zakończeniu, począwszy co najmniej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od dnia wyznaczonego na dzień zawarcia umowy. Termin ważności zabezpieczenia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dotyczącego roszczeń z tytułu rękojmi za wady lub gwarancji nie może upływać wcześniej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niż 15 dni od zakończenia okresu gwarancji, a jeżeli okres na jaki ma zostać wniesione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przekracza 5 lat, Wykonawca wnosi zabezpieczenie na okres 5lat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i zobowiązuje się do przedłużenia tego zabezpieczenia lub wniesienia nowego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 na kolejne okresy.</w:t>
      </w:r>
    </w:p>
    <w:p w14:paraId="380A4FE1" w14:textId="0B6F4581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przypadku nieprzedłużenia lub niewniesienia nowego zabezpieczenia najpóźniej na 30 dni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przed upływem terminu ważności dotychczasowego zabezpieczenia wniesionego formie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gwarancji lub poręczenia, Zamawiający upoważniony jest do zmiany formy na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w pieniądzu, przez wypłatę kwoty z dotychczasowego zabezpieczenia.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Wypłata następuje nie później niż w ostatnim dniu ważności dotychczasowego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zabezpieczenia. Uprawnienie Zamawiającego do dokonania wypłaty o której mowa powyżej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powinno wprost wynikać z treści dokumentu zabezpieczenia.</w:t>
      </w:r>
    </w:p>
    <w:p w14:paraId="2703B051" w14:textId="36135B0F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sytuacji, gdy wystąpi konieczność przedłużenia terminu realizacji umowy, Wykonawca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przed zawarciem aneksu, zobowiązany jest do przedłużenia terminu ważności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 wniesionego w formie gwarancji lub poręczenia, albo do wniesienia nowego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zabezpieczenia, na warunkach zaakceptowanych przez Zamawiającego, na okres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wynikający z aneksu do umowy.</w:t>
      </w:r>
    </w:p>
    <w:p w14:paraId="6D5ECB9A" w14:textId="46436B43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w formie gwarancji lub poręczenia, Wykonawca wnosi w postaci dokumentu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elektronicznego podpisanego kwalifikowanym podpisem elekt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ronicznym, bądź podpise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m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zaufanym lub podpisem osobistym, przez osoby upoważnione do wystawienia dokumentu.</w:t>
      </w:r>
    </w:p>
    <w:p w14:paraId="0860CB19" w14:textId="0557BDBB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należytego wykonania umowy w postaci gwarancji lub poręczenia wniesione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przez Wykonawców wspólnie ubiegających się o udzielenie zamówienia musi wyraźni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wskazywać, iż jest ono wystawione na rzecz wszystkich podmiotów składających ofertę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wspólną.</w:t>
      </w:r>
    </w:p>
    <w:p w14:paraId="613C1D3B" w14:textId="395CB405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Przed uzyskaniem przez Wykonawcę zabezpieczenia w formie innej niż pieniężnej, projekt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tekstu takiego zabezpieczenia musi zostać uzgodniony z Zamawiającym.</w:t>
      </w:r>
    </w:p>
    <w:p w14:paraId="5A3A4224" w14:textId="40A89CD4" w:rsidR="00EB01B1" w:rsidRPr="00C10B96" w:rsidRDefault="00EB01B1" w:rsidP="008B5F4B">
      <w:pPr>
        <w:pStyle w:val="Akapitzlist"/>
        <w:numPr>
          <w:ilvl w:val="1"/>
          <w:numId w:val="40"/>
        </w:numPr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Zwrot zabezpieczenia:</w:t>
      </w:r>
    </w:p>
    <w:p w14:paraId="3B94C0FC" w14:textId="7A56A47A" w:rsidR="00EB01B1" w:rsidRPr="00C10B96" w:rsidRDefault="00EB01B1" w:rsidP="008B5F4B">
      <w:pPr>
        <w:pStyle w:val="Akapitzlist"/>
        <w:numPr>
          <w:ilvl w:val="0"/>
          <w:numId w:val="44"/>
        </w:numPr>
        <w:spacing w:before="120"/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kwota odpowiadająca 70% zabezpieczenia zarówno w formie pieniężnej jak i w formach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niepieniężnych - gwarantująca zgodne z umową wykonanie </w:t>
      </w:r>
      <w:r w:rsidR="008B5D7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przedmiotu umowy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- zostanie zwrócona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lub zwolniona w ciągu 30 dni od dnia wykonania zamówienia i uznania przez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Zamawiającego za należycie wykonane, jeżeli będzie to możliwe ze względu na formę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wniesienia zabezpieczenia,</w:t>
      </w:r>
    </w:p>
    <w:p w14:paraId="6215FC8F" w14:textId="5C3720E6" w:rsidR="00EB01B1" w:rsidRPr="00C10B96" w:rsidRDefault="00EB01B1" w:rsidP="008B5F4B">
      <w:pPr>
        <w:pStyle w:val="Akapitzlist"/>
        <w:numPr>
          <w:ilvl w:val="0"/>
          <w:numId w:val="44"/>
        </w:numPr>
        <w:spacing w:before="120"/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kwota odpowiadająca 30% zabezpieczenia zarówno w formie pieniężnej jak i w formach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niepieniężnych przeznaczona na pokrycie ewentualnych roszczeń Zamawiającego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z tytułu gwarancji i rękojmi za wady wykonanych </w:t>
      </w:r>
      <w:r w:rsidR="008B5D7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robót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w okresie zaproponowanym przez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Wykonawcę w Formularzu oferty - zostanie zwrócona w ciągu 15 dni po upływie tego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okresu.</w:t>
      </w:r>
    </w:p>
    <w:p w14:paraId="3DFF4779" w14:textId="77777777" w:rsidR="00FD450A" w:rsidRPr="00C10B96" w:rsidRDefault="00FD450A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565C9DF" w14:textId="77777777" w:rsidR="00D356CA" w:rsidRPr="00C10B96" w:rsidRDefault="00D356CA" w:rsidP="008B5F4B">
      <w:pPr>
        <w:numPr>
          <w:ilvl w:val="0"/>
          <w:numId w:val="40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10590682" w:rsidR="00A10A21" w:rsidRPr="00C10B96" w:rsidRDefault="00A56977" w:rsidP="006E39C4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AC7640" w:rsidRPr="00C10B96">
        <w:rPr>
          <w:rFonts w:ascii="Times New Roman" w:hAnsi="Times New Roman" w:cs="Times New Roman"/>
          <w:b/>
          <w:bCs/>
          <w:sz w:val="22"/>
          <w:szCs w:val="22"/>
        </w:rPr>
        <w:t>3 do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</w:rPr>
        <w:t>SWZ</w:t>
      </w:r>
      <w:r w:rsidR="006E39C4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E39C4" w:rsidRPr="00C10B96">
        <w:rPr>
          <w:rFonts w:ascii="Times New Roman" w:hAnsi="Times New Roman" w:cs="Times New Roman"/>
          <w:bCs/>
          <w:i/>
          <w:sz w:val="22"/>
          <w:szCs w:val="22"/>
        </w:rPr>
        <w:t>(dot. części 1-</w:t>
      </w:r>
      <w:r w:rsidR="00A44C60" w:rsidRPr="00C10B96">
        <w:rPr>
          <w:rFonts w:ascii="Times New Roman" w:hAnsi="Times New Roman" w:cs="Times New Roman"/>
          <w:bCs/>
          <w:i/>
          <w:sz w:val="22"/>
          <w:szCs w:val="22"/>
        </w:rPr>
        <w:t>9</w:t>
      </w:r>
      <w:r w:rsidR="006E39C4" w:rsidRPr="00C10B96">
        <w:rPr>
          <w:rFonts w:ascii="Times New Roman" w:hAnsi="Times New Roman" w:cs="Times New Roman"/>
          <w:bCs/>
          <w:i/>
          <w:sz w:val="22"/>
          <w:szCs w:val="22"/>
        </w:rPr>
        <w:t>)</w:t>
      </w:r>
      <w:r w:rsidR="00BC7391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2DFD3490" w14:textId="77777777" w:rsidR="009E2FD6" w:rsidRPr="00C10B96" w:rsidRDefault="009E2FD6" w:rsidP="00206567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C10B96" w:rsidRDefault="00A10A21" w:rsidP="008B5F4B">
      <w:pPr>
        <w:pStyle w:val="Akapitzlist"/>
        <w:numPr>
          <w:ilvl w:val="0"/>
          <w:numId w:val="40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C10B96" w:rsidRDefault="0051302A" w:rsidP="008B5F4B">
      <w:pPr>
        <w:numPr>
          <w:ilvl w:val="0"/>
          <w:numId w:val="20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C10B96" w:rsidRDefault="0051302A" w:rsidP="008B5F4B">
      <w:pPr>
        <w:numPr>
          <w:ilvl w:val="0"/>
          <w:numId w:val="20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C10B9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C10B96" w:rsidRDefault="00563B03" w:rsidP="005576B5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C10B96" w:rsidRDefault="005D71D1" w:rsidP="008B5F4B">
      <w:pPr>
        <w:numPr>
          <w:ilvl w:val="0"/>
          <w:numId w:val="40"/>
        </w:numPr>
        <w:shd w:val="clear" w:color="auto" w:fill="BDD6EE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1B839F00" w14:textId="492F9EC0" w:rsidR="00F939A0" w:rsidRPr="00C10B96" w:rsidRDefault="00F939A0" w:rsidP="00F939A0">
      <w:pPr>
        <w:ind w:left="567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</w:t>
      </w:r>
      <w:r w:rsidR="002D5582" w:rsidRPr="00C10B96">
        <w:rPr>
          <w:rFonts w:ascii="Times New Roman" w:eastAsia="Times New Roman" w:hAnsi="Times New Roman" w:cs="Times New Roman"/>
          <w:sz w:val="22"/>
          <w:szCs w:val="22"/>
        </w:rPr>
        <w:t>/46/WE (ogólne rozporządzenie o 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ochronie danych) (Dz. Urz. UE L 119 z 04.05.2016, str. 1), </w:t>
      </w: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23778923" w14:textId="77777777" w:rsidR="00F939A0" w:rsidRPr="00C10B96" w:rsidRDefault="00F939A0" w:rsidP="00F939A0">
      <w:pPr>
        <w:ind w:left="709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3BD4B7CA" w14:textId="199EB3FA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Administratorem danych osobowych w rozumieniu ustawy z dnia 10 maja 2018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r. o ochronie danych osobowych (Dz. U. 2018.1000) oraz </w:t>
      </w:r>
      <w:bookmarkStart w:id="6" w:name="_Hlk514763274"/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rozporządzenia Parlamentu Europejskiego i Rady (UE) nr 2016/679 z dnia 27 kwietnia 2016 r. w sprawie ochrony osób fizycznych w związku z przetwarzaniem danych osobowych i w sprawie swobodnego przepływu takich danych oraz uchylenia dyrektywy 95/46/WE (ogólne rozporządzenie o ochronie danych) (Dz. Urz. UE L 119 z 4.05.2016) (w skrócie: RODO) </w:t>
      </w:r>
      <w:bookmarkEnd w:id="6"/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jest:  </w:t>
      </w:r>
      <w:bookmarkStart w:id="7" w:name="_Hlk63262107"/>
      <w:r w:rsidRPr="00C10B96">
        <w:rPr>
          <w:rFonts w:ascii="Times New Roman" w:eastAsia="Times New Roman" w:hAnsi="Times New Roman" w:cs="Times New Roman"/>
          <w:sz w:val="22"/>
          <w:szCs w:val="22"/>
        </w:rPr>
        <w:t>„Zakład Komunalny</w:t>
      </w:r>
      <w:r w:rsidR="002D5582" w:rsidRPr="00C10B96">
        <w:rPr>
          <w:rFonts w:ascii="Times New Roman" w:eastAsia="Times New Roman" w:hAnsi="Times New Roman" w:cs="Times New Roman"/>
          <w:sz w:val="22"/>
          <w:szCs w:val="22"/>
        </w:rPr>
        <w:t>” S</w:t>
      </w:r>
      <w:r w:rsidR="001B75D2" w:rsidRPr="00C10B96">
        <w:rPr>
          <w:rFonts w:ascii="Times New Roman" w:eastAsia="Times New Roman" w:hAnsi="Times New Roman" w:cs="Times New Roman"/>
          <w:sz w:val="22"/>
          <w:szCs w:val="22"/>
        </w:rPr>
        <w:t>p. z ograniczoną odpowiedzialnością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bookmarkEnd w:id="7"/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z siedzibą przy ul. Podmiejskiej 69, 45-574 Opole, e-mail: </w:t>
      </w:r>
      <w:hyperlink r:id="rId16" w:history="1">
        <w:r w:rsidRPr="00C10B96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sekretariat@zk.opole.pl</w:t>
        </w:r>
      </w:hyperlink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(dalej zwany „Administratorem”),</w:t>
      </w:r>
    </w:p>
    <w:p w14:paraId="6A9BA370" w14:textId="77777777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Inspektor ochrony danych:   </w:t>
      </w:r>
    </w:p>
    <w:p w14:paraId="6FD9DE78" w14:textId="1406BC86" w:rsidR="00F939A0" w:rsidRPr="00C10B96" w:rsidRDefault="00F939A0" w:rsidP="00F939A0">
      <w:pPr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Dane kontaktowe Inspektora ochrony danych: Pan Adam Paszko tel. 77 456 25 69, wew. 38; 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br/>
        <w:t xml:space="preserve">e-mail: </w:t>
      </w:r>
      <w:hyperlink r:id="rId17" w:history="1">
        <w:r w:rsidR="00C53E41" w:rsidRPr="00C10B96">
          <w:rPr>
            <w:rStyle w:val="Hipercze"/>
            <w:rFonts w:ascii="Times New Roman" w:eastAsia="Times New Roman" w:hAnsi="Times New Roman" w:cs="Times New Roman"/>
            <w:sz w:val="22"/>
            <w:szCs w:val="22"/>
          </w:rPr>
          <w:t>adam.paszko@zk.opole.pl</w:t>
        </w:r>
      </w:hyperlink>
      <w:r w:rsidR="00C53E41" w:rsidRPr="00C10B9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438992F" w14:textId="00ABB891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przetwarzane będą w celach związanych z prowa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>dzonym postępowaniem wynikłym z 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zapytania ofertowego oraz w celach związanych z ewentualnym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zawarciem i wykonaniem umowy z 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Administratorem – w przypadku wyboru  oferty. </w:t>
      </w:r>
    </w:p>
    <w:p w14:paraId="5A594FA7" w14:textId="77777777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Podstawę prawną przetwarzania danych osobowych stanowi art. 6 ust. 1 lit. b RODO tzn. przetwarzanie danych osobowych jest niezbędne do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  <w:shd w:val="clear" w:color="auto" w:fill="FFFFFF"/>
        </w:rPr>
        <w:t xml:space="preserve">wykonania zawartej umowy, art. 6 ust.1 lit. c - </w:t>
      </w:r>
      <w:r w:rsidRPr="00C10B96">
        <w:rPr>
          <w:rFonts w:ascii="Times New Roman" w:eastAsia="Times New Roman" w:hAnsi="Times New Roman" w:cs="Times New Roman"/>
          <w:bCs/>
          <w:color w:val="333333"/>
          <w:sz w:val="22"/>
          <w:szCs w:val="22"/>
          <w:shd w:val="clear" w:color="auto" w:fill="FFFFFF"/>
        </w:rPr>
        <w:t>przetwarzanie jest niezbędne do wypełnienia obowiązku prawnego ciążącego na Administratorze, w tym wynikającego z zapytania ofertowego;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  <w:shd w:val="clear" w:color="auto" w:fill="FFFFFF"/>
        </w:rPr>
        <w:t xml:space="preserve"> art. 6 ust. 1 lit. f – podstawą prawną przetwarzania danych osobowych jest prawnie uzasadniony interes Administratora – uzasadnionym interesem jest w szczególności ustalenie lub dochodzenie ewentualnych roszczeń lub obrony przed takimi roszczeniami przez Administratora,  </w:t>
      </w:r>
    </w:p>
    <w:p w14:paraId="2F51A09F" w14:textId="77777777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mogą być przekazywane następującym odbiorcom:</w:t>
      </w:r>
    </w:p>
    <w:p w14:paraId="698BBD44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banki,</w:t>
      </w:r>
    </w:p>
    <w:p w14:paraId="30E8BAD0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Poczta Polska lub inni kurierzy,</w:t>
      </w:r>
    </w:p>
    <w:p w14:paraId="6B53809F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kontrahenci – w zakresie koniecznym do wykonania umowy</w:t>
      </w:r>
    </w:p>
    <w:p w14:paraId="7D7A4367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podmioty świadczące obsługę prawną</w:t>
      </w:r>
    </w:p>
    <w:p w14:paraId="5678B922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dostawcy narzędzi IT</w:t>
      </w:r>
    </w:p>
    <w:p w14:paraId="70632AC9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osobom, które uzyskały dostęp do informacji publicznej na podstawie ustawy z dnia 6 września 2001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 r. o dostępie do informacji publicznej (Dz.U. z  2022 r., poz. 902 t. j.)</w:t>
      </w:r>
    </w:p>
    <w:p w14:paraId="276D4E44" w14:textId="77777777" w:rsidR="00F939A0" w:rsidRPr="00C10B96" w:rsidRDefault="00F939A0" w:rsidP="00F939A0">
      <w:pPr>
        <w:ind w:left="708" w:firstLine="31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Ponadto dane osobowe mogą zostać udostępnione podmiotom upoważnionym na podstawie obowiązujących przepisów prawa.</w:t>
      </w:r>
    </w:p>
    <w:p w14:paraId="27605A40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Administrator nie będzie  przekazywać danych osobowych odbiorcom spoza EOG, czyli do państw trzecich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  <w:shd w:val="clear" w:color="auto" w:fill="FFFFFF"/>
        </w:rPr>
        <w:t xml:space="preserve"> lub organizacji międzynarodowej.</w:t>
      </w:r>
    </w:p>
    <w:p w14:paraId="36731108" w14:textId="77777777" w:rsidR="00F939A0" w:rsidRPr="00C10B96" w:rsidRDefault="00F939A0" w:rsidP="008B5F4B">
      <w:pPr>
        <w:numPr>
          <w:ilvl w:val="0"/>
          <w:numId w:val="33"/>
        </w:numPr>
        <w:suppressAutoHyphens w:val="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lastRenderedPageBreak/>
        <w:t>Dane będą przetwarzane w celu:</w:t>
      </w:r>
    </w:p>
    <w:p w14:paraId="77613A31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Pozyskania i oceny  otrzymanej oferty na realizację zadania,</w:t>
      </w:r>
    </w:p>
    <w:p w14:paraId="68026548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W przypadku wyboru oferty jako najkorzystniejszej – w celu zawarcia i wykonywania umowy zawartej z Administratorem oraz dokonania niezbędnych rozliczeń w związku z jej zawarciem – przez czas niezbędny do realizacji umowy, a po jej zakończeniu dane osobowe będą przetwarzane przez czas potrzebny na wykazanie prawidłowości wykonania wynikających z niej obowiązków,</w:t>
      </w:r>
    </w:p>
    <w:p w14:paraId="3EF4622F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wykonywania ustawowych obowiązków Administratora, w szczególności podatkowych i sprawozdawczych – przez czas niezbędny do realizacji ustawowych obowiązków Administratora, w szczególności do czasu upływu terminu przedawnienia zobowiązań podatkowych;</w:t>
      </w:r>
    </w:p>
    <w:p w14:paraId="4067758C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realizacji prawnie uzasadnionego interesu Administratora – przez czas niezbędny do realizacji prawnie uzasadnionego interesu Administratora w tym do upływu okresu przedawnienia ewentualnych roszczeń związanych z wykonaniem umowy, </w:t>
      </w:r>
    </w:p>
    <w:p w14:paraId="5C1558D8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będą przetwarzane :</w:t>
      </w:r>
    </w:p>
    <w:p w14:paraId="39FE4045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color w:val="202124"/>
          <w:sz w:val="22"/>
          <w:szCs w:val="22"/>
          <w:shd w:val="clear" w:color="auto" w:fill="FFFFFF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przez okres </w:t>
      </w:r>
      <w:r w:rsidRPr="00C10B96">
        <w:rPr>
          <w:rFonts w:ascii="Times New Roman" w:eastAsia="Times New Roman" w:hAnsi="Times New Roman" w:cs="Times New Roman"/>
          <w:bCs/>
          <w:color w:val="202124"/>
          <w:sz w:val="22"/>
          <w:szCs w:val="22"/>
          <w:shd w:val="clear" w:color="auto" w:fill="FFFFFF"/>
        </w:rPr>
        <w:t>4 lat od dnia zakończenia postępowania i dokonania przez Administratora wyboru najkorzystniejszej oferty – w przypadku, gdy oferta nie zostanie wybrana,</w:t>
      </w:r>
    </w:p>
    <w:p w14:paraId="69F45CD3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color w:val="202124"/>
          <w:sz w:val="22"/>
          <w:szCs w:val="22"/>
          <w:shd w:val="clear" w:color="auto" w:fill="FFFFFF"/>
        </w:rPr>
        <w:t>do upływu terminów przedawnienia roszczeń, jednak nie krócej niż przez okres wynikający z przepisów podatkowych – w przypadku zawarcia umowy.</w:t>
      </w:r>
    </w:p>
    <w:p w14:paraId="5E99E89C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nie podlegają zautomatyzowanemu podejmowaniu decyzji, w tym profilowaniu, o którym mowa o którym mowa w art. 22 ust. 1 i 4 rozporządzenia Parlamentu Europejskiego i Rady (UE) nr 2016/679 z dnia 27 kwietnia 2016 r. w sprawie ochrony osób fizycznych w związku z przetwarzaniem danych osobowych i w sprawie swobodnego przepływu takich danych oraz uchylenia dyrektywy 95/46/WE (ogólne rozporządzenie o ochronie danych).</w:t>
      </w:r>
    </w:p>
    <w:p w14:paraId="517DA055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Administrator zapewnia prawo dostępu do treści podanych danych osobowych,  ich zmiany, sprostowania, usunięcia lub ograniczenia ich przetwarzania. W każdej chwili można  wnieść sprzeciw wobec przetwarzania danych osobowych oraz wnieść o ich przeniesienie. Ze wskazanych uprawnień można skorzystać jednak Administrator może nie zastosować się do zgłoszonego żądania jeżeli obowiązujące przepisy prawa dają mu taką możliwość. W szczególności wymienione wyżej uprawnienia ulegają następującym ograniczeniom  : </w:t>
      </w:r>
    </w:p>
    <w:p w14:paraId="5B7CB9CA" w14:textId="77777777" w:rsidR="00F939A0" w:rsidRPr="00C10B96" w:rsidRDefault="00F939A0" w:rsidP="008B5F4B">
      <w:pPr>
        <w:numPr>
          <w:ilvl w:val="0"/>
          <w:numId w:val="34"/>
        </w:numPr>
        <w:suppressAutoHyphens w:val="0"/>
        <w:ind w:left="1134" w:hanging="283"/>
        <w:contextualSpacing/>
        <w:rPr>
          <w:rFonts w:ascii="Times New Roman" w:eastAsia="Times New Roman" w:hAnsi="Times New Roman" w:cs="Times New Roman"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prawo do usunięcia danych osobowych, w związku z art. 17 ust.  3 lit. b, d lub e RODO, </w:t>
      </w:r>
    </w:p>
    <w:p w14:paraId="5AF05D36" w14:textId="77777777" w:rsidR="00F939A0" w:rsidRPr="00C10B96" w:rsidRDefault="00F939A0" w:rsidP="008B5F4B">
      <w:pPr>
        <w:numPr>
          <w:ilvl w:val="0"/>
          <w:numId w:val="34"/>
        </w:numPr>
        <w:suppressAutoHyphens w:val="0"/>
        <w:ind w:left="1134" w:hanging="283"/>
        <w:contextualSpacing/>
        <w:rPr>
          <w:rFonts w:ascii="Times New Roman" w:eastAsia="Times New Roman" w:hAnsi="Times New Roman" w:cs="Times New Roman"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prawo do przenoszenia danych osobowych, o którym mowa w art.  20 RODO, </w:t>
      </w:r>
    </w:p>
    <w:p w14:paraId="5234D0DC" w14:textId="77777777" w:rsidR="00F939A0" w:rsidRPr="00C10B96" w:rsidRDefault="00F939A0" w:rsidP="008B5F4B">
      <w:pPr>
        <w:numPr>
          <w:ilvl w:val="0"/>
          <w:numId w:val="34"/>
        </w:numPr>
        <w:suppressAutoHyphens w:val="0"/>
        <w:ind w:left="1134" w:hanging="283"/>
        <w:contextualSpacing/>
        <w:rPr>
          <w:rFonts w:ascii="Times New Roman" w:eastAsia="Times New Roman" w:hAnsi="Times New Roman" w:cs="Times New Roman"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prawo sprzeciwu na podstawie art. 21 RODO, wobec przetwarzania  danych osobowych, gdyż podstawą prawną przetwarzania danych  osobowych jest art. 6 ust. 1 lit. c RODO. </w:t>
      </w:r>
    </w:p>
    <w:p w14:paraId="4F3D6582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W razie zastrzeżeń co do przetwarzania danych osobowych, gdy przetwarzanie danych osobowych narusza obowiązujące przepisy prawa, w tym przepisy ustawy z dnia 10 maja 2018r. o ochronie danych osobowych oraz rozporządzenia Parlamentu Europejskiego i Rady (UE) nr 2016/679 z dnia 27 kwietnia 2016 r. w sprawie ochrony osób fizycznych w związku z przetwarzaniem danych osobowych i w sprawie swobodnego przepływu takich danych oraz uchylenia dyrektywy 95/46/WE (ogólne rozporządzenie o ochronie danych) można wnieść skargę na sposób przetwarzania danych do Prezesa Urzędu Ochrony Danych Osobowych. </w:t>
      </w:r>
    </w:p>
    <w:p w14:paraId="016C010D" w14:textId="77777777" w:rsidR="00F939A0" w:rsidRPr="00C10B96" w:rsidRDefault="00F939A0" w:rsidP="008B5F4B">
      <w:pPr>
        <w:numPr>
          <w:ilvl w:val="0"/>
          <w:numId w:val="33"/>
        </w:numPr>
        <w:suppressAutoHyphens w:val="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Podanie danych jest dobrowolne, jednak konsekwencją ich niepodania będzie niemożność złożenia oferty i ewentualnie zawarcia umowy.</w:t>
      </w:r>
    </w:p>
    <w:p w14:paraId="647547ED" w14:textId="77777777" w:rsidR="001B75D2" w:rsidRPr="00C10B96" w:rsidRDefault="001B75D2" w:rsidP="008B5F4B">
      <w:pPr>
        <w:numPr>
          <w:ilvl w:val="0"/>
          <w:numId w:val="40"/>
        </w:numPr>
        <w:shd w:val="clear" w:color="auto" w:fill="BDD6EE"/>
        <w:spacing w:before="120"/>
        <w:ind w:left="482" w:hanging="482"/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/>
          <w:bCs/>
          <w:iCs/>
          <w:sz w:val="22"/>
          <w:szCs w:val="22"/>
        </w:rPr>
        <w:t>Informacja o ograniczeniach, o których mowa w art. 19 ust. 2 i 3 ustawy</w:t>
      </w:r>
    </w:p>
    <w:p w14:paraId="025541F8" w14:textId="77777777" w:rsidR="001B75D2" w:rsidRPr="00C10B96" w:rsidRDefault="001B75D2" w:rsidP="001B75D2">
      <w:pPr>
        <w:shd w:val="clear" w:color="auto" w:fill="FFFFFF"/>
        <w:ind w:left="709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1BD065AB" w14:textId="77777777" w:rsidR="001B75D2" w:rsidRPr="00C10B96" w:rsidRDefault="001B75D2" w:rsidP="008B5F4B">
      <w:pPr>
        <w:numPr>
          <w:ilvl w:val="0"/>
          <w:numId w:val="35"/>
        </w:numPr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>Zgodnie z art. 19 ust. 3 ustawy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4D908CC" w14:textId="77777777" w:rsidR="001B75D2" w:rsidRPr="00C10B96" w:rsidRDefault="001B75D2" w:rsidP="008B5F4B">
      <w:pPr>
        <w:numPr>
          <w:ilvl w:val="0"/>
          <w:numId w:val="35"/>
        </w:numPr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C10B96" w:rsidRDefault="0079463D" w:rsidP="001B75D2">
      <w:pPr>
        <w:pStyle w:val="Akapitzlist1"/>
        <w:ind w:left="36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C10B96" w:rsidRDefault="00920BD6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C10B96" w:rsidRDefault="00F5255D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C10B96" w:rsidRDefault="001B1CB8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C10B96" w:rsidRDefault="00361FAA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C10B96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0267AD6A" w:rsidR="00206567" w:rsidRPr="00C10B96" w:rsidRDefault="00DB26E5" w:rsidP="00BE084F">
      <w:pPr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Nie dotyczy</w:t>
      </w:r>
      <w:r w:rsidR="009E2FD6" w:rsidRPr="00C10B96">
        <w:rPr>
          <w:rFonts w:ascii="Times New Roman" w:hAnsi="Times New Roman" w:cs="Times New Roman"/>
          <w:i/>
          <w:sz w:val="22"/>
          <w:szCs w:val="22"/>
        </w:rPr>
        <w:t>.</w:t>
      </w:r>
    </w:p>
    <w:p w14:paraId="5157EF8D" w14:textId="77777777" w:rsidR="007536C9" w:rsidRPr="00C10B96" w:rsidRDefault="007536C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C10B96" w:rsidRDefault="00361FAA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lastRenderedPageBreak/>
        <w:t>I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C10B96" w:rsidRDefault="00A56977" w:rsidP="005576B5">
      <w:pPr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C10B96" w:rsidRDefault="00AF2F09" w:rsidP="005576B5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C10B96" w:rsidRDefault="00AF2F09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C10B96" w:rsidRDefault="00AF2F0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C10B96" w:rsidRDefault="00AF2F09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C10B96" w:rsidRDefault="00AF2F09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C10B96" w:rsidRDefault="00AF2F0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C10B96" w:rsidRDefault="00AF2F09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C10B96" w:rsidRDefault="00A477E1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C10B96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C10B96" w:rsidRDefault="00A477E1" w:rsidP="005576B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C10B96">
        <w:rPr>
          <w:rFonts w:ascii="Times New Roman" w:hAnsi="Times New Roman" w:cs="Times New Roman"/>
          <w:sz w:val="22"/>
          <w:szCs w:val="22"/>
        </w:rPr>
        <w:t>art. 214 ust. 1 pkt 7 i 8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C10B96" w:rsidRDefault="00121908" w:rsidP="005576B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C10B96" w:rsidRDefault="00121908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6C52D74C" w14:textId="77777777" w:rsidR="00121908" w:rsidRPr="00C10B96" w:rsidRDefault="00121908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411A76F2" w14:textId="77777777" w:rsidR="00A477E1" w:rsidRPr="00C10B96" w:rsidRDefault="00A477E1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F51F0F7" w14:textId="77777777" w:rsidR="00121908" w:rsidRPr="00C10B96" w:rsidRDefault="00121908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C10B96" w:rsidRDefault="00121908" w:rsidP="005576B5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C10B96" w:rsidRDefault="00121908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C10B96" w:rsidRDefault="00E60D5B" w:rsidP="005576B5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C10B96" w:rsidRDefault="00E60D5B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C10B96" w:rsidRDefault="00E60D5B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C10B96" w:rsidRDefault="00E60D5B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C10B96" w:rsidRDefault="00E60D5B" w:rsidP="00FD450A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C10B96" w:rsidRDefault="00206567" w:rsidP="00FD450A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C10B96" w:rsidRDefault="00121908" w:rsidP="005576B5">
      <w:pPr>
        <w:numPr>
          <w:ilvl w:val="0"/>
          <w:numId w:val="10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>ysokoś</w:t>
      </w:r>
      <w:r w:rsidRPr="00C10B96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>postępowani</w:t>
      </w:r>
      <w:r w:rsidRPr="00C10B96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C10B96" w:rsidRDefault="00A56977" w:rsidP="00206567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C10B96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C10B96" w:rsidRDefault="009E2FD6" w:rsidP="00206567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C10B96" w:rsidRDefault="00121908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C10B96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633F41BB" w14:textId="77777777" w:rsidR="00A56977" w:rsidRPr="00C10B96" w:rsidRDefault="00A56977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</w:t>
      </w:r>
      <w:r w:rsidR="00E60D5B" w:rsidRPr="00C10B96">
        <w:rPr>
          <w:rFonts w:ascii="Times New Roman" w:hAnsi="Times New Roman" w:cs="Times New Roman"/>
          <w:bCs/>
          <w:sz w:val="22"/>
          <w:szCs w:val="22"/>
        </w:rPr>
        <w:t>zadań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zamówienia.</w:t>
      </w:r>
    </w:p>
    <w:p w14:paraId="0CC99FD8" w14:textId="77777777" w:rsidR="00A56977" w:rsidRPr="00C10B96" w:rsidRDefault="00A56977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C10B96" w:rsidRDefault="00E60D5B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C10B96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C10B96" w:rsidRDefault="00E60D5B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C10B96" w:rsidRDefault="00E60D5B" w:rsidP="005576B5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C10B96" w:rsidRDefault="00A56977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77777777" w:rsidR="00206567" w:rsidRPr="00C10B96" w:rsidRDefault="00206567" w:rsidP="00206567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podaje kwoty środków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jaką zamierza przeznaczyć na sfinansowanie przedmiotowego zamówienia. </w:t>
      </w:r>
    </w:p>
    <w:p w14:paraId="3DAE5FDE" w14:textId="77777777" w:rsidR="00567BC4" w:rsidRPr="00C10B96" w:rsidRDefault="00567BC4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C10B96" w:rsidRDefault="00332453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1B68B047" w14:textId="24C99AF4" w:rsidR="00334FD6" w:rsidRPr="00C10B96" w:rsidRDefault="0008137C" w:rsidP="00334FD6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Zamówienie dotyczy dostawy jednostkowej</w:t>
      </w:r>
      <w:r w:rsidR="00F8788A" w:rsidRPr="00C10B96">
        <w:rPr>
          <w:rFonts w:ascii="Times New Roman" w:hAnsi="Times New Roman" w:cs="Times New Roman"/>
          <w:bCs/>
          <w:sz w:val="22"/>
          <w:szCs w:val="22"/>
        </w:rPr>
        <w:t xml:space="preserve"> specjal</w:t>
      </w:r>
      <w:r w:rsidR="0066587D" w:rsidRPr="00C10B96">
        <w:rPr>
          <w:rFonts w:ascii="Times New Roman" w:hAnsi="Times New Roman" w:cs="Times New Roman"/>
          <w:bCs/>
          <w:sz w:val="22"/>
          <w:szCs w:val="22"/>
        </w:rPr>
        <w:t>nego samocho</w:t>
      </w:r>
      <w:r w:rsidR="00F8788A" w:rsidRPr="00C10B96">
        <w:rPr>
          <w:rFonts w:ascii="Times New Roman" w:hAnsi="Times New Roman" w:cs="Times New Roman"/>
          <w:bCs/>
          <w:sz w:val="22"/>
          <w:szCs w:val="22"/>
        </w:rPr>
        <w:t>du na potrzeby C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>entrum </w:t>
      </w:r>
      <w:r w:rsidR="00F8788A" w:rsidRPr="00C10B96">
        <w:rPr>
          <w:rFonts w:ascii="Times New Roman" w:hAnsi="Times New Roman" w:cs="Times New Roman"/>
          <w:bCs/>
          <w:sz w:val="22"/>
          <w:szCs w:val="22"/>
        </w:rPr>
        <w:t>Zagospodarowania Odpadów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>;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>wartością stanowiącą podstawę wyboru t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 xml:space="preserve">rybu jest łączna wartość innych, 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 xml:space="preserve">podobnych zamówień ujętych w planie zamówień publicznych. Zamawiający dokonał więc już podziału wyodrębniając zamówienia o podobnym charakterze 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>i dalszych terminach dostaw.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 xml:space="preserve"> Dokonywanie dalszego podziału wiązałoby się z nadmiernym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>rozdrobnieniem zamówienia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23699FDA" w14:textId="1A3F61A5" w:rsidR="005576B5" w:rsidRPr="00C10B96" w:rsidRDefault="008B5E15" w:rsidP="00334FD6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8AD425F" w14:textId="7FC3A866" w:rsidR="008B5E15" w:rsidRPr="00C10B96" w:rsidRDefault="008B5E15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W przedmiotowym postępowaniu Zamawiający nie dokonał podziału na części, ponieważ przedmiotem zamówienia jest jedna [1] sztuka </w:t>
      </w:r>
      <w:r w:rsidR="00B0761B" w:rsidRPr="00C10B96">
        <w:rPr>
          <w:rFonts w:ascii="Times New Roman" w:hAnsi="Times New Roman" w:cs="Times New Roman"/>
          <w:bCs/>
          <w:sz w:val="22"/>
          <w:szCs w:val="22"/>
        </w:rPr>
        <w:t xml:space="preserve">samochodu specjalnego </w:t>
      </w:r>
      <w:r w:rsidR="000F55C1" w:rsidRPr="00C10B96">
        <w:rPr>
          <w:rFonts w:ascii="Times New Roman" w:hAnsi="Times New Roman" w:cs="Times New Roman"/>
          <w:bCs/>
          <w:sz w:val="22"/>
          <w:szCs w:val="22"/>
        </w:rPr>
        <w:t xml:space="preserve">ciężarowego z urządzeniem hakowym. Zamawiający wymaga aby </w:t>
      </w:r>
      <w:r w:rsidR="00C37E3F">
        <w:rPr>
          <w:rFonts w:ascii="Times New Roman" w:hAnsi="Times New Roman" w:cs="Times New Roman"/>
          <w:bCs/>
          <w:sz w:val="22"/>
          <w:szCs w:val="22"/>
        </w:rPr>
        <w:t xml:space="preserve">przedmiot umowy </w:t>
      </w:r>
      <w:r w:rsidR="000F55C1" w:rsidRPr="00C10B96">
        <w:rPr>
          <w:rFonts w:ascii="Times New Roman" w:hAnsi="Times New Roman" w:cs="Times New Roman"/>
          <w:bCs/>
          <w:sz w:val="22"/>
          <w:szCs w:val="22"/>
        </w:rPr>
        <w:t>(samochód + urządzenie hakowe)</w:t>
      </w:r>
      <w:r w:rsidR="00671874" w:rsidRPr="00C10B96">
        <w:rPr>
          <w:rFonts w:ascii="Times New Roman" w:hAnsi="Times New Roman" w:cs="Times New Roman"/>
          <w:bCs/>
          <w:sz w:val="22"/>
          <w:szCs w:val="22"/>
        </w:rPr>
        <w:t xml:space="preserve"> były </w:t>
      </w:r>
      <w:r w:rsidR="006E4DE7" w:rsidRPr="00C10B96">
        <w:rPr>
          <w:rFonts w:ascii="Times New Roman" w:hAnsi="Times New Roman" w:cs="Times New Roman"/>
          <w:bCs/>
          <w:sz w:val="22"/>
          <w:szCs w:val="22"/>
        </w:rPr>
        <w:t>wykonane</w:t>
      </w:r>
      <w:r w:rsidR="00671874" w:rsidRPr="00C10B96">
        <w:rPr>
          <w:rFonts w:ascii="Times New Roman" w:hAnsi="Times New Roman" w:cs="Times New Roman"/>
          <w:bCs/>
          <w:sz w:val="22"/>
          <w:szCs w:val="22"/>
        </w:rPr>
        <w:t xml:space="preserve"> przez jedną profesjonalną firmę, w związku z czym</w:t>
      </w:r>
      <w:r w:rsidR="00C37E3F">
        <w:rPr>
          <w:rFonts w:ascii="Times New Roman" w:hAnsi="Times New Roman" w:cs="Times New Roman"/>
          <w:bCs/>
          <w:sz w:val="22"/>
          <w:szCs w:val="22"/>
        </w:rPr>
        <w:t xml:space="preserve"> Zamawiający </w:t>
      </w:r>
      <w:r w:rsidR="00671874" w:rsidRPr="00C10B96">
        <w:rPr>
          <w:rFonts w:ascii="Times New Roman" w:hAnsi="Times New Roman" w:cs="Times New Roman"/>
          <w:bCs/>
          <w:sz w:val="22"/>
          <w:szCs w:val="22"/>
        </w:rPr>
        <w:t xml:space="preserve">nie ma możliwości </w:t>
      </w:r>
      <w:r w:rsidR="00C4618C">
        <w:rPr>
          <w:rFonts w:ascii="Times New Roman" w:hAnsi="Times New Roman" w:cs="Times New Roman"/>
          <w:bCs/>
          <w:sz w:val="22"/>
          <w:szCs w:val="22"/>
        </w:rPr>
        <w:t xml:space="preserve">technicznych, organizacyjnych i czasowych </w:t>
      </w:r>
      <w:r w:rsidR="00671874" w:rsidRPr="00C10B96">
        <w:rPr>
          <w:rFonts w:ascii="Times New Roman" w:hAnsi="Times New Roman" w:cs="Times New Roman"/>
          <w:bCs/>
          <w:sz w:val="22"/>
          <w:szCs w:val="22"/>
        </w:rPr>
        <w:t>osobnego zakupu pojazdu i zabudowy hakowej</w:t>
      </w:r>
      <w:r w:rsidR="00A20A20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262620EC" w14:textId="77777777" w:rsidR="00332453" w:rsidRPr="00C10B96" w:rsidRDefault="00332453" w:rsidP="00D661E9">
      <w:pPr>
        <w:numPr>
          <w:ilvl w:val="0"/>
          <w:numId w:val="10"/>
        </w:numPr>
        <w:shd w:val="clear" w:color="auto" w:fill="BDD6EE"/>
        <w:spacing w:before="120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77777777" w:rsidR="00332453" w:rsidRPr="00C10B96" w:rsidRDefault="00332453" w:rsidP="008B5F4B">
      <w:pPr>
        <w:numPr>
          <w:ilvl w:val="0"/>
          <w:numId w:val="23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1D34D604" w14:textId="77777777" w:rsidR="00421126" w:rsidRPr="00C10B96" w:rsidRDefault="00332453" w:rsidP="008B5F4B">
      <w:pPr>
        <w:numPr>
          <w:ilvl w:val="0"/>
          <w:numId w:val="23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0639966F" w14:textId="77777777" w:rsidR="00164E2A" w:rsidRPr="00C10B96" w:rsidRDefault="00164E2A" w:rsidP="00164E2A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A4CD42C" w14:textId="77777777" w:rsidR="00421126" w:rsidRPr="00C10B96" w:rsidRDefault="00421126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Informacja o uprzedniej ocenie ofert, zgodnie z art. 139 ustawy</w:t>
      </w:r>
    </w:p>
    <w:p w14:paraId="20749080" w14:textId="77777777" w:rsidR="00421126" w:rsidRPr="00C10B96" w:rsidRDefault="00421126" w:rsidP="00762AE2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informuje, że na podstawie art. 139 przewiduje </w:t>
      </w:r>
      <w:r w:rsidR="00762AE2" w:rsidRPr="00C10B96">
        <w:rPr>
          <w:rFonts w:ascii="Times New Roman" w:hAnsi="Times New Roman" w:cs="Times New Roman"/>
          <w:bCs/>
          <w:sz w:val="22"/>
          <w:szCs w:val="22"/>
        </w:rPr>
        <w:t>„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</w:rPr>
        <w:t>odwróconą kolejność oceny ofert</w:t>
      </w:r>
      <w:r w:rsidR="00762AE2" w:rsidRPr="00C10B96">
        <w:rPr>
          <w:rFonts w:ascii="Times New Roman" w:hAnsi="Times New Roman" w:cs="Times New Roman"/>
          <w:bCs/>
          <w:sz w:val="22"/>
          <w:szCs w:val="22"/>
        </w:rPr>
        <w:t xml:space="preserve">”, tj.: </w:t>
      </w:r>
      <w:r w:rsidR="00762AE2" w:rsidRPr="00C10B96">
        <w:rPr>
          <w:rFonts w:ascii="Times New Roman" w:hAnsi="Times New Roman" w:cs="Times New Roman"/>
          <w:sz w:val="22"/>
          <w:szCs w:val="22"/>
        </w:rPr>
        <w:t>najpierw dokona badania i oceny ofert, a następnie dokona kwalifikacji podmiotowej Wykonawcy, którego oferta zostanie najwyżej oceniona, w zakresie braku podstaw wykluczenia oraz spełniania warunków udziału w postępowaniu.</w:t>
      </w:r>
    </w:p>
    <w:p w14:paraId="32D84349" w14:textId="77777777" w:rsidR="00652118" w:rsidRPr="00C10B96" w:rsidRDefault="00652118" w:rsidP="005576B5">
      <w:pPr>
        <w:jc w:val="center"/>
        <w:rPr>
          <w:rFonts w:ascii="Times New Roman" w:hAnsi="Times New Roman" w:cs="Times New Roman"/>
          <w:b/>
          <w:bCs/>
          <w:sz w:val="18"/>
          <w:szCs w:val="22"/>
        </w:rPr>
      </w:pPr>
    </w:p>
    <w:p w14:paraId="2D9A179F" w14:textId="77777777" w:rsidR="006F1AE0" w:rsidRPr="00C10B96" w:rsidRDefault="00920BD6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C10B96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C10B96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C10B96" w:rsidRDefault="006F1AE0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C10B96" w:rsidRDefault="007D4ACD" w:rsidP="005576B5">
      <w:pPr>
        <w:jc w:val="center"/>
        <w:rPr>
          <w:rFonts w:ascii="Times New Roman" w:hAnsi="Times New Roman" w:cs="Times New Roman"/>
          <w:b/>
          <w:bCs/>
          <w:sz w:val="18"/>
          <w:szCs w:val="22"/>
          <w:u w:val="single"/>
        </w:rPr>
      </w:pPr>
    </w:p>
    <w:p w14:paraId="4653080A" w14:textId="77777777" w:rsidR="00E67F21" w:rsidRPr="00C10B96" w:rsidRDefault="00E67F21" w:rsidP="005576B5">
      <w:pPr>
        <w:rPr>
          <w:rStyle w:val="Styl11pt0"/>
          <w:rFonts w:ascii="Times New Roman" w:hAnsi="Times New Roman" w:cs="Times New Roman"/>
        </w:rPr>
      </w:pPr>
      <w:r w:rsidRPr="00C10B96">
        <w:rPr>
          <w:rStyle w:val="Styl11pt0"/>
          <w:rFonts w:ascii="Times New Roman" w:hAnsi="Times New Roman" w:cs="Times New Roman"/>
          <w:b/>
        </w:rPr>
        <w:t>Załącznik nr 1</w:t>
      </w:r>
      <w:r w:rsidRPr="00C10B96">
        <w:rPr>
          <w:rStyle w:val="Styl11pt0"/>
          <w:rFonts w:ascii="Times New Roman" w:hAnsi="Times New Roman" w:cs="Times New Roman"/>
        </w:rPr>
        <w:t xml:space="preserve"> – </w:t>
      </w:r>
      <w:r w:rsidR="00652118" w:rsidRPr="00C10B96">
        <w:rPr>
          <w:rStyle w:val="Styl11pt0"/>
          <w:rFonts w:ascii="Times New Roman" w:hAnsi="Times New Roman" w:cs="Times New Roman"/>
        </w:rPr>
        <w:tab/>
      </w:r>
      <w:r w:rsidRPr="00C10B96">
        <w:rPr>
          <w:rStyle w:val="Styl11pt0"/>
          <w:rFonts w:ascii="Times New Roman" w:hAnsi="Times New Roman" w:cs="Times New Roman"/>
        </w:rPr>
        <w:t>Formularz ofertowy</w:t>
      </w:r>
    </w:p>
    <w:p w14:paraId="25713B33" w14:textId="68738B00" w:rsidR="00D105C6" w:rsidRPr="00C10B96" w:rsidRDefault="00511292" w:rsidP="004658C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2B1114" w:rsidRPr="00C10B96">
        <w:rPr>
          <w:rFonts w:ascii="Times New Roman" w:hAnsi="Times New Roman" w:cs="Times New Roman"/>
          <w:b/>
          <w:sz w:val="22"/>
          <w:szCs w:val="22"/>
        </w:rPr>
        <w:t>.1.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–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C10B96">
        <w:rPr>
          <w:rFonts w:ascii="Times New Roman" w:hAnsi="Times New Roman" w:cs="Times New Roman"/>
          <w:b/>
          <w:sz w:val="22"/>
          <w:szCs w:val="22"/>
        </w:rPr>
        <w:tab/>
      </w:r>
      <w:r w:rsidRPr="00C10B96">
        <w:rPr>
          <w:rFonts w:ascii="Times New Roman" w:hAnsi="Times New Roman" w:cs="Times New Roman"/>
          <w:sz w:val="22"/>
          <w:szCs w:val="22"/>
        </w:rPr>
        <w:t>Opis przedmiotu zamówienia</w:t>
      </w:r>
    </w:p>
    <w:p w14:paraId="329EADD7" w14:textId="64EA7539" w:rsidR="00A44C60" w:rsidRPr="00C10B96" w:rsidRDefault="00A44C60" w:rsidP="00A44C60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Pr="00C10B96">
        <w:rPr>
          <w:rStyle w:val="Styl11pt0"/>
          <w:rFonts w:ascii="Times New Roman" w:hAnsi="Times New Roman" w:cs="Times New Roman"/>
          <w:color w:val="000000"/>
        </w:rPr>
        <w:t xml:space="preserve"> – </w:t>
      </w:r>
      <w:r w:rsidRPr="00C10B96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o niepodleganiu wykluczeniu ora</w:t>
      </w:r>
      <w:r w:rsidR="008950C8"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z spełnianiu warunków udziału w 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postępowaniu - 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>formularz jednolitego europejskiego dokumentu zamówienia (JEDZ)</w:t>
      </w:r>
      <w:r w:rsidR="008950C8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- </w:t>
      </w:r>
      <w:r w:rsidR="0039246C">
        <w:rPr>
          <w:rFonts w:ascii="Times New Roman" w:hAnsi="Times New Roman" w:cs="Times New Roman"/>
          <w:bCs/>
          <w:sz w:val="22"/>
          <w:szCs w:val="22"/>
        </w:rPr>
        <w:t xml:space="preserve">plik </w:t>
      </w:r>
      <w:r w:rsidR="008950C8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9246C" w:rsidRPr="0039246C">
        <w:rPr>
          <w:rFonts w:ascii="Times New Roman" w:hAnsi="Times New Roman" w:cs="Times New Roman"/>
          <w:bCs/>
          <w:sz w:val="22"/>
          <w:szCs w:val="22"/>
        </w:rPr>
        <w:t>espd-request</w:t>
      </w:r>
      <w:r w:rsidR="008950C8" w:rsidRPr="00C10B96">
        <w:rPr>
          <w:rFonts w:ascii="Times New Roman" w:hAnsi="Times New Roman" w:cs="Times New Roman"/>
          <w:bCs/>
          <w:sz w:val="22"/>
          <w:szCs w:val="22"/>
        </w:rPr>
        <w:t xml:space="preserve">.xml  </w:t>
      </w:r>
      <w:r w:rsidR="0039246C">
        <w:rPr>
          <w:rFonts w:ascii="Times New Roman" w:hAnsi="Times New Roman" w:cs="Times New Roman"/>
          <w:bCs/>
          <w:sz w:val="22"/>
          <w:szCs w:val="22"/>
        </w:rPr>
        <w:t xml:space="preserve">oraz </w:t>
      </w:r>
      <w:r w:rsidR="0039246C" w:rsidRPr="0039246C">
        <w:rPr>
          <w:rFonts w:ascii="Times New Roman" w:hAnsi="Times New Roman" w:cs="Times New Roman"/>
          <w:bCs/>
          <w:sz w:val="22"/>
          <w:szCs w:val="22"/>
        </w:rPr>
        <w:t>espd-request</w:t>
      </w:r>
      <w:r w:rsidR="0039246C">
        <w:rPr>
          <w:rFonts w:ascii="Times New Roman" w:hAnsi="Times New Roman" w:cs="Times New Roman"/>
          <w:bCs/>
          <w:sz w:val="22"/>
          <w:szCs w:val="22"/>
        </w:rPr>
        <w:t>.pdf</w:t>
      </w:r>
    </w:p>
    <w:p w14:paraId="0C7FDCB6" w14:textId="77777777" w:rsidR="00A44C60" w:rsidRPr="00C10B96" w:rsidRDefault="00A44C60" w:rsidP="00A44C60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C10B96">
        <w:rPr>
          <w:rStyle w:val="Styl11pt0"/>
          <w:rFonts w:ascii="Times New Roman" w:hAnsi="Times New Roman" w:cs="Times New Roman"/>
          <w:b/>
          <w:color w:val="000000"/>
        </w:rPr>
        <w:t>Załącznik nr 2-1</w:t>
      </w:r>
      <w:r w:rsidRPr="00C10B96">
        <w:rPr>
          <w:rStyle w:val="Styl11pt0"/>
          <w:rFonts w:ascii="Times New Roman" w:hAnsi="Times New Roman" w:cs="Times New Roman"/>
          <w:color w:val="000000"/>
        </w:rPr>
        <w:t xml:space="preserve"> – </w:t>
      </w:r>
      <w:r w:rsidRPr="00C10B96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w zakresie art. 7 ust. 1 </w:t>
      </w:r>
    </w:p>
    <w:p w14:paraId="2042F029" w14:textId="77777777" w:rsidR="00A44C60" w:rsidRPr="00C10B96" w:rsidRDefault="00A44C60" w:rsidP="00A44C60">
      <w:pPr>
        <w:shd w:val="clear" w:color="auto" w:fill="FFFFFF"/>
        <w:jc w:val="both"/>
        <w:rPr>
          <w:rStyle w:val="Styl11pt0"/>
          <w:rFonts w:ascii="Times New Roman" w:hAnsi="Times New Roman" w:cs="Times New Roman"/>
          <w:b/>
          <w:color w:val="000000"/>
        </w:rPr>
      </w:pP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2-2</w:t>
      </w:r>
      <w:r w:rsidRPr="00C10B96">
        <w:rPr>
          <w:rStyle w:val="Styl11pt0"/>
          <w:rFonts w:ascii="Times New Roman" w:hAnsi="Times New Roman" w:cs="Times New Roman"/>
          <w:color w:val="000000"/>
        </w:rPr>
        <w:t xml:space="preserve">– </w:t>
      </w:r>
      <w:r w:rsidRPr="00C10B96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o niepodleganiu wykluczeniu w zakresie art. 5k</w:t>
      </w:r>
    </w:p>
    <w:p w14:paraId="430417A8" w14:textId="77777777" w:rsidR="00A44C60" w:rsidRPr="00C10B96" w:rsidRDefault="00A44C60" w:rsidP="00A44C60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3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–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ab/>
        <w:t xml:space="preserve">Projekt umowy </w:t>
      </w:r>
    </w:p>
    <w:p w14:paraId="0F0C5BCE" w14:textId="77777777" w:rsidR="00A44C60" w:rsidRPr="00C10B96" w:rsidRDefault="00A44C60" w:rsidP="00A44C60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Załącznik nr 4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–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ab/>
        <w:t>Oświadczenie Wykonawcy</w:t>
      </w:r>
      <w:r w:rsidRPr="00C10B96">
        <w:rPr>
          <w:rFonts w:ascii="Times New Roman" w:hAnsi="Times New Roman" w:cs="Times New Roman"/>
          <w:sz w:val="22"/>
          <w:szCs w:val="22"/>
        </w:rPr>
        <w:t xml:space="preserve"> o braku przynależności do tej samej grupy kapitałowej</w:t>
      </w:r>
    </w:p>
    <w:p w14:paraId="682AA428" w14:textId="77777777" w:rsidR="00A44C60" w:rsidRPr="00C10B96" w:rsidRDefault="00A44C60" w:rsidP="00A44C60">
      <w:pPr>
        <w:pBdr>
          <w:top w:val="nil"/>
          <w:left w:val="nil"/>
          <w:bottom w:val="nil"/>
          <w:right w:val="nil"/>
          <w:between w:val="nil"/>
        </w:pBdr>
        <w:ind w:left="2127" w:hanging="212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 xml:space="preserve">Załącznik nr 5 </w:t>
      </w:r>
      <w:r w:rsidRPr="00C10B96">
        <w:rPr>
          <w:rFonts w:ascii="Times New Roman" w:hAnsi="Times New Roman" w:cs="Times New Roman"/>
          <w:sz w:val="22"/>
          <w:szCs w:val="22"/>
        </w:rPr>
        <w:t xml:space="preserve">– </w:t>
      </w:r>
      <w:r w:rsidRPr="00C10B96">
        <w:rPr>
          <w:rFonts w:ascii="Times New Roman" w:hAnsi="Times New Roman" w:cs="Times New Roman"/>
          <w:sz w:val="22"/>
          <w:szCs w:val="22"/>
        </w:rPr>
        <w:tab/>
        <w:t>Oświadczenie Wykonawcy o aktualności informacji zawartych w oświadczeniu</w:t>
      </w:r>
    </w:p>
    <w:p w14:paraId="4A64F97F" w14:textId="44D76DB1" w:rsidR="008950C8" w:rsidRPr="008950C8" w:rsidRDefault="008950C8" w:rsidP="00A44C60">
      <w:pPr>
        <w:pBdr>
          <w:top w:val="nil"/>
          <w:left w:val="nil"/>
          <w:bottom w:val="nil"/>
          <w:right w:val="nil"/>
          <w:between w:val="nil"/>
        </w:pBdr>
        <w:ind w:left="2127" w:hanging="212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Załącznik nr 6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Wykaz dostaw (</w:t>
      </w:r>
      <w:r w:rsidR="00702445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należy złożyć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 wezwanie Zamawiającego)</w:t>
      </w:r>
    </w:p>
    <w:p w14:paraId="1ACF3278" w14:textId="264EA863" w:rsidR="00D570F6" w:rsidRPr="004B513C" w:rsidRDefault="00D570F6" w:rsidP="00A44C60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strike/>
          <w:color w:val="00B050"/>
          <w:sz w:val="22"/>
          <w:szCs w:val="22"/>
        </w:rPr>
      </w:pPr>
    </w:p>
    <w:sectPr w:rsidR="00D570F6" w:rsidRPr="004B513C" w:rsidSect="00A13CF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notePr>
        <w:pos w:val="beneathText"/>
      </w:footnotePr>
      <w:pgSz w:w="11905" w:h="16837"/>
      <w:pgMar w:top="992" w:right="848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9B41C" w14:textId="77777777" w:rsidR="007B4E2F" w:rsidRDefault="007B4E2F">
      <w:r>
        <w:separator/>
      </w:r>
    </w:p>
  </w:endnote>
  <w:endnote w:type="continuationSeparator" w:id="0">
    <w:p w14:paraId="5D790B77" w14:textId="77777777" w:rsidR="007B4E2F" w:rsidRDefault="007B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A5B42" w14:textId="77777777" w:rsidR="00C10B96" w:rsidRDefault="00C10B9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C10B96" w:rsidRDefault="00C10B96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C10B96" w:rsidRPr="006F383D" w:rsidRDefault="00C10B96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3Is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f+dyLI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14:paraId="139D45DD" w14:textId="77777777" w:rsidR="00F9433F" w:rsidRPr="006F383D" w:rsidRDefault="00F9433F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C10B96" w:rsidRDefault="00C10B9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" stroked="f">
              <v:fill opacity="0"/>
              <v:textbox inset="0,0,0,0">
                <w:txbxContent>
                  <w:p w14:paraId="484381DA" w14:textId="77777777" w:rsidR="00F9433F" w:rsidRDefault="00F9433F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C10B96" w:rsidRDefault="00C10B9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9FC85" w14:textId="2A68FB68" w:rsidR="00C10B96" w:rsidRPr="00403F1D" w:rsidRDefault="00C10B96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6E483B">
      <w:rPr>
        <w:rFonts w:ascii="Times New Roman" w:hAnsi="Times New Roman"/>
        <w:b/>
        <w:noProof/>
        <w:sz w:val="16"/>
        <w:szCs w:val="16"/>
        <w:lang w:val="x-none"/>
      </w:rPr>
      <w:t>10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6E483B">
      <w:rPr>
        <w:rFonts w:ascii="Times New Roman" w:hAnsi="Times New Roman"/>
        <w:b/>
        <w:noProof/>
        <w:sz w:val="16"/>
        <w:szCs w:val="16"/>
        <w:lang w:val="x-none"/>
      </w:rPr>
      <w:t>16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C10B96" w:rsidRPr="00403F1D" w:rsidRDefault="00C10B96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FA7DB" w14:textId="77777777" w:rsidR="007B4E2F" w:rsidRDefault="007B4E2F">
      <w:r>
        <w:separator/>
      </w:r>
    </w:p>
  </w:footnote>
  <w:footnote w:type="continuationSeparator" w:id="0">
    <w:p w14:paraId="5D8ED4FE" w14:textId="77777777" w:rsidR="007B4E2F" w:rsidRDefault="007B4E2F">
      <w:r>
        <w:continuationSeparator/>
      </w:r>
    </w:p>
  </w:footnote>
  <w:footnote w:id="1">
    <w:p w14:paraId="775B8F3A" w14:textId="7C0448E8" w:rsidR="00C10B96" w:rsidRPr="007F1EBC" w:rsidRDefault="00C10B96" w:rsidP="00615BFA">
      <w:pPr>
        <w:pStyle w:val="Tekstprzypisudolnego"/>
        <w:jc w:val="both"/>
        <w:rPr>
          <w:rFonts w:ascii="Times New Roman" w:hAnsi="Times New Roman" w:cs="Times New Roman"/>
        </w:rPr>
      </w:pPr>
      <w:r w:rsidRPr="004B513C">
        <w:rPr>
          <w:rStyle w:val="Odwoanieprzypisudolnego"/>
          <w:rFonts w:ascii="Times New Roman" w:hAnsi="Times New Roman" w:cs="Times New Roman"/>
        </w:rPr>
        <w:footnoteRef/>
      </w:r>
      <w:r w:rsidRPr="004B513C">
        <w:rPr>
          <w:rFonts w:ascii="Times New Roman" w:hAnsi="Times New Roman" w:cs="Times New Roman"/>
        </w:rPr>
        <w:t xml:space="preserve"> Rozporządzenie Rady (UE) nr 833/2014 z dnia 31 lipca 2014 r. dotyczącego środków ograniczających w związku z działaniami </w:t>
      </w:r>
      <w:r w:rsidRPr="007F1EBC">
        <w:rPr>
          <w:rFonts w:ascii="Times New Roman" w:hAnsi="Times New Roman" w:cs="Times New Roman"/>
        </w:rPr>
        <w:t>Rosji destabilizującymi sytuację na Ukrainie (Dz.</w:t>
      </w:r>
      <w:r>
        <w:rPr>
          <w:rFonts w:ascii="Times New Roman" w:hAnsi="Times New Roman" w:cs="Times New Roman"/>
          <w:lang w:val="pl-PL"/>
        </w:rPr>
        <w:t xml:space="preserve"> </w:t>
      </w:r>
      <w:r w:rsidRPr="007F1EBC">
        <w:rPr>
          <w:rFonts w:ascii="Times New Roman" w:hAnsi="Times New Roman" w:cs="Times New Roman"/>
        </w:rPr>
        <w:t>Urz. UE L 229 z 31.7.2014, s.1 ze zm.)</w:t>
      </w:r>
    </w:p>
  </w:footnote>
  <w:footnote w:id="2">
    <w:p w14:paraId="28EBD7AB" w14:textId="77777777" w:rsidR="00C10B96" w:rsidRPr="00F721C4" w:rsidRDefault="00C10B96" w:rsidP="00A07174">
      <w:pPr>
        <w:pStyle w:val="Tekstprzypisudolnego"/>
        <w:jc w:val="both"/>
        <w:rPr>
          <w:rFonts w:ascii="Times New Roman" w:hAnsi="Times New Roman" w:cs="Times New Roman"/>
          <w:lang w:val="pl-PL"/>
        </w:rPr>
      </w:pPr>
      <w:r w:rsidRPr="00F721C4">
        <w:rPr>
          <w:rStyle w:val="Odwoanieprzypisudolnego"/>
          <w:rFonts w:ascii="Times New Roman" w:hAnsi="Times New Roman" w:cs="Times New Roman"/>
        </w:rPr>
        <w:footnoteRef/>
      </w:r>
      <w:r w:rsidRPr="00F721C4">
        <w:rPr>
          <w:rFonts w:ascii="Times New Roman" w:hAnsi="Times New Roman" w:cs="Times New Roman"/>
        </w:rPr>
        <w:t xml:space="preserve"> </w:t>
      </w:r>
      <w:r w:rsidRPr="00F721C4">
        <w:rPr>
          <w:rFonts w:ascii="Times New Roman" w:hAnsi="Times New Roman" w:cs="Times New Roman"/>
          <w:lang w:bidi="pl-PL"/>
        </w:rPr>
        <w:t>Wykonawca może zostać́ wykluczony przez Zamawiającego na każdym etapie postepowania o udzielenie zamówienia</w:t>
      </w:r>
      <w:r w:rsidRPr="00F721C4">
        <w:rPr>
          <w:rFonts w:ascii="Times New Roman" w:hAnsi="Times New Roman" w:cs="Times New Roman"/>
          <w:lang w:val="pl-PL" w:bidi="pl-PL"/>
        </w:rPr>
        <w:t>.</w:t>
      </w:r>
    </w:p>
  </w:footnote>
  <w:footnote w:id="3">
    <w:p w14:paraId="7ABD7137" w14:textId="2BE82294" w:rsidR="00C10B96" w:rsidRPr="00F721C4" w:rsidRDefault="00C10B96" w:rsidP="000A1B86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50AD50BA" w14:textId="77777777" w:rsidR="00C10B96" w:rsidRPr="00F721C4" w:rsidRDefault="00C10B96" w:rsidP="000A1B86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3FED241" w14:textId="77777777" w:rsidR="00C10B96" w:rsidRPr="00F721C4" w:rsidRDefault="00C10B96" w:rsidP="000A1B86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4">
    <w:p w14:paraId="01D4C38F" w14:textId="77777777" w:rsidR="00C10B96" w:rsidRPr="00F721C4" w:rsidRDefault="00C10B96" w:rsidP="00CE03E9">
      <w:pPr>
        <w:pStyle w:val="Tekstprzypisudolnego"/>
        <w:jc w:val="both"/>
        <w:rPr>
          <w:rFonts w:ascii="Times New Roman" w:hAnsi="Times New Roman" w:cs="Times New Roman"/>
          <w:bCs/>
          <w:i/>
          <w:color w:val="000000"/>
          <w:lang w:val="pl-PL"/>
        </w:rPr>
      </w:pPr>
      <w:r w:rsidRPr="00F721C4">
        <w:rPr>
          <w:rStyle w:val="Odwoanieprzypisudolnego"/>
          <w:rFonts w:ascii="Times New Roman" w:hAnsi="Times New Roman" w:cs="Times New Roman"/>
        </w:rPr>
        <w:footnoteRef/>
      </w:r>
      <w:r w:rsidRPr="00F721C4">
        <w:rPr>
          <w:rFonts w:ascii="Times New Roman" w:hAnsi="Times New Roman" w:cs="Times New Roman"/>
        </w:rPr>
        <w:t xml:space="preserve"> </w:t>
      </w: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t xml:space="preserve">Na podstawie z art. 127 ust. 1 ustawy, </w:t>
      </w:r>
      <w:r w:rsidRPr="00F721C4">
        <w:rPr>
          <w:rFonts w:ascii="Times New Roman" w:hAnsi="Times New Roman" w:cs="Times New Roman"/>
          <w:b/>
          <w:bCs/>
          <w:i/>
          <w:color w:val="000000"/>
          <w:lang w:val="pl-PL"/>
        </w:rPr>
        <w:t xml:space="preserve">Wykonawca nie jest zobowiązany do złożenia podmiotowego środka dowodowego, jeżeli Wykonawca w oświadczeniu wstępnym, o którym mowa w pkt. 9.1.1 SWZ wskazał dane do bezpłatnych </w:t>
      </w:r>
      <w:r w:rsidRPr="00F721C4">
        <w:rPr>
          <w:rFonts w:ascii="Times New Roman" w:hAnsi="Times New Roman" w:cs="Times New Roman"/>
          <w:b/>
          <w:bCs/>
          <w:i/>
          <w:color w:val="000000"/>
          <w:lang w:val="pl-PL"/>
        </w:rPr>
        <w:br/>
        <w:t xml:space="preserve">i ogólnodostępnych baz danych </w:t>
      </w:r>
      <w:r w:rsidRPr="00F721C4">
        <w:rPr>
          <w:rFonts w:ascii="Times New Roman" w:hAnsi="Times New Roman" w:cs="Times New Roman"/>
          <w:b/>
          <w:bCs/>
          <w:i/>
          <w:color w:val="000000"/>
          <w:u w:val="single"/>
          <w:lang w:val="pl-PL"/>
        </w:rPr>
        <w:t>umożliwiających</w:t>
      </w:r>
      <w:r w:rsidRPr="00F721C4">
        <w:rPr>
          <w:rFonts w:ascii="Times New Roman" w:hAnsi="Times New Roman" w:cs="Times New Roman"/>
          <w:b/>
          <w:bCs/>
          <w:i/>
          <w:color w:val="000000"/>
          <w:lang w:val="pl-PL"/>
        </w:rPr>
        <w:t xml:space="preserve"> dostęp do tych środków</w:t>
      </w: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t xml:space="preserve">, w szczególności rejestrów publicznych </w:t>
      </w: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br/>
        <w:t xml:space="preserve">w rozumieniu ustawy z dnia 17 lutego 2005 r. o informatyzacji działalności podmiotów realizujących zadania publiczne. </w:t>
      </w:r>
    </w:p>
    <w:p w14:paraId="5A5F046A" w14:textId="77777777" w:rsidR="00C10B96" w:rsidRPr="00F721C4" w:rsidRDefault="00C10B96" w:rsidP="00CE03E9">
      <w:pPr>
        <w:pStyle w:val="Tekstprzypisudolnego"/>
        <w:jc w:val="both"/>
        <w:rPr>
          <w:rFonts w:ascii="Times New Roman" w:hAnsi="Times New Roman" w:cs="Times New Roman"/>
          <w:bCs/>
          <w:i/>
          <w:color w:val="000000"/>
          <w:lang w:val="pl-PL"/>
        </w:rPr>
      </w:pPr>
    </w:p>
    <w:p w14:paraId="0A392A95" w14:textId="77777777" w:rsidR="00C10B96" w:rsidRPr="00F721C4" w:rsidRDefault="00C10B96" w:rsidP="00CE03E9">
      <w:pPr>
        <w:pStyle w:val="Tekstprzypisudolnego"/>
        <w:jc w:val="both"/>
        <w:rPr>
          <w:rFonts w:ascii="Times New Roman" w:hAnsi="Times New Roman" w:cs="Times New Roman"/>
          <w:bCs/>
          <w:color w:val="000000"/>
          <w:lang w:val="pl-PL"/>
        </w:rPr>
      </w:pP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t xml:space="preserve">Ponadto, zgodnie z art. 127 ust. 2 ustawy, Wykonawca nie jest zobowiązany do złożenia podmiotowych środków dowodowych, </w:t>
      </w:r>
      <w:r w:rsidRPr="00F721C4">
        <w:rPr>
          <w:rFonts w:ascii="Times New Roman" w:hAnsi="Times New Roman" w:cs="Times New Roman"/>
          <w:bCs/>
          <w:i/>
          <w:color w:val="000000"/>
          <w:u w:val="single"/>
          <w:lang w:val="pl-PL"/>
        </w:rPr>
        <w:t xml:space="preserve">które Zamawiający posiada, </w:t>
      </w:r>
      <w:r w:rsidRPr="00F721C4">
        <w:rPr>
          <w:rFonts w:ascii="Times New Roman" w:hAnsi="Times New Roman" w:cs="Times New Roman"/>
          <w:b/>
          <w:bCs/>
          <w:i/>
          <w:color w:val="000000"/>
          <w:u w:val="single"/>
          <w:lang w:val="pl-PL"/>
        </w:rPr>
        <w:t>jeżeli</w:t>
      </w:r>
      <w:r w:rsidRPr="00F721C4">
        <w:rPr>
          <w:rFonts w:ascii="Times New Roman" w:hAnsi="Times New Roman" w:cs="Times New Roman"/>
          <w:bCs/>
          <w:i/>
          <w:color w:val="000000"/>
          <w:u w:val="single"/>
          <w:lang w:val="pl-PL"/>
        </w:rPr>
        <w:t xml:space="preserve"> Wykonawca wskaże te środki i potwierdzi ich prawidłowość i aktualność</w:t>
      </w: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t xml:space="preserve">. </w:t>
      </w:r>
    </w:p>
    <w:p w14:paraId="4E2358F7" w14:textId="77777777" w:rsidR="00C10B96" w:rsidRPr="00F721C4" w:rsidRDefault="00C10B96" w:rsidP="00CE03E9">
      <w:pPr>
        <w:pStyle w:val="Tekstprzypisudolnego"/>
        <w:jc w:val="both"/>
        <w:rPr>
          <w:rFonts w:ascii="Times New Roman" w:hAnsi="Times New Roman" w:cs="Times New Roman"/>
          <w:color w:val="000000"/>
          <w:lang w:val="pl-PL"/>
        </w:rPr>
      </w:pPr>
    </w:p>
  </w:footnote>
  <w:footnote w:id="5">
    <w:p w14:paraId="7CE89228" w14:textId="77777777" w:rsidR="00C10B96" w:rsidRPr="004B513C" w:rsidRDefault="00C10B96" w:rsidP="00A07174">
      <w:pPr>
        <w:ind w:left="136" w:right="900"/>
        <w:jc w:val="both"/>
        <w:rPr>
          <w:rFonts w:ascii="Times New Roman" w:hAnsi="Times New Roman" w:cs="Times New Roman"/>
          <w:sz w:val="18"/>
          <w:szCs w:val="20"/>
        </w:rPr>
      </w:pPr>
      <w:r w:rsidRPr="004B513C">
        <w:rPr>
          <w:rStyle w:val="Odwoanieprzypisudolnego"/>
          <w:rFonts w:ascii="Times New Roman" w:hAnsi="Times New Roman" w:cs="Times New Roman"/>
          <w:sz w:val="18"/>
          <w:szCs w:val="20"/>
        </w:rPr>
        <w:footnoteRef/>
      </w:r>
      <w:r w:rsidRPr="004B513C">
        <w:rPr>
          <w:rFonts w:ascii="Times New Roman" w:hAnsi="Times New Roman" w:cs="Times New Roman"/>
          <w:sz w:val="18"/>
          <w:szCs w:val="20"/>
        </w:rPr>
        <w:t xml:space="preserve"> t.j. wyrażonego przy użyciu wyrazów, cyfr lub innych znaków pisarskich, które można odczytać i powielić.</w:t>
      </w:r>
    </w:p>
    <w:p w14:paraId="013BFD33" w14:textId="77777777" w:rsidR="00C10B96" w:rsidRPr="004B513C" w:rsidRDefault="00C10B96" w:rsidP="00A07174">
      <w:pPr>
        <w:ind w:left="136" w:right="900"/>
        <w:jc w:val="both"/>
        <w:rPr>
          <w:rFonts w:ascii="Times New Roman" w:hAnsi="Times New Roman" w:cs="Times New Roman"/>
          <w:sz w:val="18"/>
          <w:szCs w:val="20"/>
        </w:rPr>
      </w:pPr>
    </w:p>
  </w:footnote>
  <w:footnote w:id="6">
    <w:p w14:paraId="756D39F5" w14:textId="77777777" w:rsidR="00C10B96" w:rsidRPr="004B513C" w:rsidRDefault="00C10B96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A105B" w14:textId="77777777" w:rsidR="00C10B96" w:rsidRDefault="00C10B96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C10B96" w:rsidRPr="002439B6" w:rsidRDefault="00C10B96" w:rsidP="002439B6">
    <w:pPr>
      <w:pStyle w:val="Tekstpodstawowy"/>
    </w:pPr>
  </w:p>
  <w:p w14:paraId="61FD7228" w14:textId="77777777" w:rsidR="00C10B96" w:rsidRDefault="00C10B9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17F92" w14:textId="1B5CFF14" w:rsidR="00C10B96" w:rsidRPr="00C335C4" w:rsidRDefault="00C10B96" w:rsidP="00CC21B5">
    <w:pPr>
      <w:pStyle w:val="Tekstpodstawowy"/>
      <w:rPr>
        <w:rFonts w:ascii="Times New Roman" w:hAnsi="Times New Roman" w:cs="Times New Roman"/>
      </w:rPr>
    </w:pPr>
    <w:r w:rsidRPr="00C335C4">
      <w:rPr>
        <w:rFonts w:ascii="Times New Roman" w:hAnsi="Times New Roman" w:cs="Times New Roman"/>
        <w:sz w:val="20"/>
        <w:szCs w:val="22"/>
        <w:lang w:val="pl-PL"/>
      </w:rPr>
      <w:t>„Zakład Komunalny” Spółka z ograniczoną odpowie</w:t>
    </w:r>
    <w:r>
      <w:rPr>
        <w:rFonts w:ascii="Times New Roman" w:hAnsi="Times New Roman" w:cs="Times New Roman"/>
        <w:sz w:val="20"/>
        <w:szCs w:val="22"/>
        <w:lang w:val="pl-PL"/>
      </w:rPr>
      <w:t xml:space="preserve">dzialnością </w:t>
    </w:r>
    <w:r>
      <w:rPr>
        <w:rFonts w:ascii="Times New Roman" w:hAnsi="Times New Roman" w:cs="Times New Roman"/>
        <w:sz w:val="20"/>
        <w:szCs w:val="22"/>
        <w:lang w:val="pl-PL"/>
      </w:rPr>
      <w:tab/>
    </w:r>
    <w:r>
      <w:rPr>
        <w:rFonts w:ascii="Times New Roman" w:hAnsi="Times New Roman" w:cs="Times New Roman"/>
        <w:sz w:val="20"/>
        <w:szCs w:val="22"/>
        <w:lang w:val="pl-PL"/>
      </w:rPr>
      <w:tab/>
    </w:r>
    <w:r>
      <w:rPr>
        <w:rFonts w:ascii="Times New Roman" w:hAnsi="Times New Roman" w:cs="Times New Roman"/>
        <w:sz w:val="20"/>
        <w:szCs w:val="22"/>
        <w:lang w:val="pl-PL"/>
      </w:rPr>
      <w:tab/>
    </w:r>
    <w:r>
      <w:rPr>
        <w:rFonts w:ascii="Times New Roman" w:hAnsi="Times New Roman" w:cs="Times New Roman"/>
        <w:sz w:val="20"/>
        <w:szCs w:val="22"/>
        <w:lang w:val="pl-PL"/>
      </w:rPr>
      <w:tab/>
      <w:t>Znak sprawy: D/3</w:t>
    </w:r>
    <w:r w:rsidRPr="00C335C4">
      <w:rPr>
        <w:rFonts w:ascii="Times New Roman" w:hAnsi="Times New Roman" w:cs="Times New Roman"/>
        <w:sz w:val="20"/>
        <w:szCs w:val="22"/>
        <w:lang w:val="pl-PL"/>
      </w:rPr>
      <w:t>/PN/2023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E82DB" w14:textId="4D3EBFF7" w:rsidR="00C10B96" w:rsidRPr="004B513C" w:rsidRDefault="00C10B96" w:rsidP="00647737">
    <w:pPr>
      <w:widowControl w:val="0"/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32"/>
        <w:szCs w:val="32"/>
        <w:lang w:val="x-none"/>
      </w:rPr>
    </w:pPr>
    <w:bookmarkStart w:id="8" w:name="_Hlk95728337"/>
    <w:r w:rsidRPr="00F16489">
      <w:rPr>
        <w:noProof/>
        <w:sz w:val="22"/>
        <w:szCs w:val="22"/>
        <w:lang w:eastAsia="pl-PL"/>
      </w:rPr>
      <w:drawing>
        <wp:anchor distT="0" distB="0" distL="114300" distR="114300" simplePos="0" relativeHeight="251660288" behindDoc="0" locked="0" layoutInCell="1" allowOverlap="1" wp14:anchorId="7B5746DC" wp14:editId="04E2EAF7">
          <wp:simplePos x="0" y="0"/>
          <wp:positionH relativeFrom="column">
            <wp:posOffset>-289560</wp:posOffset>
          </wp:positionH>
          <wp:positionV relativeFrom="paragraph">
            <wp:posOffset>-61595</wp:posOffset>
          </wp:positionV>
          <wp:extent cx="2269208" cy="501650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8"/>
  <w:p w14:paraId="4E6EFA3A" w14:textId="77777777" w:rsidR="00C10B96" w:rsidRPr="004B513C" w:rsidRDefault="00C10B96" w:rsidP="00647737">
    <w:pPr>
      <w:tabs>
        <w:tab w:val="center" w:pos="4140"/>
      </w:tabs>
      <w:rPr>
        <w:rFonts w:ascii="Times New Roman" w:hAnsi="Times New Roman" w:cs="Times New Roman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1833217"/>
    <w:multiLevelType w:val="multilevel"/>
    <w:tmpl w:val="EB862AB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74" w:hanging="54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/>
        <w:u w:val="none"/>
      </w:rPr>
    </w:lvl>
  </w:abstractNum>
  <w:abstractNum w:abstractNumId="25" w15:restartNumberingAfterBreak="0">
    <w:nsid w:val="0212250A"/>
    <w:multiLevelType w:val="hybridMultilevel"/>
    <w:tmpl w:val="619E7FC8"/>
    <w:lvl w:ilvl="0" w:tplc="AF305C22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040A1B03"/>
    <w:multiLevelType w:val="hybridMultilevel"/>
    <w:tmpl w:val="D82E15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656438F"/>
    <w:multiLevelType w:val="hybridMultilevel"/>
    <w:tmpl w:val="1AA8EB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7307BA"/>
    <w:multiLevelType w:val="hybridMultilevel"/>
    <w:tmpl w:val="B2804740"/>
    <w:lvl w:ilvl="0" w:tplc="989E59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0FE61522"/>
    <w:multiLevelType w:val="hybridMultilevel"/>
    <w:tmpl w:val="CEB464F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EFBA357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177764E1"/>
    <w:multiLevelType w:val="hybridMultilevel"/>
    <w:tmpl w:val="B430382C"/>
    <w:lvl w:ilvl="0" w:tplc="75689D50">
      <w:start w:val="1"/>
      <w:numFmt w:val="decimal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1B6C227F"/>
    <w:multiLevelType w:val="multilevel"/>
    <w:tmpl w:val="30F6CF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35" w15:restartNumberingAfterBreak="0">
    <w:nsid w:val="1D0879E2"/>
    <w:multiLevelType w:val="multilevel"/>
    <w:tmpl w:val="AA8671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7" w15:restartNumberingAfterBreak="0">
    <w:nsid w:val="2DAF40AF"/>
    <w:multiLevelType w:val="hybridMultilevel"/>
    <w:tmpl w:val="368AB894"/>
    <w:lvl w:ilvl="0" w:tplc="8F24FEA6">
      <w:start w:val="1"/>
      <w:numFmt w:val="decimal"/>
      <w:lvlText w:val="7.%1."/>
      <w:lvlJc w:val="left"/>
      <w:pPr>
        <w:ind w:left="50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F04D58"/>
    <w:multiLevelType w:val="multilevel"/>
    <w:tmpl w:val="7A466618"/>
    <w:lvl w:ilvl="0">
      <w:start w:val="1"/>
      <w:numFmt w:val="bullet"/>
      <w:lvlText w:val="-"/>
      <w:lvlJc w:val="left"/>
      <w:rPr>
        <w:rFonts w:ascii="TimesNewRomanPS" w:eastAsia="TimesNewRomanPS" w:hAnsi="TimesNewRomanPS" w:cs="TimesNewRomanP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4141B75"/>
    <w:multiLevelType w:val="multilevel"/>
    <w:tmpl w:val="21FC21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DFD4A08"/>
    <w:multiLevelType w:val="hybridMultilevel"/>
    <w:tmpl w:val="BC92CD90"/>
    <w:lvl w:ilvl="0" w:tplc="162CF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AC68A3"/>
    <w:multiLevelType w:val="hybridMultilevel"/>
    <w:tmpl w:val="02DAA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292EF3"/>
    <w:multiLevelType w:val="multilevel"/>
    <w:tmpl w:val="CC100CA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8" w15:restartNumberingAfterBreak="0">
    <w:nsid w:val="43EC06B6"/>
    <w:multiLevelType w:val="hybridMultilevel"/>
    <w:tmpl w:val="4AFADCA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0" w15:restartNumberingAfterBreak="0">
    <w:nsid w:val="4A7E7831"/>
    <w:multiLevelType w:val="hybridMultilevel"/>
    <w:tmpl w:val="4AFADCA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764235"/>
    <w:multiLevelType w:val="hybridMultilevel"/>
    <w:tmpl w:val="0D76E134"/>
    <w:lvl w:ilvl="0" w:tplc="183E7560">
      <w:start w:val="1"/>
      <w:numFmt w:val="decimal"/>
      <w:lvlText w:val="9.%1."/>
      <w:lvlJc w:val="left"/>
      <w:pPr>
        <w:ind w:left="1800" w:hanging="360"/>
      </w:pPr>
      <w:rPr>
        <w:rFonts w:hint="default"/>
        <w:b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A882FB1"/>
    <w:multiLevelType w:val="multilevel"/>
    <w:tmpl w:val="0E06600A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1"/>
      <w:numFmt w:val="decimal"/>
      <w:lvlText w:val="11.%3."/>
      <w:lvlJc w:val="left"/>
      <w:pPr>
        <w:ind w:left="199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60" w15:restartNumberingAfterBreak="0">
    <w:nsid w:val="6B6E232D"/>
    <w:multiLevelType w:val="multilevel"/>
    <w:tmpl w:val="6F10338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E51D75"/>
    <w:multiLevelType w:val="hybridMultilevel"/>
    <w:tmpl w:val="732AA8FE"/>
    <w:lvl w:ilvl="0" w:tplc="B02AD726">
      <w:start w:val="1"/>
      <w:numFmt w:val="decimal"/>
      <w:lvlText w:val="15.%1."/>
      <w:lvlJc w:val="left"/>
      <w:pPr>
        <w:ind w:left="388" w:hanging="252"/>
      </w:pPr>
      <w:rPr>
        <w:rFonts w:ascii="Times New Roman" w:eastAsia="Z@RDBB.tmp" w:hAnsi="Times New Roman" w:cs="Times New Roman" w:hint="default"/>
        <w:color w:val="000000" w:themeColor="text1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F976AF"/>
    <w:multiLevelType w:val="multilevel"/>
    <w:tmpl w:val="6F4089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5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B820CE0"/>
    <w:multiLevelType w:val="hybridMultilevel"/>
    <w:tmpl w:val="4A58608E"/>
    <w:lvl w:ilvl="0" w:tplc="B5F62972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7" w15:restartNumberingAfterBreak="0">
    <w:nsid w:val="7C761B2F"/>
    <w:multiLevelType w:val="hybridMultilevel"/>
    <w:tmpl w:val="FE14C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6"/>
  </w:num>
  <w:num w:numId="3">
    <w:abstractNumId w:val="62"/>
  </w:num>
  <w:num w:numId="4">
    <w:abstractNumId w:val="37"/>
  </w:num>
  <w:num w:numId="5">
    <w:abstractNumId w:val="54"/>
  </w:num>
  <w:num w:numId="6">
    <w:abstractNumId w:val="28"/>
  </w:num>
  <w:num w:numId="7">
    <w:abstractNumId w:val="55"/>
  </w:num>
  <w:num w:numId="8">
    <w:abstractNumId w:val="31"/>
  </w:num>
  <w:num w:numId="9">
    <w:abstractNumId w:val="41"/>
  </w:num>
  <w:num w:numId="10">
    <w:abstractNumId w:val="23"/>
  </w:num>
  <w:num w:numId="11">
    <w:abstractNumId w:val="52"/>
  </w:num>
  <w:num w:numId="12">
    <w:abstractNumId w:val="58"/>
  </w:num>
  <w:num w:numId="13">
    <w:abstractNumId w:val="49"/>
  </w:num>
  <w:num w:numId="14">
    <w:abstractNumId w:val="53"/>
  </w:num>
  <w:num w:numId="15">
    <w:abstractNumId w:val="57"/>
  </w:num>
  <w:num w:numId="16">
    <w:abstractNumId w:val="63"/>
  </w:num>
  <w:num w:numId="17">
    <w:abstractNumId w:val="30"/>
  </w:num>
  <w:num w:numId="18">
    <w:abstractNumId w:val="45"/>
  </w:num>
  <w:num w:numId="19">
    <w:abstractNumId w:val="65"/>
  </w:num>
  <w:num w:numId="20">
    <w:abstractNumId w:val="61"/>
  </w:num>
  <w:num w:numId="21">
    <w:abstractNumId w:val="51"/>
  </w:num>
  <w:num w:numId="22">
    <w:abstractNumId w:val="56"/>
  </w:num>
  <w:num w:numId="23">
    <w:abstractNumId w:val="68"/>
  </w:num>
  <w:num w:numId="24">
    <w:abstractNumId w:val="64"/>
  </w:num>
  <w:num w:numId="25">
    <w:abstractNumId w:val="24"/>
  </w:num>
  <w:num w:numId="26">
    <w:abstractNumId w:val="32"/>
  </w:num>
  <w:num w:numId="27">
    <w:abstractNumId w:val="29"/>
  </w:num>
  <w:num w:numId="28">
    <w:abstractNumId w:val="44"/>
  </w:num>
  <w:num w:numId="29">
    <w:abstractNumId w:val="59"/>
  </w:num>
  <w:num w:numId="30">
    <w:abstractNumId w:val="47"/>
  </w:num>
  <w:num w:numId="31">
    <w:abstractNumId w:val="40"/>
  </w:num>
  <w:num w:numId="32">
    <w:abstractNumId w:val="35"/>
  </w:num>
  <w:num w:numId="33">
    <w:abstractNumId w:val="46"/>
  </w:num>
  <w:num w:numId="34">
    <w:abstractNumId w:val="67"/>
  </w:num>
  <w:num w:numId="35">
    <w:abstractNumId w:val="38"/>
  </w:num>
  <w:num w:numId="36">
    <w:abstractNumId w:val="34"/>
  </w:num>
  <w:num w:numId="37">
    <w:abstractNumId w:val="25"/>
  </w:num>
  <w:num w:numId="38">
    <w:abstractNumId w:val="66"/>
  </w:num>
  <w:num w:numId="39">
    <w:abstractNumId w:val="26"/>
  </w:num>
  <w:num w:numId="40">
    <w:abstractNumId w:val="60"/>
  </w:num>
  <w:num w:numId="41">
    <w:abstractNumId w:val="48"/>
  </w:num>
  <w:num w:numId="42">
    <w:abstractNumId w:val="50"/>
  </w:num>
  <w:num w:numId="43">
    <w:abstractNumId w:val="27"/>
  </w:num>
  <w:num w:numId="44">
    <w:abstractNumId w:val="43"/>
  </w:num>
  <w:num w:numId="45">
    <w:abstractNumId w:val="39"/>
  </w:num>
  <w:num w:numId="46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B86"/>
    <w:rsid w:val="00000DE5"/>
    <w:rsid w:val="00001885"/>
    <w:rsid w:val="00002DF1"/>
    <w:rsid w:val="00003CF4"/>
    <w:rsid w:val="0000458F"/>
    <w:rsid w:val="000046B8"/>
    <w:rsid w:val="000048DD"/>
    <w:rsid w:val="000056F9"/>
    <w:rsid w:val="00005F4D"/>
    <w:rsid w:val="000060F8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2302"/>
    <w:rsid w:val="000224E6"/>
    <w:rsid w:val="00022518"/>
    <w:rsid w:val="00023117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40485"/>
    <w:rsid w:val="000409A7"/>
    <w:rsid w:val="00041218"/>
    <w:rsid w:val="00041756"/>
    <w:rsid w:val="000417ED"/>
    <w:rsid w:val="00041A91"/>
    <w:rsid w:val="0004283C"/>
    <w:rsid w:val="00042A39"/>
    <w:rsid w:val="00043344"/>
    <w:rsid w:val="00044340"/>
    <w:rsid w:val="00044D65"/>
    <w:rsid w:val="00044D9A"/>
    <w:rsid w:val="00047B06"/>
    <w:rsid w:val="00050132"/>
    <w:rsid w:val="00050357"/>
    <w:rsid w:val="0005069A"/>
    <w:rsid w:val="00050AF1"/>
    <w:rsid w:val="00051027"/>
    <w:rsid w:val="000516E6"/>
    <w:rsid w:val="00051F1B"/>
    <w:rsid w:val="000520ED"/>
    <w:rsid w:val="00052BA8"/>
    <w:rsid w:val="000531A1"/>
    <w:rsid w:val="00053AF8"/>
    <w:rsid w:val="00053B5F"/>
    <w:rsid w:val="000546EE"/>
    <w:rsid w:val="00055D9A"/>
    <w:rsid w:val="000565B5"/>
    <w:rsid w:val="00056759"/>
    <w:rsid w:val="0005677F"/>
    <w:rsid w:val="000579FA"/>
    <w:rsid w:val="00057CE7"/>
    <w:rsid w:val="000601A0"/>
    <w:rsid w:val="00060D69"/>
    <w:rsid w:val="00060ED0"/>
    <w:rsid w:val="0006311E"/>
    <w:rsid w:val="000635D7"/>
    <w:rsid w:val="00063A40"/>
    <w:rsid w:val="00063F3E"/>
    <w:rsid w:val="0006474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F29"/>
    <w:rsid w:val="00071B31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550B"/>
    <w:rsid w:val="000767B5"/>
    <w:rsid w:val="00077688"/>
    <w:rsid w:val="00077C31"/>
    <w:rsid w:val="000800AF"/>
    <w:rsid w:val="00080205"/>
    <w:rsid w:val="0008080A"/>
    <w:rsid w:val="00080E58"/>
    <w:rsid w:val="00080E86"/>
    <w:rsid w:val="0008137C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87E84"/>
    <w:rsid w:val="00090368"/>
    <w:rsid w:val="00090450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89E"/>
    <w:rsid w:val="000B1F64"/>
    <w:rsid w:val="000B24E9"/>
    <w:rsid w:val="000B260C"/>
    <w:rsid w:val="000B2D67"/>
    <w:rsid w:val="000B2F7D"/>
    <w:rsid w:val="000B2FA3"/>
    <w:rsid w:val="000B3D48"/>
    <w:rsid w:val="000B4BDA"/>
    <w:rsid w:val="000B51AC"/>
    <w:rsid w:val="000B5399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D0EF6"/>
    <w:rsid w:val="000D18F0"/>
    <w:rsid w:val="000D2C85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03C"/>
    <w:rsid w:val="000E362A"/>
    <w:rsid w:val="000E680C"/>
    <w:rsid w:val="000E6EC9"/>
    <w:rsid w:val="000E754F"/>
    <w:rsid w:val="000E77DB"/>
    <w:rsid w:val="000E7874"/>
    <w:rsid w:val="000E7998"/>
    <w:rsid w:val="000F0096"/>
    <w:rsid w:val="000F14F6"/>
    <w:rsid w:val="000F1FDE"/>
    <w:rsid w:val="000F22AD"/>
    <w:rsid w:val="000F243D"/>
    <w:rsid w:val="000F2701"/>
    <w:rsid w:val="000F2872"/>
    <w:rsid w:val="000F2D41"/>
    <w:rsid w:val="000F326D"/>
    <w:rsid w:val="000F368E"/>
    <w:rsid w:val="000F374D"/>
    <w:rsid w:val="000F5091"/>
    <w:rsid w:val="000F51F4"/>
    <w:rsid w:val="000F5589"/>
    <w:rsid w:val="000F55C1"/>
    <w:rsid w:val="000F6126"/>
    <w:rsid w:val="000F62A6"/>
    <w:rsid w:val="000F644B"/>
    <w:rsid w:val="000F6AAA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2FC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7FC"/>
    <w:rsid w:val="00106521"/>
    <w:rsid w:val="00106E87"/>
    <w:rsid w:val="00107506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2D80"/>
    <w:rsid w:val="00123443"/>
    <w:rsid w:val="00124635"/>
    <w:rsid w:val="00125235"/>
    <w:rsid w:val="0012573D"/>
    <w:rsid w:val="001269DC"/>
    <w:rsid w:val="00126E4B"/>
    <w:rsid w:val="0012742B"/>
    <w:rsid w:val="00127631"/>
    <w:rsid w:val="00127E05"/>
    <w:rsid w:val="00130148"/>
    <w:rsid w:val="001314F9"/>
    <w:rsid w:val="00131FC3"/>
    <w:rsid w:val="00132317"/>
    <w:rsid w:val="00132DF1"/>
    <w:rsid w:val="00133D1F"/>
    <w:rsid w:val="00134D12"/>
    <w:rsid w:val="001362A3"/>
    <w:rsid w:val="00136953"/>
    <w:rsid w:val="001374B2"/>
    <w:rsid w:val="001405E3"/>
    <w:rsid w:val="00140AFE"/>
    <w:rsid w:val="00141139"/>
    <w:rsid w:val="001412DF"/>
    <w:rsid w:val="00141DFA"/>
    <w:rsid w:val="00141F29"/>
    <w:rsid w:val="00142B5E"/>
    <w:rsid w:val="00142D33"/>
    <w:rsid w:val="0014301F"/>
    <w:rsid w:val="00144650"/>
    <w:rsid w:val="001451A3"/>
    <w:rsid w:val="00145247"/>
    <w:rsid w:val="001455F4"/>
    <w:rsid w:val="00145629"/>
    <w:rsid w:val="0014612A"/>
    <w:rsid w:val="001465F1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581"/>
    <w:rsid w:val="001649C5"/>
    <w:rsid w:val="00164E2A"/>
    <w:rsid w:val="00165434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A78"/>
    <w:rsid w:val="0017375E"/>
    <w:rsid w:val="00173777"/>
    <w:rsid w:val="0017377F"/>
    <w:rsid w:val="00173C56"/>
    <w:rsid w:val="0017458C"/>
    <w:rsid w:val="0017522A"/>
    <w:rsid w:val="00175779"/>
    <w:rsid w:val="001766C0"/>
    <w:rsid w:val="0017680C"/>
    <w:rsid w:val="00177146"/>
    <w:rsid w:val="0017740A"/>
    <w:rsid w:val="00177C5E"/>
    <w:rsid w:val="00177F6B"/>
    <w:rsid w:val="00180793"/>
    <w:rsid w:val="00180BE4"/>
    <w:rsid w:val="0018153C"/>
    <w:rsid w:val="00181CF2"/>
    <w:rsid w:val="00181E98"/>
    <w:rsid w:val="00182662"/>
    <w:rsid w:val="00182CF5"/>
    <w:rsid w:val="0018394A"/>
    <w:rsid w:val="001839DD"/>
    <w:rsid w:val="00183E03"/>
    <w:rsid w:val="001843F1"/>
    <w:rsid w:val="00184468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21C1"/>
    <w:rsid w:val="00192391"/>
    <w:rsid w:val="00192E18"/>
    <w:rsid w:val="0019343A"/>
    <w:rsid w:val="00193517"/>
    <w:rsid w:val="00193CD4"/>
    <w:rsid w:val="001940A9"/>
    <w:rsid w:val="00194A41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32D"/>
    <w:rsid w:val="001B2C76"/>
    <w:rsid w:val="001B2D11"/>
    <w:rsid w:val="001B3577"/>
    <w:rsid w:val="001B38EA"/>
    <w:rsid w:val="001B3F0E"/>
    <w:rsid w:val="001B4D0E"/>
    <w:rsid w:val="001B590E"/>
    <w:rsid w:val="001B5A55"/>
    <w:rsid w:val="001B75D2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9ED"/>
    <w:rsid w:val="001C3A73"/>
    <w:rsid w:val="001C3CFD"/>
    <w:rsid w:val="001C417C"/>
    <w:rsid w:val="001C6A1C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2185"/>
    <w:rsid w:val="002125C7"/>
    <w:rsid w:val="00213413"/>
    <w:rsid w:val="0021342C"/>
    <w:rsid w:val="00213B2D"/>
    <w:rsid w:val="00213E77"/>
    <w:rsid w:val="0021488D"/>
    <w:rsid w:val="0021548B"/>
    <w:rsid w:val="00215D1F"/>
    <w:rsid w:val="00215EAC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546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E0"/>
    <w:rsid w:val="00234C5A"/>
    <w:rsid w:val="00234F27"/>
    <w:rsid w:val="00235759"/>
    <w:rsid w:val="00235917"/>
    <w:rsid w:val="00235B6E"/>
    <w:rsid w:val="0023633E"/>
    <w:rsid w:val="00237068"/>
    <w:rsid w:val="0024057B"/>
    <w:rsid w:val="00241EE6"/>
    <w:rsid w:val="00241F8B"/>
    <w:rsid w:val="002421D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F01"/>
    <w:rsid w:val="00255822"/>
    <w:rsid w:val="00255969"/>
    <w:rsid w:val="00255C66"/>
    <w:rsid w:val="00255CFD"/>
    <w:rsid w:val="00256305"/>
    <w:rsid w:val="00256977"/>
    <w:rsid w:val="002569D9"/>
    <w:rsid w:val="00257368"/>
    <w:rsid w:val="00260274"/>
    <w:rsid w:val="00260499"/>
    <w:rsid w:val="002616A7"/>
    <w:rsid w:val="002619F3"/>
    <w:rsid w:val="00261D08"/>
    <w:rsid w:val="00261FAB"/>
    <w:rsid w:val="002621E3"/>
    <w:rsid w:val="00262298"/>
    <w:rsid w:val="00262A5E"/>
    <w:rsid w:val="00262A99"/>
    <w:rsid w:val="00263D0D"/>
    <w:rsid w:val="00263F83"/>
    <w:rsid w:val="0026415D"/>
    <w:rsid w:val="00265C9E"/>
    <w:rsid w:val="00266DDC"/>
    <w:rsid w:val="00267C09"/>
    <w:rsid w:val="00267CC3"/>
    <w:rsid w:val="00267F6F"/>
    <w:rsid w:val="0027019F"/>
    <w:rsid w:val="002703EC"/>
    <w:rsid w:val="00270479"/>
    <w:rsid w:val="002709B5"/>
    <w:rsid w:val="00270D3E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76D2C"/>
    <w:rsid w:val="002824AE"/>
    <w:rsid w:val="0028257C"/>
    <w:rsid w:val="00282D26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2129"/>
    <w:rsid w:val="002935B2"/>
    <w:rsid w:val="002936CC"/>
    <w:rsid w:val="00294126"/>
    <w:rsid w:val="00294216"/>
    <w:rsid w:val="002944FB"/>
    <w:rsid w:val="00294AC0"/>
    <w:rsid w:val="00294D48"/>
    <w:rsid w:val="00295543"/>
    <w:rsid w:val="00295725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09"/>
    <w:rsid w:val="002A13FD"/>
    <w:rsid w:val="002A1BC4"/>
    <w:rsid w:val="002A225D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E58"/>
    <w:rsid w:val="002B36E2"/>
    <w:rsid w:val="002B3A9F"/>
    <w:rsid w:val="002B46DE"/>
    <w:rsid w:val="002B50BD"/>
    <w:rsid w:val="002B51AB"/>
    <w:rsid w:val="002B5730"/>
    <w:rsid w:val="002B6A0B"/>
    <w:rsid w:val="002B6E37"/>
    <w:rsid w:val="002B7686"/>
    <w:rsid w:val="002C0030"/>
    <w:rsid w:val="002C0C74"/>
    <w:rsid w:val="002C1053"/>
    <w:rsid w:val="002C2712"/>
    <w:rsid w:val="002C3FC4"/>
    <w:rsid w:val="002C4EB5"/>
    <w:rsid w:val="002C51F8"/>
    <w:rsid w:val="002C54F0"/>
    <w:rsid w:val="002C5A66"/>
    <w:rsid w:val="002C66E1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DA8"/>
    <w:rsid w:val="002D5582"/>
    <w:rsid w:val="002D57D5"/>
    <w:rsid w:val="002D5ACA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1140"/>
    <w:rsid w:val="002F1882"/>
    <w:rsid w:val="002F3999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6FD"/>
    <w:rsid w:val="002F788A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1507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4FD6"/>
    <w:rsid w:val="00335574"/>
    <w:rsid w:val="003357BE"/>
    <w:rsid w:val="00335806"/>
    <w:rsid w:val="003361C7"/>
    <w:rsid w:val="00337BAA"/>
    <w:rsid w:val="0034056D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96"/>
    <w:rsid w:val="003600F0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3FD"/>
    <w:rsid w:val="00372DBC"/>
    <w:rsid w:val="00372F19"/>
    <w:rsid w:val="003731B5"/>
    <w:rsid w:val="0037331F"/>
    <w:rsid w:val="00373D81"/>
    <w:rsid w:val="00373DBB"/>
    <w:rsid w:val="0037411B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1E4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7D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46C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0B"/>
    <w:rsid w:val="00396CEF"/>
    <w:rsid w:val="00396EAB"/>
    <w:rsid w:val="00396FEB"/>
    <w:rsid w:val="00397332"/>
    <w:rsid w:val="0039795B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9FA"/>
    <w:rsid w:val="003A3B44"/>
    <w:rsid w:val="003A3CBD"/>
    <w:rsid w:val="003A3D6E"/>
    <w:rsid w:val="003A4C6E"/>
    <w:rsid w:val="003A4CD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6AC6"/>
    <w:rsid w:val="003C75E1"/>
    <w:rsid w:val="003C785B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57D0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2099"/>
    <w:rsid w:val="00402B63"/>
    <w:rsid w:val="00402D19"/>
    <w:rsid w:val="00402D53"/>
    <w:rsid w:val="00403583"/>
    <w:rsid w:val="00403DA3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07F4B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980"/>
    <w:rsid w:val="00430396"/>
    <w:rsid w:val="00430402"/>
    <w:rsid w:val="00430DBF"/>
    <w:rsid w:val="00431269"/>
    <w:rsid w:val="00431785"/>
    <w:rsid w:val="00431946"/>
    <w:rsid w:val="00432772"/>
    <w:rsid w:val="004340BA"/>
    <w:rsid w:val="004347A3"/>
    <w:rsid w:val="00434B43"/>
    <w:rsid w:val="00435AAB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508B7"/>
    <w:rsid w:val="00451153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F3C"/>
    <w:rsid w:val="0046025B"/>
    <w:rsid w:val="0046076D"/>
    <w:rsid w:val="00463052"/>
    <w:rsid w:val="0046399A"/>
    <w:rsid w:val="004648AF"/>
    <w:rsid w:val="00465037"/>
    <w:rsid w:val="004653A0"/>
    <w:rsid w:val="004658C8"/>
    <w:rsid w:val="004660D8"/>
    <w:rsid w:val="00467007"/>
    <w:rsid w:val="00467126"/>
    <w:rsid w:val="00467B45"/>
    <w:rsid w:val="00467BD4"/>
    <w:rsid w:val="00467FF4"/>
    <w:rsid w:val="004702DF"/>
    <w:rsid w:val="00470912"/>
    <w:rsid w:val="0047110D"/>
    <w:rsid w:val="004723DA"/>
    <w:rsid w:val="0047245B"/>
    <w:rsid w:val="00473162"/>
    <w:rsid w:val="0047359E"/>
    <w:rsid w:val="00473B44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086"/>
    <w:rsid w:val="00482387"/>
    <w:rsid w:val="004836B2"/>
    <w:rsid w:val="0048403E"/>
    <w:rsid w:val="004842EE"/>
    <w:rsid w:val="00484533"/>
    <w:rsid w:val="00484A27"/>
    <w:rsid w:val="00484A56"/>
    <w:rsid w:val="00485131"/>
    <w:rsid w:val="00485BAE"/>
    <w:rsid w:val="00485D56"/>
    <w:rsid w:val="004865FC"/>
    <w:rsid w:val="004871F2"/>
    <w:rsid w:val="00487909"/>
    <w:rsid w:val="00487D32"/>
    <w:rsid w:val="004909F5"/>
    <w:rsid w:val="0049205C"/>
    <w:rsid w:val="004921E0"/>
    <w:rsid w:val="00493B21"/>
    <w:rsid w:val="00493BFC"/>
    <w:rsid w:val="004940DD"/>
    <w:rsid w:val="00494301"/>
    <w:rsid w:val="0049459B"/>
    <w:rsid w:val="00495495"/>
    <w:rsid w:val="00496ADD"/>
    <w:rsid w:val="00497265"/>
    <w:rsid w:val="00497929"/>
    <w:rsid w:val="00497E18"/>
    <w:rsid w:val="004A01B7"/>
    <w:rsid w:val="004A0969"/>
    <w:rsid w:val="004A0A36"/>
    <w:rsid w:val="004A1529"/>
    <w:rsid w:val="004A527A"/>
    <w:rsid w:val="004A56B8"/>
    <w:rsid w:val="004A6310"/>
    <w:rsid w:val="004A6AC2"/>
    <w:rsid w:val="004A6C0F"/>
    <w:rsid w:val="004A6D98"/>
    <w:rsid w:val="004A7511"/>
    <w:rsid w:val="004A7B79"/>
    <w:rsid w:val="004B0258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3B58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305F"/>
    <w:rsid w:val="004D5CA9"/>
    <w:rsid w:val="004D62A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BE9"/>
    <w:rsid w:val="004E72EC"/>
    <w:rsid w:val="004E76F0"/>
    <w:rsid w:val="004E7CEA"/>
    <w:rsid w:val="004F029B"/>
    <w:rsid w:val="004F1345"/>
    <w:rsid w:val="004F14DE"/>
    <w:rsid w:val="004F188E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0A79"/>
    <w:rsid w:val="005012FD"/>
    <w:rsid w:val="00501323"/>
    <w:rsid w:val="00501CA8"/>
    <w:rsid w:val="00501F87"/>
    <w:rsid w:val="00502930"/>
    <w:rsid w:val="00502F0A"/>
    <w:rsid w:val="005031D9"/>
    <w:rsid w:val="005037FF"/>
    <w:rsid w:val="00503F45"/>
    <w:rsid w:val="0050487D"/>
    <w:rsid w:val="00505086"/>
    <w:rsid w:val="00505C82"/>
    <w:rsid w:val="00505DF4"/>
    <w:rsid w:val="0050696C"/>
    <w:rsid w:val="005104C6"/>
    <w:rsid w:val="0051072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4C8C"/>
    <w:rsid w:val="00524EA3"/>
    <w:rsid w:val="005251A3"/>
    <w:rsid w:val="00525238"/>
    <w:rsid w:val="005252D5"/>
    <w:rsid w:val="00525687"/>
    <w:rsid w:val="005256B6"/>
    <w:rsid w:val="00525F3A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673"/>
    <w:rsid w:val="0054319B"/>
    <w:rsid w:val="00543389"/>
    <w:rsid w:val="00543A4F"/>
    <w:rsid w:val="00543A98"/>
    <w:rsid w:val="00543DC9"/>
    <w:rsid w:val="005440A4"/>
    <w:rsid w:val="005450A8"/>
    <w:rsid w:val="00545577"/>
    <w:rsid w:val="00545905"/>
    <w:rsid w:val="00545E7E"/>
    <w:rsid w:val="005467EE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4E3"/>
    <w:rsid w:val="00557516"/>
    <w:rsid w:val="005576B5"/>
    <w:rsid w:val="00557CF7"/>
    <w:rsid w:val="00557E4E"/>
    <w:rsid w:val="00557F74"/>
    <w:rsid w:val="00557FBD"/>
    <w:rsid w:val="0056000A"/>
    <w:rsid w:val="00560D00"/>
    <w:rsid w:val="00560F69"/>
    <w:rsid w:val="00561709"/>
    <w:rsid w:val="005623B6"/>
    <w:rsid w:val="00562B2C"/>
    <w:rsid w:val="00563392"/>
    <w:rsid w:val="005638FA"/>
    <w:rsid w:val="00563B03"/>
    <w:rsid w:val="00564286"/>
    <w:rsid w:val="0056475D"/>
    <w:rsid w:val="00564788"/>
    <w:rsid w:val="00564C34"/>
    <w:rsid w:val="00565442"/>
    <w:rsid w:val="00565518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6009"/>
    <w:rsid w:val="0057719E"/>
    <w:rsid w:val="005779D0"/>
    <w:rsid w:val="00577E61"/>
    <w:rsid w:val="00577E88"/>
    <w:rsid w:val="00580074"/>
    <w:rsid w:val="00581CDA"/>
    <w:rsid w:val="00581F77"/>
    <w:rsid w:val="0058292F"/>
    <w:rsid w:val="00582F36"/>
    <w:rsid w:val="0058329B"/>
    <w:rsid w:val="00583570"/>
    <w:rsid w:val="00583A7B"/>
    <w:rsid w:val="0058488F"/>
    <w:rsid w:val="00585124"/>
    <w:rsid w:val="005854A6"/>
    <w:rsid w:val="0058563C"/>
    <w:rsid w:val="00585EB2"/>
    <w:rsid w:val="0058615D"/>
    <w:rsid w:val="00586335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2BE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C5E"/>
    <w:rsid w:val="005A2E70"/>
    <w:rsid w:val="005A2EA6"/>
    <w:rsid w:val="005A31E0"/>
    <w:rsid w:val="005A35E9"/>
    <w:rsid w:val="005A3C3E"/>
    <w:rsid w:val="005A427F"/>
    <w:rsid w:val="005A505C"/>
    <w:rsid w:val="005A5505"/>
    <w:rsid w:val="005A6217"/>
    <w:rsid w:val="005B0469"/>
    <w:rsid w:val="005B0DD5"/>
    <w:rsid w:val="005B0DE8"/>
    <w:rsid w:val="005B0F9B"/>
    <w:rsid w:val="005B1926"/>
    <w:rsid w:val="005B1B30"/>
    <w:rsid w:val="005B20DF"/>
    <w:rsid w:val="005B250C"/>
    <w:rsid w:val="005B31F6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09D6"/>
    <w:rsid w:val="005C100C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053"/>
    <w:rsid w:val="005C4375"/>
    <w:rsid w:val="005C49FC"/>
    <w:rsid w:val="005C54AD"/>
    <w:rsid w:val="005C580C"/>
    <w:rsid w:val="005C5C7C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F1B"/>
    <w:rsid w:val="005D4444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9B4"/>
    <w:rsid w:val="0060222F"/>
    <w:rsid w:val="006023A4"/>
    <w:rsid w:val="00602458"/>
    <w:rsid w:val="006028B6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671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BA5"/>
    <w:rsid w:val="00611521"/>
    <w:rsid w:val="0061203D"/>
    <w:rsid w:val="0061237D"/>
    <w:rsid w:val="00612A62"/>
    <w:rsid w:val="00612B5B"/>
    <w:rsid w:val="00612F9B"/>
    <w:rsid w:val="0061343F"/>
    <w:rsid w:val="00613CD8"/>
    <w:rsid w:val="006146E1"/>
    <w:rsid w:val="006146F5"/>
    <w:rsid w:val="006147AA"/>
    <w:rsid w:val="00614986"/>
    <w:rsid w:val="00614CFF"/>
    <w:rsid w:val="006152C8"/>
    <w:rsid w:val="006154C0"/>
    <w:rsid w:val="006156AF"/>
    <w:rsid w:val="006158D2"/>
    <w:rsid w:val="00615BFA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76"/>
    <w:rsid w:val="006268CF"/>
    <w:rsid w:val="006274BD"/>
    <w:rsid w:val="00627A0E"/>
    <w:rsid w:val="00627BFF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782B"/>
    <w:rsid w:val="006379CC"/>
    <w:rsid w:val="00637D7B"/>
    <w:rsid w:val="00637E8C"/>
    <w:rsid w:val="006409D9"/>
    <w:rsid w:val="00640B87"/>
    <w:rsid w:val="00642848"/>
    <w:rsid w:val="0064338A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3CC"/>
    <w:rsid w:val="006544C1"/>
    <w:rsid w:val="0065457B"/>
    <w:rsid w:val="00656863"/>
    <w:rsid w:val="0065693D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87D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67CF8"/>
    <w:rsid w:val="00670070"/>
    <w:rsid w:val="00670779"/>
    <w:rsid w:val="00671498"/>
    <w:rsid w:val="00671874"/>
    <w:rsid w:val="00671A85"/>
    <w:rsid w:val="00672F85"/>
    <w:rsid w:val="00673BF0"/>
    <w:rsid w:val="006741BA"/>
    <w:rsid w:val="0067546D"/>
    <w:rsid w:val="0067633D"/>
    <w:rsid w:val="006767EE"/>
    <w:rsid w:val="00676F30"/>
    <w:rsid w:val="00677650"/>
    <w:rsid w:val="0067770F"/>
    <w:rsid w:val="0067774E"/>
    <w:rsid w:val="006779DE"/>
    <w:rsid w:val="00677E18"/>
    <w:rsid w:val="0068001C"/>
    <w:rsid w:val="0068070E"/>
    <w:rsid w:val="00681164"/>
    <w:rsid w:val="0068137E"/>
    <w:rsid w:val="006822D4"/>
    <w:rsid w:val="00682A8F"/>
    <w:rsid w:val="00683BEB"/>
    <w:rsid w:val="006843FE"/>
    <w:rsid w:val="00685332"/>
    <w:rsid w:val="006865CD"/>
    <w:rsid w:val="0068680F"/>
    <w:rsid w:val="00686DDA"/>
    <w:rsid w:val="006871AF"/>
    <w:rsid w:val="00687504"/>
    <w:rsid w:val="00687E38"/>
    <w:rsid w:val="00691321"/>
    <w:rsid w:val="006913D0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9C9"/>
    <w:rsid w:val="006B66BA"/>
    <w:rsid w:val="006B6DF3"/>
    <w:rsid w:val="006B6DF6"/>
    <w:rsid w:val="006B7D24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0F4C"/>
    <w:rsid w:val="006E1BDC"/>
    <w:rsid w:val="006E2795"/>
    <w:rsid w:val="006E3590"/>
    <w:rsid w:val="006E39C4"/>
    <w:rsid w:val="006E483B"/>
    <w:rsid w:val="006E483C"/>
    <w:rsid w:val="006E4DE7"/>
    <w:rsid w:val="006E5AEC"/>
    <w:rsid w:val="006E659B"/>
    <w:rsid w:val="006E6FB3"/>
    <w:rsid w:val="006E70AC"/>
    <w:rsid w:val="006E7311"/>
    <w:rsid w:val="006E79D2"/>
    <w:rsid w:val="006E7C94"/>
    <w:rsid w:val="006E7EE1"/>
    <w:rsid w:val="006F0635"/>
    <w:rsid w:val="006F108A"/>
    <w:rsid w:val="006F14DC"/>
    <w:rsid w:val="006F1620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6F7EAA"/>
    <w:rsid w:val="00700941"/>
    <w:rsid w:val="0070099D"/>
    <w:rsid w:val="00702255"/>
    <w:rsid w:val="00702445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60D"/>
    <w:rsid w:val="007158B1"/>
    <w:rsid w:val="0071617D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5D60"/>
    <w:rsid w:val="00725F2E"/>
    <w:rsid w:val="00725FAA"/>
    <w:rsid w:val="00726FFF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5B34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6C9"/>
    <w:rsid w:val="00753736"/>
    <w:rsid w:val="007537D5"/>
    <w:rsid w:val="00753C67"/>
    <w:rsid w:val="007542B7"/>
    <w:rsid w:val="0075485F"/>
    <w:rsid w:val="00754B2D"/>
    <w:rsid w:val="00754C03"/>
    <w:rsid w:val="00755468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838"/>
    <w:rsid w:val="00767E32"/>
    <w:rsid w:val="0077017B"/>
    <w:rsid w:val="00771040"/>
    <w:rsid w:val="00771105"/>
    <w:rsid w:val="00771D98"/>
    <w:rsid w:val="007720E7"/>
    <w:rsid w:val="00772B32"/>
    <w:rsid w:val="00773031"/>
    <w:rsid w:val="007740B2"/>
    <w:rsid w:val="00774572"/>
    <w:rsid w:val="00774A4A"/>
    <w:rsid w:val="007750C3"/>
    <w:rsid w:val="0077554B"/>
    <w:rsid w:val="00775BFD"/>
    <w:rsid w:val="007763F2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003"/>
    <w:rsid w:val="00783117"/>
    <w:rsid w:val="007832A2"/>
    <w:rsid w:val="00783647"/>
    <w:rsid w:val="0078365D"/>
    <w:rsid w:val="00783ABA"/>
    <w:rsid w:val="007844EC"/>
    <w:rsid w:val="0078479B"/>
    <w:rsid w:val="00785CFE"/>
    <w:rsid w:val="00785F74"/>
    <w:rsid w:val="00786410"/>
    <w:rsid w:val="007865C2"/>
    <w:rsid w:val="0078724D"/>
    <w:rsid w:val="00787284"/>
    <w:rsid w:val="00787343"/>
    <w:rsid w:val="0079279F"/>
    <w:rsid w:val="00792991"/>
    <w:rsid w:val="00792F7E"/>
    <w:rsid w:val="00793794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FE"/>
    <w:rsid w:val="007A62E2"/>
    <w:rsid w:val="007A7351"/>
    <w:rsid w:val="007A7388"/>
    <w:rsid w:val="007A7423"/>
    <w:rsid w:val="007B00CA"/>
    <w:rsid w:val="007B11A2"/>
    <w:rsid w:val="007B2129"/>
    <w:rsid w:val="007B35B4"/>
    <w:rsid w:val="007B4148"/>
    <w:rsid w:val="007B43AA"/>
    <w:rsid w:val="007B458B"/>
    <w:rsid w:val="007B4CCA"/>
    <w:rsid w:val="007B4E2F"/>
    <w:rsid w:val="007B652F"/>
    <w:rsid w:val="007B6B4B"/>
    <w:rsid w:val="007C005A"/>
    <w:rsid w:val="007C19C2"/>
    <w:rsid w:val="007C1E5A"/>
    <w:rsid w:val="007C21E3"/>
    <w:rsid w:val="007C2736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C74E1"/>
    <w:rsid w:val="007D057A"/>
    <w:rsid w:val="007D0DA0"/>
    <w:rsid w:val="007D1988"/>
    <w:rsid w:val="007D1DDD"/>
    <w:rsid w:val="007D1EA2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4CA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2EE"/>
    <w:rsid w:val="007E2D2E"/>
    <w:rsid w:val="007E30FF"/>
    <w:rsid w:val="007E31EE"/>
    <w:rsid w:val="007E407A"/>
    <w:rsid w:val="007E46FE"/>
    <w:rsid w:val="007E4BA6"/>
    <w:rsid w:val="007E5456"/>
    <w:rsid w:val="007E5489"/>
    <w:rsid w:val="007E6B9D"/>
    <w:rsid w:val="007E701B"/>
    <w:rsid w:val="007E708B"/>
    <w:rsid w:val="007E7537"/>
    <w:rsid w:val="007E7EDE"/>
    <w:rsid w:val="007F11AB"/>
    <w:rsid w:val="007F1767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78FF"/>
    <w:rsid w:val="008001F9"/>
    <w:rsid w:val="00800DBC"/>
    <w:rsid w:val="00801E1F"/>
    <w:rsid w:val="00801FF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721A"/>
    <w:rsid w:val="00807752"/>
    <w:rsid w:val="00807DF3"/>
    <w:rsid w:val="008105C3"/>
    <w:rsid w:val="0081144C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5016"/>
    <w:rsid w:val="00816553"/>
    <w:rsid w:val="00816A59"/>
    <w:rsid w:val="00816C29"/>
    <w:rsid w:val="0081709C"/>
    <w:rsid w:val="00817476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4ED9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61C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231"/>
    <w:rsid w:val="00844945"/>
    <w:rsid w:val="00844D50"/>
    <w:rsid w:val="00844E67"/>
    <w:rsid w:val="008454E8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E4B"/>
    <w:rsid w:val="0085642B"/>
    <w:rsid w:val="00856930"/>
    <w:rsid w:val="00856E54"/>
    <w:rsid w:val="00857699"/>
    <w:rsid w:val="00857DDE"/>
    <w:rsid w:val="0086012D"/>
    <w:rsid w:val="00861311"/>
    <w:rsid w:val="008626D9"/>
    <w:rsid w:val="00862781"/>
    <w:rsid w:val="00862954"/>
    <w:rsid w:val="00862DBB"/>
    <w:rsid w:val="00862DF7"/>
    <w:rsid w:val="0086318E"/>
    <w:rsid w:val="008636DE"/>
    <w:rsid w:val="008638CE"/>
    <w:rsid w:val="00864B98"/>
    <w:rsid w:val="008659BF"/>
    <w:rsid w:val="008659F7"/>
    <w:rsid w:val="00866D03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3244"/>
    <w:rsid w:val="0088337E"/>
    <w:rsid w:val="00883889"/>
    <w:rsid w:val="00883B0A"/>
    <w:rsid w:val="00884556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69D"/>
    <w:rsid w:val="0089177F"/>
    <w:rsid w:val="00891F4C"/>
    <w:rsid w:val="00892C4C"/>
    <w:rsid w:val="00893838"/>
    <w:rsid w:val="00893F4E"/>
    <w:rsid w:val="008950C8"/>
    <w:rsid w:val="0089566F"/>
    <w:rsid w:val="00896A94"/>
    <w:rsid w:val="00897497"/>
    <w:rsid w:val="008977ED"/>
    <w:rsid w:val="008A0588"/>
    <w:rsid w:val="008A06D5"/>
    <w:rsid w:val="008A0DAF"/>
    <w:rsid w:val="008A10BA"/>
    <w:rsid w:val="008A141C"/>
    <w:rsid w:val="008A16E8"/>
    <w:rsid w:val="008A19A5"/>
    <w:rsid w:val="008A1A1C"/>
    <w:rsid w:val="008A2E02"/>
    <w:rsid w:val="008A404D"/>
    <w:rsid w:val="008A4E06"/>
    <w:rsid w:val="008A4FD0"/>
    <w:rsid w:val="008A5259"/>
    <w:rsid w:val="008A5C2B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414"/>
    <w:rsid w:val="008B3895"/>
    <w:rsid w:val="008B3FFA"/>
    <w:rsid w:val="008B453B"/>
    <w:rsid w:val="008B4867"/>
    <w:rsid w:val="008B4F54"/>
    <w:rsid w:val="008B56C6"/>
    <w:rsid w:val="008B5991"/>
    <w:rsid w:val="008B5D2D"/>
    <w:rsid w:val="008B5D7C"/>
    <w:rsid w:val="008B5E15"/>
    <w:rsid w:val="008B5F4B"/>
    <w:rsid w:val="008B6152"/>
    <w:rsid w:val="008B66D9"/>
    <w:rsid w:val="008B6F40"/>
    <w:rsid w:val="008B6F94"/>
    <w:rsid w:val="008B7190"/>
    <w:rsid w:val="008C0650"/>
    <w:rsid w:val="008C10E4"/>
    <w:rsid w:val="008C1A41"/>
    <w:rsid w:val="008C295C"/>
    <w:rsid w:val="008C31DF"/>
    <w:rsid w:val="008C34C4"/>
    <w:rsid w:val="008C357E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B03"/>
    <w:rsid w:val="008D246E"/>
    <w:rsid w:val="008D2496"/>
    <w:rsid w:val="008D363A"/>
    <w:rsid w:val="008D407C"/>
    <w:rsid w:val="008D413F"/>
    <w:rsid w:val="008D4FBC"/>
    <w:rsid w:val="008D5230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1D"/>
    <w:rsid w:val="008F1366"/>
    <w:rsid w:val="008F171E"/>
    <w:rsid w:val="008F17B0"/>
    <w:rsid w:val="008F1914"/>
    <w:rsid w:val="008F1F0B"/>
    <w:rsid w:val="008F374D"/>
    <w:rsid w:val="008F38FA"/>
    <w:rsid w:val="008F40A3"/>
    <w:rsid w:val="008F41D0"/>
    <w:rsid w:val="008F47B1"/>
    <w:rsid w:val="008F48EC"/>
    <w:rsid w:val="008F4B6B"/>
    <w:rsid w:val="008F510A"/>
    <w:rsid w:val="008F5B96"/>
    <w:rsid w:val="008F5DFC"/>
    <w:rsid w:val="008F606E"/>
    <w:rsid w:val="008F6438"/>
    <w:rsid w:val="008F67AF"/>
    <w:rsid w:val="008F69F9"/>
    <w:rsid w:val="008F6D45"/>
    <w:rsid w:val="008F743D"/>
    <w:rsid w:val="008F7F8C"/>
    <w:rsid w:val="009002C0"/>
    <w:rsid w:val="009021DC"/>
    <w:rsid w:val="009028D1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B75"/>
    <w:rsid w:val="0092616D"/>
    <w:rsid w:val="00926195"/>
    <w:rsid w:val="00926FFF"/>
    <w:rsid w:val="00927120"/>
    <w:rsid w:val="0092793D"/>
    <w:rsid w:val="0093065A"/>
    <w:rsid w:val="00931B8B"/>
    <w:rsid w:val="00932143"/>
    <w:rsid w:val="00932BDC"/>
    <w:rsid w:val="00932C0D"/>
    <w:rsid w:val="0093316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209B"/>
    <w:rsid w:val="00952995"/>
    <w:rsid w:val="00952C76"/>
    <w:rsid w:val="00952DFB"/>
    <w:rsid w:val="00953222"/>
    <w:rsid w:val="009538C4"/>
    <w:rsid w:val="00953BF0"/>
    <w:rsid w:val="009540C2"/>
    <w:rsid w:val="00954BDF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411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AAD"/>
    <w:rsid w:val="00981C05"/>
    <w:rsid w:val="009822CD"/>
    <w:rsid w:val="009824FF"/>
    <w:rsid w:val="00982605"/>
    <w:rsid w:val="009839D0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B54"/>
    <w:rsid w:val="0099011E"/>
    <w:rsid w:val="009901B8"/>
    <w:rsid w:val="009902F5"/>
    <w:rsid w:val="009909B9"/>
    <w:rsid w:val="00991F4D"/>
    <w:rsid w:val="0099298D"/>
    <w:rsid w:val="00992B3D"/>
    <w:rsid w:val="00993425"/>
    <w:rsid w:val="00993A93"/>
    <w:rsid w:val="00993EFA"/>
    <w:rsid w:val="0099438C"/>
    <w:rsid w:val="009949A5"/>
    <w:rsid w:val="009954AA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564"/>
    <w:rsid w:val="009B6635"/>
    <w:rsid w:val="009B6EFC"/>
    <w:rsid w:val="009B71BB"/>
    <w:rsid w:val="009B786B"/>
    <w:rsid w:val="009B78FA"/>
    <w:rsid w:val="009B7983"/>
    <w:rsid w:val="009B7C20"/>
    <w:rsid w:val="009B7FCF"/>
    <w:rsid w:val="009C0507"/>
    <w:rsid w:val="009C0F9F"/>
    <w:rsid w:val="009C12FA"/>
    <w:rsid w:val="009C2369"/>
    <w:rsid w:val="009C254E"/>
    <w:rsid w:val="009C272E"/>
    <w:rsid w:val="009C2883"/>
    <w:rsid w:val="009C293C"/>
    <w:rsid w:val="009C2CE0"/>
    <w:rsid w:val="009C34EF"/>
    <w:rsid w:val="009C3EA1"/>
    <w:rsid w:val="009C46C1"/>
    <w:rsid w:val="009C594B"/>
    <w:rsid w:val="009C5BBB"/>
    <w:rsid w:val="009C61E6"/>
    <w:rsid w:val="009C62CB"/>
    <w:rsid w:val="009C631B"/>
    <w:rsid w:val="009C6D29"/>
    <w:rsid w:val="009C72ED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6E0B"/>
    <w:rsid w:val="009D77C3"/>
    <w:rsid w:val="009D7807"/>
    <w:rsid w:val="009D783B"/>
    <w:rsid w:val="009D7F46"/>
    <w:rsid w:val="009E25E9"/>
    <w:rsid w:val="009E295C"/>
    <w:rsid w:val="009E2BC0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6B5C"/>
    <w:rsid w:val="009E7C03"/>
    <w:rsid w:val="009F0014"/>
    <w:rsid w:val="009F04A5"/>
    <w:rsid w:val="009F05DD"/>
    <w:rsid w:val="009F0A13"/>
    <w:rsid w:val="009F1290"/>
    <w:rsid w:val="009F13A8"/>
    <w:rsid w:val="009F1772"/>
    <w:rsid w:val="009F2408"/>
    <w:rsid w:val="009F2903"/>
    <w:rsid w:val="009F2B0C"/>
    <w:rsid w:val="009F37B3"/>
    <w:rsid w:val="009F4D0F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A48"/>
    <w:rsid w:val="00A00CB8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D00"/>
    <w:rsid w:val="00A07174"/>
    <w:rsid w:val="00A07272"/>
    <w:rsid w:val="00A07411"/>
    <w:rsid w:val="00A076B6"/>
    <w:rsid w:val="00A0791C"/>
    <w:rsid w:val="00A07ADC"/>
    <w:rsid w:val="00A07B84"/>
    <w:rsid w:val="00A1044C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CF5"/>
    <w:rsid w:val="00A145DE"/>
    <w:rsid w:val="00A14720"/>
    <w:rsid w:val="00A155EF"/>
    <w:rsid w:val="00A160B3"/>
    <w:rsid w:val="00A161B3"/>
    <w:rsid w:val="00A16228"/>
    <w:rsid w:val="00A163F7"/>
    <w:rsid w:val="00A16680"/>
    <w:rsid w:val="00A1758C"/>
    <w:rsid w:val="00A17D1A"/>
    <w:rsid w:val="00A20996"/>
    <w:rsid w:val="00A20A20"/>
    <w:rsid w:val="00A21392"/>
    <w:rsid w:val="00A21DE0"/>
    <w:rsid w:val="00A233E4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53A"/>
    <w:rsid w:val="00A36E03"/>
    <w:rsid w:val="00A36E93"/>
    <w:rsid w:val="00A36EB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75A6"/>
    <w:rsid w:val="00A477E1"/>
    <w:rsid w:val="00A47ABE"/>
    <w:rsid w:val="00A47BE4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FB2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E28"/>
    <w:rsid w:val="00A717BB"/>
    <w:rsid w:val="00A72621"/>
    <w:rsid w:val="00A72C17"/>
    <w:rsid w:val="00A73718"/>
    <w:rsid w:val="00A73793"/>
    <w:rsid w:val="00A737B5"/>
    <w:rsid w:val="00A7484B"/>
    <w:rsid w:val="00A74A12"/>
    <w:rsid w:val="00A74D15"/>
    <w:rsid w:val="00A762F9"/>
    <w:rsid w:val="00A81206"/>
    <w:rsid w:val="00A820B2"/>
    <w:rsid w:val="00A824E8"/>
    <w:rsid w:val="00A82841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172F"/>
    <w:rsid w:val="00A920ED"/>
    <w:rsid w:val="00A92BEF"/>
    <w:rsid w:val="00A93898"/>
    <w:rsid w:val="00A93F77"/>
    <w:rsid w:val="00A94CFF"/>
    <w:rsid w:val="00A94DF9"/>
    <w:rsid w:val="00A95AF0"/>
    <w:rsid w:val="00A95BBD"/>
    <w:rsid w:val="00A964A2"/>
    <w:rsid w:val="00A964C4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21E6"/>
    <w:rsid w:val="00AA2B4F"/>
    <w:rsid w:val="00AA30F8"/>
    <w:rsid w:val="00AA3597"/>
    <w:rsid w:val="00AA4F68"/>
    <w:rsid w:val="00AA5066"/>
    <w:rsid w:val="00AA5B4E"/>
    <w:rsid w:val="00AA65D6"/>
    <w:rsid w:val="00AA66A1"/>
    <w:rsid w:val="00AA6CCF"/>
    <w:rsid w:val="00AA6EE1"/>
    <w:rsid w:val="00AA71A8"/>
    <w:rsid w:val="00AA76B2"/>
    <w:rsid w:val="00AA7D7C"/>
    <w:rsid w:val="00AB08C1"/>
    <w:rsid w:val="00AB0BEB"/>
    <w:rsid w:val="00AB0C14"/>
    <w:rsid w:val="00AB258C"/>
    <w:rsid w:val="00AB2737"/>
    <w:rsid w:val="00AB3869"/>
    <w:rsid w:val="00AB3989"/>
    <w:rsid w:val="00AB3BAF"/>
    <w:rsid w:val="00AB4091"/>
    <w:rsid w:val="00AB41FA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506"/>
    <w:rsid w:val="00AC1A70"/>
    <w:rsid w:val="00AC1AD9"/>
    <w:rsid w:val="00AC209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F82"/>
    <w:rsid w:val="00AD1A81"/>
    <w:rsid w:val="00AD1BF5"/>
    <w:rsid w:val="00AD270E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AF7B7D"/>
    <w:rsid w:val="00B0058F"/>
    <w:rsid w:val="00B01908"/>
    <w:rsid w:val="00B01941"/>
    <w:rsid w:val="00B01D59"/>
    <w:rsid w:val="00B02DD5"/>
    <w:rsid w:val="00B03750"/>
    <w:rsid w:val="00B03CEB"/>
    <w:rsid w:val="00B04E63"/>
    <w:rsid w:val="00B05244"/>
    <w:rsid w:val="00B05BDE"/>
    <w:rsid w:val="00B06751"/>
    <w:rsid w:val="00B06999"/>
    <w:rsid w:val="00B06FCC"/>
    <w:rsid w:val="00B0761B"/>
    <w:rsid w:val="00B0779B"/>
    <w:rsid w:val="00B10451"/>
    <w:rsid w:val="00B10859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FF0"/>
    <w:rsid w:val="00B1513D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4DF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F1B"/>
    <w:rsid w:val="00B30691"/>
    <w:rsid w:val="00B30C03"/>
    <w:rsid w:val="00B31ED5"/>
    <w:rsid w:val="00B3202F"/>
    <w:rsid w:val="00B32167"/>
    <w:rsid w:val="00B32452"/>
    <w:rsid w:val="00B3274D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76F"/>
    <w:rsid w:val="00B36937"/>
    <w:rsid w:val="00B375F4"/>
    <w:rsid w:val="00B3770D"/>
    <w:rsid w:val="00B37900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C13"/>
    <w:rsid w:val="00B50FBB"/>
    <w:rsid w:val="00B52004"/>
    <w:rsid w:val="00B5201C"/>
    <w:rsid w:val="00B52988"/>
    <w:rsid w:val="00B533F0"/>
    <w:rsid w:val="00B5417B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F58"/>
    <w:rsid w:val="00B7326D"/>
    <w:rsid w:val="00B746F0"/>
    <w:rsid w:val="00B748FE"/>
    <w:rsid w:val="00B74B4E"/>
    <w:rsid w:val="00B74EB5"/>
    <w:rsid w:val="00B7518B"/>
    <w:rsid w:val="00B756D6"/>
    <w:rsid w:val="00B758DF"/>
    <w:rsid w:val="00B761FD"/>
    <w:rsid w:val="00B76B2A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E42"/>
    <w:rsid w:val="00B8659B"/>
    <w:rsid w:val="00B866B7"/>
    <w:rsid w:val="00B866F4"/>
    <w:rsid w:val="00B86705"/>
    <w:rsid w:val="00B86ABD"/>
    <w:rsid w:val="00B86D16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4905"/>
    <w:rsid w:val="00B95044"/>
    <w:rsid w:val="00B9531F"/>
    <w:rsid w:val="00B9533F"/>
    <w:rsid w:val="00B95C33"/>
    <w:rsid w:val="00B960C5"/>
    <w:rsid w:val="00B96EA4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D73"/>
    <w:rsid w:val="00BA5514"/>
    <w:rsid w:val="00BA5FB3"/>
    <w:rsid w:val="00BA6062"/>
    <w:rsid w:val="00BA69F9"/>
    <w:rsid w:val="00BA71F0"/>
    <w:rsid w:val="00BA7C3C"/>
    <w:rsid w:val="00BB0DD1"/>
    <w:rsid w:val="00BB0FEF"/>
    <w:rsid w:val="00BB1373"/>
    <w:rsid w:val="00BB1433"/>
    <w:rsid w:val="00BB1492"/>
    <w:rsid w:val="00BB15B6"/>
    <w:rsid w:val="00BB1AE1"/>
    <w:rsid w:val="00BB2C57"/>
    <w:rsid w:val="00BB3B43"/>
    <w:rsid w:val="00BB42F4"/>
    <w:rsid w:val="00BB5DC9"/>
    <w:rsid w:val="00BB5F04"/>
    <w:rsid w:val="00BB619B"/>
    <w:rsid w:val="00BB6247"/>
    <w:rsid w:val="00BB6E67"/>
    <w:rsid w:val="00BB70BE"/>
    <w:rsid w:val="00BB7313"/>
    <w:rsid w:val="00BB7626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02A"/>
    <w:rsid w:val="00BC66E8"/>
    <w:rsid w:val="00BC6816"/>
    <w:rsid w:val="00BC7391"/>
    <w:rsid w:val="00BD025B"/>
    <w:rsid w:val="00BD0B11"/>
    <w:rsid w:val="00BD194A"/>
    <w:rsid w:val="00BD1DE3"/>
    <w:rsid w:val="00BD241B"/>
    <w:rsid w:val="00BD2752"/>
    <w:rsid w:val="00BD2EA9"/>
    <w:rsid w:val="00BD3D6A"/>
    <w:rsid w:val="00BD4C8E"/>
    <w:rsid w:val="00BD5C98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6AE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616"/>
    <w:rsid w:val="00C069BD"/>
    <w:rsid w:val="00C0741F"/>
    <w:rsid w:val="00C0775A"/>
    <w:rsid w:val="00C079E9"/>
    <w:rsid w:val="00C10B96"/>
    <w:rsid w:val="00C10FE8"/>
    <w:rsid w:val="00C114FD"/>
    <w:rsid w:val="00C11B2D"/>
    <w:rsid w:val="00C128CE"/>
    <w:rsid w:val="00C129E0"/>
    <w:rsid w:val="00C1306F"/>
    <w:rsid w:val="00C13BFF"/>
    <w:rsid w:val="00C14083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FC"/>
    <w:rsid w:val="00C24688"/>
    <w:rsid w:val="00C24937"/>
    <w:rsid w:val="00C24B75"/>
    <w:rsid w:val="00C24C64"/>
    <w:rsid w:val="00C24DE4"/>
    <w:rsid w:val="00C250B8"/>
    <w:rsid w:val="00C25AAB"/>
    <w:rsid w:val="00C260F7"/>
    <w:rsid w:val="00C27DFA"/>
    <w:rsid w:val="00C303FE"/>
    <w:rsid w:val="00C30881"/>
    <w:rsid w:val="00C30ADC"/>
    <w:rsid w:val="00C30FA5"/>
    <w:rsid w:val="00C31519"/>
    <w:rsid w:val="00C318EA"/>
    <w:rsid w:val="00C31F48"/>
    <w:rsid w:val="00C31FF1"/>
    <w:rsid w:val="00C32483"/>
    <w:rsid w:val="00C32F1E"/>
    <w:rsid w:val="00C33065"/>
    <w:rsid w:val="00C335C4"/>
    <w:rsid w:val="00C338BA"/>
    <w:rsid w:val="00C339AD"/>
    <w:rsid w:val="00C342CC"/>
    <w:rsid w:val="00C34BF8"/>
    <w:rsid w:val="00C374ED"/>
    <w:rsid w:val="00C37978"/>
    <w:rsid w:val="00C37A75"/>
    <w:rsid w:val="00C37B29"/>
    <w:rsid w:val="00C37BA8"/>
    <w:rsid w:val="00C37E3F"/>
    <w:rsid w:val="00C40298"/>
    <w:rsid w:val="00C40ED2"/>
    <w:rsid w:val="00C41413"/>
    <w:rsid w:val="00C41DFB"/>
    <w:rsid w:val="00C41F30"/>
    <w:rsid w:val="00C42AB7"/>
    <w:rsid w:val="00C42BB9"/>
    <w:rsid w:val="00C445E4"/>
    <w:rsid w:val="00C44E90"/>
    <w:rsid w:val="00C44FBC"/>
    <w:rsid w:val="00C45A90"/>
    <w:rsid w:val="00C4618C"/>
    <w:rsid w:val="00C461A8"/>
    <w:rsid w:val="00C46F2E"/>
    <w:rsid w:val="00C47534"/>
    <w:rsid w:val="00C47B56"/>
    <w:rsid w:val="00C47C65"/>
    <w:rsid w:val="00C47FDB"/>
    <w:rsid w:val="00C50090"/>
    <w:rsid w:val="00C502E4"/>
    <w:rsid w:val="00C50B74"/>
    <w:rsid w:val="00C50EAC"/>
    <w:rsid w:val="00C50EC3"/>
    <w:rsid w:val="00C517B8"/>
    <w:rsid w:val="00C51C8F"/>
    <w:rsid w:val="00C52DD0"/>
    <w:rsid w:val="00C52DE7"/>
    <w:rsid w:val="00C53E41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982"/>
    <w:rsid w:val="00C60E58"/>
    <w:rsid w:val="00C633D5"/>
    <w:rsid w:val="00C63727"/>
    <w:rsid w:val="00C63868"/>
    <w:rsid w:val="00C63EBF"/>
    <w:rsid w:val="00C6590E"/>
    <w:rsid w:val="00C66291"/>
    <w:rsid w:val="00C66628"/>
    <w:rsid w:val="00C66CBB"/>
    <w:rsid w:val="00C70B3D"/>
    <w:rsid w:val="00C70F1B"/>
    <w:rsid w:val="00C72842"/>
    <w:rsid w:val="00C72854"/>
    <w:rsid w:val="00C72FBF"/>
    <w:rsid w:val="00C73300"/>
    <w:rsid w:val="00C734EB"/>
    <w:rsid w:val="00C736D5"/>
    <w:rsid w:val="00C74278"/>
    <w:rsid w:val="00C75818"/>
    <w:rsid w:val="00C75A16"/>
    <w:rsid w:val="00C76CAF"/>
    <w:rsid w:val="00C76D29"/>
    <w:rsid w:val="00C7730A"/>
    <w:rsid w:val="00C806AF"/>
    <w:rsid w:val="00C80D6F"/>
    <w:rsid w:val="00C81030"/>
    <w:rsid w:val="00C81212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90584"/>
    <w:rsid w:val="00C90DEC"/>
    <w:rsid w:val="00C90DF9"/>
    <w:rsid w:val="00C90E32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270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E60"/>
    <w:rsid w:val="00CC71B5"/>
    <w:rsid w:val="00CD0152"/>
    <w:rsid w:val="00CD04F1"/>
    <w:rsid w:val="00CD1809"/>
    <w:rsid w:val="00CD1A8C"/>
    <w:rsid w:val="00CD1AC7"/>
    <w:rsid w:val="00CD2E2E"/>
    <w:rsid w:val="00CD2FB9"/>
    <w:rsid w:val="00CD30A1"/>
    <w:rsid w:val="00CD3358"/>
    <w:rsid w:val="00CD3719"/>
    <w:rsid w:val="00CD41A1"/>
    <w:rsid w:val="00CD514B"/>
    <w:rsid w:val="00CD5849"/>
    <w:rsid w:val="00CD5C1D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0B59"/>
    <w:rsid w:val="00CE1361"/>
    <w:rsid w:val="00CE1933"/>
    <w:rsid w:val="00CE1B65"/>
    <w:rsid w:val="00CE1E7F"/>
    <w:rsid w:val="00CE20DA"/>
    <w:rsid w:val="00CE2994"/>
    <w:rsid w:val="00CE382D"/>
    <w:rsid w:val="00CE4C9A"/>
    <w:rsid w:val="00CE61E5"/>
    <w:rsid w:val="00CE6399"/>
    <w:rsid w:val="00CE7361"/>
    <w:rsid w:val="00CE7643"/>
    <w:rsid w:val="00CE78BE"/>
    <w:rsid w:val="00CE7974"/>
    <w:rsid w:val="00CF0F79"/>
    <w:rsid w:val="00CF1221"/>
    <w:rsid w:val="00CF13CA"/>
    <w:rsid w:val="00CF1A30"/>
    <w:rsid w:val="00CF1E83"/>
    <w:rsid w:val="00CF2252"/>
    <w:rsid w:val="00CF2459"/>
    <w:rsid w:val="00CF2AA6"/>
    <w:rsid w:val="00CF334F"/>
    <w:rsid w:val="00CF3420"/>
    <w:rsid w:val="00CF3BC0"/>
    <w:rsid w:val="00CF4C93"/>
    <w:rsid w:val="00CF4CA8"/>
    <w:rsid w:val="00CF519E"/>
    <w:rsid w:val="00CF5401"/>
    <w:rsid w:val="00CF5464"/>
    <w:rsid w:val="00CF547A"/>
    <w:rsid w:val="00CF58D9"/>
    <w:rsid w:val="00CF6D53"/>
    <w:rsid w:val="00CF6FFE"/>
    <w:rsid w:val="00D0023C"/>
    <w:rsid w:val="00D00733"/>
    <w:rsid w:val="00D00EF3"/>
    <w:rsid w:val="00D01375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3E94"/>
    <w:rsid w:val="00D24890"/>
    <w:rsid w:val="00D24BFF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ED4"/>
    <w:rsid w:val="00D311E8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1E3F"/>
    <w:rsid w:val="00D52088"/>
    <w:rsid w:val="00D521C7"/>
    <w:rsid w:val="00D53C9C"/>
    <w:rsid w:val="00D53D76"/>
    <w:rsid w:val="00D5451F"/>
    <w:rsid w:val="00D54772"/>
    <w:rsid w:val="00D547A0"/>
    <w:rsid w:val="00D54C52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5F4"/>
    <w:rsid w:val="00D617C6"/>
    <w:rsid w:val="00D62D9E"/>
    <w:rsid w:val="00D633C4"/>
    <w:rsid w:val="00D63487"/>
    <w:rsid w:val="00D63EEF"/>
    <w:rsid w:val="00D644BE"/>
    <w:rsid w:val="00D64949"/>
    <w:rsid w:val="00D6533D"/>
    <w:rsid w:val="00D655DE"/>
    <w:rsid w:val="00D661E9"/>
    <w:rsid w:val="00D6660A"/>
    <w:rsid w:val="00D66BE7"/>
    <w:rsid w:val="00D67754"/>
    <w:rsid w:val="00D67A0C"/>
    <w:rsid w:val="00D67B6C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735"/>
    <w:rsid w:val="00D7708E"/>
    <w:rsid w:val="00D775C2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3C9"/>
    <w:rsid w:val="00D924A4"/>
    <w:rsid w:val="00D9355D"/>
    <w:rsid w:val="00D935EA"/>
    <w:rsid w:val="00D93652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83"/>
    <w:rsid w:val="00DA6CE5"/>
    <w:rsid w:val="00DA7EE8"/>
    <w:rsid w:val="00DB0623"/>
    <w:rsid w:val="00DB0632"/>
    <w:rsid w:val="00DB0FA9"/>
    <w:rsid w:val="00DB15E5"/>
    <w:rsid w:val="00DB18D0"/>
    <w:rsid w:val="00DB2438"/>
    <w:rsid w:val="00DB26E5"/>
    <w:rsid w:val="00DB29FE"/>
    <w:rsid w:val="00DB31D1"/>
    <w:rsid w:val="00DB38F2"/>
    <w:rsid w:val="00DB3E67"/>
    <w:rsid w:val="00DB3ED6"/>
    <w:rsid w:val="00DB4319"/>
    <w:rsid w:val="00DB4D50"/>
    <w:rsid w:val="00DB4E0D"/>
    <w:rsid w:val="00DB4FA8"/>
    <w:rsid w:val="00DB54A6"/>
    <w:rsid w:val="00DB5900"/>
    <w:rsid w:val="00DB7592"/>
    <w:rsid w:val="00DB761F"/>
    <w:rsid w:val="00DB7682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608"/>
    <w:rsid w:val="00DC7296"/>
    <w:rsid w:val="00DC73D2"/>
    <w:rsid w:val="00DD02F9"/>
    <w:rsid w:val="00DD12AB"/>
    <w:rsid w:val="00DD1312"/>
    <w:rsid w:val="00DD17AC"/>
    <w:rsid w:val="00DD19E0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AFD"/>
    <w:rsid w:val="00DE4DD6"/>
    <w:rsid w:val="00DE4EA7"/>
    <w:rsid w:val="00DE4EC6"/>
    <w:rsid w:val="00DE51B9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8E3"/>
    <w:rsid w:val="00DF39D9"/>
    <w:rsid w:val="00DF39EA"/>
    <w:rsid w:val="00DF3D7C"/>
    <w:rsid w:val="00DF4AD8"/>
    <w:rsid w:val="00DF4F8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78F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3242"/>
    <w:rsid w:val="00E1358B"/>
    <w:rsid w:val="00E13FE0"/>
    <w:rsid w:val="00E1420A"/>
    <w:rsid w:val="00E14332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C86"/>
    <w:rsid w:val="00E2512E"/>
    <w:rsid w:val="00E25FCF"/>
    <w:rsid w:val="00E2641C"/>
    <w:rsid w:val="00E26584"/>
    <w:rsid w:val="00E26CA5"/>
    <w:rsid w:val="00E26D3F"/>
    <w:rsid w:val="00E26E4F"/>
    <w:rsid w:val="00E27D50"/>
    <w:rsid w:val="00E30508"/>
    <w:rsid w:val="00E30E26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320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362"/>
    <w:rsid w:val="00E5160D"/>
    <w:rsid w:val="00E5278B"/>
    <w:rsid w:val="00E5323E"/>
    <w:rsid w:val="00E5403D"/>
    <w:rsid w:val="00E54DBA"/>
    <w:rsid w:val="00E5515E"/>
    <w:rsid w:val="00E558F5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C54"/>
    <w:rsid w:val="00E630C6"/>
    <w:rsid w:val="00E6366D"/>
    <w:rsid w:val="00E643D0"/>
    <w:rsid w:val="00E64531"/>
    <w:rsid w:val="00E649ED"/>
    <w:rsid w:val="00E64BCD"/>
    <w:rsid w:val="00E656E0"/>
    <w:rsid w:val="00E65897"/>
    <w:rsid w:val="00E664B7"/>
    <w:rsid w:val="00E664EA"/>
    <w:rsid w:val="00E67F21"/>
    <w:rsid w:val="00E67FF9"/>
    <w:rsid w:val="00E70582"/>
    <w:rsid w:val="00E70F8C"/>
    <w:rsid w:val="00E70FD7"/>
    <w:rsid w:val="00E71D64"/>
    <w:rsid w:val="00E720A0"/>
    <w:rsid w:val="00E72E07"/>
    <w:rsid w:val="00E72FCE"/>
    <w:rsid w:val="00E73003"/>
    <w:rsid w:val="00E73298"/>
    <w:rsid w:val="00E73EBD"/>
    <w:rsid w:val="00E74692"/>
    <w:rsid w:val="00E75281"/>
    <w:rsid w:val="00E76315"/>
    <w:rsid w:val="00E7675E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6839"/>
    <w:rsid w:val="00E96D55"/>
    <w:rsid w:val="00E96E6E"/>
    <w:rsid w:val="00E97D2B"/>
    <w:rsid w:val="00EA06EE"/>
    <w:rsid w:val="00EA0CE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439"/>
    <w:rsid w:val="00EA5A0E"/>
    <w:rsid w:val="00EA60BF"/>
    <w:rsid w:val="00EA6CD8"/>
    <w:rsid w:val="00EA7BBF"/>
    <w:rsid w:val="00EA7F52"/>
    <w:rsid w:val="00EB01B1"/>
    <w:rsid w:val="00EB07F1"/>
    <w:rsid w:val="00EB13A2"/>
    <w:rsid w:val="00EB2B56"/>
    <w:rsid w:val="00EB2FA5"/>
    <w:rsid w:val="00EB3E1D"/>
    <w:rsid w:val="00EB42CC"/>
    <w:rsid w:val="00EB4A00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83C"/>
    <w:rsid w:val="00ED4D2F"/>
    <w:rsid w:val="00ED5484"/>
    <w:rsid w:val="00ED5D0F"/>
    <w:rsid w:val="00ED63BD"/>
    <w:rsid w:val="00ED75B2"/>
    <w:rsid w:val="00ED78C7"/>
    <w:rsid w:val="00EE053F"/>
    <w:rsid w:val="00EE1166"/>
    <w:rsid w:val="00EE1268"/>
    <w:rsid w:val="00EE16D1"/>
    <w:rsid w:val="00EE1A21"/>
    <w:rsid w:val="00EE1C07"/>
    <w:rsid w:val="00EE2180"/>
    <w:rsid w:val="00EE2232"/>
    <w:rsid w:val="00EE2913"/>
    <w:rsid w:val="00EE3B2A"/>
    <w:rsid w:val="00EE4FEE"/>
    <w:rsid w:val="00EE5EE9"/>
    <w:rsid w:val="00EE69E6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560"/>
    <w:rsid w:val="00F13708"/>
    <w:rsid w:val="00F137A1"/>
    <w:rsid w:val="00F1492C"/>
    <w:rsid w:val="00F14F7D"/>
    <w:rsid w:val="00F15113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4426"/>
    <w:rsid w:val="00F246B7"/>
    <w:rsid w:val="00F24A21"/>
    <w:rsid w:val="00F24A83"/>
    <w:rsid w:val="00F24C80"/>
    <w:rsid w:val="00F24F7E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5F0"/>
    <w:rsid w:val="00F37928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255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29CA"/>
    <w:rsid w:val="00F630BC"/>
    <w:rsid w:val="00F63123"/>
    <w:rsid w:val="00F632AE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77DBC"/>
    <w:rsid w:val="00F809F3"/>
    <w:rsid w:val="00F80A5E"/>
    <w:rsid w:val="00F80DDD"/>
    <w:rsid w:val="00F815EC"/>
    <w:rsid w:val="00F82142"/>
    <w:rsid w:val="00F832F0"/>
    <w:rsid w:val="00F83E70"/>
    <w:rsid w:val="00F842EB"/>
    <w:rsid w:val="00F84430"/>
    <w:rsid w:val="00F846D0"/>
    <w:rsid w:val="00F84D40"/>
    <w:rsid w:val="00F85A35"/>
    <w:rsid w:val="00F85ED7"/>
    <w:rsid w:val="00F8615B"/>
    <w:rsid w:val="00F86BB9"/>
    <w:rsid w:val="00F86E29"/>
    <w:rsid w:val="00F8788A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D8"/>
    <w:rsid w:val="00F92CEE"/>
    <w:rsid w:val="00F92DD7"/>
    <w:rsid w:val="00F93001"/>
    <w:rsid w:val="00F93578"/>
    <w:rsid w:val="00F9380C"/>
    <w:rsid w:val="00F939A0"/>
    <w:rsid w:val="00F9433F"/>
    <w:rsid w:val="00F94CCE"/>
    <w:rsid w:val="00F94F7F"/>
    <w:rsid w:val="00F95398"/>
    <w:rsid w:val="00F95F27"/>
    <w:rsid w:val="00F96712"/>
    <w:rsid w:val="00F96E27"/>
    <w:rsid w:val="00F96FD5"/>
    <w:rsid w:val="00FA025C"/>
    <w:rsid w:val="00FA0314"/>
    <w:rsid w:val="00FA0ABA"/>
    <w:rsid w:val="00FA0EF9"/>
    <w:rsid w:val="00FA10FD"/>
    <w:rsid w:val="00FA1415"/>
    <w:rsid w:val="00FA1D58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7D5C"/>
    <w:rsid w:val="00FE0391"/>
    <w:rsid w:val="00FE048A"/>
    <w:rsid w:val="00FE0FBE"/>
    <w:rsid w:val="00FE1361"/>
    <w:rsid w:val="00FE1559"/>
    <w:rsid w:val="00FE17F7"/>
    <w:rsid w:val="00FE1B76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A59"/>
    <w:rsid w:val="00FF6CD1"/>
    <w:rsid w:val="00FF6E28"/>
    <w:rsid w:val="00FF6EB7"/>
    <w:rsid w:val="00FF6EC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Wypunktowanie Znak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aliases w:val="Wypunktowanie,CW_Lista,zwykły tekst,Γράφημα,Bulleted list,Odstavec,Podsis rysunku,sw tekst,Akapit z listą numerowaną,lp1,Bullet List,FooterText,numbered,列出段落,列出段落1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spd.uzp.gov.pl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ekretariat@zk.opole.pl" TargetMode="External"/><Relationship Id="rId17" Type="http://schemas.openxmlformats.org/officeDocument/2006/relationships/hyperlink" Target="mailto:adam.paszko@zk.opole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ekretariat@zk.opole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/transakcja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mowienia@zk.opole.pl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1EC0B-5653-4FD3-97EE-FD7A68244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3C46B8-D084-43D0-8706-E70C7F0A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4539</TotalTime>
  <Pages>16</Pages>
  <Words>8135</Words>
  <Characters>48810</Characters>
  <Application>Microsoft Office Word</Application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56832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Oliwia Łazarska</cp:lastModifiedBy>
  <cp:revision>28</cp:revision>
  <cp:lastPrinted>2023-02-22T13:32:00Z</cp:lastPrinted>
  <dcterms:created xsi:type="dcterms:W3CDTF">2023-02-07T14:20:00Z</dcterms:created>
  <dcterms:modified xsi:type="dcterms:W3CDTF">2023-02-22T13:53:00Z</dcterms:modified>
</cp:coreProperties>
</file>