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096B" w14:textId="1652845E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EA49CF">
        <w:rPr>
          <w:b/>
          <w:sz w:val="20"/>
          <w:szCs w:val="20"/>
        </w:rPr>
        <w:t>1</w:t>
      </w:r>
      <w:r w:rsidR="00EF39A6">
        <w:rPr>
          <w:b/>
          <w:sz w:val="20"/>
          <w:szCs w:val="20"/>
        </w:rPr>
        <w:t>8</w:t>
      </w:r>
      <w:r w:rsidR="00A17644">
        <w:rPr>
          <w:b/>
          <w:sz w:val="20"/>
          <w:szCs w:val="20"/>
        </w:rPr>
        <w:t>.</w:t>
      </w:r>
      <w:r w:rsidR="00F91045">
        <w:rPr>
          <w:b/>
          <w:sz w:val="20"/>
          <w:szCs w:val="20"/>
        </w:rPr>
        <w:t>202</w:t>
      </w:r>
      <w:r w:rsidR="00EA49CF">
        <w:rPr>
          <w:b/>
          <w:sz w:val="20"/>
          <w:szCs w:val="20"/>
        </w:rPr>
        <w:t>3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Default="000D04B0">
      <w:pPr>
        <w:pStyle w:val="Tekstpodstawowywcity"/>
      </w:pPr>
      <w:r>
        <w:t>Tel. i fax:         ..........................................................</w:t>
      </w:r>
    </w:p>
    <w:p w14:paraId="41C8F396" w14:textId="77777777" w:rsidR="000D04B0" w:rsidRDefault="000D04B0">
      <w:pPr>
        <w:pStyle w:val="Tekstpodstawowywcity"/>
      </w:pPr>
    </w:p>
    <w:p w14:paraId="234F4CC9" w14:textId="77777777" w:rsidR="000D04B0" w:rsidRPr="00EF39A6" w:rsidRDefault="000D04B0">
      <w:pPr>
        <w:pStyle w:val="Tekstpodstawowywcity"/>
        <w:rPr>
          <w:lang w:val="en-GB"/>
        </w:rPr>
      </w:pPr>
      <w:r w:rsidRPr="00EF39A6">
        <w:rPr>
          <w:lang w:val="en-GB"/>
        </w:rPr>
        <w:t>Adres e-mail:   ..........................................................</w:t>
      </w:r>
    </w:p>
    <w:p w14:paraId="34DE7648" w14:textId="77777777" w:rsidR="00857978" w:rsidRPr="00EF39A6" w:rsidRDefault="00857978">
      <w:pPr>
        <w:pStyle w:val="Tekstpodstawowywcity"/>
        <w:rPr>
          <w:lang w:val="en-GB"/>
        </w:rPr>
      </w:pPr>
    </w:p>
    <w:p w14:paraId="3AD5D293" w14:textId="0DEED2FC" w:rsidR="00857978" w:rsidRPr="00EF39A6" w:rsidRDefault="00857978">
      <w:pPr>
        <w:pStyle w:val="Tekstpodstawowywcity"/>
        <w:rPr>
          <w:lang w:val="en-GB"/>
        </w:rPr>
      </w:pPr>
      <w:r w:rsidRPr="00EF39A6">
        <w:rPr>
          <w:lang w:val="en-GB"/>
        </w:rPr>
        <w:t>NIP: ………………………………………………..</w:t>
      </w:r>
    </w:p>
    <w:p w14:paraId="6C29375D" w14:textId="77777777" w:rsidR="00857978" w:rsidRPr="00EF39A6" w:rsidRDefault="00857978">
      <w:pPr>
        <w:pStyle w:val="Tekstpodstawowywcity"/>
        <w:rPr>
          <w:lang w:val="en-GB"/>
        </w:rPr>
      </w:pPr>
    </w:p>
    <w:p w14:paraId="53871F06" w14:textId="37B2E2B7" w:rsidR="00857978" w:rsidRPr="00EF39A6" w:rsidRDefault="00857978">
      <w:pPr>
        <w:pStyle w:val="Tekstpodstawowywcity"/>
        <w:rPr>
          <w:lang w:val="en-GB"/>
        </w:rPr>
      </w:pPr>
      <w:r w:rsidRPr="00EF39A6">
        <w:rPr>
          <w:lang w:val="en-GB"/>
        </w:rPr>
        <w:t>REGON: …………………………………………..</w:t>
      </w:r>
    </w:p>
    <w:p w14:paraId="72A3D3EC" w14:textId="77777777" w:rsidR="000D04B0" w:rsidRPr="00EF39A6" w:rsidRDefault="000D04B0">
      <w:pPr>
        <w:spacing w:line="264" w:lineRule="auto"/>
        <w:contextualSpacing/>
        <w:rPr>
          <w:lang w:val="en-GB"/>
        </w:rPr>
      </w:pPr>
    </w:p>
    <w:p w14:paraId="0D0B940D" w14:textId="77777777" w:rsidR="000D04B0" w:rsidRPr="00EF39A6" w:rsidRDefault="000D04B0">
      <w:pPr>
        <w:pStyle w:val="Tekstpodstawowywcity"/>
        <w:rPr>
          <w:lang w:val="en-GB"/>
        </w:rPr>
      </w:pPr>
    </w:p>
    <w:p w14:paraId="0E27B00A" w14:textId="77777777" w:rsidR="000D04B0" w:rsidRPr="00EF39A6" w:rsidRDefault="000D04B0">
      <w:pPr>
        <w:pStyle w:val="Tekstpodstawowywcity"/>
        <w:rPr>
          <w:lang w:val="en-GB"/>
        </w:rPr>
      </w:pPr>
    </w:p>
    <w:p w14:paraId="60061E4C" w14:textId="77777777" w:rsidR="000D04B0" w:rsidRPr="00EF39A6" w:rsidRDefault="000D04B0">
      <w:pPr>
        <w:pStyle w:val="Tekstpodstawowywcity"/>
        <w:rPr>
          <w:b/>
          <w:bCs/>
          <w:sz w:val="28"/>
          <w:szCs w:val="28"/>
          <w:lang w:val="en-GB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7E345553" w:rsidR="000D04B0" w:rsidRPr="00F43E87" w:rsidRDefault="000D04B0" w:rsidP="00EA49CF">
      <w:pPr>
        <w:pStyle w:val="Tekstpodstawowy21"/>
        <w:rPr>
          <w:b/>
        </w:rPr>
      </w:pPr>
      <w:r>
        <w:t xml:space="preserve">Przystępując do postępowania w </w:t>
      </w:r>
      <w:r w:rsidR="00E00CA8">
        <w:t xml:space="preserve">trybie podstawowym z możliwymi negocjacjami (art. 275 pkt 2 ustawy </w:t>
      </w:r>
      <w:proofErr w:type="spellStart"/>
      <w:r w:rsidR="00E00CA8">
        <w:t>pzp</w:t>
      </w:r>
      <w:proofErr w:type="spellEnd"/>
      <w:r w:rsidR="00E00CA8">
        <w:t xml:space="preserve">) </w:t>
      </w:r>
      <w:r>
        <w:t xml:space="preserve">na </w:t>
      </w:r>
      <w:r w:rsidR="00380386">
        <w:rPr>
          <w:b/>
        </w:rPr>
        <w:t>w</w:t>
      </w:r>
      <w:r w:rsidR="00380386" w:rsidRPr="00380386">
        <w:rPr>
          <w:b/>
        </w:rPr>
        <w:t>ymian</w:t>
      </w:r>
      <w:r w:rsidR="00380386">
        <w:rPr>
          <w:b/>
        </w:rPr>
        <w:t>ę</w:t>
      </w:r>
      <w:r w:rsidR="00380386" w:rsidRPr="00380386">
        <w:rPr>
          <w:b/>
        </w:rPr>
        <w:t xml:space="preserve"> i napraw</w:t>
      </w:r>
      <w:r w:rsidR="00380386">
        <w:rPr>
          <w:b/>
        </w:rPr>
        <w:t>ę</w:t>
      </w:r>
      <w:r w:rsidR="00380386" w:rsidRPr="00380386">
        <w:rPr>
          <w:b/>
        </w:rPr>
        <w:t xml:space="preserve"> stolarki okiennej w pawilonach LIMBA, STOKROTKA, AZALIA, MAGNOLIA ORAZ w SZPITALU Uzdrowiska Goczałkowice – Zdrój Sp. z o.o. z siedzibą w Goczałkowicach – Zdroju</w:t>
      </w:r>
      <w:r w:rsidR="00380386" w:rsidRPr="00380386">
        <w:rPr>
          <w:b/>
        </w:rPr>
        <w:t xml:space="preserve"> </w:t>
      </w:r>
      <w:r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68324E7" w14:textId="1A25B457" w:rsidR="005754B3" w:rsidRPr="004363F1" w:rsidRDefault="00EA49CF" w:rsidP="005754B3">
      <w:pPr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ind w:left="284" w:hanging="284"/>
        <w:jc w:val="both"/>
        <w:rPr>
          <w:b/>
          <w:bCs/>
        </w:rPr>
      </w:pPr>
      <w:r w:rsidRPr="004363F1">
        <w:t>Oferujemy realizację całości zamówienia, zgodnie z kosztorysem wykonawczym, za cenę</w:t>
      </w:r>
      <w:r w:rsidR="005754B3" w:rsidRPr="004363F1">
        <w:t>:</w:t>
      </w:r>
    </w:p>
    <w:p w14:paraId="049F31CB" w14:textId="77777777" w:rsidR="005754B3" w:rsidRPr="002449F8" w:rsidRDefault="005754B3" w:rsidP="005754B3">
      <w:pPr>
        <w:autoSpaceDE w:val="0"/>
        <w:autoSpaceDN w:val="0"/>
        <w:jc w:val="both"/>
      </w:pPr>
    </w:p>
    <w:p w14:paraId="7E6A6AA7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Cena netto:   ................................................</w:t>
      </w:r>
    </w:p>
    <w:p w14:paraId="05A030B1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Kwota VAT:  ..............................................</w:t>
      </w:r>
    </w:p>
    <w:p w14:paraId="4BD51AB1" w14:textId="77777777" w:rsidR="005754B3" w:rsidRPr="008B14D2" w:rsidRDefault="005754B3" w:rsidP="005754B3">
      <w:pPr>
        <w:autoSpaceDE w:val="0"/>
        <w:autoSpaceDN w:val="0"/>
        <w:ind w:left="360"/>
        <w:jc w:val="both"/>
        <w:rPr>
          <w:bCs/>
        </w:rPr>
      </w:pPr>
      <w:r w:rsidRPr="008B14D2">
        <w:rPr>
          <w:bCs/>
        </w:rPr>
        <w:t>Cena brutto:  ...............................................</w:t>
      </w:r>
    </w:p>
    <w:p w14:paraId="4E050EAE" w14:textId="77777777" w:rsidR="005754B3" w:rsidRDefault="005754B3" w:rsidP="005754B3">
      <w:pPr>
        <w:autoSpaceDE w:val="0"/>
        <w:autoSpaceDN w:val="0"/>
        <w:ind w:left="360"/>
        <w:jc w:val="both"/>
      </w:pPr>
      <w:r w:rsidRPr="008B14D2">
        <w:rPr>
          <w:bCs/>
        </w:rPr>
        <w:t>(słownie brutto:  ...........................................................................................................................................)</w:t>
      </w:r>
      <w:r w:rsidRPr="008B14D2">
        <w:t xml:space="preserve"> </w:t>
      </w:r>
    </w:p>
    <w:p w14:paraId="53128261" w14:textId="77777777" w:rsidR="00F43E87" w:rsidRDefault="00F43E87" w:rsidP="005754B3">
      <w:pPr>
        <w:autoSpaceDE w:val="0"/>
        <w:autoSpaceDN w:val="0"/>
        <w:ind w:left="360"/>
        <w:jc w:val="both"/>
      </w:pPr>
    </w:p>
    <w:p w14:paraId="2E0DBC47" w14:textId="258FBC15" w:rsidR="00F43E87" w:rsidRDefault="5FC0A74D" w:rsidP="00F43E87">
      <w:pPr>
        <w:numPr>
          <w:ilvl w:val="0"/>
          <w:numId w:val="4"/>
        </w:numPr>
        <w:autoSpaceDE w:val="0"/>
        <w:jc w:val="both"/>
      </w:pPr>
      <w:r>
        <w:t xml:space="preserve">Deklarujemy, nie krótszy niż </w:t>
      </w:r>
      <w:r w:rsidR="004363F1">
        <w:t>……</w:t>
      </w:r>
      <w:r w:rsidR="009C3308">
        <w:t>..</w:t>
      </w:r>
      <w:r w:rsidR="004363F1">
        <w:t>…………</w:t>
      </w:r>
      <w:r>
        <w:t xml:space="preserve"> miesięczny  termin gwarancji i rękojmi  na wykonane roboty budowlane, w tym użyte materiały i urządzenia. Termin gwarancji i rękojmi  liczony jest  od daty podpisania bezusterkowego protokołu odbioru końcowego. </w:t>
      </w:r>
    </w:p>
    <w:p w14:paraId="62486C05" w14:textId="77777777" w:rsidR="00F43E87" w:rsidRPr="008B14D2" w:rsidRDefault="00F43E87" w:rsidP="005754B3">
      <w:pPr>
        <w:autoSpaceDE w:val="0"/>
        <w:autoSpaceDN w:val="0"/>
        <w:ind w:left="360"/>
        <w:jc w:val="both"/>
      </w:pPr>
    </w:p>
    <w:p w14:paraId="13B52B11" w14:textId="273BC9D2" w:rsidR="00857978" w:rsidRDefault="00F43E87" w:rsidP="00921954">
      <w:pPr>
        <w:pStyle w:val="Tekstpodstawowywcity"/>
        <w:numPr>
          <w:ilvl w:val="0"/>
          <w:numId w:val="4"/>
        </w:numPr>
        <w:suppressAutoHyphens w:val="0"/>
        <w:autoSpaceDN w:val="0"/>
      </w:pPr>
      <w:r>
        <w:t xml:space="preserve">Deklarujemy wykonanie całości zamówienia </w:t>
      </w:r>
      <w:r w:rsidR="00116BC2">
        <w:t xml:space="preserve">w maksymalnym terminie do </w:t>
      </w:r>
      <w:r w:rsidR="00033563">
        <w:t>90</w:t>
      </w:r>
      <w:r w:rsidR="00145506">
        <w:t xml:space="preserve"> dni</w:t>
      </w:r>
      <w:r w:rsidR="00116BC2">
        <w:t xml:space="preserve"> licząc od dnia </w:t>
      </w:r>
      <w:r>
        <w:t>podpisania umowy</w:t>
      </w:r>
      <w:r w:rsidR="00116BC2">
        <w:t>.</w:t>
      </w:r>
    </w:p>
    <w:p w14:paraId="26299D16" w14:textId="77777777" w:rsidR="00116BC2" w:rsidRDefault="00116BC2" w:rsidP="00116BC2">
      <w:pPr>
        <w:pStyle w:val="Tekstpodstawowywcity"/>
        <w:suppressAutoHyphens w:val="0"/>
        <w:autoSpaceDN w:val="0"/>
      </w:pPr>
    </w:p>
    <w:p w14:paraId="408AC00F" w14:textId="4A991CFA" w:rsidR="001E6AE3" w:rsidRDefault="001E6AE3" w:rsidP="00857978">
      <w:pPr>
        <w:pStyle w:val="Tekstpodstawowywcity"/>
        <w:numPr>
          <w:ilvl w:val="0"/>
          <w:numId w:val="4"/>
        </w:numPr>
        <w:suppressAutoHyphens w:val="0"/>
        <w:autoSpaceDN w:val="0"/>
      </w:pPr>
      <w:r w:rsidRPr="00857978">
        <w:rPr>
          <w:szCs w:val="24"/>
        </w:rPr>
        <w:t xml:space="preserve">Deklarujemy </w:t>
      </w:r>
      <w:r>
        <w:t>30 dniowy termin płatności za realizację danego etapu prac przewidzianego w finalnym harmonogramie rzeczowo - finansowym, od chwili doręczenia  Zamawiającemu prawidłowo wystawionej faktury VAT.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1C254A0D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lastRenderedPageBreak/>
        <w:t>uzyskaliśmy wszelkie informacje niezbędne do prawidłowego przygotowania i złożenia niniejszej oferty;</w:t>
      </w:r>
    </w:p>
    <w:p w14:paraId="31FAEE3E" w14:textId="77777777" w:rsidR="00F91045" w:rsidRPr="00F91045" w:rsidRDefault="00F91045" w:rsidP="00F91045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adjustRightInd w:val="0"/>
        <w:ind w:left="540" w:hanging="180"/>
        <w:rPr>
          <w:rFonts w:eastAsia="Calibri"/>
          <w:lang w:eastAsia="pl-PL"/>
        </w:rPr>
      </w:pPr>
      <w:r w:rsidRPr="00F91045">
        <w:rPr>
          <w:rFonts w:eastAsia="Calibri"/>
          <w:lang w:eastAsia="pl-PL"/>
        </w:rPr>
        <w:t>wszystkie użyte do realizacji zamówienia materiały będą pełnowartościowe a podstawowe materiały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14:paraId="3461D779" w14:textId="77777777" w:rsidR="0046255D" w:rsidRPr="00D62E85" w:rsidRDefault="0046255D" w:rsidP="00033563">
      <w:pPr>
        <w:tabs>
          <w:tab w:val="left" w:pos="540"/>
        </w:tabs>
        <w:autoSpaceDE w:val="0"/>
        <w:autoSpaceDN w:val="0"/>
        <w:jc w:val="both"/>
      </w:pPr>
    </w:p>
    <w:p w14:paraId="293D761D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>
        <w:t xml:space="preserve">Informujemy, że złożona oferta </w:t>
      </w:r>
      <w:r w:rsidRPr="00426B4C">
        <w:rPr>
          <w:b/>
        </w:rPr>
        <w:t>nie będzie prowadzić/ będzie prowadzić</w:t>
      </w:r>
      <w:r w:rsidRPr="00D62E85">
        <w:t>* do powstania u Zamawiającego obowiązku podatkowego</w:t>
      </w:r>
      <w:r>
        <w:t xml:space="preserve">, o którym mowa w art. 225 ust. 1 ustawy z dnia 11 września 2019r. Prawo zamówień publicznych, w zakresie następujących </w:t>
      </w:r>
      <w:r w:rsidRPr="00D62E85">
        <w:t xml:space="preserve"> </w:t>
      </w:r>
      <w:r>
        <w:t>towarów/</w:t>
      </w:r>
      <w:r w:rsidRPr="00D62E85">
        <w:t>usług (</w:t>
      </w:r>
      <w:r>
        <w:t>proszę wpisać, w przypadku powstania w/w obowiązku podatkowego, nazwę – rodzaj towaru lub/i usługi oraz ich wartość bez kwoty podatku oraz stawkę podatku od towarów i usług, która będzie miała zastosowanie):</w:t>
      </w:r>
    </w:p>
    <w:p w14:paraId="3CF2D8B6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</w:p>
    <w:p w14:paraId="2FC22EBE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33ED5849" w14:textId="77777777" w:rsidR="005754B3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14:paraId="676A1E62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</w:t>
      </w:r>
      <w:proofErr w:type="spellStart"/>
      <w:r>
        <w:t>Pzp</w:t>
      </w:r>
      <w:proofErr w:type="spellEnd"/>
      <w:r>
        <w:t xml:space="preserve">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</w:t>
      </w:r>
      <w:proofErr w:type="spellStart"/>
      <w:r>
        <w:rPr>
          <w:i/>
          <w:spacing w:val="-4"/>
          <w:sz w:val="16"/>
          <w:szCs w:val="16"/>
        </w:rPr>
        <w:t>pt</w:t>
      </w:r>
      <w:proofErr w:type="spellEnd"/>
      <w:r>
        <w:rPr>
          <w:i/>
          <w:spacing w:val="-4"/>
          <w:sz w:val="16"/>
          <w:szCs w:val="16"/>
        </w:rPr>
        <w:t xml:space="preserve">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5B361" w14:textId="77777777" w:rsidR="00E77C63" w:rsidRDefault="00E77C63" w:rsidP="00F43E87">
      <w:pPr>
        <w:numPr>
          <w:ilvl w:val="0"/>
          <w:numId w:val="4"/>
        </w:numPr>
        <w:spacing w:line="276" w:lineRule="auto"/>
        <w:jc w:val="both"/>
      </w:pPr>
      <w:r>
        <w:rPr>
          <w:sz w:val="18"/>
          <w:szCs w:val="18"/>
        </w:rPr>
        <w:t>PONIŻSZĄ TABELĘ NALEŻY WYPEŁNIĆ WYŁĄCZNIE W PRZYPADKU ZASTOSOWANIA MATERIAŁÓW I URZĄDZEŃ ORAZ ROZWIĄZAŃ RÓWNOWAŻNYCH.</w:t>
      </w:r>
    </w:p>
    <w:p w14:paraId="07547A01" w14:textId="77777777" w:rsidR="00E77C63" w:rsidRDefault="00E77C63" w:rsidP="00E77C63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538"/>
        <w:gridCol w:w="2832"/>
        <w:gridCol w:w="2313"/>
      </w:tblGrid>
      <w:tr w:rsidR="00E77C63" w14:paraId="6D8195CD" w14:textId="77777777" w:rsidTr="001554A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6FA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E77C63" w14:paraId="60E223A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DD81A2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FDCC08" w14:textId="77777777" w:rsidR="00E77C63" w:rsidRDefault="00E77C63" w:rsidP="00EF4893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</w:t>
            </w:r>
            <w:r w:rsidR="00EF4893">
              <w:rPr>
                <w:bCs/>
                <w:i/>
                <w:sz w:val="14"/>
                <w:szCs w:val="14"/>
              </w:rPr>
              <w:t>opisu przedmiotu zamówienia</w:t>
            </w:r>
            <w:r>
              <w:rPr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DDCD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721C4A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E77C63" w14:paraId="649841BE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20A0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CB0F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9315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28F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18F999B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4751B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E20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F9E56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71BC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076ECC7A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45DF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A5D23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10EB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</w:tbl>
    <w:p w14:paraId="463F29E8" w14:textId="77777777" w:rsidR="00E77C63" w:rsidRDefault="00E77C63" w:rsidP="00E77C63">
      <w:pPr>
        <w:spacing w:line="276" w:lineRule="auto"/>
        <w:jc w:val="both"/>
      </w:pPr>
    </w:p>
    <w:p w14:paraId="0E45908B" w14:textId="77777777" w:rsidR="00E77C63" w:rsidRDefault="00E77C63" w:rsidP="00E77C63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14:paraId="2E78037C" w14:textId="77777777" w:rsidR="00E77C63" w:rsidRDefault="00E77C63" w:rsidP="00E77C63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6177E92A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</w:t>
      </w:r>
      <w:r w:rsidR="00EA49CF">
        <w:t>23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59DE1448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3FAFE21D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podpisem zaufanym lub osobistym </w:t>
      </w:r>
    </w:p>
    <w:p w14:paraId="036E409D" w14:textId="77777777" w:rsidR="005754B3" w:rsidRPr="00C765D8" w:rsidRDefault="005754B3" w:rsidP="005754B3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C164" w14:textId="77777777" w:rsidR="00865BEA" w:rsidRDefault="00865BEA">
      <w:r>
        <w:separator/>
      </w:r>
    </w:p>
  </w:endnote>
  <w:endnote w:type="continuationSeparator" w:id="0">
    <w:p w14:paraId="608DA53F" w14:textId="77777777" w:rsidR="00865BEA" w:rsidRDefault="0086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EB37" w14:textId="77777777" w:rsidR="00865BEA" w:rsidRDefault="00865BEA">
      <w:r>
        <w:separator/>
      </w:r>
    </w:p>
  </w:footnote>
  <w:footnote w:type="continuationSeparator" w:id="0">
    <w:p w14:paraId="01CA1134" w14:textId="77777777" w:rsidR="00865BEA" w:rsidRDefault="00865BEA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77777777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6F25B9">
        <w:rPr>
          <w:sz w:val="16"/>
          <w:szCs w:val="16"/>
        </w:rPr>
        <w:t>2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638AF986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4"/>
  </w:num>
  <w:num w:numId="6" w16cid:durableId="1864124921">
    <w:abstractNumId w:val="5"/>
  </w:num>
  <w:num w:numId="7" w16cid:durableId="477578600">
    <w:abstractNumId w:val="6"/>
  </w:num>
  <w:num w:numId="8" w16cid:durableId="1836334186">
    <w:abstractNumId w:val="7"/>
  </w:num>
  <w:num w:numId="9" w16cid:durableId="21980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33563"/>
    <w:rsid w:val="00052698"/>
    <w:rsid w:val="0007395A"/>
    <w:rsid w:val="00092DA8"/>
    <w:rsid w:val="00094DD4"/>
    <w:rsid w:val="000D04B0"/>
    <w:rsid w:val="000E5E8B"/>
    <w:rsid w:val="00110CA7"/>
    <w:rsid w:val="001139EC"/>
    <w:rsid w:val="00116BC2"/>
    <w:rsid w:val="00123204"/>
    <w:rsid w:val="00136054"/>
    <w:rsid w:val="00145506"/>
    <w:rsid w:val="001554A8"/>
    <w:rsid w:val="00171E60"/>
    <w:rsid w:val="0019700F"/>
    <w:rsid w:val="001B2E29"/>
    <w:rsid w:val="001D22B0"/>
    <w:rsid w:val="001E6633"/>
    <w:rsid w:val="001E6AE3"/>
    <w:rsid w:val="00241A49"/>
    <w:rsid w:val="00252386"/>
    <w:rsid w:val="00274691"/>
    <w:rsid w:val="00295736"/>
    <w:rsid w:val="002A6F13"/>
    <w:rsid w:val="00380386"/>
    <w:rsid w:val="003B31ED"/>
    <w:rsid w:val="003F6D57"/>
    <w:rsid w:val="004141DB"/>
    <w:rsid w:val="004363F1"/>
    <w:rsid w:val="0044683F"/>
    <w:rsid w:val="004609C7"/>
    <w:rsid w:val="0046255D"/>
    <w:rsid w:val="00483661"/>
    <w:rsid w:val="004F3C33"/>
    <w:rsid w:val="00542237"/>
    <w:rsid w:val="005754B3"/>
    <w:rsid w:val="005B32FF"/>
    <w:rsid w:val="005E6EF0"/>
    <w:rsid w:val="006561C0"/>
    <w:rsid w:val="006D2DE8"/>
    <w:rsid w:val="006F25B9"/>
    <w:rsid w:val="007251F8"/>
    <w:rsid w:val="0079392A"/>
    <w:rsid w:val="0079651E"/>
    <w:rsid w:val="00857978"/>
    <w:rsid w:val="00865BEA"/>
    <w:rsid w:val="008D0145"/>
    <w:rsid w:val="008E6AAA"/>
    <w:rsid w:val="009C3308"/>
    <w:rsid w:val="00A17644"/>
    <w:rsid w:val="00A678B5"/>
    <w:rsid w:val="00A826B8"/>
    <w:rsid w:val="00A84893"/>
    <w:rsid w:val="00B614D5"/>
    <w:rsid w:val="00BD7DF9"/>
    <w:rsid w:val="00CE370C"/>
    <w:rsid w:val="00D4700C"/>
    <w:rsid w:val="00DA3B91"/>
    <w:rsid w:val="00DE7041"/>
    <w:rsid w:val="00E00CA8"/>
    <w:rsid w:val="00E32807"/>
    <w:rsid w:val="00E77C63"/>
    <w:rsid w:val="00EA49CF"/>
    <w:rsid w:val="00EB6464"/>
    <w:rsid w:val="00EC1398"/>
    <w:rsid w:val="00EE47B8"/>
    <w:rsid w:val="00EF39A6"/>
    <w:rsid w:val="00EF4893"/>
    <w:rsid w:val="00F43E87"/>
    <w:rsid w:val="00F81C0A"/>
    <w:rsid w:val="00F87D4E"/>
    <w:rsid w:val="00F91045"/>
    <w:rsid w:val="00FA1B2B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32</cp:revision>
  <cp:lastPrinted>2021-03-25T20:26:00Z</cp:lastPrinted>
  <dcterms:created xsi:type="dcterms:W3CDTF">2022-07-23T10:06:00Z</dcterms:created>
  <dcterms:modified xsi:type="dcterms:W3CDTF">2023-06-11T08:14:00Z</dcterms:modified>
</cp:coreProperties>
</file>