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COZL/DZP/</w:t>
      </w:r>
      <w:r w:rsidR="00CB43E6"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AK</w:t>
      </w:r>
      <w:r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/34</w:t>
      </w:r>
      <w:r w:rsidR="004D6D33"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11</w:t>
      </w:r>
      <w:r w:rsidR="00CB43E6"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/PN-</w:t>
      </w:r>
      <w:r w:rsidR="00B47A2A"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98</w:t>
      </w:r>
      <w:r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/2</w:t>
      </w:r>
      <w:r w:rsidR="00B47A2A"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4</w:t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:rsidR="00EF4A33" w:rsidRPr="00B47A2A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Cs w:val="24"/>
          <w:lang w:eastAsia="zh-CN"/>
        </w:rPr>
      </w:pPr>
      <w:r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 xml:space="preserve">       Załącznik nr 1 do SWZ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Nazwa Wykonawcy: ...................................................................................................................</w:t>
      </w:r>
    </w:p>
    <w:p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...................................................................................................................</w:t>
      </w:r>
    </w:p>
    <w:p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Adres Wykonawcy: .....................................................................................................................</w:t>
      </w:r>
    </w:p>
    <w:p w:rsid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...................................................................................................................</w:t>
      </w:r>
    </w:p>
    <w:p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Powiat ...................................................................................................................</w:t>
      </w:r>
    </w:p>
    <w:p w:rsidR="00B47A2A" w:rsidRPr="00B47A2A" w:rsidRDefault="00B47A2A" w:rsidP="00B47A2A">
      <w:pPr>
        <w:pStyle w:val="Tekstpodstawowy"/>
        <w:jc w:val="both"/>
        <w:rPr>
          <w:sz w:val="22"/>
        </w:rPr>
      </w:pPr>
      <w:r>
        <w:rPr>
          <w:sz w:val="22"/>
        </w:rPr>
        <w:t xml:space="preserve">Województwo </w:t>
      </w:r>
      <w:r w:rsidRPr="00B47A2A">
        <w:rPr>
          <w:sz w:val="22"/>
        </w:rPr>
        <w:t>...................................................................................................................</w:t>
      </w:r>
    </w:p>
    <w:p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REGON</w:t>
      </w:r>
      <w:r w:rsidRPr="00B47A2A">
        <w:rPr>
          <w:sz w:val="22"/>
        </w:rPr>
        <w:tab/>
        <w:t xml:space="preserve">                    NIP …….....……............………</w:t>
      </w:r>
    </w:p>
    <w:p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KRS/CEIDG…………………..…</w:t>
      </w:r>
      <w:r>
        <w:rPr>
          <w:sz w:val="22"/>
        </w:rPr>
        <w:t>……….</w:t>
      </w:r>
      <w:r w:rsidRPr="00B47A2A">
        <w:rPr>
          <w:sz w:val="22"/>
        </w:rPr>
        <w:t>znajdujący się na stronie (adres strony internetowej)…………………..</w:t>
      </w:r>
    </w:p>
    <w:p w:rsidR="00082E51" w:rsidRDefault="00082E51" w:rsidP="00EF4A33">
      <w:pPr>
        <w:pStyle w:val="Tekstpodstawowy"/>
        <w:rPr>
          <w:sz w:val="22"/>
          <w:szCs w:val="22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D40FE2" w:rsidRDefault="00D40FE2" w:rsidP="00D40FE2">
      <w:pPr>
        <w:pStyle w:val="Listapunktowana2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„Usługa przeprowadzenia przeglądów okresowych, konserwacji, kontroli bezpieczeństwa elektrycznego oraz napraw w ramach pogwarancyjnej obsługi technicznej aparatury medycznej pracującej w </w:t>
      </w:r>
      <w:r w:rsidR="00B47A2A">
        <w:rPr>
          <w:b/>
          <w:sz w:val="22"/>
          <w:szCs w:val="22"/>
        </w:rPr>
        <w:t>COZL</w:t>
      </w:r>
      <w:r>
        <w:rPr>
          <w:b/>
          <w:sz w:val="22"/>
          <w:szCs w:val="22"/>
        </w:rPr>
        <w:t>”.</w:t>
      </w:r>
    </w:p>
    <w:p w:rsidR="00D40FE2" w:rsidRPr="00D40FE2" w:rsidRDefault="00D40FE2" w:rsidP="00D40FE2">
      <w:pPr>
        <w:pStyle w:val="Listapunktowana21"/>
        <w:jc w:val="center"/>
        <w:rPr>
          <w:b/>
          <w:sz w:val="22"/>
          <w:szCs w:val="22"/>
        </w:rPr>
      </w:pPr>
    </w:p>
    <w:p w:rsidR="00192697" w:rsidRPr="00CB43E6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COZL/</w:t>
      </w:r>
      <w:r w:rsidR="00192697">
        <w:rPr>
          <w:rFonts w:ascii="Times New Roman" w:eastAsia="Times New Roman" w:hAnsi="Times New Roman" w:cs="Times New Roman"/>
          <w:b/>
          <w:lang w:eastAsia="zh-CN"/>
        </w:rPr>
        <w:t>DZP/AK/3411/PN-</w:t>
      </w:r>
      <w:r w:rsidR="00B47A2A">
        <w:rPr>
          <w:rFonts w:ascii="Times New Roman" w:eastAsia="Times New Roman" w:hAnsi="Times New Roman" w:cs="Times New Roman"/>
          <w:b/>
          <w:lang w:eastAsia="zh-CN"/>
        </w:rPr>
        <w:t>98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/2</w:t>
      </w:r>
      <w:r w:rsidR="00B47A2A">
        <w:rPr>
          <w:rFonts w:ascii="Times New Roman" w:eastAsia="Times New Roman" w:hAnsi="Times New Roman" w:cs="Times New Roman"/>
          <w:b/>
          <w:lang w:eastAsia="zh-CN"/>
        </w:rPr>
        <w:t>4</w:t>
      </w:r>
    </w:p>
    <w:p w:rsidR="00EF4A33" w:rsidRPr="00EF4A3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2A6226" w:rsidRPr="00B47A2A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3A285D" w:rsidRPr="003A285D" w:rsidRDefault="003A285D" w:rsidP="003A285D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lastRenderedPageBreak/>
        <w:t xml:space="preserve">Część 1 </w:t>
      </w:r>
      <w:r w:rsidR="003C650D"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Aparaty nerkozastępcze wraz z ogrzewaczami krwi</w:t>
      </w:r>
    </w:p>
    <w:p w:rsidR="00183ABB" w:rsidRPr="00EF4A33" w:rsidRDefault="00183ABB" w:rsidP="001D475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1D475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Termin reakcji serwisu na zgłoszenie awarii przez Zamawiającego 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do 24 h*/do </w:t>
      </w:r>
      <w:r w:rsidR="00EF57F9">
        <w:rPr>
          <w:rFonts w:ascii="Times New Roman" w:eastAsia="Times New Roman" w:hAnsi="Times New Roman" w:cs="Times New Roman"/>
          <w:b/>
          <w:kern w:val="2"/>
          <w:lang w:eastAsia="zh-CN"/>
        </w:rPr>
        <w:t>36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h*/ do </w:t>
      </w:r>
      <w:r w:rsidR="00EF57F9">
        <w:rPr>
          <w:rFonts w:ascii="Times New Roman" w:eastAsia="Times New Roman" w:hAnsi="Times New Roman" w:cs="Times New Roman"/>
          <w:b/>
          <w:kern w:val="2"/>
          <w:lang w:eastAsia="zh-CN"/>
        </w:rPr>
        <w:t>48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h*</w:t>
      </w:r>
    </w:p>
    <w:p w:rsidR="003A285D" w:rsidRDefault="003A285D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Default="00203512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3A285D" w:rsidRPr="003A285D" w:rsidRDefault="003A285D" w:rsidP="003A285D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 w:rsidR="00D7054A">
        <w:rPr>
          <w:rFonts w:ascii="Times New Roman" w:eastAsia="Calibri" w:hAnsi="Times New Roman" w:cs="Times New Roman"/>
          <w:b/>
          <w:kern w:val="2"/>
          <w:lang w:eastAsia="zh-CN"/>
        </w:rPr>
        <w:t>2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3C650D"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Mammograf, stół do biopsji, stacje opisowe</w:t>
      </w:r>
    </w:p>
    <w:p w:rsidR="003A285D" w:rsidRPr="00EF4A33" w:rsidRDefault="003A285D" w:rsidP="003A28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3A285D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3A285D" w:rsidRPr="00EF4A33" w:rsidRDefault="003A285D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3A285D" w:rsidRPr="00EF4A33" w:rsidRDefault="003A285D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3A285D" w:rsidRPr="00EF4A33" w:rsidRDefault="003A285D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285D" w:rsidRPr="00EF4A33" w:rsidRDefault="003A285D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3A285D" w:rsidRPr="00EF4A33" w:rsidRDefault="003A285D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3A285D" w:rsidRPr="00EF4A33" w:rsidRDefault="003A285D" w:rsidP="003A28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A285D" w:rsidRDefault="003A285D" w:rsidP="003A285D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3A285D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Default="00203512" w:rsidP="002035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A285D" w:rsidRDefault="003A285D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5669F1" w:rsidRPr="003A285D" w:rsidRDefault="005669F1" w:rsidP="005669F1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3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Aparaty anestezjologiczne</w:t>
      </w:r>
    </w:p>
    <w:p w:rsidR="005669F1" w:rsidRPr="00EF4A33" w:rsidRDefault="005669F1" w:rsidP="005669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5669F1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5669F1" w:rsidRPr="00EF4A33" w:rsidRDefault="005669F1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5669F1" w:rsidRPr="00EF4A33" w:rsidRDefault="005669F1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5669F1" w:rsidRPr="00EF4A33" w:rsidRDefault="005669F1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669F1" w:rsidRPr="00EF4A33" w:rsidRDefault="005669F1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5669F1" w:rsidRPr="00EF4A33" w:rsidRDefault="005669F1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5669F1" w:rsidRPr="00EF4A33" w:rsidRDefault="005669F1" w:rsidP="005669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5669F1" w:rsidRDefault="005669F1" w:rsidP="005669F1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5669F1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Termin reakcji serwisu na zgłoszenie awarii przez Zamawiającego 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do 24 h*/do </w:t>
      </w:r>
      <w:r w:rsidR="00EF57F9">
        <w:rPr>
          <w:rFonts w:ascii="Times New Roman" w:eastAsia="Times New Roman" w:hAnsi="Times New Roman" w:cs="Times New Roman"/>
          <w:b/>
          <w:kern w:val="2"/>
          <w:lang w:eastAsia="zh-CN"/>
        </w:rPr>
        <w:t>36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h*/ do </w:t>
      </w:r>
      <w:r w:rsidR="00EF57F9">
        <w:rPr>
          <w:rFonts w:ascii="Times New Roman" w:eastAsia="Times New Roman" w:hAnsi="Times New Roman" w:cs="Times New Roman"/>
          <w:b/>
          <w:kern w:val="2"/>
          <w:lang w:eastAsia="zh-CN"/>
        </w:rPr>
        <w:t>48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h*</w:t>
      </w:r>
    </w:p>
    <w:p w:rsidR="00203512" w:rsidRDefault="00203512" w:rsidP="005669F1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Default="00203512" w:rsidP="005669F1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5669F1" w:rsidRDefault="005669F1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Pr="003A285D" w:rsidRDefault="002A6226" w:rsidP="002A6226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lastRenderedPageBreak/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Echokardiografy</w:t>
      </w:r>
    </w:p>
    <w:p w:rsidR="002A6226" w:rsidRPr="00EF4A33" w:rsidRDefault="002A6226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2A6226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2A6226" w:rsidRPr="00EF4A33" w:rsidRDefault="002A6226" w:rsidP="002A62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Default="002A6226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57F9" w:rsidRPr="00203512" w:rsidRDefault="00EF57F9" w:rsidP="00EF57F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Termin reakcji serwisu na zgłoszenie awarii przez Zamawiającego 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do 24 h*/do 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>36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h*/ do 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>48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h*</w:t>
      </w:r>
    </w:p>
    <w:p w:rsidR="00203512" w:rsidRDefault="00203512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Default="002A6226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Pr="003A285D" w:rsidRDefault="002A6226" w:rsidP="002A6226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5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Ultrasonografy</w:t>
      </w:r>
    </w:p>
    <w:p w:rsidR="002A6226" w:rsidRPr="00EF4A33" w:rsidRDefault="002A6226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2A6226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2A6226" w:rsidRPr="00EF4A33" w:rsidRDefault="002A6226" w:rsidP="002A62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Default="002A6226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57F9" w:rsidRPr="00203512" w:rsidRDefault="00EF57F9" w:rsidP="00EF57F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Termin reakcji serwisu na zgłoszenie awarii przez Zamawiającego 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do 24 h*/do 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>36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h*/ do 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>48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h*</w:t>
      </w:r>
    </w:p>
    <w:p w:rsidR="00203512" w:rsidRDefault="00203512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Default="002A6226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Pr="003A285D" w:rsidRDefault="002A6226" w:rsidP="002A6226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6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Aparaty elektrochirurgiczne</w:t>
      </w:r>
    </w:p>
    <w:p w:rsidR="002A6226" w:rsidRPr="00EF4A33" w:rsidRDefault="002A6226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2A6226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2A6226" w:rsidRPr="00EF4A33" w:rsidRDefault="002A6226" w:rsidP="002A62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Default="002A6226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Pr="00EF57F9" w:rsidRDefault="00EF57F9" w:rsidP="00EF57F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Termin reakcji serwisu na zgłoszenie awarii przez Zamawiającego 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do 24 h*/do 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>36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h*/ do 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>48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h*</w:t>
      </w:r>
    </w:p>
    <w:p w:rsidR="002A6226" w:rsidRPr="003A285D" w:rsidRDefault="002A6226" w:rsidP="002A6226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lastRenderedPageBreak/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7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proofErr w:type="spellStart"/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Wstrzykiwacze</w:t>
      </w:r>
      <w:proofErr w:type="spellEnd"/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 xml:space="preserve"> I</w:t>
      </w:r>
    </w:p>
    <w:p w:rsidR="002A6226" w:rsidRPr="00EF4A33" w:rsidRDefault="002A6226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2A6226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2A6226" w:rsidRPr="00EF4A33" w:rsidRDefault="002A6226" w:rsidP="002A62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Default="002A6226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57F9" w:rsidRPr="00203512" w:rsidRDefault="00EF57F9" w:rsidP="00EF57F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Termin reakcji serwisu na zgłoszenie awarii przez Zamawiającego 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do 24 h*/do 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>36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h*/ do 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>48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h*</w:t>
      </w:r>
    </w:p>
    <w:p w:rsidR="00203512" w:rsidRDefault="00203512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Default="002A6226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Pr="003A285D" w:rsidRDefault="002A6226" w:rsidP="002A6226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8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proofErr w:type="spellStart"/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Wstrzykiwacze</w:t>
      </w:r>
      <w:proofErr w:type="spellEnd"/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 xml:space="preserve"> II</w:t>
      </w:r>
    </w:p>
    <w:p w:rsidR="002A6226" w:rsidRPr="00EF4A33" w:rsidRDefault="002A6226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2A6226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2A6226" w:rsidRPr="00EF4A33" w:rsidRDefault="002A6226" w:rsidP="002A62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Default="002A6226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57F9" w:rsidRPr="00203512" w:rsidRDefault="00EF57F9" w:rsidP="00EF57F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Termin reakcji serwisu na zgłoszenie awarii przez Zamawiającego 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do 24 h*/do 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>36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h*/ do 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>48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h*</w:t>
      </w:r>
    </w:p>
    <w:p w:rsidR="00203512" w:rsidRDefault="00203512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476EC" w:rsidRDefault="007476EC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3A285D" w:rsidRDefault="00B47A2A" w:rsidP="00B47A2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9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Mikroskopy laboratoryjne</w:t>
      </w:r>
    </w:p>
    <w:p w:rsidR="00B47A2A" w:rsidRPr="00EF4A33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B47A2A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47A2A" w:rsidRPr="00EF4A33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EF57F9" w:rsidRDefault="00EF57F9" w:rsidP="00EF57F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Termin reakcji serwisu na zgłoszenie awarii przez Zamawiającego 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do 24 h*/do 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>36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h*/ do 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>48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h*</w:t>
      </w:r>
    </w:p>
    <w:p w:rsidR="00B47A2A" w:rsidRPr="003A285D" w:rsidRDefault="00B47A2A" w:rsidP="00B47A2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lastRenderedPageBreak/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10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Wstrzykiwacz</w:t>
      </w:r>
    </w:p>
    <w:p w:rsidR="00B47A2A" w:rsidRPr="00EF4A33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B47A2A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47A2A" w:rsidRPr="00EF4A33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Default="00203512" w:rsidP="00EF57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3A285D" w:rsidRDefault="00B47A2A" w:rsidP="00B47A2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11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Pompy infuzyjne, stacje dokujące, system napędów ortopedycznych oraz inny sprzęt medyczny</w:t>
      </w:r>
    </w:p>
    <w:p w:rsidR="00B47A2A" w:rsidRPr="00EF4A33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B47A2A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47A2A" w:rsidRPr="00EF4A33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Default="00203512" w:rsidP="00EF57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3A285D" w:rsidRDefault="00B47A2A" w:rsidP="00B47A2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12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Procesor tkankowy, mikrotom rotacyjny, wirówka cytologiczna, płyta grzewcza, łaźnia wodna</w:t>
      </w:r>
    </w:p>
    <w:p w:rsidR="00B47A2A" w:rsidRPr="00EF4A33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B47A2A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47A2A" w:rsidRPr="00EF4A33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Default="00203512" w:rsidP="00EF57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EF57F9" w:rsidRDefault="00EF57F9" w:rsidP="00EF57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EF57F9" w:rsidRDefault="00EF57F9" w:rsidP="00EF57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EF57F9" w:rsidRDefault="00EF57F9" w:rsidP="00EF57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EF57F9" w:rsidRDefault="00EF57F9" w:rsidP="00EF57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3A285D" w:rsidRDefault="00B47A2A" w:rsidP="00B47A2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lastRenderedPageBreak/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13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Drzwi osłonowe</w:t>
      </w:r>
    </w:p>
    <w:p w:rsidR="00B47A2A" w:rsidRPr="00EF4A33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B47A2A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47A2A" w:rsidRPr="00EF4A33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57F9" w:rsidRPr="00203512" w:rsidRDefault="00EF57F9" w:rsidP="00EF57F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Termin reakcji serwisu na zgłoszenie awarii przez Zamawiającego 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do 24 h*/do 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>36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h*/ do 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>48</w:t>
      </w: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h*</w:t>
      </w:r>
    </w:p>
    <w:p w:rsidR="00203512" w:rsidRDefault="00203512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3A285D" w:rsidRDefault="00B47A2A" w:rsidP="00B47A2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14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Podgrzewacze krwi i płynów infuzyjnych, podgrzewacze uniwersalne</w:t>
      </w:r>
    </w:p>
    <w:p w:rsidR="00B47A2A" w:rsidRPr="00EF4A33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B47A2A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47A2A" w:rsidRPr="00EF4A33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EF57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3A285D" w:rsidRDefault="00B47A2A" w:rsidP="00B47A2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15 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Kardiomonitory</w:t>
      </w:r>
    </w:p>
    <w:p w:rsidR="00B47A2A" w:rsidRPr="00EF4A33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B47A2A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47A2A" w:rsidRPr="00EF4A33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Default="00203512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3A285D" w:rsidRDefault="00B47A2A" w:rsidP="00B47A2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16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Stoły operacyjne</w:t>
      </w:r>
    </w:p>
    <w:p w:rsidR="00B47A2A" w:rsidRPr="00EF4A33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B47A2A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47A2A" w:rsidRPr="00EF4A33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Default="00203512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EF57F9" w:rsidRDefault="00EF57F9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EF57F9" w:rsidRDefault="00EF57F9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EF57F9" w:rsidRDefault="00EF57F9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EF57F9" w:rsidRDefault="00EF57F9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EF57F9" w:rsidRDefault="00EF57F9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3A285D" w:rsidRDefault="00B47A2A" w:rsidP="00B47A2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lastRenderedPageBreak/>
        <w:t>Część 1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7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Pompa wielofunkcyjna</w:t>
      </w:r>
    </w:p>
    <w:p w:rsidR="00B47A2A" w:rsidRPr="00EF4A33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B47A2A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47A2A" w:rsidRPr="00EF4A33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Default="00203512" w:rsidP="00EF57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3A285D" w:rsidRDefault="00B47A2A" w:rsidP="00B47A2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18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Diatermia mała zabiegowa, stymulator nerwów, wiertarka chirurgiczna</w:t>
      </w:r>
    </w:p>
    <w:p w:rsidR="00B47A2A" w:rsidRPr="00EF4A33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B47A2A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47A2A" w:rsidRPr="00EF4A33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Default="00203512" w:rsidP="00EF57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3A285D" w:rsidRDefault="00B47A2A" w:rsidP="00B47A2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19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Mikroskopy operacyjne, perymetr</w:t>
      </w:r>
    </w:p>
    <w:p w:rsidR="00B47A2A" w:rsidRPr="00EF4A33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B47A2A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47A2A" w:rsidRPr="00EF4A33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B47A2A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Default="00203512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3A285D" w:rsidRDefault="00B47A2A" w:rsidP="00B47A2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20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Piec do hybrydyzacji i denaturacji</w:t>
      </w:r>
    </w:p>
    <w:p w:rsidR="00B47A2A" w:rsidRPr="00EF4A33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B47A2A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47A2A" w:rsidRPr="00EF4A33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lastRenderedPageBreak/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EF57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3A285D" w:rsidRDefault="00B47A2A" w:rsidP="00B47A2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21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Sprzęt rehabilitacyjny</w:t>
      </w:r>
    </w:p>
    <w:p w:rsidR="00B47A2A" w:rsidRPr="00EF4A33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B47A2A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47A2A" w:rsidRPr="00EF4A33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B47A2A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57F9" w:rsidRDefault="00EF57F9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3A285D" w:rsidRDefault="00B47A2A" w:rsidP="00B47A2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22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Aparaty EKG</w:t>
      </w:r>
    </w:p>
    <w:p w:rsidR="00B47A2A" w:rsidRPr="00EF4A33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B47A2A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47A2A" w:rsidRPr="00EF4A33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EF57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3A285D" w:rsidRDefault="00B47A2A" w:rsidP="00B47A2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23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proofErr w:type="spellStart"/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Holtery</w:t>
      </w:r>
      <w:proofErr w:type="spellEnd"/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 xml:space="preserve"> EKG, </w:t>
      </w:r>
      <w:proofErr w:type="spellStart"/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>holtery</w:t>
      </w:r>
      <w:proofErr w:type="spellEnd"/>
      <w:r w:rsidR="00E07DE4" w:rsidRPr="00E07DE4">
        <w:rPr>
          <w:rFonts w:ascii="Times New Roman" w:eastAsia="Calibri" w:hAnsi="Times New Roman" w:cs="Times New Roman"/>
          <w:b/>
          <w:kern w:val="2"/>
          <w:lang w:eastAsia="zh-CN"/>
        </w:rPr>
        <w:t xml:space="preserve"> ciśnieniowe</w:t>
      </w:r>
    </w:p>
    <w:p w:rsidR="00B47A2A" w:rsidRPr="00EF4A33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B47A2A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B47A2A" w:rsidRPr="00EF4A33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47A2A" w:rsidRPr="00EF4A33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B47A2A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EF4A33" w:rsidRDefault="00B47A2A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2A6226" w:rsidRDefault="00B47A2A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 w:rsidR="00EF4A33"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="00EF4A33"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2A6226" w:rsidRPr="002A6226" w:rsidRDefault="002A6226" w:rsidP="002A6226">
      <w:pPr>
        <w:tabs>
          <w:tab w:val="left" w:pos="284"/>
        </w:tabs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2A6226" w:rsidRPr="0065758D" w:rsidRDefault="002A6226" w:rsidP="002A6226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65758D">
        <w:rPr>
          <w:rFonts w:ascii="Times New Roman" w:eastAsia="Times New Roman" w:hAnsi="Times New Roman" w:cs="Times New Roman"/>
          <w:kern w:val="2"/>
          <w:lang w:eastAsia="zh-CN"/>
        </w:rPr>
        <w:t xml:space="preserve">Oświadczam/y, że dysponujemy dostępem do aktualnych instrukcji </w:t>
      </w:r>
      <w:r w:rsidR="00C04AD9">
        <w:rPr>
          <w:rFonts w:ascii="Times New Roman" w:eastAsia="Times New Roman" w:hAnsi="Times New Roman" w:cs="Times New Roman"/>
          <w:kern w:val="2"/>
          <w:lang w:eastAsia="zh-CN"/>
        </w:rPr>
        <w:t xml:space="preserve">serwisowych </w:t>
      </w:r>
      <w:r w:rsidRPr="0065758D">
        <w:rPr>
          <w:rFonts w:ascii="Times New Roman" w:eastAsia="Times New Roman" w:hAnsi="Times New Roman" w:cs="Times New Roman"/>
          <w:kern w:val="2"/>
          <w:lang w:eastAsia="zh-CN"/>
        </w:rPr>
        <w:t>urządzeń oraz dokumentacją techniczną producenta niezbędną do wykonania zamówienia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4C0BC6">
        <w:rPr>
          <w:rFonts w:ascii="Times New Roman" w:eastAsia="Times New Roman" w:hAnsi="Times New Roman" w:cs="Times New Roman"/>
          <w:kern w:val="2"/>
          <w:lang w:eastAsia="zh-CN"/>
        </w:rPr>
        <w:t>90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B47A2A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od których dane osobowe bezpośrednio lub pośrednio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lastRenderedPageBreak/>
        <w:t>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B47A2A" w:rsidRDefault="00B47A2A" w:rsidP="00B47A2A">
      <w:pPr>
        <w:pStyle w:val="Akapitzlis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B47A2A" w:rsidRPr="00B47A2A" w:rsidRDefault="00B47A2A" w:rsidP="00B47A2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Oświadczam/y, że </w:t>
      </w:r>
      <w:r w:rsidRPr="00B47A2A">
        <w:rPr>
          <w:rFonts w:ascii="Times New Roman" w:eastAsia="Times New Roman" w:hAnsi="Times New Roman" w:cs="Times New Roman"/>
          <w:kern w:val="2"/>
          <w:lang w:eastAsia="zh-CN"/>
        </w:rPr>
        <w:t>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B47A2A" w:rsidRPr="00EF4A33" w:rsidRDefault="00B47A2A" w:rsidP="00B47A2A">
      <w:pPr>
        <w:tabs>
          <w:tab w:val="left" w:pos="284"/>
        </w:tabs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B47A2A" w:rsidRPr="00941718" w:rsidTr="002035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B47A2A" w:rsidRPr="00941718" w:rsidTr="002035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B47A2A" w:rsidRPr="00941718" w:rsidTr="002035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B47A2A" w:rsidRPr="00EF4A33" w:rsidRDefault="00B47A2A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1A6F0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A285D" w:rsidRPr="00EF4A33" w:rsidRDefault="003A285D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1A6F07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:rsidR="00183ABB" w:rsidRPr="00EF4A33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203512">
        <w:rPr>
          <w:rFonts w:ascii="Times New Roman" w:eastAsia="Times New Roman" w:hAnsi="Times New Roman" w:cs="Times New Roman"/>
          <w:kern w:val="2"/>
          <w:lang w:eastAsia="zh-CN"/>
        </w:rPr>
      </w:r>
      <w:r w:rsidR="00203512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proofErr w:type="spellStart"/>
      <w:r w:rsidRPr="00A20504">
        <w:rPr>
          <w:rFonts w:ascii="Times New Roman" w:eastAsia="Times New Roman" w:hAnsi="Times New Roman" w:cs="Times New Roman"/>
          <w:kern w:val="2"/>
          <w:lang w:eastAsia="zh-CN"/>
        </w:rPr>
        <w:t>Mikroprzedsiębiorca</w:t>
      </w:r>
      <w:proofErr w:type="spellEnd"/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203512">
        <w:rPr>
          <w:rFonts w:ascii="Times New Roman" w:eastAsia="Times New Roman" w:hAnsi="Times New Roman" w:cs="Times New Roman"/>
          <w:kern w:val="2"/>
          <w:lang w:eastAsia="zh-CN"/>
        </w:rPr>
      </w:r>
      <w:r w:rsidR="00203512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203512">
        <w:rPr>
          <w:rFonts w:ascii="Times New Roman" w:eastAsia="Times New Roman" w:hAnsi="Times New Roman" w:cs="Times New Roman"/>
          <w:kern w:val="2"/>
          <w:lang w:eastAsia="zh-CN"/>
        </w:rPr>
      </w:r>
      <w:r w:rsidR="00203512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203512">
        <w:rPr>
          <w:rFonts w:ascii="Times New Roman" w:eastAsia="Times New Roman" w:hAnsi="Times New Roman" w:cs="Times New Roman"/>
          <w:kern w:val="2"/>
          <w:lang w:eastAsia="zh-CN"/>
        </w:rPr>
      </w:r>
      <w:r w:rsidR="00203512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203512">
        <w:rPr>
          <w:rFonts w:ascii="Times New Roman" w:eastAsia="Times New Roman" w:hAnsi="Times New Roman" w:cs="Times New Roman"/>
          <w:kern w:val="2"/>
          <w:lang w:eastAsia="zh-CN"/>
        </w:rPr>
      </w:r>
      <w:r w:rsidR="00203512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203512">
        <w:rPr>
          <w:rFonts w:ascii="Times New Roman" w:eastAsia="Times New Roman" w:hAnsi="Times New Roman" w:cs="Times New Roman"/>
          <w:kern w:val="2"/>
          <w:lang w:eastAsia="zh-CN"/>
        </w:rPr>
      </w:r>
      <w:r w:rsidR="00203512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183ABB" w:rsidRDefault="00183ABB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EF4A33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Arial" w:eastAsia="Calibri" w:hAnsi="Arial" w:cs="Arial"/>
          <w:kern w:val="2"/>
          <w:lang w:eastAsia="zh-CN"/>
        </w:rPr>
      </w:pP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2A6226" w:rsidRDefault="002A6226" w:rsidP="002A6226">
      <w:pPr>
        <w:pStyle w:val="Akapitzlist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2A6226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JEDZ</w:t>
      </w: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EF4A33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57F9" w:rsidRPr="00F468CA" w:rsidRDefault="00EF57F9" w:rsidP="00EF57F9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bookmarkStart w:id="0" w:name="_GoBack"/>
      <w:bookmarkEnd w:id="0"/>
      <w:r w:rsidRPr="00F468CA">
        <w:rPr>
          <w:rFonts w:eastAsia="Times New Roman" w:cstheme="minorHAnsi"/>
          <w:i/>
          <w:iCs/>
          <w:kern w:val="2"/>
          <w:lang w:eastAsia="zh-CN"/>
        </w:rPr>
        <w:t>………………………………………………………………………</w:t>
      </w:r>
    </w:p>
    <w:p w:rsidR="00EF57F9" w:rsidRPr="00F468CA" w:rsidRDefault="00EF57F9" w:rsidP="00EF57F9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  <w:t>kwalifikowany podpis elektroniczny</w:t>
      </w:r>
    </w:p>
    <w:p w:rsidR="00EF4A33" w:rsidRPr="00EF57F9" w:rsidRDefault="00EF4A33" w:rsidP="00EF57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203512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203512" w:rsidRPr="00082E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660" w:rsidRDefault="003E5660" w:rsidP="00EF4A33">
      <w:pPr>
        <w:spacing w:after="0" w:line="240" w:lineRule="auto"/>
      </w:pPr>
      <w:r>
        <w:separator/>
      </w:r>
    </w:p>
  </w:endnote>
  <w:endnote w:type="continuationSeparator" w:id="0">
    <w:p w:rsidR="003E5660" w:rsidRDefault="003E5660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Content>
      <w:p w:rsidR="00203512" w:rsidRDefault="0020351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7F9">
          <w:rPr>
            <w:noProof/>
          </w:rPr>
          <w:t>9</w:t>
        </w:r>
        <w:r>
          <w:fldChar w:fldCharType="end"/>
        </w:r>
      </w:p>
    </w:sdtContent>
  </w:sdt>
  <w:p w:rsidR="00203512" w:rsidRDefault="00203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660" w:rsidRDefault="003E5660" w:rsidP="00EF4A33">
      <w:pPr>
        <w:spacing w:after="0" w:line="240" w:lineRule="auto"/>
      </w:pPr>
      <w:r>
        <w:separator/>
      </w:r>
    </w:p>
  </w:footnote>
  <w:footnote w:type="continuationSeparator" w:id="0">
    <w:p w:rsidR="003E5660" w:rsidRDefault="003E5660" w:rsidP="00EF4A33">
      <w:pPr>
        <w:spacing w:after="0" w:line="240" w:lineRule="auto"/>
      </w:pPr>
      <w:r>
        <w:continuationSeparator/>
      </w:r>
    </w:p>
  </w:footnote>
  <w:footnote w:id="1">
    <w:p w:rsidR="00203512" w:rsidRDefault="00203512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203512" w:rsidRDefault="00203512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12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>
    <w:nsid w:val="539A140C"/>
    <w:multiLevelType w:val="hybridMultilevel"/>
    <w:tmpl w:val="768C6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E0697"/>
    <w:multiLevelType w:val="hybridMultilevel"/>
    <w:tmpl w:val="0D40BD12"/>
    <w:name w:val="WW8Num22"/>
    <w:lvl w:ilvl="0" w:tplc="ECA2823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43A64"/>
    <w:rsid w:val="00054BFE"/>
    <w:rsid w:val="00082E51"/>
    <w:rsid w:val="0015332A"/>
    <w:rsid w:val="00183ABB"/>
    <w:rsid w:val="00192697"/>
    <w:rsid w:val="001A6F07"/>
    <w:rsid w:val="001D4754"/>
    <w:rsid w:val="001F15C4"/>
    <w:rsid w:val="00203512"/>
    <w:rsid w:val="00265B4D"/>
    <w:rsid w:val="002926EC"/>
    <w:rsid w:val="002A6226"/>
    <w:rsid w:val="002C38C7"/>
    <w:rsid w:val="002D0613"/>
    <w:rsid w:val="003026DB"/>
    <w:rsid w:val="00331EE3"/>
    <w:rsid w:val="0033583B"/>
    <w:rsid w:val="003625B4"/>
    <w:rsid w:val="003957BA"/>
    <w:rsid w:val="003A285D"/>
    <w:rsid w:val="003C311F"/>
    <w:rsid w:val="003C476C"/>
    <w:rsid w:val="003C650D"/>
    <w:rsid w:val="003D54EE"/>
    <w:rsid w:val="003E5660"/>
    <w:rsid w:val="003E5C98"/>
    <w:rsid w:val="0040260F"/>
    <w:rsid w:val="004448B0"/>
    <w:rsid w:val="004547E9"/>
    <w:rsid w:val="00493592"/>
    <w:rsid w:val="004C0BC6"/>
    <w:rsid w:val="004D6D33"/>
    <w:rsid w:val="0052080C"/>
    <w:rsid w:val="005512DD"/>
    <w:rsid w:val="005669F1"/>
    <w:rsid w:val="005B6A60"/>
    <w:rsid w:val="005E5A29"/>
    <w:rsid w:val="0062219B"/>
    <w:rsid w:val="00631142"/>
    <w:rsid w:val="006330C9"/>
    <w:rsid w:val="006941DC"/>
    <w:rsid w:val="007476EC"/>
    <w:rsid w:val="00795E5D"/>
    <w:rsid w:val="007F1E3D"/>
    <w:rsid w:val="008100EE"/>
    <w:rsid w:val="008301F6"/>
    <w:rsid w:val="008A159A"/>
    <w:rsid w:val="008C4AE2"/>
    <w:rsid w:val="008C6C49"/>
    <w:rsid w:val="008E05F5"/>
    <w:rsid w:val="00901F8E"/>
    <w:rsid w:val="00945B13"/>
    <w:rsid w:val="00980101"/>
    <w:rsid w:val="00A016F0"/>
    <w:rsid w:val="00A07B3A"/>
    <w:rsid w:val="00A150A6"/>
    <w:rsid w:val="00A42DBF"/>
    <w:rsid w:val="00A5645D"/>
    <w:rsid w:val="00A956E0"/>
    <w:rsid w:val="00AF5A35"/>
    <w:rsid w:val="00B22341"/>
    <w:rsid w:val="00B47A2A"/>
    <w:rsid w:val="00B93940"/>
    <w:rsid w:val="00BE319F"/>
    <w:rsid w:val="00C04AD9"/>
    <w:rsid w:val="00C43F37"/>
    <w:rsid w:val="00C66D46"/>
    <w:rsid w:val="00CA1C03"/>
    <w:rsid w:val="00CA64F2"/>
    <w:rsid w:val="00CB43E6"/>
    <w:rsid w:val="00D06D4E"/>
    <w:rsid w:val="00D40FE2"/>
    <w:rsid w:val="00D65967"/>
    <w:rsid w:val="00D7054A"/>
    <w:rsid w:val="00DD50BD"/>
    <w:rsid w:val="00E07DE4"/>
    <w:rsid w:val="00E2695B"/>
    <w:rsid w:val="00E35AB3"/>
    <w:rsid w:val="00EF4A33"/>
    <w:rsid w:val="00EF57F9"/>
    <w:rsid w:val="00F02A58"/>
    <w:rsid w:val="00F47F64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57F9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Listapunktowana21">
    <w:name w:val="Lista punktowana 21"/>
    <w:basedOn w:val="Normalny"/>
    <w:rsid w:val="00D40FE2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82576-7349-47FA-9BCD-9742EC58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10</Pages>
  <Words>2435</Words>
  <Characters>14612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44</cp:revision>
  <cp:lastPrinted>2022-06-07T08:07:00Z</cp:lastPrinted>
  <dcterms:created xsi:type="dcterms:W3CDTF">2021-01-30T18:42:00Z</dcterms:created>
  <dcterms:modified xsi:type="dcterms:W3CDTF">2024-07-22T09:03:00Z</dcterms:modified>
</cp:coreProperties>
</file>