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68D" w:rsidRDefault="00814DCD" w:rsidP="001E468D">
      <w:pPr>
        <w:tabs>
          <w:tab w:val="left" w:pos="1070"/>
        </w:tabs>
        <w:spacing w:after="0" w:line="360" w:lineRule="auto"/>
        <w:rPr>
          <w:rFonts w:cstheme="minorHAnsi"/>
          <w:b/>
          <w:i/>
        </w:rPr>
      </w:pPr>
      <w:r>
        <w:rPr>
          <w:rFonts w:cstheme="minorHAnsi"/>
          <w:b/>
          <w:i/>
        </w:rPr>
        <w:t>Załącznik Nr 10 do SWZ - wzór umowy</w:t>
      </w:r>
    </w:p>
    <w:p w:rsidR="00814DCD" w:rsidRPr="00AE72F6" w:rsidRDefault="00814DCD" w:rsidP="001E468D">
      <w:pPr>
        <w:tabs>
          <w:tab w:val="left" w:pos="1070"/>
        </w:tabs>
        <w:spacing w:after="0" w:line="360" w:lineRule="auto"/>
        <w:rPr>
          <w:rFonts w:cstheme="minorHAnsi"/>
          <w:b/>
          <w:i/>
        </w:rPr>
      </w:pPr>
    </w:p>
    <w:p w:rsidR="001E468D" w:rsidRDefault="001E468D" w:rsidP="001E468D">
      <w:pPr>
        <w:suppressAutoHyphens/>
        <w:spacing w:after="0" w:line="360" w:lineRule="auto"/>
        <w:rPr>
          <w:rFonts w:cstheme="minorHAnsi"/>
          <w:b/>
          <w:color w:val="000000" w:themeColor="text1"/>
          <w:lang w:eastAsia="ar-SA"/>
        </w:rPr>
      </w:pPr>
      <w:r w:rsidRPr="00AE72F6">
        <w:rPr>
          <w:rFonts w:cstheme="minorHAnsi"/>
          <w:b/>
          <w:color w:val="000000"/>
          <w:lang w:eastAsia="ar-SA"/>
        </w:rPr>
        <w:t xml:space="preserve">UMOWA NR </w:t>
      </w:r>
      <w:r w:rsidR="0079592C">
        <w:rPr>
          <w:rFonts w:cstheme="minorHAnsi"/>
          <w:b/>
          <w:color w:val="000000" w:themeColor="text1"/>
          <w:lang w:eastAsia="ar-SA"/>
        </w:rPr>
        <w:t>AZP.25.1.53</w:t>
      </w:r>
      <w:r>
        <w:rPr>
          <w:rFonts w:cstheme="minorHAnsi"/>
          <w:b/>
          <w:color w:val="000000" w:themeColor="text1"/>
          <w:lang w:eastAsia="ar-SA"/>
        </w:rPr>
        <w:t>.2024</w:t>
      </w:r>
      <w:r w:rsidRPr="00AE72F6">
        <w:rPr>
          <w:rFonts w:cstheme="minorHAnsi"/>
          <w:b/>
          <w:color w:val="000000" w:themeColor="text1"/>
          <w:lang w:eastAsia="ar-SA"/>
        </w:rPr>
        <w:t xml:space="preserve"> </w:t>
      </w:r>
    </w:p>
    <w:p w:rsidR="00814DCD" w:rsidRPr="00AE72F6" w:rsidRDefault="00814DCD" w:rsidP="001E468D">
      <w:pPr>
        <w:suppressAutoHyphens/>
        <w:spacing w:after="0" w:line="360" w:lineRule="auto"/>
        <w:rPr>
          <w:rFonts w:cstheme="minorHAnsi"/>
          <w:b/>
          <w:color w:val="000000"/>
          <w:lang w:eastAsia="ar-SA"/>
        </w:rPr>
      </w:pP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color w:val="000000"/>
          <w:lang w:eastAsia="ar-SA"/>
        </w:rPr>
        <w:t xml:space="preserve">zawarta w dniu ...................................... r., w Białymstoku, pomiędzy: </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color w:val="000000"/>
          <w:lang w:eastAsia="ar-SA"/>
        </w:rPr>
        <w:t>...................................................................................., NIP ..........................</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color w:val="000000"/>
          <w:lang w:eastAsia="ar-SA"/>
        </w:rPr>
        <w:t>reprezentowaną/ym  przez: .........................................................</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color w:val="000000"/>
          <w:lang w:eastAsia="ar-SA"/>
        </w:rPr>
        <w:t xml:space="preserve">zwaną/ym dalej </w:t>
      </w:r>
      <w:r w:rsidRPr="00AE72F6">
        <w:rPr>
          <w:rFonts w:eastAsia="Times New Roman" w:cstheme="minorHAnsi"/>
          <w:b/>
          <w:color w:val="000000"/>
          <w:lang w:eastAsia="ar-SA"/>
        </w:rPr>
        <w:t>"Wykonawcą",</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color w:val="000000"/>
          <w:lang w:eastAsia="ar-SA"/>
        </w:rPr>
        <w:t xml:space="preserve">a </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b/>
          <w:color w:val="000000"/>
          <w:lang w:eastAsia="ar-SA"/>
        </w:rPr>
        <w:t xml:space="preserve">Uniwersytetem Medycznym w Białymstoku </w:t>
      </w:r>
      <w:r w:rsidRPr="00AE72F6">
        <w:rPr>
          <w:rFonts w:eastAsia="Times New Roman" w:cstheme="minorHAnsi"/>
          <w:b/>
          <w:lang w:eastAsia="ar-SA"/>
        </w:rPr>
        <w:t>(UMB)</w:t>
      </w:r>
      <w:r w:rsidRPr="00AE72F6">
        <w:rPr>
          <w:rFonts w:eastAsia="Times New Roman" w:cstheme="minorHAnsi"/>
          <w:b/>
          <w:color w:val="000000"/>
          <w:lang w:eastAsia="ar-SA"/>
        </w:rPr>
        <w:t xml:space="preserve">, </w:t>
      </w:r>
      <w:r w:rsidR="00814DCD">
        <w:rPr>
          <w:rFonts w:eastAsia="Times New Roman" w:cstheme="minorHAnsi"/>
          <w:b/>
          <w:color w:val="000000"/>
          <w:lang w:eastAsia="ar-SA"/>
        </w:rPr>
        <w:br/>
      </w:r>
      <w:r w:rsidRPr="00AE72F6">
        <w:rPr>
          <w:rFonts w:eastAsia="Times New Roman" w:cstheme="minorHAnsi"/>
          <w:b/>
          <w:color w:val="000000"/>
          <w:lang w:eastAsia="ar-SA"/>
        </w:rPr>
        <w:t>ul. Jana Kilińskiego 1, 15-089 Białystok, NIP 542-021-17-17,</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color w:val="000000"/>
          <w:lang w:eastAsia="ar-SA"/>
        </w:rPr>
        <w:t>reprezentowanym przez:</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b/>
          <w:color w:val="000000"/>
          <w:lang w:eastAsia="ar-SA"/>
        </w:rPr>
        <w:t>mgr</w:t>
      </w:r>
      <w:r w:rsidR="00814DCD">
        <w:rPr>
          <w:rFonts w:eastAsia="Times New Roman" w:cstheme="minorHAnsi"/>
          <w:b/>
          <w:color w:val="000000"/>
          <w:lang w:eastAsia="ar-SA"/>
        </w:rPr>
        <w:t>a</w:t>
      </w:r>
      <w:r w:rsidRPr="00AE72F6">
        <w:rPr>
          <w:rFonts w:eastAsia="Times New Roman" w:cstheme="minorHAnsi"/>
          <w:b/>
          <w:color w:val="000000"/>
          <w:lang w:eastAsia="ar-SA"/>
        </w:rPr>
        <w:t xml:space="preserve"> Konrada Raczkowskiego – Kanclerza,  </w:t>
      </w:r>
    </w:p>
    <w:p w:rsidR="001E468D" w:rsidRPr="00AE72F6" w:rsidRDefault="001E468D" w:rsidP="001E468D">
      <w:pPr>
        <w:suppressAutoHyphens/>
        <w:spacing w:after="0" w:line="360" w:lineRule="auto"/>
        <w:rPr>
          <w:rFonts w:eastAsia="Times New Roman" w:cstheme="minorHAnsi"/>
          <w:lang w:eastAsia="zh-CN"/>
        </w:rPr>
      </w:pPr>
      <w:r w:rsidRPr="00AE72F6">
        <w:rPr>
          <w:rFonts w:eastAsia="Times New Roman" w:cstheme="minorHAnsi"/>
          <w:color w:val="000000"/>
          <w:lang w:eastAsia="ar-SA"/>
        </w:rPr>
        <w:t xml:space="preserve">zwanym dalej </w:t>
      </w:r>
      <w:r w:rsidRPr="00AE72F6">
        <w:rPr>
          <w:rFonts w:eastAsia="Times New Roman" w:cstheme="minorHAnsi"/>
          <w:b/>
          <w:color w:val="000000"/>
          <w:lang w:eastAsia="ar-SA"/>
        </w:rPr>
        <w:t>"</w:t>
      </w:r>
      <w:r>
        <w:rPr>
          <w:rFonts w:eastAsia="Times New Roman" w:cstheme="minorHAnsi"/>
          <w:b/>
          <w:color w:val="000000"/>
          <w:lang w:eastAsia="ar-SA"/>
        </w:rPr>
        <w:t>Zamawiającym</w:t>
      </w:r>
      <w:r w:rsidRPr="00AE72F6">
        <w:rPr>
          <w:rFonts w:eastAsia="Times New Roman" w:cstheme="minorHAnsi"/>
          <w:b/>
          <w:color w:val="000000"/>
          <w:lang w:eastAsia="ar-SA"/>
        </w:rPr>
        <w:t>".</w:t>
      </w:r>
    </w:p>
    <w:p w:rsidR="001E468D" w:rsidRPr="00AE72F6" w:rsidRDefault="001E468D" w:rsidP="001E468D">
      <w:pPr>
        <w:tabs>
          <w:tab w:val="left" w:pos="0"/>
        </w:tabs>
        <w:suppressAutoHyphens/>
        <w:spacing w:after="0" w:line="360" w:lineRule="auto"/>
        <w:rPr>
          <w:rFonts w:eastAsia="Calibri" w:cstheme="minorHAnsi"/>
          <w:b/>
          <w:color w:val="000000"/>
        </w:rPr>
      </w:pPr>
    </w:p>
    <w:p w:rsidR="001E468D" w:rsidRPr="00AE72F6" w:rsidRDefault="001E468D" w:rsidP="001E468D">
      <w:pPr>
        <w:suppressAutoHyphens/>
        <w:spacing w:after="0" w:line="360" w:lineRule="auto"/>
        <w:rPr>
          <w:rFonts w:eastAsia="Times New Roman" w:cstheme="minorHAnsi"/>
          <w:lang w:eastAsia="ar-SA"/>
        </w:rPr>
      </w:pPr>
      <w:r w:rsidRPr="00AE72F6">
        <w:rPr>
          <w:rFonts w:eastAsia="Times New Roman" w:cstheme="minorHAnsi"/>
          <w:color w:val="000000"/>
          <w:lang w:eastAsia="ar-SA"/>
        </w:rPr>
        <w:t xml:space="preserve">Wykonawca został wyłoniony w wyniku rozstrzygnięcia przetargu nieograniczonego przeprowadzonego </w:t>
      </w:r>
      <w:r w:rsidR="00814DCD">
        <w:rPr>
          <w:rFonts w:eastAsia="Times New Roman" w:cstheme="minorHAnsi"/>
          <w:color w:val="000000"/>
          <w:lang w:eastAsia="ar-SA"/>
        </w:rPr>
        <w:br/>
      </w:r>
      <w:r w:rsidRPr="00AE72F6">
        <w:rPr>
          <w:rFonts w:eastAsia="Times New Roman" w:cstheme="minorHAnsi"/>
          <w:color w:val="000000"/>
          <w:lang w:eastAsia="ar-SA"/>
        </w:rPr>
        <w:t>w trybie ustawy z dnia 11 września 2019 r</w:t>
      </w:r>
      <w:r>
        <w:rPr>
          <w:rFonts w:eastAsia="Times New Roman" w:cstheme="minorHAnsi"/>
          <w:color w:val="000000"/>
          <w:lang w:eastAsia="ar-SA"/>
        </w:rPr>
        <w:t xml:space="preserve">. – Prawo zamówień publicznych </w:t>
      </w:r>
      <w:r w:rsidRPr="00AE72F6">
        <w:rPr>
          <w:rFonts w:eastAsia="Times New Roman" w:cstheme="minorHAnsi"/>
          <w:color w:val="000000"/>
          <w:lang w:val="x-none" w:eastAsia="ar-SA"/>
        </w:rPr>
        <w:t>(</w:t>
      </w:r>
      <w:r w:rsidRPr="00AE72F6">
        <w:rPr>
          <w:rFonts w:eastAsia="Times New Roman" w:cstheme="minorHAnsi"/>
          <w:color w:val="000000"/>
          <w:lang w:eastAsia="ar-SA"/>
        </w:rPr>
        <w:t xml:space="preserve">t.j. </w:t>
      </w:r>
      <w:r w:rsidRPr="00AE72F6">
        <w:rPr>
          <w:rFonts w:eastAsia="Times New Roman" w:cstheme="minorHAnsi"/>
          <w:color w:val="000000"/>
          <w:lang w:val="x-none" w:eastAsia="ar-SA"/>
        </w:rPr>
        <w:t>Dz. U. z 202</w:t>
      </w:r>
      <w:r w:rsidR="0079592C">
        <w:rPr>
          <w:rFonts w:eastAsia="Times New Roman" w:cstheme="minorHAnsi"/>
          <w:color w:val="000000"/>
          <w:lang w:eastAsia="ar-SA"/>
        </w:rPr>
        <w:t>4</w:t>
      </w:r>
      <w:r w:rsidRPr="00AE72F6">
        <w:rPr>
          <w:rFonts w:eastAsia="Times New Roman" w:cstheme="minorHAnsi"/>
          <w:color w:val="000000"/>
          <w:lang w:val="x-none" w:eastAsia="ar-SA"/>
        </w:rPr>
        <w:t xml:space="preserve"> r.</w:t>
      </w:r>
      <w:r w:rsidR="00814DCD">
        <w:rPr>
          <w:rFonts w:eastAsia="Times New Roman" w:cstheme="minorHAnsi"/>
          <w:color w:val="000000"/>
          <w:lang w:eastAsia="ar-SA"/>
        </w:rPr>
        <w:t>,</w:t>
      </w:r>
      <w:r w:rsidRPr="00AE72F6">
        <w:rPr>
          <w:rFonts w:eastAsia="Times New Roman" w:cstheme="minorHAnsi"/>
          <w:color w:val="000000"/>
          <w:lang w:val="x-none" w:eastAsia="ar-SA"/>
        </w:rPr>
        <w:t xml:space="preserve"> poz. </w:t>
      </w:r>
      <w:r w:rsidR="0079592C">
        <w:rPr>
          <w:rFonts w:eastAsia="Times New Roman" w:cstheme="minorHAnsi"/>
          <w:color w:val="000000"/>
          <w:lang w:eastAsia="ar-SA"/>
        </w:rPr>
        <w:t>1320</w:t>
      </w:r>
      <w:r w:rsidRPr="00AE72F6">
        <w:rPr>
          <w:rFonts w:eastAsia="Times New Roman" w:cstheme="minorHAnsi"/>
          <w:color w:val="000000"/>
          <w:lang w:val="x-none" w:eastAsia="ar-SA"/>
        </w:rPr>
        <w:t>).</w:t>
      </w:r>
    </w:p>
    <w:p w:rsidR="001E468D" w:rsidRPr="00AE72F6" w:rsidRDefault="001E468D" w:rsidP="001E468D">
      <w:pPr>
        <w:spacing w:after="0" w:line="360" w:lineRule="auto"/>
        <w:rPr>
          <w:rFonts w:cstheme="minorHAnsi"/>
          <w:b/>
        </w:rPr>
      </w:pPr>
      <w:r w:rsidRPr="00AE72F6">
        <w:rPr>
          <w:rFonts w:cstheme="minorHAnsi"/>
          <w:b/>
        </w:rPr>
        <w:t>§ 1</w:t>
      </w:r>
    </w:p>
    <w:p w:rsidR="00FE58F6" w:rsidRPr="00FE58F6" w:rsidRDefault="001E468D" w:rsidP="00FE58F6">
      <w:pPr>
        <w:pStyle w:val="Akapitzlist"/>
        <w:numPr>
          <w:ilvl w:val="0"/>
          <w:numId w:val="1"/>
        </w:numPr>
        <w:spacing w:line="360" w:lineRule="auto"/>
        <w:ind w:left="425"/>
        <w:rPr>
          <w:rFonts w:eastAsiaTheme="minorHAnsi" w:cstheme="minorHAnsi"/>
          <w:color w:val="000000"/>
          <w:sz w:val="22"/>
          <w:szCs w:val="22"/>
          <w:lang w:val="pl-PL" w:eastAsia="en-US"/>
        </w:rPr>
      </w:pPr>
      <w:r w:rsidRPr="00FE58F6">
        <w:rPr>
          <w:rFonts w:cstheme="minorHAnsi"/>
          <w:sz w:val="22"/>
          <w:szCs w:val="22"/>
        </w:rPr>
        <w:t xml:space="preserve">Przedmiotem umowy jest </w:t>
      </w:r>
      <w:r w:rsidRPr="00FE58F6">
        <w:rPr>
          <w:rFonts w:cstheme="minorHAnsi"/>
          <w:b/>
          <w:sz w:val="22"/>
          <w:szCs w:val="22"/>
        </w:rPr>
        <w:t xml:space="preserve">dostawa </w:t>
      </w:r>
      <w:r w:rsidR="00FE58F6" w:rsidRPr="00FE58F6">
        <w:rPr>
          <w:rFonts w:cstheme="minorHAnsi"/>
          <w:b/>
          <w:sz w:val="22"/>
          <w:szCs w:val="22"/>
        </w:rPr>
        <w:t xml:space="preserve">mikroskopu elektronowego transmisyjnego do Zakładu Patomorfologii Lekarskiej UMB wraz z transportem, rozładunkiem, wniesieniem, zainstalowaniem, uruchomieniem, dostarczeniem instrukcji stanowiskowej i jej wdrożeniem oraz serwisowaniem </w:t>
      </w:r>
      <w:r w:rsidR="00FE58F6">
        <w:rPr>
          <w:rFonts w:cstheme="minorHAnsi"/>
          <w:b/>
          <w:sz w:val="22"/>
          <w:szCs w:val="22"/>
        </w:rPr>
        <w:br/>
      </w:r>
      <w:r w:rsidR="00FE58F6" w:rsidRPr="00FE58F6">
        <w:rPr>
          <w:rFonts w:cstheme="minorHAnsi"/>
          <w:b/>
          <w:sz w:val="22"/>
          <w:szCs w:val="22"/>
        </w:rPr>
        <w:t>i gwarancją</w:t>
      </w:r>
      <w:r w:rsidRPr="00FE58F6">
        <w:rPr>
          <w:rFonts w:cstheme="minorHAnsi"/>
          <w:b/>
          <w:sz w:val="22"/>
          <w:szCs w:val="22"/>
        </w:rPr>
        <w:t xml:space="preserve"> </w:t>
      </w:r>
      <w:r w:rsidRPr="00FE58F6">
        <w:rPr>
          <w:rFonts w:cstheme="minorHAnsi"/>
          <w:sz w:val="22"/>
          <w:szCs w:val="22"/>
        </w:rPr>
        <w:t>do</w:t>
      </w:r>
      <w:r w:rsidRPr="00FE58F6">
        <w:rPr>
          <w:rFonts w:cstheme="minorHAnsi"/>
          <w:color w:val="000000"/>
          <w:sz w:val="22"/>
          <w:szCs w:val="22"/>
        </w:rPr>
        <w:t xml:space="preserve"> </w:t>
      </w:r>
      <w:r w:rsidR="00FE58F6" w:rsidRPr="00FE58F6">
        <w:rPr>
          <w:rFonts w:eastAsiaTheme="minorHAnsi" w:cstheme="minorHAnsi"/>
          <w:color w:val="000000"/>
          <w:sz w:val="22"/>
          <w:szCs w:val="22"/>
          <w:lang w:val="pl-PL" w:eastAsia="en-US"/>
        </w:rPr>
        <w:t xml:space="preserve">Uniwersytetu Medycznego w Białymstoku, Zakład Patomorfologii Lekarskiej, </w:t>
      </w:r>
      <w:r w:rsidR="00FE58F6">
        <w:rPr>
          <w:rFonts w:eastAsiaTheme="minorHAnsi" w:cstheme="minorHAnsi"/>
          <w:color w:val="000000"/>
          <w:sz w:val="22"/>
          <w:szCs w:val="22"/>
          <w:lang w:val="pl-PL" w:eastAsia="en-US"/>
        </w:rPr>
        <w:br/>
      </w:r>
      <w:r w:rsidR="00FE58F6" w:rsidRPr="00FE58F6">
        <w:rPr>
          <w:rFonts w:eastAsiaTheme="minorHAnsi" w:cstheme="minorHAnsi"/>
          <w:color w:val="000000"/>
          <w:sz w:val="22"/>
          <w:szCs w:val="22"/>
          <w:lang w:val="pl-PL" w:eastAsia="en-US"/>
        </w:rPr>
        <w:t>ul. Waszyngtona 13, 15-269 Białystok, budynek: Collegium Pathologicum.</w:t>
      </w:r>
    </w:p>
    <w:p w:rsidR="00525DAB" w:rsidRPr="00FE58F6" w:rsidRDefault="001E468D" w:rsidP="00FE58F6">
      <w:pPr>
        <w:numPr>
          <w:ilvl w:val="0"/>
          <w:numId w:val="1"/>
        </w:numPr>
        <w:tabs>
          <w:tab w:val="clear" w:pos="426"/>
        </w:tabs>
        <w:spacing w:after="0" w:line="360" w:lineRule="auto"/>
        <w:ind w:left="425" w:hanging="426"/>
        <w:rPr>
          <w:rFonts w:cstheme="minorHAnsi"/>
          <w:b/>
        </w:rPr>
      </w:pPr>
      <w:r w:rsidRPr="00FE58F6">
        <w:rPr>
          <w:rFonts w:cstheme="minorHAnsi"/>
        </w:rPr>
        <w:t xml:space="preserve">Wykonanie przedmiotu umowy nastąpi w terminie </w:t>
      </w:r>
      <w:r w:rsidRPr="00FE58F6">
        <w:rPr>
          <w:rFonts w:cstheme="minorHAnsi"/>
          <w:b/>
        </w:rPr>
        <w:t xml:space="preserve">do </w:t>
      </w:r>
      <w:r w:rsidR="0079592C" w:rsidRPr="00FE58F6">
        <w:rPr>
          <w:rFonts w:cstheme="minorHAnsi"/>
          <w:b/>
        </w:rPr>
        <w:t>dnia 16.12.2024 r.</w:t>
      </w:r>
      <w:r w:rsidRPr="00FE58F6">
        <w:rPr>
          <w:rFonts w:cstheme="minorHAnsi"/>
          <w:b/>
        </w:rPr>
        <w:t xml:space="preserve"> </w:t>
      </w:r>
      <w:r w:rsidR="00525DAB" w:rsidRPr="00FE58F6">
        <w:rPr>
          <w:rFonts w:cstheme="minorHAnsi"/>
          <w:b/>
        </w:rPr>
        <w:t xml:space="preserve">W przypadku niedostarczenia przedmiotu zamówienia w terminie do 16.12.2024 r. Zamawiający może odstąpić od umowy bez wyznaczania dodatkowego terminu wykonania zamówienia. </w:t>
      </w:r>
    </w:p>
    <w:p w:rsidR="001E468D" w:rsidRPr="0079592C" w:rsidRDefault="001E468D" w:rsidP="001E468D">
      <w:pPr>
        <w:numPr>
          <w:ilvl w:val="0"/>
          <w:numId w:val="1"/>
        </w:numPr>
        <w:tabs>
          <w:tab w:val="clear" w:pos="426"/>
        </w:tabs>
        <w:spacing w:after="0" w:line="360" w:lineRule="auto"/>
        <w:ind w:hanging="426"/>
        <w:rPr>
          <w:rFonts w:cstheme="minorHAnsi"/>
          <w:color w:val="000000"/>
        </w:rPr>
      </w:pPr>
      <w:r w:rsidRPr="00525DAB">
        <w:rPr>
          <w:rFonts w:cstheme="minorHAnsi"/>
          <w:color w:val="000000"/>
        </w:rPr>
        <w:t>Szczegółową specyfikację przedmiotu umowy określają: załącznik nr 1 do umowy, oferta Wykonawcy oraz specyfikacja warunków zamówienia, stanowiące integralną część</w:t>
      </w:r>
      <w:r w:rsidRPr="0079592C">
        <w:rPr>
          <w:rFonts w:cstheme="minorHAnsi"/>
          <w:color w:val="000000"/>
        </w:rPr>
        <w:t xml:space="preserve"> umowy. </w:t>
      </w:r>
      <w:r w:rsidRPr="0079592C">
        <w:rPr>
          <w:rFonts w:cstheme="minorHAnsi"/>
          <w:color w:val="000000" w:themeColor="text1"/>
        </w:rPr>
        <w:t>Wymienione Załączniki nie wymagają złożenia podpisów Stron.</w:t>
      </w:r>
    </w:p>
    <w:p w:rsidR="001E468D" w:rsidRPr="00AE72F6" w:rsidRDefault="001E468D" w:rsidP="001E468D">
      <w:pPr>
        <w:numPr>
          <w:ilvl w:val="0"/>
          <w:numId w:val="1"/>
        </w:numPr>
        <w:tabs>
          <w:tab w:val="clear" w:pos="426"/>
        </w:tabs>
        <w:spacing w:after="0" w:line="360" w:lineRule="auto"/>
        <w:ind w:hanging="426"/>
        <w:rPr>
          <w:rFonts w:cstheme="minorHAnsi"/>
          <w:color w:val="000000" w:themeColor="text1"/>
        </w:rPr>
      </w:pPr>
      <w:r w:rsidRPr="00AE72F6">
        <w:rPr>
          <w:rFonts w:cstheme="minorHAnsi"/>
        </w:rPr>
        <w:t xml:space="preserve">Zamawiający zastrzega, aby jakość przedmiotu zamówienia była zgodna z wymaganiami oraz jego oznaczenie zgodne z obowiązującymi przepisami, zaś Wykonawca zobowiązuje się taki przedmiot </w:t>
      </w:r>
      <w:r w:rsidRPr="00AE72F6">
        <w:rPr>
          <w:rFonts w:cstheme="minorHAnsi"/>
          <w:color w:val="000000" w:themeColor="text1"/>
        </w:rPr>
        <w:t xml:space="preserve">zamówienia dostarczyć. </w:t>
      </w:r>
    </w:p>
    <w:p w:rsidR="001E468D" w:rsidRPr="00AE72F6" w:rsidRDefault="001E468D" w:rsidP="001E468D">
      <w:pPr>
        <w:numPr>
          <w:ilvl w:val="0"/>
          <w:numId w:val="1"/>
        </w:numPr>
        <w:tabs>
          <w:tab w:val="clear" w:pos="426"/>
        </w:tabs>
        <w:spacing w:after="0" w:line="360" w:lineRule="auto"/>
        <w:ind w:hanging="426"/>
        <w:rPr>
          <w:rFonts w:cstheme="minorHAnsi"/>
        </w:rPr>
      </w:pPr>
      <w:r w:rsidRPr="00AE72F6">
        <w:rPr>
          <w:rFonts w:cstheme="minorHAnsi"/>
        </w:rPr>
        <w:t xml:space="preserve">Wykonawca ma obowiązek dostarczenia wraz z przedmiotem umowy dokumentów określonych </w:t>
      </w:r>
      <w:r w:rsidR="00814DCD">
        <w:rPr>
          <w:rFonts w:cstheme="minorHAnsi"/>
        </w:rPr>
        <w:br/>
      </w:r>
      <w:r w:rsidRPr="00AE72F6">
        <w:rPr>
          <w:rFonts w:cstheme="minorHAnsi"/>
        </w:rPr>
        <w:t xml:space="preserve">w załączniku nr 1 do umowy </w:t>
      </w:r>
      <w:r w:rsidRPr="00AE72F6">
        <w:rPr>
          <w:rFonts w:cstheme="minorHAnsi"/>
          <w:i/>
        </w:rPr>
        <w:t>(załącznik nr 6 do SWZ).</w:t>
      </w:r>
    </w:p>
    <w:p w:rsidR="001E468D" w:rsidRPr="008424BA" w:rsidRDefault="001E468D" w:rsidP="001E468D">
      <w:pPr>
        <w:pStyle w:val="Akapitzlist"/>
        <w:numPr>
          <w:ilvl w:val="0"/>
          <w:numId w:val="1"/>
        </w:numPr>
        <w:spacing w:line="360" w:lineRule="auto"/>
        <w:ind w:hanging="426"/>
        <w:rPr>
          <w:rFonts w:cstheme="minorHAnsi"/>
          <w:strike/>
          <w:sz w:val="22"/>
          <w:szCs w:val="22"/>
        </w:rPr>
      </w:pPr>
      <w:r w:rsidRPr="00AE72F6">
        <w:rPr>
          <w:rFonts w:cstheme="minorHAnsi"/>
          <w:sz w:val="22"/>
          <w:szCs w:val="22"/>
        </w:rPr>
        <w:t xml:space="preserve">Wykonawca zobowiązany jest do zabezpieczenia przed zniszczeniem pomieszczeń, w których będzie odbywać się dostawa i montaż wyposażenia określonego w przedmiocie zamówienia. Koszty napraw </w:t>
      </w:r>
      <w:r w:rsidRPr="00AE72F6">
        <w:rPr>
          <w:rFonts w:cstheme="minorHAnsi"/>
          <w:sz w:val="22"/>
          <w:szCs w:val="22"/>
        </w:rPr>
        <w:lastRenderedPageBreak/>
        <w:t>ewentualnych zniszczeń i uszkodzeń mi</w:t>
      </w:r>
      <w:r>
        <w:rPr>
          <w:rFonts w:cstheme="minorHAnsi"/>
          <w:sz w:val="22"/>
          <w:szCs w:val="22"/>
        </w:rPr>
        <w:t xml:space="preserve">enia Zamawiającego, powstałych </w:t>
      </w:r>
      <w:r w:rsidRPr="00AE72F6">
        <w:rPr>
          <w:rFonts w:cstheme="minorHAnsi"/>
          <w:sz w:val="22"/>
          <w:szCs w:val="22"/>
        </w:rPr>
        <w:t>w trakcie realizacji zamówienia, ponosi Wykonawca.</w:t>
      </w:r>
    </w:p>
    <w:p w:rsidR="001E468D" w:rsidRPr="00AE72F6" w:rsidRDefault="001E468D" w:rsidP="001E468D">
      <w:pPr>
        <w:spacing w:after="0" w:line="360" w:lineRule="auto"/>
        <w:rPr>
          <w:rFonts w:cstheme="minorHAnsi"/>
          <w:b/>
        </w:rPr>
      </w:pPr>
      <w:r w:rsidRPr="00AE72F6">
        <w:rPr>
          <w:rFonts w:cstheme="minorHAnsi"/>
          <w:b/>
        </w:rPr>
        <w:t>§ 2</w:t>
      </w:r>
    </w:p>
    <w:p w:rsidR="001E468D" w:rsidRPr="00AE72F6" w:rsidRDefault="001E468D" w:rsidP="001E468D">
      <w:pPr>
        <w:numPr>
          <w:ilvl w:val="0"/>
          <w:numId w:val="2"/>
        </w:numPr>
        <w:spacing w:after="0" w:line="360" w:lineRule="auto"/>
        <w:ind w:left="426" w:hanging="426"/>
        <w:rPr>
          <w:rFonts w:cstheme="minorHAnsi"/>
        </w:rPr>
      </w:pPr>
      <w:r w:rsidRPr="00AE72F6">
        <w:rPr>
          <w:rFonts w:cstheme="minorHAnsi"/>
        </w:rPr>
        <w:t xml:space="preserve">Przedmiot umowy szczegółowo opisany </w:t>
      </w:r>
      <w:r w:rsidRPr="00AE72F6">
        <w:rPr>
          <w:rFonts w:cstheme="minorHAnsi"/>
          <w:color w:val="000000" w:themeColor="text1"/>
        </w:rPr>
        <w:t xml:space="preserve">w załączniku nr 1 do umowy </w:t>
      </w:r>
      <w:r w:rsidRPr="00AE72F6">
        <w:rPr>
          <w:rFonts w:cstheme="minorHAnsi"/>
          <w:i/>
          <w:color w:val="000000" w:themeColor="text1"/>
        </w:rPr>
        <w:t>(załącznik nr 2 do SWZ),</w:t>
      </w:r>
      <w:r w:rsidRPr="00AE72F6">
        <w:rPr>
          <w:rFonts w:cstheme="minorHAnsi"/>
          <w:color w:val="000000" w:themeColor="text1"/>
        </w:rPr>
        <w:t xml:space="preserve"> </w:t>
      </w:r>
      <w:r w:rsidRPr="00AE72F6">
        <w:rPr>
          <w:rFonts w:cstheme="minorHAnsi"/>
          <w:color w:val="000000"/>
        </w:rPr>
        <w:t>zostanie umieszczony w miejscu przeznaczenia w siedzibie Użytkownika.</w:t>
      </w:r>
    </w:p>
    <w:p w:rsidR="001E468D" w:rsidRPr="00AE72F6" w:rsidRDefault="001E468D" w:rsidP="001E468D">
      <w:pPr>
        <w:numPr>
          <w:ilvl w:val="0"/>
          <w:numId w:val="2"/>
        </w:numPr>
        <w:spacing w:after="0" w:line="360" w:lineRule="auto"/>
        <w:ind w:left="426" w:hanging="426"/>
        <w:rPr>
          <w:rFonts w:cstheme="minorHAnsi"/>
        </w:rPr>
      </w:pPr>
      <w:r w:rsidRPr="00AE72F6">
        <w:rPr>
          <w:rFonts w:cstheme="minorHAnsi"/>
        </w:rPr>
        <w:t xml:space="preserve">Z chwilą </w:t>
      </w:r>
      <w:r w:rsidRPr="00AE72F6">
        <w:rPr>
          <w:rFonts w:cstheme="minorHAnsi"/>
          <w:color w:val="000000"/>
        </w:rPr>
        <w:t xml:space="preserve">podpisania </w:t>
      </w:r>
      <w:r w:rsidRPr="00AE72F6">
        <w:rPr>
          <w:rFonts w:cstheme="minorHAnsi"/>
        </w:rPr>
        <w:t>bezusterkowego</w:t>
      </w:r>
      <w:r w:rsidRPr="00AE72F6">
        <w:rPr>
          <w:rFonts w:cstheme="minorHAnsi"/>
          <w:color w:val="FF0000"/>
        </w:rPr>
        <w:t xml:space="preserve"> </w:t>
      </w:r>
      <w:r w:rsidRPr="00AE72F6">
        <w:rPr>
          <w:rFonts w:cstheme="minorHAnsi"/>
          <w:color w:val="000000"/>
        </w:rPr>
        <w:t xml:space="preserve">protokołu odbioru </w:t>
      </w:r>
      <w:r w:rsidRPr="00AE72F6">
        <w:rPr>
          <w:rFonts w:cstheme="minorHAnsi"/>
        </w:rPr>
        <w:t>przez końcowego Użytkownika, na Zamawiającego przechodzi ryzyko przypadkowej utraty lub uszkodzenia przedmiotu umowy.</w:t>
      </w:r>
    </w:p>
    <w:p w:rsidR="001E468D" w:rsidRPr="008424BA" w:rsidRDefault="001E468D" w:rsidP="001E468D">
      <w:pPr>
        <w:numPr>
          <w:ilvl w:val="0"/>
          <w:numId w:val="2"/>
        </w:numPr>
        <w:spacing w:after="0" w:line="360" w:lineRule="auto"/>
        <w:ind w:left="426" w:hanging="426"/>
        <w:rPr>
          <w:rFonts w:cstheme="minorHAnsi"/>
          <w:color w:val="000000" w:themeColor="text1"/>
        </w:rPr>
      </w:pPr>
      <w:r w:rsidRPr="00AE72F6">
        <w:rPr>
          <w:rFonts w:cstheme="minorHAnsi"/>
          <w:color w:val="000000"/>
        </w:rPr>
        <w:t xml:space="preserve">Szczegółowe wymagania związane z wykonaniem zamówienia w zakresie dostawy oraz odbioru </w:t>
      </w:r>
      <w:r w:rsidRPr="00AE72F6">
        <w:rPr>
          <w:rFonts w:cstheme="minorHAnsi"/>
          <w:color w:val="000000" w:themeColor="text1"/>
        </w:rPr>
        <w:t xml:space="preserve">urządzenia są zawarte w załączniku nr 1 do umowy </w:t>
      </w:r>
      <w:r w:rsidRPr="00AE72F6">
        <w:rPr>
          <w:rFonts w:cstheme="minorHAnsi"/>
          <w:i/>
          <w:color w:val="000000" w:themeColor="text1"/>
        </w:rPr>
        <w:t>(załącznik nr 6 do SWZ).</w:t>
      </w:r>
      <w:r w:rsidRPr="00AE72F6">
        <w:rPr>
          <w:rFonts w:cstheme="minorHAnsi"/>
          <w:color w:val="000000" w:themeColor="text1"/>
        </w:rPr>
        <w:t xml:space="preserve"> </w:t>
      </w:r>
    </w:p>
    <w:p w:rsidR="001E468D" w:rsidRPr="00AE72F6" w:rsidRDefault="001E468D" w:rsidP="001E468D">
      <w:pPr>
        <w:spacing w:after="0" w:line="360" w:lineRule="auto"/>
        <w:rPr>
          <w:rFonts w:cstheme="minorHAnsi"/>
          <w:b/>
          <w:color w:val="000000" w:themeColor="text1"/>
        </w:rPr>
      </w:pPr>
      <w:r w:rsidRPr="00AE72F6">
        <w:rPr>
          <w:rFonts w:cstheme="minorHAnsi"/>
          <w:b/>
          <w:color w:val="000000" w:themeColor="text1"/>
        </w:rPr>
        <w:t>§ 3</w:t>
      </w:r>
    </w:p>
    <w:p w:rsidR="00167DFB" w:rsidRDefault="001E468D" w:rsidP="00167DFB">
      <w:pPr>
        <w:pStyle w:val="Akapitzlist"/>
        <w:numPr>
          <w:ilvl w:val="0"/>
          <w:numId w:val="3"/>
        </w:numPr>
        <w:spacing w:line="360" w:lineRule="auto"/>
        <w:ind w:left="426" w:hanging="426"/>
        <w:rPr>
          <w:rFonts w:cstheme="minorHAnsi"/>
          <w:color w:val="000000" w:themeColor="text1"/>
          <w:sz w:val="22"/>
          <w:szCs w:val="22"/>
        </w:rPr>
      </w:pPr>
      <w:r w:rsidRPr="00AE72F6">
        <w:rPr>
          <w:rFonts w:cstheme="minorHAnsi"/>
          <w:color w:val="000000" w:themeColor="text1"/>
          <w:sz w:val="22"/>
          <w:szCs w:val="22"/>
        </w:rPr>
        <w:t xml:space="preserve">Wartość umowy jest stała i wynosi: …………………………. </w:t>
      </w:r>
      <w:r w:rsidRPr="00067D9D">
        <w:rPr>
          <w:rFonts w:cstheme="minorHAnsi"/>
          <w:color w:val="000000" w:themeColor="text1"/>
          <w:sz w:val="22"/>
          <w:szCs w:val="22"/>
        </w:rPr>
        <w:t xml:space="preserve">PLN brutto </w:t>
      </w:r>
      <w:r>
        <w:rPr>
          <w:rFonts w:cstheme="minorHAnsi"/>
          <w:color w:val="000000" w:themeColor="text1"/>
          <w:sz w:val="22"/>
          <w:szCs w:val="22"/>
        </w:rPr>
        <w:t>(słownie: …..)</w:t>
      </w:r>
      <w:r w:rsidR="00167DFB">
        <w:rPr>
          <w:rFonts w:cstheme="minorHAnsi"/>
          <w:color w:val="000000" w:themeColor="text1"/>
          <w:sz w:val="22"/>
          <w:szCs w:val="22"/>
        </w:rPr>
        <w:t>, w tym</w:t>
      </w:r>
    </w:p>
    <w:p w:rsidR="001E468D" w:rsidRPr="00167DFB" w:rsidRDefault="00167DFB" w:rsidP="00167DFB">
      <w:pPr>
        <w:pStyle w:val="Akapitzlist"/>
        <w:spacing w:line="360" w:lineRule="auto"/>
        <w:ind w:left="426"/>
        <w:rPr>
          <w:rFonts w:cstheme="minorHAnsi"/>
          <w:color w:val="000000" w:themeColor="text1"/>
          <w:sz w:val="22"/>
          <w:szCs w:val="22"/>
        </w:rPr>
      </w:pPr>
      <w:r>
        <w:rPr>
          <w:rFonts w:cstheme="minorHAnsi"/>
          <w:color w:val="000000" w:themeColor="text1"/>
          <w:sz w:val="22"/>
          <w:szCs w:val="22"/>
        </w:rPr>
        <w:t>netto - ................................, podatek VAT - ...................................</w:t>
      </w:r>
      <w:r w:rsidR="001E468D" w:rsidRPr="00167DFB">
        <w:rPr>
          <w:rFonts w:cstheme="minorHAnsi"/>
          <w:color w:val="000000" w:themeColor="text1"/>
          <w:sz w:val="22"/>
          <w:szCs w:val="22"/>
        </w:rPr>
        <w:t>.</w:t>
      </w:r>
    </w:p>
    <w:p w:rsidR="001E468D" w:rsidRPr="008424BA" w:rsidRDefault="001E468D" w:rsidP="001E468D">
      <w:pPr>
        <w:numPr>
          <w:ilvl w:val="0"/>
          <w:numId w:val="3"/>
        </w:numPr>
        <w:tabs>
          <w:tab w:val="left" w:pos="426"/>
          <w:tab w:val="right" w:leader="dot" w:pos="9356"/>
        </w:tabs>
        <w:spacing w:after="0" w:line="360" w:lineRule="auto"/>
        <w:ind w:left="426" w:hanging="426"/>
        <w:rPr>
          <w:rFonts w:cstheme="minorHAnsi"/>
        </w:rPr>
      </w:pPr>
      <w:r w:rsidRPr="00AE72F6">
        <w:rPr>
          <w:rFonts w:cstheme="minorHAnsi"/>
        </w:rPr>
        <w:t xml:space="preserve">Ustalona w ust. 1 wartość przedmiotu umowy zawiera wszelkie koszty związane z realizacją dostawy, </w:t>
      </w:r>
      <w:r w:rsidR="00814DCD">
        <w:rPr>
          <w:rFonts w:cstheme="minorHAnsi"/>
        </w:rPr>
        <w:br/>
      </w:r>
      <w:r w:rsidRPr="00AE72F6">
        <w:rPr>
          <w:rFonts w:cstheme="minorHAnsi"/>
        </w:rPr>
        <w:t xml:space="preserve">w tym: cenę towaru, podatek VAT, opłaty celne, koszty opakowania, transportu, wniesienia, rozładowania, montażu, instalacji, uruchomienia, wdrożenia instrukcji stanowiskowej, ubezpieczenia, koszty związane ze świadczeniem pełnego serwisu gwarancyjnego (koszty dojazdu, koszty załatwiania wszelkich </w:t>
      </w:r>
      <w:r>
        <w:rPr>
          <w:rFonts w:cstheme="minorHAnsi"/>
        </w:rPr>
        <w:t xml:space="preserve">formalności celnych związanych </w:t>
      </w:r>
      <w:r w:rsidRPr="00AE72F6">
        <w:rPr>
          <w:rFonts w:cstheme="minorHAnsi"/>
        </w:rPr>
        <w:t>z importem części zamiennych, koszty przesyłek kurierskich, koszty robocizny, materiałów, etc.) oraz ewentualne koszty usługi agencji celnej.</w:t>
      </w:r>
    </w:p>
    <w:p w:rsidR="001E468D" w:rsidRPr="00AE72F6" w:rsidRDefault="001E468D" w:rsidP="001E468D">
      <w:pPr>
        <w:spacing w:after="0" w:line="360" w:lineRule="auto"/>
        <w:rPr>
          <w:rFonts w:cstheme="minorHAnsi"/>
          <w:b/>
        </w:rPr>
      </w:pPr>
      <w:r w:rsidRPr="00AE72F6">
        <w:rPr>
          <w:rFonts w:cstheme="minorHAnsi"/>
          <w:b/>
        </w:rPr>
        <w:t>§ 4</w:t>
      </w:r>
    </w:p>
    <w:p w:rsidR="001E468D" w:rsidRPr="00AE72F6" w:rsidRDefault="001E468D" w:rsidP="001E468D">
      <w:pPr>
        <w:pStyle w:val="Akapitzlist"/>
        <w:numPr>
          <w:ilvl w:val="0"/>
          <w:numId w:val="4"/>
        </w:numPr>
        <w:tabs>
          <w:tab w:val="clear" w:pos="1440"/>
        </w:tabs>
        <w:spacing w:line="360" w:lineRule="auto"/>
        <w:ind w:left="426" w:hanging="426"/>
        <w:rPr>
          <w:rFonts w:cstheme="minorHAnsi"/>
          <w:sz w:val="22"/>
          <w:szCs w:val="22"/>
        </w:rPr>
      </w:pPr>
      <w:r w:rsidRPr="00AE72F6">
        <w:rPr>
          <w:rFonts w:cstheme="minorHAnsi"/>
          <w:sz w:val="22"/>
          <w:szCs w:val="22"/>
        </w:rPr>
        <w:t>Zamawiający dokona zapłaty za przedmiot umowy w następujący sposób:</w:t>
      </w:r>
    </w:p>
    <w:p w:rsidR="001E468D" w:rsidRPr="00AE72F6" w:rsidRDefault="001E468D" w:rsidP="001E468D">
      <w:pPr>
        <w:spacing w:after="0" w:line="360" w:lineRule="auto"/>
        <w:ind w:left="426"/>
        <w:rPr>
          <w:rFonts w:cstheme="minorHAnsi"/>
        </w:rPr>
      </w:pPr>
      <w:r w:rsidRPr="00AE72F6">
        <w:rPr>
          <w:rFonts w:cstheme="minorHAnsi"/>
        </w:rPr>
        <w:t xml:space="preserve">100 % wartości umowy zostanie opłacone na podstawie faktury VAT, w terminie do </w:t>
      </w:r>
      <w:r w:rsidR="009F0E32">
        <w:rPr>
          <w:rFonts w:cstheme="minorHAnsi"/>
        </w:rPr>
        <w:t xml:space="preserve">7 </w:t>
      </w:r>
      <w:r w:rsidRPr="00AE72F6">
        <w:rPr>
          <w:rFonts w:cstheme="minorHAnsi"/>
        </w:rPr>
        <w:t>dni licząc od dnia otrzymania prawidłowo wystawionej faktury VAT</w:t>
      </w:r>
      <w:r w:rsidR="009F0E32">
        <w:rPr>
          <w:rFonts w:cstheme="minorHAnsi"/>
        </w:rPr>
        <w:t>, nie później niż do dnia 31.12.2024 r.</w:t>
      </w:r>
      <w:r w:rsidRPr="00AE72F6">
        <w:rPr>
          <w:rFonts w:cstheme="minorHAnsi"/>
        </w:rPr>
        <w:t xml:space="preserve"> </w:t>
      </w:r>
      <w:r w:rsidRPr="00AE72F6">
        <w:rPr>
          <w:rFonts w:eastAsia="Calibri" w:cstheme="minorHAnsi"/>
          <w:color w:val="000000"/>
        </w:rPr>
        <w:t xml:space="preserve">Zamawiający wymaga podania przez Wykonawcę na wystawionej fakturze VAT </w:t>
      </w:r>
      <w:r w:rsidRPr="00AE72F6">
        <w:rPr>
          <w:rFonts w:eastAsia="Calibri" w:cstheme="minorHAnsi"/>
        </w:rPr>
        <w:t xml:space="preserve">nazwy przedmiotu zamówienia </w:t>
      </w:r>
      <w:r w:rsidRPr="00AE72F6">
        <w:rPr>
          <w:rFonts w:eastAsia="Calibri" w:cstheme="minorHAnsi"/>
          <w:b/>
          <w:u w:val="single"/>
        </w:rPr>
        <w:t>identycznej</w:t>
      </w:r>
      <w:r w:rsidRPr="00AE72F6">
        <w:rPr>
          <w:rFonts w:eastAsia="Calibri" w:cstheme="minorHAnsi"/>
        </w:rPr>
        <w:t xml:space="preserve"> z nazwą wymienioną w tytule opisu przedmiotu zamówienia (załącznik nr 1 do umowy - </w:t>
      </w:r>
      <w:r w:rsidRPr="00AE72F6">
        <w:rPr>
          <w:rFonts w:eastAsia="Calibri" w:cstheme="minorHAnsi"/>
          <w:i/>
        </w:rPr>
        <w:t>załącznik nr 2 do SWZ</w:t>
      </w:r>
      <w:r w:rsidRPr="00AE72F6">
        <w:rPr>
          <w:rFonts w:eastAsia="Calibri" w:cstheme="minorHAnsi"/>
        </w:rPr>
        <w:t>)</w:t>
      </w:r>
      <w:r w:rsidR="009F0E32">
        <w:rPr>
          <w:rFonts w:eastAsia="Calibri" w:cstheme="minorHAnsi"/>
        </w:rPr>
        <w:t xml:space="preserve"> oraz numer umowy</w:t>
      </w:r>
      <w:r w:rsidRPr="00AE72F6">
        <w:rPr>
          <w:rFonts w:eastAsia="Calibri" w:cstheme="minorHAnsi"/>
        </w:rPr>
        <w:t>. W przypadku innej nazwy przedmiotu zamówienia lub niepoprawnie wystawionej faktury VAT, Zamawiający zwróci ją Wykonawcy do poprawienia.</w:t>
      </w:r>
      <w:r w:rsidRPr="00AE72F6">
        <w:rPr>
          <w:rFonts w:cstheme="minorHAnsi"/>
        </w:rPr>
        <w:t xml:space="preserve"> Podstawą do wystawienia faktury VAT jest podpisany bezusterkowy protokół odbioru po kompleksowej realizacji przedmiotu zamówienia (druk protokołu w załączeniu). Ważność protokołu odbioru potwierdzają łącznie podpisy:</w:t>
      </w:r>
    </w:p>
    <w:p w:rsidR="009F0E32" w:rsidRPr="009F0E32" w:rsidRDefault="009F0E32" w:rsidP="009F0E32">
      <w:pPr>
        <w:spacing w:after="0" w:line="360" w:lineRule="auto"/>
        <w:ind w:firstLine="426"/>
        <w:rPr>
          <w:rFonts w:cstheme="minorHAnsi"/>
        </w:rPr>
      </w:pPr>
      <w:r w:rsidRPr="009F0E32">
        <w:rPr>
          <w:rFonts w:cstheme="minorHAnsi"/>
        </w:rPr>
        <w:t>-  osoby dokonującej dostawy przedmiotu zamówienia (Wykonawca),</w:t>
      </w:r>
    </w:p>
    <w:p w:rsidR="009F0E32" w:rsidRPr="009F0E32" w:rsidRDefault="009F0E32" w:rsidP="009F0E32">
      <w:pPr>
        <w:spacing w:after="0" w:line="360" w:lineRule="auto"/>
        <w:ind w:firstLine="426"/>
        <w:rPr>
          <w:rFonts w:cstheme="minorHAnsi"/>
        </w:rPr>
      </w:pPr>
      <w:r w:rsidRPr="009F0E32">
        <w:rPr>
          <w:rFonts w:cstheme="minorHAnsi"/>
        </w:rPr>
        <w:t>-  użytkownika (Kierownika Zakładu UMB lub osoby upoważnionej) przedmiotu zamówienia,</w:t>
      </w:r>
    </w:p>
    <w:p w:rsidR="001E468D" w:rsidRPr="00AE72F6" w:rsidRDefault="009F0E32" w:rsidP="009F0E32">
      <w:pPr>
        <w:spacing w:after="0" w:line="360" w:lineRule="auto"/>
        <w:ind w:left="426"/>
        <w:rPr>
          <w:rFonts w:cstheme="minorHAnsi"/>
        </w:rPr>
      </w:pPr>
      <w:r w:rsidRPr="009F0E32">
        <w:rPr>
          <w:rFonts w:cstheme="minorHAnsi"/>
        </w:rPr>
        <w:t>-  osoby odpowiedzialnej (lub upoważnionej) za realizację przedmiotu zamówienia z Działu Zaopatrzenia UMB.</w:t>
      </w:r>
    </w:p>
    <w:p w:rsidR="009F0E32" w:rsidRDefault="001E468D" w:rsidP="001E468D">
      <w:pPr>
        <w:spacing w:after="0" w:line="360" w:lineRule="auto"/>
        <w:ind w:left="426" w:hanging="426"/>
        <w:rPr>
          <w:rFonts w:cstheme="minorHAnsi"/>
        </w:rPr>
      </w:pPr>
      <w:r w:rsidRPr="00AE72F6">
        <w:rPr>
          <w:rFonts w:cstheme="minorHAnsi"/>
        </w:rPr>
        <w:t xml:space="preserve">2. </w:t>
      </w:r>
      <w:r w:rsidRPr="00AE72F6">
        <w:rPr>
          <w:rFonts w:cstheme="minorHAnsi"/>
        </w:rPr>
        <w:tab/>
      </w:r>
      <w:r w:rsidR="009F0E32" w:rsidRPr="009F0E32">
        <w:rPr>
          <w:rFonts w:cstheme="minorHAnsi"/>
        </w:rPr>
        <w:t>Koszty: transportu, rozładunku, wniesienia, instalacji, instruktażu stanowiskowego, przyszłego serwisowania i gwarancji nie mogą być wyszczególnione jako oddzielna pozycja faktury lub jako oddzielna faktura. Ww. koszty muszą zawierać się w cenie zaoferowanego przedmiotu zamówienia.</w:t>
      </w:r>
    </w:p>
    <w:p w:rsidR="001E468D" w:rsidRPr="00AE72F6" w:rsidRDefault="009F0E32" w:rsidP="001E468D">
      <w:pPr>
        <w:spacing w:after="0" w:line="360" w:lineRule="auto"/>
        <w:ind w:left="426" w:hanging="426"/>
        <w:rPr>
          <w:rFonts w:cstheme="minorHAnsi"/>
        </w:rPr>
      </w:pPr>
      <w:r>
        <w:rPr>
          <w:rFonts w:cstheme="minorHAnsi"/>
        </w:rPr>
        <w:lastRenderedPageBreak/>
        <w:t xml:space="preserve">3.     </w:t>
      </w:r>
      <w:r w:rsidR="001E468D" w:rsidRPr="00AE72F6">
        <w:rPr>
          <w:rFonts w:cstheme="minorHAnsi"/>
        </w:rPr>
        <w:t>Za dokonanie płatności uważa się dzień obciążenia rachunku Zamawiającego.</w:t>
      </w:r>
    </w:p>
    <w:p w:rsidR="001E468D" w:rsidRPr="009F0E32" w:rsidRDefault="001E468D" w:rsidP="009F0E32">
      <w:pPr>
        <w:pStyle w:val="Akapitzlist"/>
        <w:numPr>
          <w:ilvl w:val="0"/>
          <w:numId w:val="2"/>
        </w:numPr>
        <w:spacing w:line="360" w:lineRule="auto"/>
        <w:ind w:left="426" w:hanging="426"/>
        <w:rPr>
          <w:rFonts w:cstheme="minorHAnsi"/>
        </w:rPr>
      </w:pPr>
      <w:r w:rsidRPr="009F0E32">
        <w:rPr>
          <w:rFonts w:cstheme="minorHAnsi"/>
        </w:rPr>
        <w:t>Zakazuje się dokonywania przelewu wierzytelności przysługującej Wykonawcy z tytułu wynagrodzenia za realizację przedmiotowej umowy.</w:t>
      </w:r>
    </w:p>
    <w:p w:rsidR="001E468D" w:rsidRPr="00AE72F6" w:rsidRDefault="001E468D" w:rsidP="009F0E32">
      <w:pPr>
        <w:pStyle w:val="Akapitzlist"/>
        <w:numPr>
          <w:ilvl w:val="0"/>
          <w:numId w:val="2"/>
        </w:numPr>
        <w:spacing w:line="360" w:lineRule="auto"/>
        <w:ind w:left="426" w:hanging="426"/>
        <w:rPr>
          <w:rFonts w:cstheme="minorHAnsi"/>
          <w:sz w:val="22"/>
          <w:szCs w:val="22"/>
        </w:rPr>
      </w:pPr>
      <w:r w:rsidRPr="00AE72F6">
        <w:rPr>
          <w:rFonts w:cstheme="minorHAnsi"/>
          <w:sz w:val="22"/>
          <w:szCs w:val="22"/>
        </w:rPr>
        <w:t>Nr konta bankowego Wykonawcy, na które Zamawiający dokona płatności za przedmiot umowy</w:t>
      </w:r>
      <w:r w:rsidR="00814DCD">
        <w:rPr>
          <w:rFonts w:cstheme="minorHAnsi"/>
          <w:sz w:val="22"/>
          <w:szCs w:val="22"/>
        </w:rPr>
        <w:t xml:space="preserve"> </w:t>
      </w:r>
      <w:r w:rsidRPr="00AE72F6">
        <w:rPr>
          <w:rFonts w:cstheme="minorHAnsi"/>
          <w:sz w:val="22"/>
          <w:szCs w:val="22"/>
        </w:rPr>
        <w:t>……………………………………………………………………………………</w:t>
      </w:r>
    </w:p>
    <w:p w:rsidR="001E468D" w:rsidRPr="00AE72F6" w:rsidRDefault="001E468D" w:rsidP="009F0E32">
      <w:pPr>
        <w:pStyle w:val="Akapitzlist"/>
        <w:numPr>
          <w:ilvl w:val="0"/>
          <w:numId w:val="2"/>
        </w:numPr>
        <w:spacing w:line="360" w:lineRule="auto"/>
        <w:ind w:left="426" w:hanging="426"/>
        <w:rPr>
          <w:rFonts w:cstheme="minorHAnsi"/>
          <w:sz w:val="22"/>
          <w:szCs w:val="22"/>
        </w:rPr>
      </w:pPr>
      <w:r w:rsidRPr="00AE72F6">
        <w:rPr>
          <w:rFonts w:cstheme="minorHAnsi"/>
          <w:sz w:val="22"/>
          <w:szCs w:val="22"/>
        </w:rPr>
        <w:t>Wykonawca niniejszym oświadcza, iż:</w:t>
      </w:r>
    </w:p>
    <w:p w:rsidR="001E468D" w:rsidRPr="00AE72F6" w:rsidRDefault="001E468D" w:rsidP="009F0E32">
      <w:pPr>
        <w:pStyle w:val="Akapitzlist"/>
        <w:numPr>
          <w:ilvl w:val="1"/>
          <w:numId w:val="2"/>
        </w:numPr>
        <w:spacing w:line="360" w:lineRule="auto"/>
        <w:ind w:left="851" w:hanging="425"/>
        <w:rPr>
          <w:rFonts w:cstheme="minorHAnsi"/>
          <w:sz w:val="22"/>
          <w:szCs w:val="22"/>
        </w:rPr>
      </w:pPr>
      <w:r w:rsidRPr="00AE72F6">
        <w:rPr>
          <w:rFonts w:cstheme="minorHAnsi"/>
          <w:sz w:val="22"/>
          <w:szCs w:val="22"/>
        </w:rPr>
        <w:t xml:space="preserve">na dzień zawarcia przedmiotowej umowy </w:t>
      </w:r>
      <w:r w:rsidRPr="00DC3E13">
        <w:rPr>
          <w:rFonts w:cstheme="minorHAnsi"/>
          <w:b/>
          <w:sz w:val="22"/>
          <w:szCs w:val="22"/>
        </w:rPr>
        <w:t>nie jest</w:t>
      </w:r>
      <w:r>
        <w:rPr>
          <w:rFonts w:cstheme="minorHAnsi"/>
          <w:b/>
          <w:sz w:val="22"/>
          <w:szCs w:val="22"/>
        </w:rPr>
        <w:t xml:space="preserve"> </w:t>
      </w:r>
      <w:r w:rsidRPr="00DC3E13">
        <w:rPr>
          <w:rFonts w:cstheme="minorHAnsi"/>
          <w:b/>
          <w:sz w:val="22"/>
          <w:szCs w:val="22"/>
        </w:rPr>
        <w:t>/</w:t>
      </w:r>
      <w:r>
        <w:rPr>
          <w:rFonts w:cstheme="minorHAnsi"/>
          <w:b/>
          <w:sz w:val="22"/>
          <w:szCs w:val="22"/>
        </w:rPr>
        <w:t xml:space="preserve"> </w:t>
      </w:r>
      <w:r w:rsidRPr="00DC3E13">
        <w:rPr>
          <w:rFonts w:cstheme="minorHAnsi"/>
          <w:b/>
          <w:sz w:val="22"/>
          <w:szCs w:val="22"/>
        </w:rPr>
        <w:t>jest zarejestrowany</w:t>
      </w:r>
      <w:r w:rsidRPr="00AE72F6">
        <w:rPr>
          <w:rFonts w:cstheme="minorHAnsi"/>
          <w:sz w:val="22"/>
          <w:szCs w:val="22"/>
          <w:vertAlign w:val="superscript"/>
        </w:rPr>
        <w:footnoteReference w:id="1"/>
      </w:r>
      <w:r w:rsidRPr="00AE72F6">
        <w:rPr>
          <w:rFonts w:cstheme="minorHAnsi"/>
          <w:sz w:val="22"/>
          <w:szCs w:val="22"/>
        </w:rPr>
        <w:t xml:space="preserve"> na potrzeby podatku od towarów i usług jako „podatnik VAT czynny”,</w:t>
      </w:r>
    </w:p>
    <w:p w:rsidR="001E468D" w:rsidRPr="00AE72F6" w:rsidRDefault="001E468D" w:rsidP="009F0E32">
      <w:pPr>
        <w:pStyle w:val="Akapitzlist"/>
        <w:numPr>
          <w:ilvl w:val="1"/>
          <w:numId w:val="2"/>
        </w:numPr>
        <w:spacing w:line="360" w:lineRule="auto"/>
        <w:ind w:left="851" w:hanging="425"/>
        <w:rPr>
          <w:rFonts w:cstheme="minorHAnsi"/>
          <w:sz w:val="22"/>
          <w:szCs w:val="22"/>
        </w:rPr>
      </w:pPr>
      <w:r w:rsidRPr="00AE72F6">
        <w:rPr>
          <w:rFonts w:cstheme="minorHAnsi"/>
          <w:sz w:val="22"/>
          <w:szCs w:val="22"/>
        </w:rPr>
        <w:t>wskazany w umowie rachunek bankowy jest zgłoszony w organie podatkowym oraz uwidoczniony w "Wykazie podmiotów zarejestrowanych jako podatnicy VAT, zarejestrowanych oraz wykreślonych i przywróconych do rejestru VAT", a prowadzonym przez Szefa Krajowej Informacji Skarbowej - zwanej dalej "białą księgą", co  Wykonawca potwierdza w formie wydruku z wykazu podatników VAT z „białej księgi”. Wydruk stanowi załącznik do niniejszej umowy.</w:t>
      </w:r>
    </w:p>
    <w:p w:rsidR="001E468D" w:rsidRPr="00AE72F6" w:rsidRDefault="001E468D" w:rsidP="009F0E32">
      <w:pPr>
        <w:pStyle w:val="Akapitzlist"/>
        <w:numPr>
          <w:ilvl w:val="0"/>
          <w:numId w:val="2"/>
        </w:numPr>
        <w:spacing w:line="360" w:lineRule="auto"/>
        <w:ind w:left="426" w:hanging="426"/>
        <w:rPr>
          <w:rFonts w:cstheme="minorHAnsi"/>
          <w:sz w:val="22"/>
          <w:szCs w:val="22"/>
        </w:rPr>
      </w:pPr>
      <w:r w:rsidRPr="00AE72F6">
        <w:rPr>
          <w:rFonts w:cstheme="minorHAnsi"/>
          <w:sz w:val="22"/>
          <w:szCs w:val="22"/>
        </w:rPr>
        <w:t xml:space="preserve">W przypadku zmiany statusu z dotychczasowego na inny, Wykonawca zobowiązuje się do poinformowania Zamawiającego o powyższym, na piśmie, w terminie 7 dni od dnia dokonania zmiany. </w:t>
      </w:r>
    </w:p>
    <w:p w:rsidR="001E468D" w:rsidRPr="00AE72F6" w:rsidRDefault="001E468D" w:rsidP="009F0E32">
      <w:pPr>
        <w:pStyle w:val="Akapitzlist"/>
        <w:numPr>
          <w:ilvl w:val="0"/>
          <w:numId w:val="2"/>
        </w:numPr>
        <w:spacing w:line="360" w:lineRule="auto"/>
        <w:ind w:left="426" w:hanging="426"/>
        <w:rPr>
          <w:rFonts w:cstheme="minorHAnsi"/>
          <w:sz w:val="22"/>
          <w:szCs w:val="22"/>
        </w:rPr>
      </w:pPr>
      <w:r w:rsidRPr="00AE72F6">
        <w:rPr>
          <w:rFonts w:cstheme="minorHAnsi"/>
          <w:sz w:val="22"/>
          <w:szCs w:val="22"/>
        </w:rPr>
        <w:t>W przypadku zmiany wskazanego w umowie rachunku bankowego, Wykonawca zobowiązuje się do poinformowania Zamawiającego o powyższym, na piśmie, w terminie 7 dni od dnia dokonania zmiany. Zmiana umowy w tym przedmiocie wymaga aneksu do umowy.</w:t>
      </w:r>
    </w:p>
    <w:p w:rsidR="001E468D" w:rsidRPr="00AE72F6" w:rsidRDefault="001E468D" w:rsidP="009F0E32">
      <w:pPr>
        <w:numPr>
          <w:ilvl w:val="0"/>
          <w:numId w:val="2"/>
        </w:numPr>
        <w:spacing w:after="0" w:line="360" w:lineRule="auto"/>
        <w:ind w:left="426" w:hanging="426"/>
        <w:rPr>
          <w:rFonts w:cstheme="minorHAnsi"/>
        </w:rPr>
      </w:pPr>
      <w:r w:rsidRPr="00AE72F6">
        <w:rPr>
          <w:rFonts w:cstheme="minorHAnsi"/>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Zamawiającego, bez możliwości naliczania odsetek za zwłokę, czy też kierowania innych roszczeń w stosunku do Zamawiającego.</w:t>
      </w:r>
    </w:p>
    <w:p w:rsidR="001E468D" w:rsidRPr="00AE72F6" w:rsidRDefault="001E468D" w:rsidP="009F0E32">
      <w:pPr>
        <w:numPr>
          <w:ilvl w:val="0"/>
          <w:numId w:val="2"/>
        </w:numPr>
        <w:spacing w:after="0" w:line="360" w:lineRule="auto"/>
        <w:ind w:left="426" w:hanging="426"/>
        <w:rPr>
          <w:rFonts w:cstheme="minorHAnsi"/>
          <w:color w:val="000000" w:themeColor="text1"/>
        </w:rPr>
      </w:pPr>
      <w:r w:rsidRPr="00AE72F6">
        <w:rPr>
          <w:rFonts w:eastAsia="Times New Roman" w:cstheme="minorHAnsi"/>
          <w:bCs/>
          <w:color w:val="000000" w:themeColor="text1"/>
          <w:lang w:eastAsia="zh-CN"/>
        </w:rPr>
        <w:t>Koszty finansowej obsługi umowy w banku Wykonawcy pokrywa Wykonawca, zaś w banku reprezentującym Zamawiającego  – Uniwersytet Medyczny w Białymstoku.</w:t>
      </w:r>
    </w:p>
    <w:p w:rsidR="001E468D" w:rsidRPr="00AE72F6" w:rsidRDefault="001E468D" w:rsidP="009F0E32">
      <w:pPr>
        <w:numPr>
          <w:ilvl w:val="0"/>
          <w:numId w:val="2"/>
        </w:numPr>
        <w:spacing w:after="0" w:line="360" w:lineRule="auto"/>
        <w:ind w:left="426" w:hanging="426"/>
        <w:rPr>
          <w:rFonts w:cstheme="minorHAnsi"/>
          <w:color w:val="000000" w:themeColor="text1"/>
        </w:rPr>
      </w:pPr>
      <w:r w:rsidRPr="00AE72F6">
        <w:rPr>
          <w:rFonts w:eastAsia="Times New Roman" w:cstheme="minorHAnsi"/>
          <w:bCs/>
          <w:color w:val="000000" w:themeColor="text1"/>
          <w:lang w:val="x-none" w:eastAsia="zh-CN"/>
        </w:rPr>
        <w:t xml:space="preserve">Strony akceptują wystawianie i dostarczanie w formie elektronicznej, w formacie PDF: faktur, faktur korygujących oraz duplikatów faktur, zgodnie z art. 106n ustawy z dnia 11 marca 2004 r. </w:t>
      </w:r>
      <w:r w:rsidRPr="00AE72F6">
        <w:rPr>
          <w:rFonts w:eastAsia="Times New Roman" w:cstheme="minorHAnsi"/>
          <w:bCs/>
          <w:color w:val="000000" w:themeColor="text1"/>
          <w:lang w:val="x-none" w:eastAsia="zh-CN"/>
        </w:rPr>
        <w:br/>
        <w:t>o podatku od towarów i usług (tj. Dz.U. z 20</w:t>
      </w:r>
      <w:r w:rsidRPr="00AE72F6">
        <w:rPr>
          <w:rFonts w:eastAsia="Times New Roman" w:cstheme="minorHAnsi"/>
          <w:bCs/>
          <w:color w:val="000000" w:themeColor="text1"/>
          <w:lang w:eastAsia="zh-CN"/>
        </w:rPr>
        <w:t>20</w:t>
      </w:r>
      <w:r w:rsidRPr="00AE72F6">
        <w:rPr>
          <w:rFonts w:eastAsia="Times New Roman" w:cstheme="minorHAnsi"/>
          <w:bCs/>
          <w:color w:val="000000" w:themeColor="text1"/>
          <w:lang w:val="x-none" w:eastAsia="zh-CN"/>
        </w:rPr>
        <w:t xml:space="preserve"> r., </w:t>
      </w:r>
      <w:r w:rsidRPr="00AE72F6">
        <w:rPr>
          <w:rFonts w:eastAsia="Times New Roman" w:cstheme="minorHAnsi"/>
          <w:bCs/>
          <w:color w:val="000000" w:themeColor="text1"/>
          <w:lang w:eastAsia="zh-CN"/>
        </w:rPr>
        <w:t>poz. 106</w:t>
      </w:r>
      <w:r w:rsidRPr="00AE72F6">
        <w:rPr>
          <w:rFonts w:eastAsia="Times New Roman" w:cstheme="minorHAnsi"/>
          <w:bCs/>
          <w:color w:val="000000" w:themeColor="text1"/>
          <w:lang w:val="x-none" w:eastAsia="zh-CN"/>
        </w:rPr>
        <w:t>)</w:t>
      </w:r>
      <w:r w:rsidRPr="00AE72F6">
        <w:rPr>
          <w:rFonts w:eastAsia="Times New Roman" w:cstheme="minorHAnsi"/>
          <w:bCs/>
          <w:color w:val="000000" w:themeColor="text1"/>
          <w:lang w:eastAsia="zh-CN"/>
        </w:rPr>
        <w:t>.</w:t>
      </w:r>
      <w:r w:rsidRPr="00AE72F6">
        <w:rPr>
          <w:rFonts w:eastAsia="Times New Roman" w:cstheme="minorHAnsi"/>
          <w:color w:val="000000" w:themeColor="text1"/>
          <w:lang w:eastAsia="zh-CN"/>
        </w:rPr>
        <w:t xml:space="preserve"> </w:t>
      </w:r>
    </w:p>
    <w:p w:rsidR="001E468D" w:rsidRPr="00AE72F6" w:rsidRDefault="001E468D" w:rsidP="009F0E32">
      <w:pPr>
        <w:numPr>
          <w:ilvl w:val="0"/>
          <w:numId w:val="2"/>
        </w:numPr>
        <w:spacing w:after="0" w:line="360" w:lineRule="auto"/>
        <w:ind w:left="426" w:hanging="426"/>
        <w:rPr>
          <w:rFonts w:cstheme="minorHAnsi"/>
          <w:color w:val="000000" w:themeColor="text1"/>
        </w:rPr>
      </w:pPr>
      <w:r w:rsidRPr="00AE72F6">
        <w:rPr>
          <w:rFonts w:eastAsia="Times New Roman" w:cstheme="minorHAnsi"/>
          <w:color w:val="000000" w:themeColor="text1"/>
          <w:lang w:eastAsia="zh-CN"/>
        </w:rPr>
        <w:t xml:space="preserve">Faktury elektroniczne będą Zamawiającemu wysyłane na adres e-mail: </w:t>
      </w:r>
      <w:hyperlink r:id="rId7" w:history="1">
        <w:r w:rsidRPr="00AE72F6">
          <w:rPr>
            <w:rStyle w:val="Hipercze"/>
            <w:rFonts w:eastAsia="Times New Roman" w:cstheme="minorHAnsi"/>
            <w:color w:val="000000" w:themeColor="text1"/>
            <w:lang w:eastAsia="zh-CN"/>
          </w:rPr>
          <w:t>efaktura@umb.edu.pl</w:t>
        </w:r>
      </w:hyperlink>
      <w:r w:rsidRPr="00AE72F6">
        <w:rPr>
          <w:rFonts w:eastAsia="Times New Roman" w:cstheme="minorHAnsi"/>
          <w:color w:val="000000" w:themeColor="text1"/>
          <w:lang w:eastAsia="zh-CN"/>
        </w:rPr>
        <w:t>.</w:t>
      </w:r>
    </w:p>
    <w:p w:rsidR="001E468D" w:rsidRPr="00AE72F6" w:rsidRDefault="001E468D" w:rsidP="009F0E32">
      <w:pPr>
        <w:numPr>
          <w:ilvl w:val="0"/>
          <w:numId w:val="2"/>
        </w:numPr>
        <w:spacing w:after="0" w:line="360" w:lineRule="auto"/>
        <w:ind w:left="426" w:hanging="426"/>
        <w:rPr>
          <w:rFonts w:cstheme="minorHAnsi"/>
          <w:color w:val="000000" w:themeColor="text1"/>
        </w:rPr>
      </w:pPr>
      <w:r w:rsidRPr="00AE72F6">
        <w:rPr>
          <w:rFonts w:eastAsia="Times New Roman" w:cstheme="minorHAnsi"/>
          <w:bCs/>
          <w:color w:val="000000" w:themeColor="text1"/>
          <w:lang w:eastAsia="zh-CN"/>
        </w:rPr>
        <w:t>Zamawiający zobowiązuje się do poinformowania Wykonawcy o każdorazowej zmianie ww. adresu mailowego.</w:t>
      </w:r>
    </w:p>
    <w:p w:rsidR="001E468D" w:rsidRPr="00AE72F6" w:rsidRDefault="001E468D" w:rsidP="001E468D">
      <w:pPr>
        <w:spacing w:after="0" w:line="360" w:lineRule="auto"/>
        <w:rPr>
          <w:rFonts w:cstheme="minorHAnsi"/>
          <w:b/>
        </w:rPr>
      </w:pPr>
      <w:r w:rsidRPr="00AE72F6">
        <w:rPr>
          <w:rFonts w:cstheme="minorHAnsi"/>
          <w:b/>
        </w:rPr>
        <w:t>§ 5</w:t>
      </w:r>
    </w:p>
    <w:p w:rsidR="001E468D" w:rsidRPr="00AE72F6" w:rsidRDefault="001E468D" w:rsidP="001E468D">
      <w:pPr>
        <w:numPr>
          <w:ilvl w:val="0"/>
          <w:numId w:val="5"/>
        </w:numPr>
        <w:spacing w:after="0" w:line="360" w:lineRule="auto"/>
        <w:ind w:left="426" w:hanging="426"/>
        <w:rPr>
          <w:rFonts w:cstheme="minorHAnsi"/>
        </w:rPr>
      </w:pPr>
      <w:r w:rsidRPr="00AE72F6">
        <w:rPr>
          <w:rFonts w:cstheme="minorHAnsi"/>
        </w:rPr>
        <w:t xml:space="preserve">Montaż, instalacja i uruchomienie zakupionego przedmiotu zamówienia będzie wykonany przez podmiot wskazany w </w:t>
      </w:r>
      <w:r w:rsidRPr="00AE72F6">
        <w:rPr>
          <w:rFonts w:cstheme="minorHAnsi"/>
          <w:color w:val="000000" w:themeColor="text1"/>
        </w:rPr>
        <w:t>załączniku nr 1 do umowy (</w:t>
      </w:r>
      <w:r>
        <w:rPr>
          <w:rFonts w:cstheme="minorHAnsi"/>
          <w:i/>
          <w:color w:val="000000" w:themeColor="text1"/>
        </w:rPr>
        <w:t>załącznik nr 2</w:t>
      </w:r>
      <w:r w:rsidRPr="00AE72F6">
        <w:rPr>
          <w:rFonts w:cstheme="minorHAnsi"/>
          <w:i/>
          <w:color w:val="000000" w:themeColor="text1"/>
        </w:rPr>
        <w:t xml:space="preserve"> do SWZ</w:t>
      </w:r>
      <w:r w:rsidRPr="00AE72F6">
        <w:rPr>
          <w:rFonts w:cstheme="minorHAnsi"/>
          <w:color w:val="000000" w:themeColor="text1"/>
        </w:rPr>
        <w:t xml:space="preserve">), zwany </w:t>
      </w:r>
      <w:r w:rsidRPr="00AE72F6">
        <w:rPr>
          <w:rFonts w:cstheme="minorHAnsi"/>
          <w:color w:val="000000"/>
        </w:rPr>
        <w:t xml:space="preserve">dalej serwisem. </w:t>
      </w:r>
    </w:p>
    <w:p w:rsidR="001E468D" w:rsidRPr="00AE72F6" w:rsidRDefault="001E468D" w:rsidP="001E468D">
      <w:pPr>
        <w:pStyle w:val="Akapitzlist"/>
        <w:numPr>
          <w:ilvl w:val="0"/>
          <w:numId w:val="5"/>
        </w:numPr>
        <w:tabs>
          <w:tab w:val="clear" w:pos="1440"/>
        </w:tabs>
        <w:spacing w:line="360" w:lineRule="auto"/>
        <w:ind w:left="426" w:hanging="426"/>
        <w:rPr>
          <w:rFonts w:eastAsiaTheme="minorHAnsi" w:cstheme="minorHAnsi"/>
          <w:sz w:val="22"/>
          <w:szCs w:val="22"/>
          <w:lang w:val="pl-PL" w:eastAsia="en-US"/>
        </w:rPr>
      </w:pPr>
      <w:r w:rsidRPr="00AE72F6">
        <w:rPr>
          <w:rFonts w:eastAsiaTheme="minorHAnsi" w:cstheme="minorHAnsi"/>
          <w:sz w:val="22"/>
          <w:szCs w:val="22"/>
          <w:lang w:val="pl-PL" w:eastAsia="en-US"/>
        </w:rPr>
        <w:t>Przeniesienie własności następuje w dacie wydania przedmiotu zamówienia.</w:t>
      </w:r>
    </w:p>
    <w:p w:rsidR="001E468D" w:rsidRPr="00AE72F6" w:rsidRDefault="001E468D" w:rsidP="001E468D">
      <w:pPr>
        <w:numPr>
          <w:ilvl w:val="0"/>
          <w:numId w:val="5"/>
        </w:numPr>
        <w:spacing w:after="0" w:line="360" w:lineRule="auto"/>
        <w:ind w:left="426" w:hanging="426"/>
        <w:rPr>
          <w:rFonts w:cstheme="minorHAnsi"/>
        </w:rPr>
      </w:pPr>
      <w:r w:rsidRPr="00AE72F6">
        <w:rPr>
          <w:rFonts w:cstheme="minorHAnsi"/>
        </w:rPr>
        <w:lastRenderedPageBreak/>
        <w:t>Zamawiający jest zobowiązany do nierozpakowywania przedmiotu zamówienia do czasu przybycia przedstawiciela serwisu Wykonawcy.</w:t>
      </w:r>
    </w:p>
    <w:p w:rsidR="001E468D" w:rsidRPr="00AE72F6" w:rsidRDefault="001E468D" w:rsidP="001E468D">
      <w:pPr>
        <w:numPr>
          <w:ilvl w:val="0"/>
          <w:numId w:val="5"/>
        </w:numPr>
        <w:spacing w:after="0" w:line="360" w:lineRule="auto"/>
        <w:ind w:left="426" w:hanging="426"/>
        <w:rPr>
          <w:rFonts w:cstheme="minorHAnsi"/>
        </w:rPr>
      </w:pPr>
      <w:r w:rsidRPr="00AE72F6">
        <w:rPr>
          <w:rFonts w:cstheme="minorHAnsi"/>
        </w:rPr>
        <w:t>Wykonawca przeprowadzi wdrożenie instrukcji stanowiskowej w pełnym zakresie przedmiotowym objętym instrukcją obsługi, w terminie ustalonym przez Strony.</w:t>
      </w:r>
    </w:p>
    <w:p w:rsidR="001E468D" w:rsidRPr="00AE72F6" w:rsidRDefault="001E468D" w:rsidP="001E468D">
      <w:pPr>
        <w:spacing w:after="0" w:line="360" w:lineRule="auto"/>
        <w:rPr>
          <w:rFonts w:cstheme="minorHAnsi"/>
          <w:b/>
        </w:rPr>
      </w:pPr>
      <w:r w:rsidRPr="00AE72F6">
        <w:rPr>
          <w:rFonts w:cstheme="minorHAnsi"/>
          <w:b/>
        </w:rPr>
        <w:t>§ 6</w:t>
      </w:r>
    </w:p>
    <w:p w:rsidR="00FE58F6" w:rsidRPr="000F001F" w:rsidRDefault="001E468D" w:rsidP="001E468D">
      <w:pPr>
        <w:numPr>
          <w:ilvl w:val="0"/>
          <w:numId w:val="6"/>
        </w:numPr>
        <w:spacing w:after="0" w:line="360" w:lineRule="auto"/>
        <w:rPr>
          <w:rFonts w:cstheme="minorHAnsi"/>
        </w:rPr>
      </w:pPr>
      <w:r w:rsidRPr="000F001F">
        <w:rPr>
          <w:rFonts w:cstheme="minorHAnsi"/>
        </w:rPr>
        <w:t xml:space="preserve">Wykonawca udziela pełnej bezwarunkowej gwarancji na oferowany przedmiot zgodnie </w:t>
      </w:r>
      <w:r w:rsidRPr="000F001F">
        <w:rPr>
          <w:rFonts w:cstheme="minorHAnsi"/>
        </w:rPr>
        <w:br/>
        <w:t xml:space="preserve">z </w:t>
      </w:r>
      <w:r w:rsidRPr="000F001F">
        <w:rPr>
          <w:rFonts w:cstheme="minorHAnsi"/>
          <w:color w:val="000000"/>
        </w:rPr>
        <w:t xml:space="preserve">załącznikiem nr 1 do umowy </w:t>
      </w:r>
      <w:r w:rsidRPr="000F001F">
        <w:rPr>
          <w:rFonts w:cstheme="minorHAnsi"/>
          <w:color w:val="000000" w:themeColor="text1"/>
        </w:rPr>
        <w:t xml:space="preserve">– </w:t>
      </w:r>
      <w:r w:rsidRPr="000F001F">
        <w:rPr>
          <w:rFonts w:cstheme="minorHAnsi"/>
          <w:i/>
          <w:color w:val="000000" w:themeColor="text1"/>
        </w:rPr>
        <w:t>załącznik nr</w:t>
      </w:r>
      <w:r w:rsidR="00634FF1" w:rsidRPr="000F001F">
        <w:rPr>
          <w:rFonts w:cstheme="minorHAnsi"/>
          <w:i/>
          <w:color w:val="000000" w:themeColor="text1"/>
        </w:rPr>
        <w:t xml:space="preserve"> 5</w:t>
      </w:r>
      <w:r w:rsidRPr="000F001F">
        <w:rPr>
          <w:rFonts w:cstheme="minorHAnsi"/>
          <w:i/>
          <w:color w:val="000000" w:themeColor="text1"/>
        </w:rPr>
        <w:t xml:space="preserve"> do SWZ</w:t>
      </w:r>
      <w:r w:rsidRPr="000F001F">
        <w:rPr>
          <w:rFonts w:cstheme="minorHAnsi"/>
          <w:color w:val="000000" w:themeColor="text1"/>
        </w:rPr>
        <w:t xml:space="preserve"> </w:t>
      </w:r>
      <w:r w:rsidRPr="000F001F">
        <w:rPr>
          <w:rFonts w:cstheme="minorHAnsi"/>
        </w:rPr>
        <w:t xml:space="preserve">(licząc od daty podpisania bezusterkowego protokołu odbioru przedmiotu zamówienia).  </w:t>
      </w:r>
    </w:p>
    <w:p w:rsidR="001E468D" w:rsidRPr="00FE58F6" w:rsidRDefault="001E468D" w:rsidP="001E468D">
      <w:pPr>
        <w:numPr>
          <w:ilvl w:val="0"/>
          <w:numId w:val="6"/>
        </w:numPr>
        <w:spacing w:after="0" w:line="360" w:lineRule="auto"/>
        <w:rPr>
          <w:rFonts w:cstheme="minorHAnsi"/>
        </w:rPr>
      </w:pPr>
      <w:r w:rsidRPr="00FE58F6">
        <w:rPr>
          <w:rFonts w:cstheme="minorHAnsi"/>
          <w:bCs/>
          <w:iCs/>
        </w:rPr>
        <w:t xml:space="preserve">Szczegółowe warunki gwarancji, rękojmi i serwisu gwarancyjnego określone są w załączniku </w:t>
      </w:r>
      <w:r w:rsidRPr="00FE58F6">
        <w:rPr>
          <w:rFonts w:cstheme="minorHAnsi"/>
          <w:bCs/>
          <w:iCs/>
        </w:rPr>
        <w:br/>
        <w:t xml:space="preserve">nr 1 do umowy </w:t>
      </w:r>
      <w:r w:rsidRPr="00FE58F6">
        <w:rPr>
          <w:rFonts w:cstheme="minorHAnsi"/>
          <w:bCs/>
          <w:i/>
          <w:iCs/>
        </w:rPr>
        <w:t>(załącznik nr 5 do SWZ).</w:t>
      </w:r>
    </w:p>
    <w:p w:rsidR="001E468D" w:rsidRPr="00AE72F6" w:rsidRDefault="001E468D" w:rsidP="001E468D">
      <w:pPr>
        <w:spacing w:after="0" w:line="360" w:lineRule="auto"/>
        <w:rPr>
          <w:rFonts w:cstheme="minorHAnsi"/>
          <w:b/>
        </w:rPr>
      </w:pPr>
      <w:r w:rsidRPr="00AE72F6">
        <w:rPr>
          <w:rFonts w:cstheme="minorHAnsi"/>
          <w:b/>
        </w:rPr>
        <w:t>§ 7</w:t>
      </w:r>
    </w:p>
    <w:p w:rsidR="001E468D" w:rsidRPr="00AE72F6" w:rsidRDefault="001E468D" w:rsidP="001E468D">
      <w:pPr>
        <w:numPr>
          <w:ilvl w:val="3"/>
          <w:numId w:val="7"/>
        </w:numPr>
        <w:spacing w:after="0" w:line="360" w:lineRule="auto"/>
        <w:ind w:left="426" w:hanging="426"/>
        <w:rPr>
          <w:rFonts w:cstheme="minorHAnsi"/>
          <w:strike/>
          <w:color w:val="000000"/>
        </w:rPr>
      </w:pPr>
      <w:r w:rsidRPr="00AE72F6">
        <w:rPr>
          <w:rFonts w:cstheme="minorHAnsi"/>
        </w:rPr>
        <w:t xml:space="preserve">Serwis gwarancyjny będzie prowadzony przez podmiot wskazany w załączniku  </w:t>
      </w:r>
      <w:r w:rsidRPr="00AE72F6">
        <w:rPr>
          <w:rFonts w:cstheme="minorHAnsi"/>
          <w:color w:val="000000"/>
        </w:rPr>
        <w:t>nr 1 do umowy (</w:t>
      </w:r>
      <w:r>
        <w:rPr>
          <w:rFonts w:cstheme="minorHAnsi"/>
          <w:i/>
          <w:color w:val="000000" w:themeColor="text1"/>
        </w:rPr>
        <w:t>załącznik nr 2</w:t>
      </w:r>
      <w:r w:rsidRPr="00AE72F6">
        <w:rPr>
          <w:rFonts w:cstheme="minorHAnsi"/>
          <w:i/>
          <w:color w:val="000000" w:themeColor="text1"/>
        </w:rPr>
        <w:t xml:space="preserve"> do SWZ)</w:t>
      </w:r>
      <w:r w:rsidRPr="00AE72F6">
        <w:rPr>
          <w:rFonts w:cstheme="minorHAnsi"/>
          <w:color w:val="000000" w:themeColor="text1"/>
        </w:rPr>
        <w:t xml:space="preserve">. </w:t>
      </w:r>
    </w:p>
    <w:p w:rsidR="001E468D" w:rsidRPr="00AE72F6" w:rsidRDefault="001E468D" w:rsidP="001E468D">
      <w:pPr>
        <w:numPr>
          <w:ilvl w:val="3"/>
          <w:numId w:val="7"/>
        </w:numPr>
        <w:spacing w:after="0" w:line="360" w:lineRule="auto"/>
        <w:ind w:left="426" w:hanging="426"/>
        <w:rPr>
          <w:rFonts w:cstheme="minorHAnsi"/>
          <w:strike/>
          <w:color w:val="000000"/>
        </w:rPr>
      </w:pPr>
      <w:r w:rsidRPr="00AE72F6">
        <w:rPr>
          <w:rFonts w:cstheme="minorHAnsi"/>
        </w:rPr>
        <w:t xml:space="preserve">Jeżeli podmiotem wskazanym w ust. 1 będzie podmiot inny niż Wykonawca, to za czynności </w:t>
      </w:r>
      <w:r w:rsidRPr="00AE72F6">
        <w:rPr>
          <w:rFonts w:cstheme="minorHAnsi"/>
        </w:rPr>
        <w:br/>
        <w:t xml:space="preserve">i zaniechania tego podmiotu, Wykonawca odpowiada jak za własne czynności i zaniechania. </w:t>
      </w:r>
    </w:p>
    <w:p w:rsidR="001E468D" w:rsidRPr="00AE72F6" w:rsidRDefault="001E468D" w:rsidP="001E468D">
      <w:pPr>
        <w:numPr>
          <w:ilvl w:val="3"/>
          <w:numId w:val="7"/>
        </w:numPr>
        <w:spacing w:after="0" w:line="360" w:lineRule="auto"/>
        <w:ind w:left="426" w:hanging="426"/>
        <w:rPr>
          <w:rFonts w:cstheme="minorHAnsi"/>
          <w:strike/>
          <w:color w:val="000000"/>
        </w:rPr>
      </w:pPr>
      <w:r w:rsidRPr="00AE72F6">
        <w:rPr>
          <w:rFonts w:cstheme="minorHAnsi"/>
        </w:rPr>
        <w:t>Osobami odpowiedzialnymi za realizację przedmiotu zamówienia są:</w:t>
      </w:r>
    </w:p>
    <w:p w:rsidR="001E468D" w:rsidRPr="00AE72F6" w:rsidRDefault="001E468D" w:rsidP="001E468D">
      <w:pPr>
        <w:tabs>
          <w:tab w:val="left" w:pos="5812"/>
        </w:tabs>
        <w:spacing w:after="0" w:line="360" w:lineRule="auto"/>
        <w:ind w:left="567" w:hanging="141"/>
        <w:rPr>
          <w:rFonts w:cstheme="minorHAnsi"/>
        </w:rPr>
      </w:pPr>
      <w:r w:rsidRPr="00AE72F6">
        <w:rPr>
          <w:rFonts w:cstheme="minorHAnsi"/>
        </w:rPr>
        <w:t xml:space="preserve">     - ze strony Wykonawcy:  ............................................................</w:t>
      </w:r>
    </w:p>
    <w:p w:rsidR="001E468D" w:rsidRPr="00F81D1A" w:rsidRDefault="001E468D" w:rsidP="001E468D">
      <w:pPr>
        <w:tabs>
          <w:tab w:val="left" w:pos="5812"/>
        </w:tabs>
        <w:spacing w:after="0" w:line="360" w:lineRule="auto"/>
        <w:ind w:left="567" w:hanging="141"/>
        <w:rPr>
          <w:rFonts w:cstheme="minorHAnsi"/>
          <w:lang w:val="en-GB"/>
        </w:rPr>
      </w:pPr>
      <w:r w:rsidRPr="00AE72F6">
        <w:rPr>
          <w:rFonts w:cstheme="minorHAnsi"/>
        </w:rPr>
        <w:t xml:space="preserve">     - ze strony Zamawiającego</w:t>
      </w:r>
      <w:r>
        <w:rPr>
          <w:rFonts w:cstheme="minorHAnsi"/>
        </w:rPr>
        <w:t xml:space="preserve">: </w:t>
      </w:r>
      <w:r w:rsidR="0079592C">
        <w:rPr>
          <w:rFonts w:cstheme="minorHAnsi"/>
        </w:rPr>
        <w:t>Katarzyna Włodarczyk</w:t>
      </w:r>
      <w:r w:rsidRPr="00FE58F6">
        <w:rPr>
          <w:rFonts w:cstheme="minorHAnsi"/>
        </w:rPr>
        <w:t xml:space="preserve">, tel. </w:t>
      </w:r>
      <w:r w:rsidRPr="00F81D1A">
        <w:rPr>
          <w:rFonts w:cstheme="minorHAnsi"/>
          <w:lang w:val="en-GB"/>
        </w:rPr>
        <w:t xml:space="preserve">+48 85 748 </w:t>
      </w:r>
      <w:r w:rsidR="00FE58F6" w:rsidRPr="00F81D1A">
        <w:rPr>
          <w:rFonts w:cstheme="minorHAnsi"/>
          <w:lang w:val="en-GB"/>
        </w:rPr>
        <w:t>55 38</w:t>
      </w:r>
      <w:r w:rsidRPr="00F81D1A">
        <w:rPr>
          <w:rFonts w:cstheme="minorHAnsi"/>
          <w:lang w:val="en-GB"/>
        </w:rPr>
        <w:t xml:space="preserve">, e-mail: </w:t>
      </w:r>
      <w:hyperlink r:id="rId8" w:history="1">
        <w:r w:rsidR="0079592C" w:rsidRPr="00F81D1A">
          <w:rPr>
            <w:rStyle w:val="Hipercze"/>
            <w:rFonts w:cstheme="minorHAnsi"/>
            <w:lang w:val="en-GB"/>
          </w:rPr>
          <w:t>katarzyna.wlodarczyk@umb.edu.pl</w:t>
        </w:r>
      </w:hyperlink>
      <w:r w:rsidRPr="00F81D1A">
        <w:rPr>
          <w:rFonts w:cstheme="minorHAnsi"/>
          <w:lang w:val="en-GB"/>
        </w:rPr>
        <w:t xml:space="preserve"> </w:t>
      </w:r>
      <w:r w:rsidRPr="00F81D1A">
        <w:rPr>
          <w:rFonts w:cstheme="minorHAnsi"/>
          <w:color w:val="000000" w:themeColor="text1"/>
          <w:lang w:val="en-GB"/>
        </w:rPr>
        <w:t xml:space="preserve"> </w:t>
      </w:r>
    </w:p>
    <w:p w:rsidR="001E468D" w:rsidRPr="00AE72F6" w:rsidRDefault="001E468D" w:rsidP="001E468D">
      <w:pPr>
        <w:spacing w:after="0" w:line="360" w:lineRule="auto"/>
        <w:rPr>
          <w:rFonts w:cstheme="minorHAnsi"/>
          <w:b/>
        </w:rPr>
      </w:pPr>
      <w:r w:rsidRPr="00AE72F6">
        <w:rPr>
          <w:rFonts w:cstheme="minorHAnsi"/>
          <w:b/>
        </w:rPr>
        <w:t>§ 8</w:t>
      </w:r>
    </w:p>
    <w:p w:rsidR="001E468D" w:rsidRPr="00AE72F6" w:rsidRDefault="001E468D" w:rsidP="001E468D">
      <w:pPr>
        <w:numPr>
          <w:ilvl w:val="0"/>
          <w:numId w:val="8"/>
        </w:numPr>
        <w:spacing w:after="0" w:line="360" w:lineRule="auto"/>
        <w:rPr>
          <w:rFonts w:cstheme="minorHAnsi"/>
        </w:rPr>
      </w:pPr>
      <w:r w:rsidRPr="00AE72F6">
        <w:rPr>
          <w:rFonts w:cstheme="minorHAnsi"/>
        </w:rPr>
        <w:t>Wykonawca zapłaci Zamawiającemu karę umowną:</w:t>
      </w:r>
    </w:p>
    <w:p w:rsidR="001E468D" w:rsidRPr="00AE72F6" w:rsidRDefault="001E468D" w:rsidP="001E468D">
      <w:pPr>
        <w:numPr>
          <w:ilvl w:val="1"/>
          <w:numId w:val="9"/>
        </w:numPr>
        <w:tabs>
          <w:tab w:val="clear" w:pos="1440"/>
        </w:tabs>
        <w:spacing w:after="0" w:line="360" w:lineRule="auto"/>
        <w:ind w:left="993" w:hanging="284"/>
        <w:rPr>
          <w:rFonts w:cstheme="minorHAnsi"/>
        </w:rPr>
      </w:pPr>
      <w:r w:rsidRPr="00AE72F6">
        <w:rPr>
          <w:rFonts w:cstheme="minorHAnsi"/>
        </w:rPr>
        <w:t xml:space="preserve">za odstąpienie od umowy przez którąkolwiek ze Stron z przyczyn, za które ponosi odpowiedzialność Wykonawca -  w wysokości 10% wynagrodzenia za przedmiot umowy; </w:t>
      </w:r>
    </w:p>
    <w:p w:rsidR="001E468D" w:rsidRPr="00AE72F6" w:rsidRDefault="001E468D" w:rsidP="001E468D">
      <w:pPr>
        <w:numPr>
          <w:ilvl w:val="1"/>
          <w:numId w:val="9"/>
        </w:numPr>
        <w:tabs>
          <w:tab w:val="clear" w:pos="1440"/>
        </w:tabs>
        <w:spacing w:after="0" w:line="360" w:lineRule="auto"/>
        <w:ind w:left="993" w:hanging="284"/>
        <w:rPr>
          <w:rFonts w:cstheme="minorHAnsi"/>
        </w:rPr>
      </w:pPr>
      <w:r w:rsidRPr="00AE72F6">
        <w:rPr>
          <w:rFonts w:cstheme="minorHAnsi"/>
        </w:rPr>
        <w:t>za zwłokę w wykonaniu przedmiotu umowy - w wysokości 0,1% wynagrodzenia za przedmiot umowy za każdy dzień zwłoki;</w:t>
      </w:r>
    </w:p>
    <w:p w:rsidR="001E468D" w:rsidRPr="00AE72F6" w:rsidRDefault="001E468D" w:rsidP="001E468D">
      <w:pPr>
        <w:numPr>
          <w:ilvl w:val="1"/>
          <w:numId w:val="9"/>
        </w:numPr>
        <w:tabs>
          <w:tab w:val="clear" w:pos="1440"/>
        </w:tabs>
        <w:spacing w:after="0" w:line="360" w:lineRule="auto"/>
        <w:ind w:left="993" w:hanging="284"/>
        <w:rPr>
          <w:rFonts w:cstheme="minorHAnsi"/>
        </w:rPr>
      </w:pPr>
      <w:r w:rsidRPr="00AE72F6">
        <w:rPr>
          <w:rFonts w:cstheme="minorHAnsi"/>
        </w:rPr>
        <w:t xml:space="preserve">za zwłokę w usunięciu wad zgłoszonych w ramach rękojmi lub udzielonej gwarancji -  </w:t>
      </w:r>
      <w:r w:rsidRPr="00AE72F6">
        <w:rPr>
          <w:rFonts w:cstheme="minorHAnsi"/>
        </w:rPr>
        <w:br/>
        <w:t>w wysokości 0,1% wynagrodzenia za przedmiot umowy za każdy dzień zwłoki, liczonej od dnia wyznaczonego na usunięcie wad;</w:t>
      </w:r>
    </w:p>
    <w:p w:rsidR="001E468D" w:rsidRPr="00AE72F6" w:rsidRDefault="001E468D" w:rsidP="001E468D">
      <w:pPr>
        <w:numPr>
          <w:ilvl w:val="1"/>
          <w:numId w:val="9"/>
        </w:numPr>
        <w:tabs>
          <w:tab w:val="clear" w:pos="1440"/>
        </w:tabs>
        <w:spacing w:after="0" w:line="360" w:lineRule="auto"/>
        <w:ind w:left="993" w:hanging="284"/>
        <w:rPr>
          <w:rFonts w:cstheme="minorHAnsi"/>
        </w:rPr>
      </w:pPr>
      <w:r w:rsidRPr="00AE72F6">
        <w:rPr>
          <w:rFonts w:cstheme="minorHAnsi"/>
        </w:rPr>
        <w:t xml:space="preserve">za przekroczenie czasu rozpoczęcia naprawy (jeżeli dotyczy), o którym mowa </w:t>
      </w:r>
      <w:r w:rsidRPr="00AE72F6">
        <w:rPr>
          <w:rFonts w:cstheme="minorHAnsi"/>
        </w:rPr>
        <w:br/>
        <w:t xml:space="preserve">w załączniku nr 1 do umowy </w:t>
      </w:r>
      <w:r w:rsidRPr="00AE72F6">
        <w:rPr>
          <w:rFonts w:cstheme="minorHAnsi"/>
          <w:i/>
        </w:rPr>
        <w:t>(załącznik nr 5 do SWZ)</w:t>
      </w:r>
      <w:r w:rsidRPr="00AE72F6">
        <w:rPr>
          <w:rFonts w:cstheme="minorHAnsi"/>
        </w:rPr>
        <w:t xml:space="preserve"> - w wysokości 0,1% wynagrodzenia za przedmiot umowy za każdy dzień</w:t>
      </w:r>
      <w:r>
        <w:rPr>
          <w:rFonts w:cstheme="minorHAnsi"/>
        </w:rPr>
        <w:t xml:space="preserve"> zwłoki</w:t>
      </w:r>
      <w:r w:rsidRPr="00AE72F6">
        <w:rPr>
          <w:rFonts w:cstheme="minorHAnsi"/>
        </w:rPr>
        <w:t>;</w:t>
      </w:r>
    </w:p>
    <w:p w:rsidR="001E468D" w:rsidRPr="00AE72F6" w:rsidRDefault="001E468D" w:rsidP="001E468D">
      <w:pPr>
        <w:numPr>
          <w:ilvl w:val="1"/>
          <w:numId w:val="9"/>
        </w:numPr>
        <w:tabs>
          <w:tab w:val="clear" w:pos="1440"/>
        </w:tabs>
        <w:spacing w:after="0" w:line="360" w:lineRule="auto"/>
        <w:ind w:left="993" w:hanging="284"/>
        <w:rPr>
          <w:rFonts w:cstheme="minorHAnsi"/>
        </w:rPr>
      </w:pPr>
      <w:r w:rsidRPr="00AE72F6">
        <w:rPr>
          <w:rFonts w:cstheme="minorHAnsi"/>
        </w:rPr>
        <w:t xml:space="preserve">za przekroczenie czasu naprawy (jeżeli dotyczy), o którym mowa w załączniku nr 1 do umowy </w:t>
      </w:r>
      <w:r w:rsidRPr="00AE72F6">
        <w:rPr>
          <w:rFonts w:cstheme="minorHAnsi"/>
          <w:i/>
        </w:rPr>
        <w:t>(załącznik nr 5 do SWZ)</w:t>
      </w:r>
      <w:r w:rsidRPr="00AE72F6">
        <w:rPr>
          <w:rFonts w:cstheme="minorHAnsi"/>
        </w:rPr>
        <w:t xml:space="preserve"> - w wysokości 0,1% wynagrodzenia za przedmiot umowy za każdy dzień</w:t>
      </w:r>
      <w:r>
        <w:rPr>
          <w:rFonts w:cstheme="minorHAnsi"/>
        </w:rPr>
        <w:t xml:space="preserve"> zwłoki</w:t>
      </w:r>
      <w:r w:rsidRPr="00AE72F6">
        <w:rPr>
          <w:rFonts w:cstheme="minorHAnsi"/>
        </w:rPr>
        <w:t>;</w:t>
      </w:r>
    </w:p>
    <w:p w:rsidR="001E468D" w:rsidRPr="00AE72F6" w:rsidRDefault="001E468D" w:rsidP="001E468D">
      <w:pPr>
        <w:numPr>
          <w:ilvl w:val="1"/>
          <w:numId w:val="9"/>
        </w:numPr>
        <w:tabs>
          <w:tab w:val="clear" w:pos="1440"/>
        </w:tabs>
        <w:spacing w:after="0" w:line="360" w:lineRule="auto"/>
        <w:ind w:left="993" w:hanging="284"/>
        <w:rPr>
          <w:rFonts w:cstheme="minorHAnsi"/>
        </w:rPr>
      </w:pPr>
      <w:r w:rsidRPr="00AE72F6">
        <w:rPr>
          <w:rFonts w:cstheme="minorHAnsi"/>
        </w:rPr>
        <w:lastRenderedPageBreak/>
        <w:t xml:space="preserve">za przekroczenie czasu wymiany podzespołu urządzenia na nowy (jeżeli dotyczy), </w:t>
      </w:r>
      <w:r w:rsidRPr="00AE72F6">
        <w:rPr>
          <w:rFonts w:cstheme="minorHAnsi"/>
        </w:rPr>
        <w:br/>
        <w:t xml:space="preserve">o którym mowa w załączniku nr 1 do umowy </w:t>
      </w:r>
      <w:r w:rsidRPr="00AE72F6">
        <w:rPr>
          <w:rFonts w:cstheme="minorHAnsi"/>
          <w:i/>
        </w:rPr>
        <w:t>(załącznik nr 5 do SWZ)</w:t>
      </w:r>
      <w:r w:rsidRPr="00AE72F6">
        <w:rPr>
          <w:rFonts w:cstheme="minorHAnsi"/>
        </w:rPr>
        <w:t xml:space="preserve"> - w wysokości 0,1% wynagrodzenia za przedmiot umowy za każdy dzień</w:t>
      </w:r>
      <w:r>
        <w:rPr>
          <w:rFonts w:cstheme="minorHAnsi"/>
        </w:rPr>
        <w:t xml:space="preserve"> zwłoki</w:t>
      </w:r>
      <w:r w:rsidRPr="00AE72F6">
        <w:rPr>
          <w:rFonts w:cstheme="minorHAnsi"/>
        </w:rPr>
        <w:t>;</w:t>
      </w:r>
    </w:p>
    <w:p w:rsidR="001E468D" w:rsidRPr="00AE72F6" w:rsidRDefault="001E468D" w:rsidP="001E468D">
      <w:pPr>
        <w:numPr>
          <w:ilvl w:val="1"/>
          <w:numId w:val="9"/>
        </w:numPr>
        <w:tabs>
          <w:tab w:val="clear" w:pos="1440"/>
        </w:tabs>
        <w:spacing w:after="0" w:line="360" w:lineRule="auto"/>
        <w:ind w:left="993" w:hanging="284"/>
        <w:rPr>
          <w:rFonts w:cstheme="minorHAnsi"/>
        </w:rPr>
      </w:pPr>
      <w:r w:rsidRPr="00AE72F6">
        <w:rPr>
          <w:rFonts w:cstheme="minorHAnsi"/>
        </w:rPr>
        <w:t xml:space="preserve">za niewykonanie przeglądu gwarancyjnego w okresie gwarancji (jeżeli dotyczy), Wykonawca zapłaci karę umowną w wysokości 2% wynagrodzenia za przedmiot umowy za każdy niewykonany przegląd. </w:t>
      </w:r>
    </w:p>
    <w:p w:rsidR="001E468D" w:rsidRPr="00AE72F6" w:rsidRDefault="001E468D" w:rsidP="001E468D">
      <w:pPr>
        <w:numPr>
          <w:ilvl w:val="0"/>
          <w:numId w:val="8"/>
        </w:numPr>
        <w:spacing w:after="0" w:line="360" w:lineRule="auto"/>
        <w:rPr>
          <w:rFonts w:cstheme="minorHAnsi"/>
        </w:rPr>
      </w:pPr>
      <w:r w:rsidRPr="00AE72F6">
        <w:rPr>
          <w:rFonts w:cstheme="minorHAnsi"/>
        </w:rPr>
        <w:t xml:space="preserve">Zamawiający zapłaci Wykonawcy karę umowną za odstąpienie od umowy przez Wykonawcę </w:t>
      </w:r>
      <w:r w:rsidRPr="00AE72F6">
        <w:rPr>
          <w:rFonts w:cstheme="minorHAnsi"/>
        </w:rPr>
        <w:br/>
        <w:t xml:space="preserve">z przyczyn zawinionych przez Zamawiającego  - w wysokości 10% wynagrodzenia za przedmiot umowy, </w:t>
      </w:r>
      <w:r w:rsidRPr="00AE72F6">
        <w:rPr>
          <w:rFonts w:cstheme="minorHAnsi"/>
          <w:color w:val="000000" w:themeColor="text1"/>
        </w:rPr>
        <w:t>z zastrzeżeniem sytuacji określonych w § 10.</w:t>
      </w:r>
    </w:p>
    <w:p w:rsidR="001E468D" w:rsidRPr="000F001F" w:rsidRDefault="001E468D" w:rsidP="001E468D">
      <w:pPr>
        <w:numPr>
          <w:ilvl w:val="0"/>
          <w:numId w:val="8"/>
        </w:numPr>
        <w:spacing w:after="0" w:line="360" w:lineRule="auto"/>
        <w:rPr>
          <w:rFonts w:cstheme="minorHAnsi"/>
        </w:rPr>
      </w:pPr>
      <w:r w:rsidRPr="000F001F">
        <w:rPr>
          <w:rFonts w:cstheme="minorHAnsi"/>
        </w:rPr>
        <w:t>W przypadku niedostarczenia przedmiotu zamówienia w terminie przekraczającym o</w:t>
      </w:r>
      <w:r w:rsidR="00F81D1A" w:rsidRPr="000F001F">
        <w:rPr>
          <w:rFonts w:cstheme="minorHAnsi"/>
        </w:rPr>
        <w:t xml:space="preserve"> 1</w:t>
      </w:r>
      <w:r w:rsidRPr="000F001F">
        <w:rPr>
          <w:rFonts w:cstheme="minorHAnsi"/>
          <w:color w:val="FF0000"/>
        </w:rPr>
        <w:t xml:space="preserve"> </w:t>
      </w:r>
      <w:r w:rsidR="00F81D1A" w:rsidRPr="000F001F">
        <w:rPr>
          <w:rFonts w:cstheme="minorHAnsi"/>
        </w:rPr>
        <w:t xml:space="preserve">dzień </w:t>
      </w:r>
      <w:r w:rsidRPr="000F001F">
        <w:rPr>
          <w:rFonts w:cstheme="minorHAnsi"/>
        </w:rPr>
        <w:t xml:space="preserve">wyznaczony w § 1 ust. 2 termin wykonania przedmiotu umowy, Zamawiający może odstąpić od umowy bez wyznaczania dodatkowego terminu wykonania umowy. W przypadku, gdy Zamawiający skorzysta </w:t>
      </w:r>
      <w:r w:rsidR="00814DCD" w:rsidRPr="000F001F">
        <w:rPr>
          <w:rFonts w:cstheme="minorHAnsi"/>
        </w:rPr>
        <w:br/>
      </w:r>
      <w:r w:rsidRPr="000F001F">
        <w:rPr>
          <w:rFonts w:cstheme="minorHAnsi"/>
        </w:rPr>
        <w:t xml:space="preserve">z tego uprawnienia, Wykonawca zapłaci Zamawiającemu karę umowną za odstąpienie od umowy </w:t>
      </w:r>
      <w:r w:rsidR="00814DCD" w:rsidRPr="000F001F">
        <w:rPr>
          <w:rFonts w:cstheme="minorHAnsi"/>
        </w:rPr>
        <w:br/>
      </w:r>
      <w:r w:rsidRPr="000F001F">
        <w:rPr>
          <w:rFonts w:cstheme="minorHAnsi"/>
        </w:rPr>
        <w:t>w wysokości 10 % wynagrodzenia za przedmiot umowy.</w:t>
      </w:r>
    </w:p>
    <w:p w:rsidR="001E468D" w:rsidRPr="00AE72F6" w:rsidRDefault="001E468D" w:rsidP="001E468D">
      <w:pPr>
        <w:numPr>
          <w:ilvl w:val="0"/>
          <w:numId w:val="8"/>
        </w:numPr>
        <w:spacing w:after="0" w:line="360" w:lineRule="auto"/>
        <w:rPr>
          <w:rFonts w:cstheme="minorHAnsi"/>
        </w:rPr>
      </w:pPr>
      <w:bookmarkStart w:id="0" w:name="_GoBack"/>
      <w:bookmarkEnd w:id="0"/>
      <w:r w:rsidRPr="00AE72F6">
        <w:rPr>
          <w:rFonts w:cstheme="minorHAnsi"/>
        </w:rPr>
        <w:t>Należność z tytułu kar umownych Zamawiający może potrącić z wynagrodzenia Wykonawcy.</w:t>
      </w:r>
    </w:p>
    <w:p w:rsidR="001E468D" w:rsidRPr="00AE72F6" w:rsidRDefault="001E468D" w:rsidP="001E468D">
      <w:pPr>
        <w:numPr>
          <w:ilvl w:val="0"/>
          <w:numId w:val="8"/>
        </w:numPr>
        <w:spacing w:after="0" w:line="360" w:lineRule="auto"/>
        <w:rPr>
          <w:rFonts w:cstheme="minorHAnsi"/>
          <w:color w:val="000000" w:themeColor="text1"/>
        </w:rPr>
      </w:pPr>
      <w:r w:rsidRPr="00AE72F6">
        <w:rPr>
          <w:rFonts w:cstheme="minorHAnsi"/>
        </w:rPr>
        <w:t xml:space="preserve">Strony mogą, z </w:t>
      </w:r>
      <w:r w:rsidRPr="00AE72F6">
        <w:rPr>
          <w:rFonts w:cstheme="minorHAnsi"/>
          <w:color w:val="000000" w:themeColor="text1"/>
        </w:rPr>
        <w:t xml:space="preserve">zastrzeżeniem § 10 ust. 1 pkt 1, </w:t>
      </w:r>
      <w:r w:rsidRPr="00AE72F6">
        <w:rPr>
          <w:rFonts w:cstheme="minorHAnsi"/>
        </w:rPr>
        <w:t xml:space="preserve">dochodzić odszkodowania przewyższającego </w:t>
      </w:r>
      <w:r w:rsidRPr="00AE72F6">
        <w:rPr>
          <w:rFonts w:cstheme="minorHAnsi"/>
          <w:color w:val="000000" w:themeColor="text1"/>
        </w:rPr>
        <w:t>wysokość kar umownych na zasadach ogólnych.</w:t>
      </w:r>
    </w:p>
    <w:p w:rsidR="001E468D" w:rsidRPr="00AE72F6" w:rsidRDefault="001E468D" w:rsidP="001E468D">
      <w:pPr>
        <w:numPr>
          <w:ilvl w:val="0"/>
          <w:numId w:val="8"/>
        </w:numPr>
        <w:spacing w:after="0" w:line="360" w:lineRule="auto"/>
        <w:rPr>
          <w:rFonts w:cstheme="minorHAnsi"/>
          <w:color w:val="000000" w:themeColor="text1"/>
        </w:rPr>
      </w:pPr>
      <w:r w:rsidRPr="00AE72F6">
        <w:rPr>
          <w:rFonts w:cstheme="minorHAnsi"/>
          <w:color w:val="000000" w:themeColor="text1"/>
        </w:rPr>
        <w:t>Łączna maksymalna wysokość kar umownych, których mogą dochodzić Strony ze wszystkich tytułów, nie może przekroczyć 20% wynagrodzenia za przedmiot umowy.</w:t>
      </w:r>
    </w:p>
    <w:p w:rsidR="001E468D" w:rsidRPr="00AE72F6" w:rsidRDefault="001E468D" w:rsidP="001E468D">
      <w:pPr>
        <w:spacing w:after="0" w:line="360" w:lineRule="auto"/>
        <w:rPr>
          <w:rFonts w:cstheme="minorHAnsi"/>
          <w:b/>
        </w:rPr>
      </w:pPr>
      <w:r w:rsidRPr="00AE72F6">
        <w:rPr>
          <w:rFonts w:cstheme="minorHAnsi"/>
          <w:b/>
        </w:rPr>
        <w:t>§ 9</w:t>
      </w:r>
    </w:p>
    <w:p w:rsidR="001E468D" w:rsidRPr="00AE72F6" w:rsidRDefault="001E468D" w:rsidP="001E468D">
      <w:pPr>
        <w:numPr>
          <w:ilvl w:val="0"/>
          <w:numId w:val="10"/>
        </w:numPr>
        <w:spacing w:after="0" w:line="360" w:lineRule="auto"/>
        <w:ind w:left="426" w:hanging="426"/>
        <w:rPr>
          <w:rFonts w:cstheme="minorHAnsi"/>
          <w:color w:val="000000"/>
        </w:rPr>
      </w:pPr>
      <w:r w:rsidRPr="00AE72F6">
        <w:rPr>
          <w:rFonts w:eastAsia="Times New Roman" w:cstheme="minorHAnsi"/>
          <w:lang w:eastAsia="zh-CN"/>
        </w:rPr>
        <w:t xml:space="preserve">Wszelkie zmiany niniejszej umowy wymagają dla swej ważności formy pisemnej pod rygorem nieważności i będą dopuszczalne w granicach unormowania artykułu 455 ustawy Prawo zamówień publicznych. </w:t>
      </w:r>
    </w:p>
    <w:p w:rsidR="001E468D" w:rsidRPr="00AE72F6" w:rsidRDefault="001E468D" w:rsidP="001E468D">
      <w:pPr>
        <w:suppressAutoHyphens/>
        <w:spacing w:after="0" w:line="360" w:lineRule="auto"/>
        <w:ind w:left="426" w:hanging="426"/>
        <w:rPr>
          <w:rFonts w:eastAsia="Times New Roman" w:cstheme="minorHAnsi"/>
          <w:lang w:eastAsia="zh-CN"/>
        </w:rPr>
      </w:pPr>
      <w:r w:rsidRPr="00AE72F6">
        <w:rPr>
          <w:rFonts w:cstheme="minorHAnsi"/>
        </w:rPr>
        <w:t xml:space="preserve">2.  </w:t>
      </w:r>
      <w:r w:rsidRPr="00AE72F6">
        <w:rPr>
          <w:rFonts w:cstheme="minorHAnsi"/>
        </w:rPr>
        <w:tab/>
      </w:r>
      <w:r w:rsidRPr="00634FF1">
        <w:rPr>
          <w:rFonts w:eastAsia="Times New Roman" w:cstheme="minorHAnsi"/>
          <w:lang w:eastAsia="zh-CN"/>
        </w:rPr>
        <w:t>Zmiana umowy jest dopuszczalna na podstawie art. 455 ust. 1 pkt 1 w sytuacji, gdy:</w:t>
      </w:r>
    </w:p>
    <w:p w:rsidR="001E468D" w:rsidRPr="00AE72F6" w:rsidRDefault="001E468D" w:rsidP="001E468D">
      <w:pPr>
        <w:numPr>
          <w:ilvl w:val="0"/>
          <w:numId w:val="11"/>
        </w:numPr>
        <w:tabs>
          <w:tab w:val="clear" w:pos="720"/>
        </w:tabs>
        <w:spacing w:after="0" w:line="360" w:lineRule="auto"/>
        <w:ind w:left="993" w:hanging="284"/>
        <w:rPr>
          <w:rFonts w:cstheme="minorHAnsi"/>
        </w:rPr>
      </w:pPr>
      <w:r w:rsidRPr="00AE72F6">
        <w:rPr>
          <w:rFonts w:cstheme="minorHAnsi"/>
        </w:rPr>
        <w:t xml:space="preserve">zmieniły się przepisy, których regulacje wpływają na prawa i obowiązki Stron, </w:t>
      </w:r>
    </w:p>
    <w:p w:rsidR="004F7F43" w:rsidRPr="00AE72F6" w:rsidRDefault="001E468D" w:rsidP="00B20832">
      <w:pPr>
        <w:numPr>
          <w:ilvl w:val="0"/>
          <w:numId w:val="11"/>
        </w:numPr>
        <w:tabs>
          <w:tab w:val="clear" w:pos="720"/>
        </w:tabs>
        <w:spacing w:after="0" w:line="360" w:lineRule="auto"/>
        <w:ind w:left="993" w:hanging="284"/>
        <w:rPr>
          <w:rFonts w:cstheme="minorHAnsi"/>
        </w:rPr>
      </w:pPr>
      <w:r w:rsidRPr="00AE72F6">
        <w:rPr>
          <w:rFonts w:cstheme="minorHAnsi"/>
        </w:rPr>
        <w:t>istnieje konieczność przesunięcia terminu wykonania umowy z obiektywnych przyczyn uniemożliwiających Wykonawcy terminowe wykonanie umowy, poprzez wydłużenie terminu wykonania umowy o ilość dni, podczas których zachodziły przeszkody dla działania Wykonawcy w celu wykonania umowy,</w:t>
      </w:r>
      <w:r w:rsidR="004F7F43">
        <w:rPr>
          <w:rFonts w:cstheme="minorHAnsi"/>
        </w:rPr>
        <w:t xml:space="preserve"> </w:t>
      </w:r>
    </w:p>
    <w:p w:rsidR="001E468D" w:rsidRPr="00AE72F6" w:rsidRDefault="001E468D" w:rsidP="001E468D">
      <w:pPr>
        <w:numPr>
          <w:ilvl w:val="0"/>
          <w:numId w:val="11"/>
        </w:numPr>
        <w:tabs>
          <w:tab w:val="clear" w:pos="720"/>
        </w:tabs>
        <w:spacing w:after="0" w:line="360" w:lineRule="auto"/>
        <w:ind w:left="993" w:hanging="284"/>
        <w:rPr>
          <w:rFonts w:cstheme="minorHAnsi"/>
        </w:rPr>
      </w:pPr>
      <w:r w:rsidRPr="00AE72F6">
        <w:rPr>
          <w:rFonts w:cstheme="minorHAnsi"/>
        </w:rPr>
        <w:t>po terminie złożenia oferty, nastąpiła aktualizacja rozwiązań techniczno-eksploatacyjnych, jakościowych i funkcjonalnych (z uwagi na postęp technologiczny) urządzenia, Zamawiający dopuszcza zastąpienie tego urządzenia, urządzeniem z aktualnymi rozwiązaniami techniczno-eksploatacyjnymi, jakościowymi i funkcjonalnymi,</w:t>
      </w:r>
    </w:p>
    <w:p w:rsidR="001E468D" w:rsidRDefault="001E468D" w:rsidP="001E468D">
      <w:pPr>
        <w:numPr>
          <w:ilvl w:val="0"/>
          <w:numId w:val="11"/>
        </w:numPr>
        <w:tabs>
          <w:tab w:val="clear" w:pos="720"/>
        </w:tabs>
        <w:spacing w:after="0" w:line="360" w:lineRule="auto"/>
        <w:ind w:left="993"/>
        <w:rPr>
          <w:rFonts w:cstheme="minorHAnsi"/>
        </w:rPr>
      </w:pPr>
      <w:r w:rsidRPr="00AE72F6">
        <w:rPr>
          <w:rFonts w:cstheme="minorHAnsi"/>
        </w:rPr>
        <w:t>po terminie złożenia oferty, wycofano z produkcji urządzenie, Zamawiający dopuszcza zastąpienie tego urządzenia, urządzeniem o funkcjonalnościach co najmniej takich, jakie cechowały u</w:t>
      </w:r>
      <w:r w:rsidR="004F7F43">
        <w:rPr>
          <w:rFonts w:cstheme="minorHAnsi"/>
        </w:rPr>
        <w:t>rządzenie zaoferowane w ofercie,</w:t>
      </w:r>
    </w:p>
    <w:p w:rsidR="001E468D" w:rsidRPr="00AE72F6" w:rsidRDefault="001E468D" w:rsidP="001E468D">
      <w:pPr>
        <w:spacing w:after="0" w:line="360" w:lineRule="auto"/>
        <w:ind w:left="426" w:hanging="426"/>
        <w:rPr>
          <w:rFonts w:cstheme="minorHAnsi"/>
          <w:color w:val="000000"/>
        </w:rPr>
      </w:pPr>
      <w:r w:rsidRPr="00AE72F6">
        <w:rPr>
          <w:rFonts w:cstheme="minorHAnsi"/>
        </w:rPr>
        <w:lastRenderedPageBreak/>
        <w:t xml:space="preserve">3. </w:t>
      </w:r>
      <w:r w:rsidRPr="00AE72F6">
        <w:rPr>
          <w:rFonts w:cstheme="minorHAnsi"/>
        </w:rPr>
        <w:tab/>
        <w:t xml:space="preserve">Strony dopuszczają </w:t>
      </w:r>
      <w:r w:rsidRPr="00AE72F6">
        <w:rPr>
          <w:rFonts w:cstheme="minorHAnsi"/>
          <w:color w:val="000000"/>
        </w:rPr>
        <w:t>możliwość wprowadzenia nieistotnych zmian postanowień umowy. Zmiany te nie wymagają zawarcia aneksu, a jedynie niezwłocznego pisemnego zawiadomienia drugiej Strony pod rygorem nieważności. W szczególności za nieistotne, dopuszczalne zmiany Strony uznają:</w:t>
      </w:r>
    </w:p>
    <w:p w:rsidR="001E468D" w:rsidRPr="00AE72F6" w:rsidRDefault="001E468D" w:rsidP="001E468D">
      <w:pPr>
        <w:pStyle w:val="Akapitzlist"/>
        <w:numPr>
          <w:ilvl w:val="0"/>
          <w:numId w:val="12"/>
        </w:numPr>
        <w:spacing w:line="360" w:lineRule="auto"/>
        <w:rPr>
          <w:rFonts w:cstheme="minorHAnsi"/>
          <w:color w:val="000000"/>
          <w:sz w:val="22"/>
          <w:szCs w:val="22"/>
        </w:rPr>
      </w:pPr>
      <w:r w:rsidRPr="00AE72F6">
        <w:rPr>
          <w:rFonts w:cstheme="minorHAnsi"/>
          <w:color w:val="000000"/>
          <w:sz w:val="22"/>
          <w:szCs w:val="22"/>
        </w:rPr>
        <w:t>zmianę podmiotów wskazanych w § 7 ust. 1 i 3 umowy, jednakże w przypadku zmiany serwisu gwarancyjnego, serwis każdorazowo musi spełniać wymogi dla serwisu określone w SWZ,</w:t>
      </w:r>
    </w:p>
    <w:p w:rsidR="001E468D" w:rsidRPr="00AE72F6" w:rsidRDefault="001E468D" w:rsidP="001E468D">
      <w:pPr>
        <w:numPr>
          <w:ilvl w:val="0"/>
          <w:numId w:val="12"/>
        </w:numPr>
        <w:spacing w:after="0" w:line="360" w:lineRule="auto"/>
        <w:rPr>
          <w:rFonts w:cstheme="minorHAnsi"/>
          <w:color w:val="000000"/>
        </w:rPr>
      </w:pPr>
      <w:r w:rsidRPr="00AE72F6">
        <w:rPr>
          <w:rFonts w:cstheme="minorHAnsi"/>
          <w:color w:val="000000"/>
        </w:rPr>
        <w:t>zmianę danych teleadresowych,</w:t>
      </w:r>
    </w:p>
    <w:p w:rsidR="001E468D" w:rsidRPr="00AE72F6" w:rsidRDefault="001E468D" w:rsidP="001E468D">
      <w:pPr>
        <w:numPr>
          <w:ilvl w:val="0"/>
          <w:numId w:val="12"/>
        </w:numPr>
        <w:spacing w:after="0" w:line="360" w:lineRule="auto"/>
        <w:rPr>
          <w:rFonts w:cstheme="minorHAnsi"/>
          <w:color w:val="000000"/>
        </w:rPr>
      </w:pPr>
      <w:r w:rsidRPr="00AE72F6">
        <w:rPr>
          <w:rFonts w:cstheme="minorHAnsi"/>
          <w:color w:val="000000"/>
        </w:rPr>
        <w:t>zmianę  numeru  katalogowego/seryjnego  urządzenia,  nazewnictwa urządzenia, o ile dostarczane urządzenie jest takim samym urządzeniem, które zostało zaoferowane Zamawiającemu.</w:t>
      </w:r>
    </w:p>
    <w:p w:rsidR="001E468D" w:rsidRPr="00AE72F6" w:rsidRDefault="001E468D" w:rsidP="001E468D">
      <w:pPr>
        <w:spacing w:after="0" w:line="360" w:lineRule="auto"/>
        <w:rPr>
          <w:rFonts w:cstheme="minorHAnsi"/>
          <w:b/>
        </w:rPr>
      </w:pPr>
      <w:r w:rsidRPr="00AE72F6">
        <w:rPr>
          <w:rFonts w:cstheme="minorHAnsi"/>
          <w:b/>
        </w:rPr>
        <w:t>§ 10</w:t>
      </w:r>
    </w:p>
    <w:p w:rsidR="001E468D" w:rsidRPr="00AE72F6" w:rsidRDefault="001E468D" w:rsidP="001E468D">
      <w:pPr>
        <w:suppressAutoHyphens/>
        <w:spacing w:after="0" w:line="360" w:lineRule="auto"/>
        <w:ind w:left="426" w:hanging="426"/>
        <w:rPr>
          <w:rFonts w:eastAsia="Calibri" w:cstheme="minorHAnsi"/>
        </w:rPr>
      </w:pPr>
      <w:r w:rsidRPr="00AE72F6">
        <w:rPr>
          <w:rFonts w:eastAsia="Calibri" w:cstheme="minorHAnsi"/>
        </w:rPr>
        <w:t xml:space="preserve">1. </w:t>
      </w:r>
      <w:r w:rsidRPr="00AE72F6">
        <w:rPr>
          <w:rFonts w:eastAsia="Calibri" w:cstheme="minorHAnsi"/>
        </w:rPr>
        <w:tab/>
        <w:t>Zamawiający może odstąpić od umowy:</w:t>
      </w:r>
    </w:p>
    <w:p w:rsidR="001E468D" w:rsidRPr="00AE72F6" w:rsidRDefault="001E468D" w:rsidP="001E468D">
      <w:pPr>
        <w:suppressAutoHyphens/>
        <w:spacing w:after="0" w:line="360" w:lineRule="auto"/>
        <w:ind w:left="851" w:hanging="284"/>
        <w:rPr>
          <w:rFonts w:eastAsia="Calibri" w:cstheme="minorHAnsi"/>
        </w:rPr>
      </w:pPr>
      <w:r w:rsidRPr="00AE72F6">
        <w:rPr>
          <w:rFonts w:eastAsia="Calibri" w:cstheme="minorHAnsi"/>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1E468D" w:rsidRPr="00AE72F6" w:rsidRDefault="001E468D" w:rsidP="001E468D">
      <w:pPr>
        <w:suppressAutoHyphens/>
        <w:spacing w:after="0" w:line="360" w:lineRule="auto"/>
        <w:ind w:left="851" w:hanging="284"/>
        <w:rPr>
          <w:rFonts w:eastAsia="Calibri" w:cstheme="minorHAnsi"/>
        </w:rPr>
      </w:pPr>
      <w:r w:rsidRPr="00AE72F6">
        <w:rPr>
          <w:rFonts w:eastAsia="Calibri" w:cstheme="minorHAnsi"/>
        </w:rPr>
        <w:t xml:space="preserve">2) jeżeli zachodzi co najmniej jedna z następujących okoliczności: </w:t>
      </w:r>
    </w:p>
    <w:p w:rsidR="001E468D" w:rsidRPr="00AE72F6" w:rsidRDefault="001E468D" w:rsidP="001E468D">
      <w:pPr>
        <w:suppressAutoHyphens/>
        <w:spacing w:after="0" w:line="360" w:lineRule="auto"/>
        <w:ind w:left="1134" w:hanging="283"/>
        <w:rPr>
          <w:rFonts w:eastAsia="Calibri" w:cstheme="minorHAnsi"/>
        </w:rPr>
      </w:pPr>
      <w:r w:rsidRPr="00AE72F6">
        <w:rPr>
          <w:rFonts w:eastAsia="Calibri" w:cstheme="minorHAnsi"/>
        </w:rPr>
        <w:t xml:space="preserve">a) </w:t>
      </w:r>
      <w:r w:rsidRPr="00AE72F6">
        <w:rPr>
          <w:rFonts w:eastAsia="Calibri" w:cstheme="minorHAnsi"/>
        </w:rPr>
        <w:tab/>
        <w:t>dokonano zmiany umowy z naruszeniem art. 454 i art. 455 ustawy Pzp,</w:t>
      </w:r>
    </w:p>
    <w:p w:rsidR="001E468D" w:rsidRPr="00AE72F6" w:rsidRDefault="001E468D" w:rsidP="001E468D">
      <w:pPr>
        <w:suppressAutoHyphens/>
        <w:spacing w:after="0" w:line="360" w:lineRule="auto"/>
        <w:ind w:left="1134" w:hanging="283"/>
        <w:rPr>
          <w:rFonts w:eastAsia="Calibri" w:cstheme="minorHAnsi"/>
        </w:rPr>
      </w:pPr>
      <w:r w:rsidRPr="00AE72F6">
        <w:rPr>
          <w:rFonts w:eastAsia="Calibri" w:cstheme="minorHAnsi"/>
        </w:rPr>
        <w:t xml:space="preserve">b) </w:t>
      </w:r>
      <w:r w:rsidR="00814DCD">
        <w:rPr>
          <w:rFonts w:eastAsia="Calibri" w:cstheme="minorHAnsi"/>
        </w:rPr>
        <w:tab/>
      </w:r>
      <w:r w:rsidRPr="00AE72F6">
        <w:rPr>
          <w:rFonts w:eastAsia="Calibri" w:cstheme="minorHAnsi"/>
        </w:rPr>
        <w:t>Wykonawca w chwili zawarcia umowy podlegał wykluczeniu na podstawie art. 108 ustawy Pzp,</w:t>
      </w:r>
    </w:p>
    <w:p w:rsidR="001E468D" w:rsidRPr="00AE72F6" w:rsidRDefault="001E468D" w:rsidP="001E468D">
      <w:pPr>
        <w:suppressAutoHyphens/>
        <w:spacing w:after="0" w:line="360" w:lineRule="auto"/>
        <w:ind w:left="1134" w:hanging="283"/>
        <w:rPr>
          <w:rFonts w:eastAsia="Calibri" w:cstheme="minorHAnsi"/>
        </w:rPr>
      </w:pPr>
      <w:r w:rsidRPr="00AE72F6">
        <w:rPr>
          <w:rFonts w:eastAsia="Calibri" w:cstheme="minorHAnsi"/>
        </w:rPr>
        <w:t>c)</w:t>
      </w:r>
      <w:r w:rsidRPr="00AE72F6">
        <w:rPr>
          <w:rFonts w:eastAsia="Calibri" w:cstheme="minorHAnsi"/>
        </w:rPr>
        <w:tab/>
        <w:t xml:space="preserve">Trybunał Sprawiedliwości Unii Europejskiej stwierdził, w ramach procedury przewidzianej </w:t>
      </w:r>
      <w:r w:rsidR="00814DCD">
        <w:rPr>
          <w:rFonts w:eastAsia="Calibri" w:cstheme="minorHAnsi"/>
        </w:rPr>
        <w:br/>
      </w:r>
      <w:r w:rsidRPr="00AE72F6">
        <w:rPr>
          <w:rFonts w:eastAsia="Calibri" w:cstheme="minorHAnsi"/>
        </w:rP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814DCD">
        <w:rPr>
          <w:rFonts w:eastAsia="Calibri" w:cstheme="minorHAnsi"/>
        </w:rPr>
        <w:br/>
      </w:r>
      <w:r w:rsidRPr="00AE72F6">
        <w:rPr>
          <w:rFonts w:eastAsia="Calibri" w:cstheme="minorHAnsi"/>
        </w:rPr>
        <w:t xml:space="preserve">z naruszeniem prawa Unii Europejskiej. </w:t>
      </w:r>
    </w:p>
    <w:p w:rsidR="001E468D" w:rsidRPr="00AE72F6" w:rsidRDefault="001E468D" w:rsidP="001E468D">
      <w:pPr>
        <w:suppressAutoHyphens/>
        <w:spacing w:after="0" w:line="360" w:lineRule="auto"/>
        <w:ind w:left="426" w:hanging="426"/>
        <w:rPr>
          <w:rFonts w:eastAsia="Calibri" w:cstheme="minorHAnsi"/>
        </w:rPr>
      </w:pPr>
      <w:r w:rsidRPr="00AE72F6">
        <w:rPr>
          <w:rFonts w:eastAsia="Calibri" w:cstheme="minorHAnsi"/>
        </w:rPr>
        <w:t xml:space="preserve">2. </w:t>
      </w:r>
      <w:r w:rsidRPr="00AE72F6">
        <w:rPr>
          <w:rFonts w:eastAsia="Calibri" w:cstheme="minorHAnsi"/>
        </w:rPr>
        <w:tab/>
        <w:t xml:space="preserve">W przypadku, o którym mowa w ust. 1 pkt 2) lit. a, Zamawiający odstępuje od umowy w części, której zmiana dotyczy. </w:t>
      </w:r>
    </w:p>
    <w:p w:rsidR="001E468D" w:rsidRPr="008424BA" w:rsidRDefault="001E468D" w:rsidP="001E468D">
      <w:pPr>
        <w:suppressAutoHyphens/>
        <w:spacing w:after="0" w:line="360" w:lineRule="auto"/>
        <w:ind w:left="426" w:hanging="426"/>
        <w:rPr>
          <w:rFonts w:eastAsia="Calibri" w:cstheme="minorHAnsi"/>
        </w:rPr>
      </w:pPr>
      <w:r w:rsidRPr="00AE72F6">
        <w:rPr>
          <w:rFonts w:eastAsia="Calibri" w:cstheme="minorHAnsi"/>
        </w:rPr>
        <w:t xml:space="preserve">3. </w:t>
      </w:r>
      <w:r w:rsidRPr="00AE72F6">
        <w:rPr>
          <w:rFonts w:eastAsia="Calibri" w:cstheme="minorHAnsi"/>
        </w:rPr>
        <w:tab/>
        <w:t>W przypadkach, o których mowa w ust. 1, Wykonawca może żądać wyłącznie wynagrodzenia należnego z tytułu wykonania części umowy.</w:t>
      </w:r>
    </w:p>
    <w:p w:rsidR="001E468D" w:rsidRPr="00AE72F6" w:rsidRDefault="001E468D" w:rsidP="001E468D">
      <w:pPr>
        <w:spacing w:after="0" w:line="360" w:lineRule="auto"/>
        <w:rPr>
          <w:rFonts w:cstheme="minorHAnsi"/>
          <w:b/>
        </w:rPr>
      </w:pPr>
      <w:r w:rsidRPr="00AE72F6">
        <w:rPr>
          <w:rFonts w:cstheme="minorHAnsi"/>
          <w:b/>
        </w:rPr>
        <w:t>§ 11</w:t>
      </w:r>
    </w:p>
    <w:p w:rsidR="001E468D" w:rsidRPr="00AE72F6" w:rsidRDefault="001E468D" w:rsidP="001E468D">
      <w:pPr>
        <w:spacing w:after="0" w:line="360" w:lineRule="auto"/>
        <w:ind w:left="426" w:hanging="426"/>
        <w:rPr>
          <w:rFonts w:cstheme="minorHAnsi"/>
          <w:color w:val="000000" w:themeColor="text1"/>
        </w:rPr>
      </w:pPr>
      <w:r w:rsidRPr="00AE72F6">
        <w:rPr>
          <w:rStyle w:val="markedcontent"/>
          <w:rFonts w:cstheme="minorHAnsi"/>
        </w:rPr>
        <w:t xml:space="preserve">1. </w:t>
      </w:r>
      <w:r w:rsidRPr="00AE72F6">
        <w:rPr>
          <w:rStyle w:val="markedcontent"/>
          <w:rFonts w:cstheme="minorHAnsi"/>
        </w:rPr>
        <w:tab/>
      </w:r>
      <w:r w:rsidRPr="00AE72F6">
        <w:rPr>
          <w:rStyle w:val="markedcontent"/>
          <w:rFonts w:cstheme="minorHAnsi"/>
          <w:color w:val="000000" w:themeColor="text1"/>
        </w:rPr>
        <w:t xml:space="preserve">Żadna ze Stron Umowy nie będzie odpowiedzialna za niewykonanie lub nienależyte wykonanie zobowiązań wynikających z Umowy spowodowane przez okoliczności </w:t>
      </w:r>
      <w:r w:rsidRPr="00AE72F6">
        <w:rPr>
          <w:rFonts w:cstheme="minorHAnsi"/>
          <w:color w:val="000000" w:themeColor="text1"/>
        </w:rPr>
        <w:t>traktowane jako Siła Wyższa. Przez Siłę Wyższą rozumie się zdarzenia pozostające poza kontrolą każdej ze Stron, których nie mogły one przewidzieć ani zapobiec, a które z</w:t>
      </w:r>
      <w:r w:rsidRPr="00AE72F6">
        <w:rPr>
          <w:rStyle w:val="markedcontent"/>
          <w:rFonts w:cstheme="minorHAnsi"/>
          <w:color w:val="000000" w:themeColor="text1"/>
        </w:rPr>
        <w:t>akłócają lub uniemożliwiają realizację Umowy.</w:t>
      </w:r>
      <w:r w:rsidRPr="00AE72F6">
        <w:rPr>
          <w:rFonts w:cstheme="minorHAnsi"/>
          <w:color w:val="000000" w:themeColor="text1"/>
        </w:rPr>
        <w:t xml:space="preserve"> Za przejawy siły wyższej uznaje się katastrofalne zjawiska wywołane działaniem sił natury, np. powodzie, huragany, trzęsienia ziemi, pożary lasów. Jako siłę wyższą traktuje się także działania wojenne, gwałtowne rozruchy, strajki  oraz akty władzy publicznej, którym należy się podporządkować, pandemię </w:t>
      </w:r>
      <w:r w:rsidRPr="00AE72F6">
        <w:rPr>
          <w:rFonts w:cstheme="minorHAnsi"/>
          <w:color w:val="000000" w:themeColor="text1"/>
        </w:rPr>
        <w:lastRenderedPageBreak/>
        <w:t>koronawirusa SARS-CoV-2, wywołującego chorobę COVID-19 oraz związane z nią szczególne środki administracyjne.</w:t>
      </w:r>
    </w:p>
    <w:p w:rsidR="001E468D" w:rsidRPr="00AE72F6" w:rsidRDefault="001E468D" w:rsidP="001E468D">
      <w:pPr>
        <w:spacing w:after="0" w:line="360" w:lineRule="auto"/>
        <w:ind w:left="426" w:hanging="426"/>
        <w:rPr>
          <w:rFonts w:cstheme="minorHAnsi"/>
          <w:color w:val="000000" w:themeColor="text1"/>
        </w:rPr>
      </w:pPr>
      <w:r w:rsidRPr="00AE72F6">
        <w:rPr>
          <w:rStyle w:val="markedcontent"/>
          <w:rFonts w:cstheme="minorHAnsi"/>
          <w:color w:val="000000" w:themeColor="text1"/>
        </w:rPr>
        <w:t>2.</w:t>
      </w:r>
      <w:r w:rsidRPr="00AE72F6">
        <w:rPr>
          <w:rFonts w:cstheme="minorHAnsi"/>
          <w:color w:val="000000" w:themeColor="text1"/>
        </w:rPr>
        <w:t xml:space="preserve"> </w:t>
      </w:r>
      <w:r w:rsidRPr="00AE72F6">
        <w:rPr>
          <w:rFonts w:cstheme="minorHAnsi"/>
          <w:color w:val="000000" w:themeColor="text1"/>
        </w:rPr>
        <w:tab/>
        <w:t>W przypadku zaistnienia Siły Wyższej, Strona, której taka okoliczność uniemożliwia lub utrudnia prawidłowe wywiązanie się z jej zobowiązań niezwłocznie, nie później jednak niż w ciągu 7 dni, powiadomi drugą Stronę o takich okolicznościach i ich przyczynie.</w:t>
      </w:r>
    </w:p>
    <w:p w:rsidR="001E468D" w:rsidRPr="00AE72F6" w:rsidRDefault="001E468D" w:rsidP="001E468D">
      <w:pPr>
        <w:spacing w:after="0" w:line="360" w:lineRule="auto"/>
        <w:ind w:left="426" w:hanging="426"/>
        <w:rPr>
          <w:rFonts w:cstheme="minorHAnsi"/>
          <w:color w:val="000000" w:themeColor="text1"/>
        </w:rPr>
      </w:pPr>
      <w:r w:rsidRPr="00AE72F6">
        <w:rPr>
          <w:rFonts w:cstheme="minorHAnsi"/>
          <w:color w:val="000000" w:themeColor="text1"/>
        </w:rPr>
        <w:t xml:space="preserve">3. </w:t>
      </w:r>
      <w:r w:rsidRPr="00AE72F6">
        <w:rPr>
          <w:rFonts w:cstheme="minorHAnsi"/>
          <w:color w:val="000000" w:themeColor="text1"/>
        </w:rPr>
        <w:tab/>
        <w:t xml:space="preserve">Jeżeli Siła Wyższa, będzie trwała nieprzerwanie przez okres 30 dni lub dłużej, Strony mogą </w:t>
      </w:r>
      <w:r w:rsidRPr="00AE72F6">
        <w:rPr>
          <w:rFonts w:cstheme="minorHAnsi"/>
          <w:color w:val="000000" w:themeColor="text1"/>
        </w:rPr>
        <w:br/>
        <w:t>w drodze wzajemnego uzgodnienia rozwiązać Umowę, bez nakładania na żadną ze Stron dalszych zobowiązań, oprócz płatności należnych z tytułu wykonanych dostaw.</w:t>
      </w:r>
    </w:p>
    <w:p w:rsidR="001E468D" w:rsidRPr="00AE72F6" w:rsidRDefault="001E468D" w:rsidP="001E468D">
      <w:pPr>
        <w:spacing w:after="0" w:line="360" w:lineRule="auto"/>
        <w:ind w:left="426" w:hanging="426"/>
        <w:rPr>
          <w:rFonts w:cstheme="minorHAnsi"/>
          <w:color w:val="000000" w:themeColor="text1"/>
        </w:rPr>
      </w:pPr>
      <w:r w:rsidRPr="00AE72F6">
        <w:rPr>
          <w:rStyle w:val="markedcontent"/>
          <w:rFonts w:cstheme="minorHAnsi"/>
          <w:color w:val="000000" w:themeColor="text1"/>
        </w:rPr>
        <w:t xml:space="preserve">4. </w:t>
      </w:r>
      <w:r w:rsidRPr="00AE72F6">
        <w:rPr>
          <w:rStyle w:val="markedcontent"/>
          <w:rFonts w:cstheme="minorHAnsi"/>
          <w:color w:val="000000" w:themeColor="text1"/>
        </w:rPr>
        <w:tab/>
        <w:t xml:space="preserve">W przypadku wykonania części </w:t>
      </w:r>
      <w:r w:rsidRPr="00AE72F6">
        <w:rPr>
          <w:rFonts w:cstheme="minorHAnsi"/>
          <w:color w:val="000000" w:themeColor="text1"/>
        </w:rPr>
        <w:t xml:space="preserve">przedmiotu umowy, rozliczeniu podlegają zrealizowane dostawy. </w:t>
      </w:r>
    </w:p>
    <w:p w:rsidR="001E468D" w:rsidRPr="008424BA" w:rsidRDefault="001E468D" w:rsidP="001E468D">
      <w:pPr>
        <w:spacing w:after="0" w:line="360" w:lineRule="auto"/>
        <w:ind w:left="426" w:hanging="426"/>
        <w:rPr>
          <w:rFonts w:cstheme="minorHAnsi"/>
          <w:color w:val="000000" w:themeColor="text1"/>
        </w:rPr>
      </w:pPr>
      <w:r w:rsidRPr="00AE72F6">
        <w:rPr>
          <w:rStyle w:val="markedcontent"/>
          <w:rFonts w:cstheme="minorHAnsi"/>
          <w:color w:val="000000" w:themeColor="text1"/>
        </w:rPr>
        <w:t xml:space="preserve">5.  </w:t>
      </w:r>
      <w:r w:rsidRPr="00AE72F6">
        <w:rPr>
          <w:rStyle w:val="markedcontent"/>
          <w:rFonts w:cstheme="minorHAnsi"/>
          <w:color w:val="000000" w:themeColor="text1"/>
        </w:rPr>
        <w:tab/>
        <w:t>W przypadku kontynuacji Umowy, okres występowania następstw Siły Wyższej  powoduje przesunięcie terminów reali</w:t>
      </w:r>
      <w:r w:rsidRPr="00AE72F6">
        <w:rPr>
          <w:rFonts w:cstheme="minorHAnsi"/>
          <w:color w:val="000000" w:themeColor="text1"/>
        </w:rPr>
        <w:t>zacj</w:t>
      </w:r>
      <w:r>
        <w:rPr>
          <w:rFonts w:cstheme="minorHAnsi"/>
          <w:color w:val="000000" w:themeColor="text1"/>
        </w:rPr>
        <w:t xml:space="preserve">i dostawy określonej w Umowie. </w:t>
      </w:r>
    </w:p>
    <w:p w:rsidR="001E468D" w:rsidRPr="00AE72F6" w:rsidRDefault="001E468D" w:rsidP="001E468D">
      <w:pPr>
        <w:spacing w:after="0" w:line="360" w:lineRule="auto"/>
        <w:rPr>
          <w:rFonts w:cstheme="minorHAnsi"/>
          <w:b/>
        </w:rPr>
      </w:pPr>
      <w:r w:rsidRPr="00AE72F6">
        <w:rPr>
          <w:rFonts w:cstheme="minorHAnsi"/>
          <w:b/>
        </w:rPr>
        <w:t>§ 12</w:t>
      </w:r>
    </w:p>
    <w:p w:rsidR="001E468D" w:rsidRPr="00AE72F6" w:rsidRDefault="001E468D" w:rsidP="001E468D">
      <w:pPr>
        <w:spacing w:after="0" w:line="360" w:lineRule="auto"/>
        <w:rPr>
          <w:rFonts w:eastAsia="Times New Roman" w:cstheme="minorHAnsi"/>
          <w:b/>
          <w:lang w:eastAsia="pl-PL"/>
        </w:rPr>
      </w:pPr>
      <w:r w:rsidRPr="00AE72F6">
        <w:rPr>
          <w:rFonts w:eastAsia="Times New Roman" w:cstheme="minorHAnsi"/>
          <w:b/>
          <w:lang w:eastAsia="pl-PL"/>
        </w:rPr>
        <w:t xml:space="preserve">I. Informacja o przetwarzaniu danych osobowych osób fizycznych, w tym osób fizycznych prowadzących działalność gospodarczą będących Stroną umowy w związku z zawarciem umowy z Uczelnią bądź podejmującej czynności w celu zawarcia umowy </w:t>
      </w:r>
    </w:p>
    <w:p w:rsidR="001E468D" w:rsidRPr="00AE72F6" w:rsidRDefault="001E468D" w:rsidP="001E468D">
      <w:pPr>
        <w:spacing w:after="0" w:line="360" w:lineRule="auto"/>
        <w:rPr>
          <w:rFonts w:eastAsia="Times New Roman" w:cstheme="minorHAnsi"/>
          <w:lang w:eastAsia="pl-PL"/>
        </w:rPr>
      </w:pPr>
      <w:r w:rsidRPr="00AE72F6">
        <w:rPr>
          <w:rFonts w:eastAsia="Times New Roman" w:cstheme="minorHAnsi"/>
          <w:lang w:eastAsia="pl-PL"/>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rsidR="001E468D" w:rsidRPr="00AE72F6" w:rsidRDefault="001E468D" w:rsidP="001E468D">
      <w:pPr>
        <w:numPr>
          <w:ilvl w:val="0"/>
          <w:numId w:val="13"/>
        </w:numPr>
        <w:spacing w:after="0" w:line="360" w:lineRule="auto"/>
        <w:ind w:left="284" w:hanging="284"/>
        <w:contextualSpacing/>
        <w:rPr>
          <w:rFonts w:eastAsia="Times New Roman" w:cstheme="minorHAnsi"/>
          <w:lang w:eastAsia="pl-PL"/>
        </w:rPr>
      </w:pPr>
      <w:r w:rsidRPr="00AE72F6">
        <w:rPr>
          <w:rFonts w:eastAsia="Times New Roman" w:cstheme="minorHAnsi"/>
          <w:lang w:eastAsia="pl-PL"/>
        </w:rPr>
        <w:t xml:space="preserve">Administratorem  Pani/Pana danych osobowych jest Uniwersytet Medyczny w Białymstoku </w:t>
      </w:r>
      <w:r w:rsidRPr="00AE72F6">
        <w:rPr>
          <w:rFonts w:eastAsia="Times New Roman" w:cstheme="minorHAnsi"/>
          <w:lang w:eastAsia="pl-PL"/>
        </w:rPr>
        <w:br/>
        <w:t xml:space="preserve">z siedzibą ul. Kilińskiego 1, 15-089 Białystok, reprezentowany przez Rektora, e-mail: </w:t>
      </w:r>
      <w:hyperlink r:id="rId9" w:history="1">
        <w:r w:rsidRPr="00AE72F6">
          <w:rPr>
            <w:rStyle w:val="Hipercze"/>
            <w:rFonts w:eastAsia="Times New Roman" w:cstheme="minorHAnsi"/>
            <w:lang w:eastAsia="pl-PL"/>
          </w:rPr>
          <w:t>kancel@umb.edu.pl</w:t>
        </w:r>
      </w:hyperlink>
      <w:r w:rsidRPr="00AE72F6">
        <w:rPr>
          <w:rFonts w:eastAsia="Times New Roman" w:cstheme="minorHAnsi"/>
          <w:lang w:eastAsia="pl-PL"/>
        </w:rPr>
        <w:t>; tel. 85 7485415,</w:t>
      </w:r>
    </w:p>
    <w:p w:rsidR="001E468D" w:rsidRPr="00AE72F6" w:rsidRDefault="001E468D" w:rsidP="001E468D">
      <w:pPr>
        <w:numPr>
          <w:ilvl w:val="0"/>
          <w:numId w:val="13"/>
        </w:numPr>
        <w:spacing w:after="0" w:line="360" w:lineRule="auto"/>
        <w:ind w:left="284" w:hanging="284"/>
        <w:contextualSpacing/>
        <w:rPr>
          <w:rFonts w:eastAsia="Times New Roman" w:cstheme="minorHAnsi"/>
          <w:lang w:eastAsia="pl-PL"/>
        </w:rPr>
      </w:pPr>
      <w:r w:rsidRPr="00AE72F6">
        <w:rPr>
          <w:rFonts w:eastAsia="Times New Roman" w:cstheme="minorHAnsi"/>
          <w:lang w:eastAsia="pl-PL"/>
        </w:rPr>
        <w:t xml:space="preserve">W sprawach Pani/Pana danych osobowych można kontaktować się z Inspektorem  Ochrony Danych: </w:t>
      </w:r>
      <w:hyperlink r:id="rId10" w:history="1">
        <w:r w:rsidRPr="00AE72F6">
          <w:rPr>
            <w:rStyle w:val="Hipercze"/>
            <w:rFonts w:eastAsia="Times New Roman" w:cstheme="minorHAnsi"/>
            <w:lang w:eastAsia="pl-PL"/>
          </w:rPr>
          <w:t>iod@umb.edu.pl</w:t>
        </w:r>
      </w:hyperlink>
      <w:r w:rsidRPr="00AE72F6">
        <w:rPr>
          <w:rFonts w:eastAsia="Times New Roman" w:cstheme="minorHAnsi"/>
          <w:lang w:eastAsia="pl-PL"/>
        </w:rPr>
        <w:t>; tel. 85 6865215, lub poprzez inne dane kontaktowe podane na stronach internetowych Uczelni, lub pisemnie na adres siedziby Administratora wskazany w pkt 1,</w:t>
      </w:r>
    </w:p>
    <w:p w:rsidR="001E468D" w:rsidRPr="00AE72F6" w:rsidRDefault="001E468D" w:rsidP="001E468D">
      <w:pPr>
        <w:numPr>
          <w:ilvl w:val="0"/>
          <w:numId w:val="13"/>
        </w:numPr>
        <w:spacing w:after="0" w:line="360" w:lineRule="auto"/>
        <w:ind w:left="284" w:hanging="284"/>
        <w:contextualSpacing/>
        <w:rPr>
          <w:rFonts w:eastAsia="Times New Roman" w:cstheme="minorHAnsi"/>
          <w:lang w:eastAsia="pl-PL"/>
        </w:rPr>
      </w:pPr>
      <w:r w:rsidRPr="00AE72F6">
        <w:rPr>
          <w:rFonts w:eastAsia="Calibri" w:cstheme="minorHAnsi"/>
        </w:rPr>
        <w:t xml:space="preserve">Przetwarzanie Pani/Pana danych osobowych ma na celu zawarcie oraz wykonanie postanowień umowy zawartej pomiędzy Administratorem Uniwersytet Medyczny w Białymstoku przetwarza dane osobowe </w:t>
      </w:r>
      <w:r w:rsidRPr="00AE72F6">
        <w:rPr>
          <w:rFonts w:eastAsia="Times New Roman" w:cstheme="minorHAnsi"/>
          <w:lang w:eastAsia="pl-PL"/>
        </w:rPr>
        <w:t>w celu realizacji umowy lub w celu podjęcia działań przed zawarciem umowy, na podstawie art. 6 ust. 1 lit. b RODO,</w:t>
      </w:r>
    </w:p>
    <w:p w:rsidR="001E468D" w:rsidRPr="00AE72F6" w:rsidRDefault="001E468D" w:rsidP="001E468D">
      <w:pPr>
        <w:numPr>
          <w:ilvl w:val="0"/>
          <w:numId w:val="13"/>
        </w:numPr>
        <w:spacing w:after="0" w:line="360" w:lineRule="auto"/>
        <w:ind w:left="284" w:hanging="284"/>
        <w:contextualSpacing/>
        <w:rPr>
          <w:rFonts w:eastAsia="Times New Roman" w:cstheme="minorHAnsi"/>
          <w:lang w:eastAsia="pl-PL"/>
        </w:rPr>
      </w:pPr>
      <w:r w:rsidRPr="00AE72F6">
        <w:rPr>
          <w:rFonts w:eastAsia="Times New Roman" w:cstheme="minorHAns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rsidR="001E468D" w:rsidRPr="00AE72F6" w:rsidRDefault="001E468D" w:rsidP="001E468D">
      <w:pPr>
        <w:numPr>
          <w:ilvl w:val="0"/>
          <w:numId w:val="13"/>
        </w:numPr>
        <w:spacing w:after="0" w:line="360" w:lineRule="auto"/>
        <w:ind w:left="284" w:hanging="284"/>
        <w:contextualSpacing/>
        <w:rPr>
          <w:rFonts w:eastAsia="Times New Roman" w:cstheme="minorHAnsi"/>
          <w:lang w:eastAsia="pl-PL"/>
        </w:rPr>
      </w:pPr>
      <w:r w:rsidRPr="00AE72F6">
        <w:rPr>
          <w:rFonts w:eastAsia="Times New Roman" w:cstheme="minorHAnsi"/>
          <w:lang w:eastAsia="pl-PL"/>
        </w:rPr>
        <w:t>Dane osobowe będą przetwarzane przez okres obowiązywania Umowy, a po jej wykonaniu przez okres wynikający z obowiązujących w Uczelni przepisów archiwizacyjnych,</w:t>
      </w:r>
    </w:p>
    <w:p w:rsidR="001E468D" w:rsidRPr="00AE72F6" w:rsidRDefault="001E468D" w:rsidP="001E468D">
      <w:pPr>
        <w:numPr>
          <w:ilvl w:val="0"/>
          <w:numId w:val="13"/>
        </w:numPr>
        <w:spacing w:after="0" w:line="360" w:lineRule="auto"/>
        <w:ind w:left="284" w:hanging="284"/>
        <w:contextualSpacing/>
        <w:rPr>
          <w:rFonts w:eastAsia="Times New Roman" w:cstheme="minorHAnsi"/>
          <w:lang w:eastAsia="pl-PL"/>
        </w:rPr>
      </w:pPr>
      <w:r w:rsidRPr="00AE72F6">
        <w:rPr>
          <w:rFonts w:eastAsia="Calibri" w:cstheme="minorHAnsi"/>
        </w:rPr>
        <w:t xml:space="preserve">Posiada Pani/Pan prawo dostępu do swoich danych,  prawo do ich sprostowania, prawo do ograniczenia przetwarzania, prawo do przenoszenia danych,  prawo do usunięcia danych - na zasadach określonych w </w:t>
      </w:r>
      <w:r w:rsidRPr="00AE72F6">
        <w:rPr>
          <w:rFonts w:eastAsia="Calibri" w:cstheme="minorHAnsi"/>
        </w:rPr>
        <w:lastRenderedPageBreak/>
        <w:t xml:space="preserve">RODO. Z przysługujących praw można skorzystać kontaktując się </w:t>
      </w:r>
      <w:r w:rsidRPr="00AE72F6">
        <w:rPr>
          <w:rFonts w:eastAsia="Calibri" w:cstheme="minorHAnsi"/>
        </w:rPr>
        <w:br/>
        <w:t>z Inspektorem Ochrony Danych.</w:t>
      </w:r>
    </w:p>
    <w:p w:rsidR="001E468D" w:rsidRPr="00AE72F6" w:rsidRDefault="001E468D" w:rsidP="001E468D">
      <w:pPr>
        <w:numPr>
          <w:ilvl w:val="0"/>
          <w:numId w:val="13"/>
        </w:numPr>
        <w:spacing w:after="0" w:line="360" w:lineRule="auto"/>
        <w:ind w:left="284" w:hanging="284"/>
        <w:contextualSpacing/>
        <w:rPr>
          <w:rFonts w:eastAsia="Times New Roman" w:cstheme="minorHAnsi"/>
          <w:lang w:eastAsia="pl-PL"/>
        </w:rPr>
      </w:pPr>
      <w:r w:rsidRPr="00AE72F6">
        <w:rPr>
          <w:rFonts w:eastAsia="Times New Roman" w:cstheme="minorHAnsi"/>
          <w:lang w:eastAsia="pl-PL"/>
        </w:rPr>
        <w:t>Ma Pani/Pan prawo wniesienia skargi do Prezesa Urzędu Ochrony Danych Osobowych, ul. Stawki 2, 00-193 Warszawa, gdy uzasadnione jest, że dane osobowe przetwarzane są przez Administratora niezgodnie z RODO,</w:t>
      </w:r>
    </w:p>
    <w:p w:rsidR="001E468D" w:rsidRPr="00AE72F6" w:rsidRDefault="001E468D" w:rsidP="001E468D">
      <w:pPr>
        <w:numPr>
          <w:ilvl w:val="0"/>
          <w:numId w:val="13"/>
        </w:numPr>
        <w:spacing w:after="0" w:line="360" w:lineRule="auto"/>
        <w:ind w:left="284" w:hanging="284"/>
        <w:rPr>
          <w:rFonts w:eastAsia="Times New Roman" w:cstheme="minorHAnsi"/>
          <w:lang w:eastAsia="pl-PL"/>
        </w:rPr>
      </w:pPr>
      <w:r w:rsidRPr="00AE72F6">
        <w:rPr>
          <w:rFonts w:eastAsia="Times New Roman" w:cstheme="minorHAnsi"/>
          <w:lang w:eastAsia="pl-PL"/>
        </w:rPr>
        <w:t xml:space="preserve">Na podstawie podanych danych osobowych nie będą podejmowane zautomatyzowane decyzje, </w:t>
      </w:r>
      <w:r w:rsidRPr="00AE72F6">
        <w:rPr>
          <w:rFonts w:eastAsia="Times New Roman" w:cstheme="minorHAnsi"/>
          <w:lang w:eastAsia="pl-PL"/>
        </w:rPr>
        <w:br/>
        <w:t>w tym nie będzie wykonywane profilowanie,</w:t>
      </w:r>
    </w:p>
    <w:p w:rsidR="001E468D" w:rsidRPr="00AE72F6" w:rsidRDefault="001E468D" w:rsidP="001E468D">
      <w:pPr>
        <w:numPr>
          <w:ilvl w:val="0"/>
          <w:numId w:val="13"/>
        </w:numPr>
        <w:spacing w:after="0" w:line="360" w:lineRule="auto"/>
        <w:ind w:left="284" w:hanging="284"/>
        <w:rPr>
          <w:rFonts w:eastAsia="Times New Roman" w:cstheme="minorHAnsi"/>
          <w:lang w:eastAsia="pl-PL"/>
        </w:rPr>
      </w:pPr>
      <w:r w:rsidRPr="00AE72F6">
        <w:rPr>
          <w:rFonts w:eastAsia="Times New Roman" w:cstheme="minorHAnsi"/>
          <w:lang w:eastAsia="pl-PL"/>
        </w:rPr>
        <w:t>Podanie danych osobowych jest niezbędne do realizacji umowy.</w:t>
      </w:r>
    </w:p>
    <w:p w:rsidR="001E468D" w:rsidRPr="00AE72F6" w:rsidRDefault="001E468D" w:rsidP="001E468D">
      <w:pPr>
        <w:spacing w:after="0" w:line="360" w:lineRule="auto"/>
        <w:rPr>
          <w:rFonts w:eastAsia="Times New Roman" w:cstheme="minorHAnsi"/>
          <w:b/>
          <w:lang w:eastAsia="pl-PL"/>
        </w:rPr>
      </w:pPr>
      <w:r w:rsidRPr="00AE72F6">
        <w:rPr>
          <w:rFonts w:eastAsia="Times New Roman" w:cstheme="minorHAnsi"/>
          <w:b/>
          <w:lang w:eastAsia="pl-PL"/>
        </w:rPr>
        <w:t xml:space="preserve">II. Informacja o przetwarzaniu danych osobowych osób fizycznych prowadzących działalność gospodarczą będących Stroną i osób do kontaktu w związku z realizacją umowy z Uczelnią </w:t>
      </w:r>
    </w:p>
    <w:p w:rsidR="001E468D" w:rsidRPr="00AE72F6" w:rsidRDefault="001E468D" w:rsidP="001E468D">
      <w:pPr>
        <w:spacing w:after="0" w:line="360" w:lineRule="auto"/>
        <w:rPr>
          <w:rFonts w:eastAsia="Times New Roman" w:cstheme="minorHAnsi"/>
          <w:lang w:eastAsia="pl-PL"/>
        </w:rPr>
      </w:pPr>
      <w:r w:rsidRPr="00AE72F6">
        <w:rPr>
          <w:rFonts w:eastAsia="Times New Roman" w:cstheme="minorHAnsi"/>
          <w:lang w:eastAsia="pl-PL"/>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rsidR="001E468D" w:rsidRPr="00AE72F6" w:rsidRDefault="001E468D" w:rsidP="001E468D">
      <w:pPr>
        <w:numPr>
          <w:ilvl w:val="0"/>
          <w:numId w:val="14"/>
        </w:numPr>
        <w:spacing w:after="0" w:line="360" w:lineRule="auto"/>
        <w:ind w:left="426" w:hanging="426"/>
        <w:contextualSpacing/>
        <w:rPr>
          <w:rFonts w:eastAsia="Times New Roman" w:cstheme="minorHAnsi"/>
          <w:lang w:eastAsia="pl-PL"/>
        </w:rPr>
      </w:pPr>
      <w:r w:rsidRPr="00AE72F6">
        <w:rPr>
          <w:rFonts w:eastAsia="Times New Roman" w:cstheme="minorHAnsi"/>
          <w:lang w:eastAsia="pl-PL"/>
        </w:rPr>
        <w:t xml:space="preserve">Administratorem  Pani/Pana danych osobowych jest Uniwersytet Medyczny w Białymstoku </w:t>
      </w:r>
      <w:r w:rsidRPr="00AE72F6">
        <w:rPr>
          <w:rFonts w:eastAsia="Times New Roman" w:cstheme="minorHAnsi"/>
          <w:lang w:eastAsia="pl-PL"/>
        </w:rPr>
        <w:br/>
        <w:t xml:space="preserve">z siedzibą ul. Kilińskiego 1, 15-089 Białystok, reprezentowany przez Rektora, </w:t>
      </w:r>
      <w:r w:rsidRPr="00AE72F6">
        <w:rPr>
          <w:rFonts w:eastAsia="Times New Roman" w:cstheme="minorHAnsi"/>
          <w:lang w:eastAsia="pl-PL"/>
        </w:rPr>
        <w:br/>
        <w:t xml:space="preserve">e-mail: </w:t>
      </w:r>
      <w:hyperlink r:id="rId11" w:history="1">
        <w:r w:rsidRPr="00AE72F6">
          <w:rPr>
            <w:rStyle w:val="Hipercze"/>
            <w:rFonts w:eastAsia="Times New Roman" w:cstheme="minorHAnsi"/>
            <w:lang w:eastAsia="pl-PL"/>
          </w:rPr>
          <w:t>kancel@umb.edu.pl</w:t>
        </w:r>
      </w:hyperlink>
      <w:r w:rsidRPr="00AE72F6">
        <w:rPr>
          <w:rFonts w:eastAsia="Times New Roman" w:cstheme="minorHAnsi"/>
          <w:lang w:eastAsia="pl-PL"/>
        </w:rPr>
        <w:t>; tel. 85 7485415,</w:t>
      </w:r>
    </w:p>
    <w:p w:rsidR="001E468D" w:rsidRPr="00AE72F6" w:rsidRDefault="001E468D" w:rsidP="001E468D">
      <w:pPr>
        <w:numPr>
          <w:ilvl w:val="0"/>
          <w:numId w:val="14"/>
        </w:numPr>
        <w:spacing w:after="0" w:line="360" w:lineRule="auto"/>
        <w:ind w:left="426" w:hanging="426"/>
        <w:contextualSpacing/>
        <w:rPr>
          <w:rFonts w:eastAsia="Times New Roman" w:cstheme="minorHAnsi"/>
          <w:lang w:eastAsia="pl-PL"/>
        </w:rPr>
      </w:pPr>
      <w:r w:rsidRPr="00AE72F6">
        <w:rPr>
          <w:rFonts w:eastAsia="Times New Roman" w:cstheme="minorHAnsi"/>
          <w:lang w:eastAsia="pl-PL"/>
        </w:rPr>
        <w:t xml:space="preserve">W sprawach Pani/Pana danych osobowych można kontaktować się z Inspektorem  Ochrony Danych: </w:t>
      </w:r>
      <w:hyperlink r:id="rId12" w:history="1">
        <w:r w:rsidRPr="00AE72F6">
          <w:rPr>
            <w:rStyle w:val="Hipercze"/>
            <w:rFonts w:eastAsia="Times New Roman" w:cstheme="minorHAnsi"/>
            <w:lang w:eastAsia="pl-PL"/>
          </w:rPr>
          <w:t>iod@umb.edu.pl</w:t>
        </w:r>
      </w:hyperlink>
      <w:r w:rsidRPr="00AE72F6">
        <w:rPr>
          <w:rFonts w:eastAsia="Times New Roman" w:cstheme="minorHAnsi"/>
          <w:lang w:eastAsia="pl-PL"/>
        </w:rPr>
        <w:t>; tel. 85 6865215, lub poprzez inne dane kontaktowe podane na stronach internetowych Uczelni, lub pisemnie na adres siedziby Administratora wskazany w pkt 1,</w:t>
      </w:r>
    </w:p>
    <w:p w:rsidR="001E468D" w:rsidRPr="00AE72F6" w:rsidRDefault="001E468D" w:rsidP="001E468D">
      <w:pPr>
        <w:numPr>
          <w:ilvl w:val="0"/>
          <w:numId w:val="14"/>
        </w:numPr>
        <w:spacing w:after="0" w:line="360" w:lineRule="auto"/>
        <w:ind w:left="426" w:hanging="426"/>
        <w:contextualSpacing/>
        <w:rPr>
          <w:rFonts w:eastAsia="Times New Roman" w:cstheme="minorHAnsi"/>
          <w:lang w:eastAsia="pl-PL"/>
        </w:rPr>
      </w:pPr>
      <w:r w:rsidRPr="00AE72F6">
        <w:rPr>
          <w:rFonts w:eastAsia="Calibri" w:cstheme="minorHAnsi"/>
        </w:rPr>
        <w:t>Przetwarzanie Pani/Pana danych osobowych ma na celu wykonanie postanowień umowy</w:t>
      </w:r>
      <w:r w:rsidRPr="00AE72F6">
        <w:rPr>
          <w:rFonts w:eastAsia="Times New Roman" w:cstheme="minorHAnsi"/>
          <w:lang w:eastAsia="pl-PL"/>
        </w:rPr>
        <w:t xml:space="preserve"> na podstawie  art. 6 ust. 1 lit. b RODO (zawarcie umowy) oraz art. 6 ust. 1 lit f RODO (uzasadniony interes Uczelni, kontaktowanie się w sprawie realizacji umowy).</w:t>
      </w:r>
    </w:p>
    <w:p w:rsidR="001E468D" w:rsidRPr="00AE72F6" w:rsidRDefault="001E468D" w:rsidP="001E468D">
      <w:pPr>
        <w:numPr>
          <w:ilvl w:val="0"/>
          <w:numId w:val="14"/>
        </w:numPr>
        <w:spacing w:after="0" w:line="360" w:lineRule="auto"/>
        <w:ind w:left="426" w:hanging="426"/>
        <w:contextualSpacing/>
        <w:rPr>
          <w:rFonts w:eastAsia="Times New Roman" w:cstheme="minorHAnsi"/>
          <w:lang w:eastAsia="pl-PL"/>
        </w:rPr>
      </w:pPr>
      <w:r w:rsidRPr="00AE72F6">
        <w:rPr>
          <w:rFonts w:eastAsia="Times New Roman" w:cstheme="minorHAns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rsidR="001E468D" w:rsidRPr="00AE72F6" w:rsidRDefault="001E468D" w:rsidP="001E468D">
      <w:pPr>
        <w:numPr>
          <w:ilvl w:val="0"/>
          <w:numId w:val="14"/>
        </w:numPr>
        <w:spacing w:after="0" w:line="360" w:lineRule="auto"/>
        <w:ind w:left="426" w:hanging="426"/>
        <w:contextualSpacing/>
        <w:rPr>
          <w:rFonts w:eastAsia="Times New Roman" w:cstheme="minorHAnsi"/>
          <w:lang w:eastAsia="pl-PL"/>
        </w:rPr>
      </w:pPr>
      <w:r w:rsidRPr="00AE72F6">
        <w:rPr>
          <w:rFonts w:eastAsia="Times New Roman" w:cstheme="minorHAnsi"/>
          <w:lang w:eastAsia="pl-PL"/>
        </w:rPr>
        <w:t>Dane osobowe będą przetwarzane przez okres obowiązywania Umowy, a po jej wykonaniu przez okres wynikający z obowiązujących w Uczelni przepisów archiwizacyjnych,</w:t>
      </w:r>
    </w:p>
    <w:p w:rsidR="001E468D" w:rsidRPr="00AE72F6" w:rsidRDefault="001E468D" w:rsidP="001E468D">
      <w:pPr>
        <w:numPr>
          <w:ilvl w:val="0"/>
          <w:numId w:val="14"/>
        </w:numPr>
        <w:spacing w:after="0" w:line="360" w:lineRule="auto"/>
        <w:ind w:left="426" w:hanging="426"/>
        <w:contextualSpacing/>
        <w:rPr>
          <w:rFonts w:eastAsia="Times New Roman" w:cstheme="minorHAnsi"/>
          <w:lang w:eastAsia="pl-PL"/>
        </w:rPr>
      </w:pPr>
      <w:r w:rsidRPr="00AE72F6">
        <w:rPr>
          <w:rFonts w:eastAsia="Calibri" w:cstheme="minorHAnsi"/>
        </w:rPr>
        <w:t>Posiada Pani/Pan prawo dostępu do swoich danych,  prawo do ich sprostowania, prawo do ograniczenia przetwarzania, prawo do przenoszenia danych,  prawo do usunięcia danych, prawo do sprzeciwu - na zasadach określonych w RODO. Z przysługujących praw można skorzystać kontaktując się z Inspektorem Ochrony Danych.</w:t>
      </w:r>
    </w:p>
    <w:p w:rsidR="001E468D" w:rsidRPr="00AE72F6" w:rsidRDefault="001E468D" w:rsidP="001E468D">
      <w:pPr>
        <w:numPr>
          <w:ilvl w:val="0"/>
          <w:numId w:val="14"/>
        </w:numPr>
        <w:spacing w:after="0" w:line="360" w:lineRule="auto"/>
        <w:ind w:left="426" w:hanging="426"/>
        <w:contextualSpacing/>
        <w:rPr>
          <w:rFonts w:eastAsia="Times New Roman" w:cstheme="minorHAnsi"/>
          <w:lang w:eastAsia="pl-PL"/>
        </w:rPr>
      </w:pPr>
      <w:r w:rsidRPr="00AE72F6">
        <w:rPr>
          <w:rFonts w:eastAsia="Times New Roman" w:cstheme="minorHAnsi"/>
          <w:lang w:eastAsia="pl-PL"/>
        </w:rPr>
        <w:t>Ma Pani/Pan prawo wniesienia skargi do Prezesa Ur</w:t>
      </w:r>
      <w:r>
        <w:rPr>
          <w:rFonts w:eastAsia="Times New Roman" w:cstheme="minorHAnsi"/>
          <w:lang w:eastAsia="pl-PL"/>
        </w:rPr>
        <w:t xml:space="preserve">zędu Ochrony Danych Osobowych, </w:t>
      </w:r>
      <w:r w:rsidRPr="00AE72F6">
        <w:rPr>
          <w:rFonts w:eastAsia="Times New Roman" w:cstheme="minorHAnsi"/>
          <w:lang w:eastAsia="pl-PL"/>
        </w:rPr>
        <w:t>ul. Stawki 2, 00-193 Warszawa, gdy uzasadnione jest, że dane osobowe przetwarzane są przez Administratora niezgodnie z RODO,</w:t>
      </w:r>
    </w:p>
    <w:p w:rsidR="001E468D" w:rsidRPr="00AE72F6" w:rsidRDefault="001E468D" w:rsidP="001E468D">
      <w:pPr>
        <w:numPr>
          <w:ilvl w:val="0"/>
          <w:numId w:val="14"/>
        </w:numPr>
        <w:spacing w:after="0" w:line="360" w:lineRule="auto"/>
        <w:ind w:left="426" w:hanging="426"/>
        <w:rPr>
          <w:rFonts w:eastAsia="Times New Roman" w:cstheme="minorHAnsi"/>
          <w:lang w:eastAsia="pl-PL"/>
        </w:rPr>
      </w:pPr>
      <w:r w:rsidRPr="00AE72F6">
        <w:rPr>
          <w:rFonts w:eastAsia="Times New Roman" w:cstheme="minorHAnsi"/>
          <w:lang w:eastAsia="pl-PL"/>
        </w:rPr>
        <w:lastRenderedPageBreak/>
        <w:t xml:space="preserve">Na podstawie podanych danych osobowych nie będą podejmowane zautomatyzowane decyzje, </w:t>
      </w:r>
      <w:r w:rsidRPr="00AE72F6">
        <w:rPr>
          <w:rFonts w:eastAsia="Times New Roman" w:cstheme="minorHAnsi"/>
          <w:lang w:eastAsia="pl-PL"/>
        </w:rPr>
        <w:br/>
        <w:t>w tym nie będzie wykonywane profilowanie,</w:t>
      </w:r>
    </w:p>
    <w:p w:rsidR="001E468D" w:rsidRDefault="001E468D" w:rsidP="001E468D">
      <w:pPr>
        <w:numPr>
          <w:ilvl w:val="0"/>
          <w:numId w:val="14"/>
        </w:numPr>
        <w:spacing w:after="0" w:line="360" w:lineRule="auto"/>
        <w:ind w:left="426" w:hanging="426"/>
        <w:rPr>
          <w:rFonts w:eastAsia="Times New Roman" w:cstheme="minorHAnsi"/>
          <w:lang w:eastAsia="pl-PL"/>
        </w:rPr>
      </w:pPr>
      <w:r w:rsidRPr="00AE72F6">
        <w:rPr>
          <w:rFonts w:eastAsia="Times New Roman" w:cstheme="minorHAnsi"/>
          <w:lang w:eastAsia="pl-PL"/>
        </w:rPr>
        <w:t>Podanie danych osobowych jest niezbędne do realizacji umowy.</w:t>
      </w:r>
    </w:p>
    <w:p w:rsidR="001E468D" w:rsidRPr="00AE72F6" w:rsidRDefault="001E468D" w:rsidP="001E468D">
      <w:pPr>
        <w:spacing w:after="0" w:line="360" w:lineRule="auto"/>
        <w:rPr>
          <w:rFonts w:eastAsia="Calibri" w:cstheme="minorHAnsi"/>
          <w:b/>
        </w:rPr>
      </w:pPr>
      <w:r w:rsidRPr="00AE72F6">
        <w:rPr>
          <w:rFonts w:eastAsia="Calibri" w:cstheme="minorHAnsi"/>
          <w:b/>
        </w:rPr>
        <w:t xml:space="preserve">III. Informacja o przetwarzaniu przez Uniwersytet Medyczny w Białymstoku danych osobowych osób reprezentujących, pełnomocników, pracowników, współpracowników, pozostałego personelu Wykonawcy w związku z wykonywaniem umowy </w:t>
      </w:r>
    </w:p>
    <w:p w:rsidR="001E468D" w:rsidRPr="00AE72F6" w:rsidRDefault="001E468D" w:rsidP="001E468D">
      <w:pPr>
        <w:spacing w:after="0" w:line="360" w:lineRule="auto"/>
        <w:rPr>
          <w:rFonts w:eastAsia="Calibri" w:cstheme="minorHAnsi"/>
        </w:rPr>
      </w:pPr>
      <w:r w:rsidRPr="00AE72F6">
        <w:rPr>
          <w:rFonts w:eastAsia="Calibri" w:cstheme="minorHAnsi"/>
        </w:rPr>
        <w:t>Zgodnie z art. 14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Administratorem  Pani/Pana danych osobowych jest Uniw</w:t>
      </w:r>
      <w:r>
        <w:rPr>
          <w:rFonts w:eastAsia="Calibri" w:cstheme="minorHAnsi"/>
        </w:rPr>
        <w:t xml:space="preserve">ersytet Medyczny w Białymstoku </w:t>
      </w:r>
      <w:r w:rsidRPr="00AE72F6">
        <w:rPr>
          <w:rFonts w:eastAsia="Calibri" w:cstheme="minorHAnsi"/>
        </w:rPr>
        <w:t>z siedzibą ul. Kilińskiego 1, 15-089 Białystok,</w:t>
      </w:r>
      <w:r>
        <w:rPr>
          <w:rFonts w:eastAsia="Calibri" w:cstheme="minorHAnsi"/>
        </w:rPr>
        <w:t xml:space="preserve"> reprezentowany przez Rektora, </w:t>
      </w:r>
      <w:r w:rsidRPr="00AE72F6">
        <w:rPr>
          <w:rFonts w:eastAsia="Calibri" w:cstheme="minorHAnsi"/>
        </w:rPr>
        <w:t xml:space="preserve">e-mail: kancel@umb.edu.pl; </w:t>
      </w:r>
      <w:r w:rsidR="00480152">
        <w:rPr>
          <w:rFonts w:eastAsia="Calibri" w:cstheme="minorHAnsi"/>
        </w:rPr>
        <w:br/>
      </w:r>
      <w:r w:rsidRPr="00AE72F6">
        <w:rPr>
          <w:rFonts w:eastAsia="Calibri" w:cstheme="minorHAnsi"/>
        </w:rPr>
        <w:t>tel. 85 7485415,</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W sprawach Pani/Pana danych osobowych można kontaktować się z Inspektorem  Ochrony Danych: iod@umb.edu.pl; tel. 85 6865215, lub poprzez inne dane kontaktowe podane na stronach internetowych Uczelni, lub pisemnie na adres siedziby Administratora wskazany w pkt 1,</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Przetwarzanie Pani/Pana danych osobowych ma na celu zawarcie    oraz wykonanie postanowień umowy z Uniwersytetem Medycznym w Białymstoku przetwarza dane osobowe na podstawie art. 6 ust. 1 lit f RODO - uzasadnionego interesu jakim jest realizacja umowy i kontakt w celu wykonywania umowy,</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 xml:space="preserve">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 </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Dane osobowe będą przetwarzane przez okres obowiązywania Umowy, a po jej wykonaniu przez okres wynikający z obowiązujących w Uczelni przepisów archiwizacyjnych,</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 xml:space="preserve">Posiada Pani/Pan prawo dostępu do treści swoich danych, prawo ich sprostowania, ograniczenia przetwarzania, usunięcia danych,  prawo wniesienia sprzeciwu - na zasadach określonych </w:t>
      </w:r>
      <w:r w:rsidRPr="00AE72F6">
        <w:rPr>
          <w:rFonts w:eastAsia="Calibri" w:cstheme="minorHAnsi"/>
        </w:rPr>
        <w:br/>
        <w:t>w RODO. Z przysługujących praw można skorzystać kontaktując się z Inspektorem Ochrony Danych.</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 xml:space="preserve">Ma Pani/Pan prawo wniesienia skargi do Prezesa Urzędu Ochrony Danych Osobowych, </w:t>
      </w:r>
      <w:r w:rsidRPr="00AE72F6">
        <w:rPr>
          <w:rFonts w:eastAsia="Calibri" w:cstheme="minorHAnsi"/>
        </w:rPr>
        <w:br/>
        <w:t>ul. Stawki 2, 00-193 Warszawa, gdy uzasadnione jest, że dane osobowe przetwarzane są przez Administratora niezgodnie z RODO.</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 xml:space="preserve">Na podstawie podanych danych osobowych nie będą podejmowane zautomatyzowane decyzje, </w:t>
      </w:r>
      <w:r w:rsidRPr="00AE72F6">
        <w:rPr>
          <w:rFonts w:eastAsia="Calibri" w:cstheme="minorHAnsi"/>
        </w:rPr>
        <w:br/>
        <w:t xml:space="preserve"> w tym nie będzie wykonywane profilowanie. </w:t>
      </w:r>
    </w:p>
    <w:p w:rsidR="001E468D" w:rsidRPr="00AE72F6" w:rsidRDefault="001E468D" w:rsidP="001E468D">
      <w:pPr>
        <w:numPr>
          <w:ilvl w:val="0"/>
          <w:numId w:val="15"/>
        </w:numPr>
        <w:spacing w:after="0" w:line="360" w:lineRule="auto"/>
        <w:ind w:left="426" w:hanging="426"/>
        <w:rPr>
          <w:rFonts w:eastAsia="Calibri" w:cstheme="minorHAnsi"/>
        </w:rPr>
      </w:pPr>
      <w:r w:rsidRPr="00AE72F6">
        <w:rPr>
          <w:rFonts w:eastAsia="Calibri" w:cstheme="minorHAnsi"/>
        </w:rPr>
        <w:t>Podanie danych osobowych jest niezbędne do realizacji umowy.</w:t>
      </w:r>
    </w:p>
    <w:p w:rsidR="001E468D" w:rsidRPr="008424BA" w:rsidRDefault="001E468D" w:rsidP="001E468D">
      <w:pPr>
        <w:spacing w:after="0" w:line="360" w:lineRule="auto"/>
        <w:rPr>
          <w:rFonts w:eastAsia="Calibri" w:cstheme="minorHAnsi"/>
          <w:b/>
        </w:rPr>
      </w:pPr>
      <w:r w:rsidRPr="00AE72F6">
        <w:rPr>
          <w:rFonts w:eastAsia="Calibri" w:cstheme="minorHAnsi"/>
          <w:b/>
        </w:rPr>
        <w:t xml:space="preserve">IV. Wykonawca zobowiązuje się zapoznać z treścią właściwego obowiązku informacyjnego wszystkie osoby uczestniczące w realizacji umowy, których dane osobowe przekazał Zamawiającemu.  </w:t>
      </w:r>
    </w:p>
    <w:p w:rsidR="001E468D" w:rsidRPr="00AE72F6" w:rsidRDefault="00480152" w:rsidP="001E468D">
      <w:pPr>
        <w:spacing w:after="0" w:line="360" w:lineRule="auto"/>
        <w:rPr>
          <w:rFonts w:cstheme="minorHAnsi"/>
          <w:b/>
        </w:rPr>
      </w:pPr>
      <w:r>
        <w:rPr>
          <w:rFonts w:cstheme="minorHAnsi"/>
          <w:b/>
        </w:rPr>
        <w:br w:type="page"/>
      </w:r>
      <w:r w:rsidR="001E468D" w:rsidRPr="00AE72F6">
        <w:rPr>
          <w:rFonts w:cstheme="minorHAnsi"/>
          <w:b/>
        </w:rPr>
        <w:lastRenderedPageBreak/>
        <w:t>§ 13</w:t>
      </w:r>
    </w:p>
    <w:p w:rsidR="001E468D" w:rsidRPr="00AE72F6" w:rsidRDefault="001E468D" w:rsidP="001E468D">
      <w:pPr>
        <w:spacing w:after="0" w:line="360" w:lineRule="auto"/>
        <w:rPr>
          <w:rFonts w:eastAsia="Times New Roman" w:cstheme="minorHAnsi"/>
          <w:color w:val="000000"/>
        </w:rPr>
      </w:pPr>
      <w:r w:rsidRPr="00AE72F6">
        <w:rPr>
          <w:rFonts w:eastAsia="Times New Roman" w:cstheme="minorHAnsi"/>
          <w:color w:val="000000"/>
        </w:rPr>
        <w:t xml:space="preserve">Strony umowy zobowiązują się zapewnić przetwarzanie danych osobowych zgodnie z powszechnie obowiązującymi przepisami, w szczególności z przepisami Rozporządzenia Parlamentu Europejskiego i Rady (UE) 2016/679 z dnia 27 kwietnia 2016 r. w sprawie ochrony osób fizycznych w związku </w:t>
      </w:r>
      <w:r w:rsidRPr="00AE72F6">
        <w:rPr>
          <w:rFonts w:eastAsia="Times New Roman" w:cstheme="minorHAnsi"/>
          <w:color w:val="000000"/>
        </w:rPr>
        <w:br/>
        <w:t>z przetwarzaniem danych osobowych i w sprawie swobodnego przepływu takich danych oraz uchylenia dyrektywy 95/46/WE (ogólne rozporządzenie o ochronie danych - RODO).</w:t>
      </w:r>
    </w:p>
    <w:p w:rsidR="001E468D" w:rsidRPr="00AE72F6" w:rsidRDefault="001E468D" w:rsidP="001E468D">
      <w:pPr>
        <w:spacing w:after="0" w:line="360" w:lineRule="auto"/>
        <w:rPr>
          <w:rFonts w:cstheme="minorHAnsi"/>
          <w:b/>
          <w:color w:val="000000" w:themeColor="text1"/>
        </w:rPr>
      </w:pPr>
      <w:r w:rsidRPr="00AE72F6">
        <w:rPr>
          <w:rFonts w:cstheme="minorHAnsi"/>
          <w:b/>
          <w:color w:val="000000" w:themeColor="text1"/>
        </w:rPr>
        <w:t>§ 14</w:t>
      </w:r>
    </w:p>
    <w:p w:rsidR="001E468D" w:rsidRPr="008424BA" w:rsidRDefault="001E468D" w:rsidP="001E468D">
      <w:pPr>
        <w:widowControl w:val="0"/>
        <w:tabs>
          <w:tab w:val="left" w:pos="0"/>
        </w:tabs>
        <w:autoSpaceDE w:val="0"/>
        <w:autoSpaceDN w:val="0"/>
        <w:spacing w:after="0" w:line="360" w:lineRule="auto"/>
        <w:rPr>
          <w:rFonts w:eastAsia="Arial" w:cstheme="minorHAnsi"/>
          <w:color w:val="000000" w:themeColor="text1"/>
        </w:rPr>
      </w:pPr>
      <w:r w:rsidRPr="00AE72F6">
        <w:rPr>
          <w:rFonts w:eastAsia="Arial" w:cstheme="minorHAnsi"/>
          <w:color w:val="000000" w:themeColor="text1"/>
        </w:rPr>
        <w:t xml:space="preserve">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w:t>
      </w:r>
      <w:r>
        <w:rPr>
          <w:rFonts w:eastAsia="Arial" w:cstheme="minorHAnsi"/>
          <w:color w:val="000000" w:themeColor="text1"/>
        </w:rPr>
        <w:t>z uwagi na przedmiot umowy.</w:t>
      </w:r>
    </w:p>
    <w:p w:rsidR="001E468D" w:rsidRPr="00AE72F6" w:rsidRDefault="001E468D" w:rsidP="001E468D">
      <w:pPr>
        <w:spacing w:after="0" w:line="360" w:lineRule="auto"/>
        <w:rPr>
          <w:rFonts w:cstheme="minorHAnsi"/>
          <w:b/>
        </w:rPr>
      </w:pPr>
      <w:r w:rsidRPr="00AE72F6">
        <w:rPr>
          <w:rFonts w:cstheme="minorHAnsi"/>
          <w:b/>
        </w:rPr>
        <w:t>§ 15</w:t>
      </w:r>
    </w:p>
    <w:p w:rsidR="001E468D" w:rsidRPr="00AE72F6" w:rsidRDefault="001E468D" w:rsidP="001E468D">
      <w:pPr>
        <w:pStyle w:val="Akapitzlist"/>
        <w:numPr>
          <w:ilvl w:val="2"/>
          <w:numId w:val="9"/>
        </w:numPr>
        <w:tabs>
          <w:tab w:val="clear" w:pos="2160"/>
        </w:tabs>
        <w:spacing w:line="360" w:lineRule="auto"/>
        <w:ind w:left="142" w:hanging="142"/>
        <w:rPr>
          <w:rFonts w:cstheme="minorHAnsi"/>
          <w:sz w:val="22"/>
          <w:szCs w:val="22"/>
        </w:rPr>
      </w:pPr>
      <w:r w:rsidRPr="00AE72F6">
        <w:rPr>
          <w:rFonts w:cstheme="minorHAnsi"/>
          <w:sz w:val="22"/>
          <w:szCs w:val="22"/>
        </w:rPr>
        <w:t>W sprawach nieuregulowanych niniejszą umową mają zastosowanie przepisy ustawy z  dnia 23 kwietnia 1964 r. – Kodeks cywilny i ustawy z dnia 11 września 2019 r. – Prawo zamówień publicznych.</w:t>
      </w:r>
    </w:p>
    <w:p w:rsidR="001E468D" w:rsidRPr="008424BA" w:rsidRDefault="001E468D" w:rsidP="001E468D">
      <w:pPr>
        <w:pStyle w:val="Akapitzlist"/>
        <w:numPr>
          <w:ilvl w:val="2"/>
          <w:numId w:val="9"/>
        </w:numPr>
        <w:spacing w:line="360" w:lineRule="auto"/>
        <w:ind w:left="142" w:hanging="142"/>
        <w:rPr>
          <w:rFonts w:cstheme="minorHAnsi"/>
          <w:sz w:val="22"/>
          <w:szCs w:val="22"/>
        </w:rPr>
      </w:pPr>
      <w:r w:rsidRPr="00AE72F6">
        <w:rPr>
          <w:rFonts w:cstheme="minorHAnsi"/>
          <w:sz w:val="22"/>
          <w:szCs w:val="22"/>
        </w:rPr>
        <w:t>W przypadku roszczeń związanych z niniejszą umową spory będą rozstrzygane przez sądy powszechne, właściwe dla siedziby Zamawiającego, zgodnie z obowiązującym prawem polskim.</w:t>
      </w:r>
    </w:p>
    <w:p w:rsidR="001E468D" w:rsidRPr="00AE72F6" w:rsidRDefault="001E468D" w:rsidP="001E468D">
      <w:pPr>
        <w:spacing w:after="0" w:line="360" w:lineRule="auto"/>
        <w:rPr>
          <w:rFonts w:cstheme="minorHAnsi"/>
          <w:b/>
        </w:rPr>
      </w:pPr>
      <w:r w:rsidRPr="00AE72F6">
        <w:rPr>
          <w:rFonts w:cstheme="minorHAnsi"/>
          <w:b/>
        </w:rPr>
        <w:t>§ 16</w:t>
      </w:r>
    </w:p>
    <w:p w:rsidR="001E468D" w:rsidRDefault="001E468D" w:rsidP="001E468D">
      <w:pPr>
        <w:spacing w:after="360" w:line="360" w:lineRule="auto"/>
        <w:rPr>
          <w:rFonts w:cstheme="minorHAnsi"/>
        </w:rPr>
      </w:pPr>
      <w:r w:rsidRPr="00AE72F6">
        <w:rPr>
          <w:rFonts w:cstheme="minorHAnsi"/>
        </w:rPr>
        <w:t xml:space="preserve">Umowę sporządzono w dwóch jednobrzmiących egzemplarzach, jeden egzemplarz dla Wykonawcy </w:t>
      </w:r>
      <w:r w:rsidRPr="00AE72F6">
        <w:rPr>
          <w:rFonts w:cstheme="minorHAnsi"/>
        </w:rPr>
        <w:br/>
        <w:t>i jede</w:t>
      </w:r>
      <w:r>
        <w:rPr>
          <w:rFonts w:cstheme="minorHAnsi"/>
        </w:rPr>
        <w:t>n egzemplarz dla Zamawiającego.</w:t>
      </w:r>
    </w:p>
    <w:p w:rsidR="00814DCD" w:rsidRDefault="00814DCD" w:rsidP="001E468D">
      <w:pPr>
        <w:spacing w:after="360" w:line="360" w:lineRule="auto"/>
        <w:rPr>
          <w:rFonts w:cstheme="minorHAnsi"/>
          <w:b/>
        </w:rPr>
      </w:pPr>
    </w:p>
    <w:p w:rsidR="001E468D" w:rsidRDefault="001E468D" w:rsidP="001E468D">
      <w:pPr>
        <w:spacing w:after="360" w:line="360" w:lineRule="auto"/>
        <w:rPr>
          <w:rFonts w:eastAsia="Calibri" w:cstheme="minorHAnsi"/>
          <w:b/>
          <w:iCs/>
          <w:lang w:val="it-IT"/>
        </w:rPr>
      </w:pPr>
      <w:r>
        <w:rPr>
          <w:rFonts w:cstheme="minorHAnsi"/>
          <w:b/>
        </w:rPr>
        <w:t>Wyko</w:t>
      </w:r>
      <w:r w:rsidRPr="00AE72F6">
        <w:rPr>
          <w:rFonts w:cstheme="minorHAnsi"/>
          <w:b/>
        </w:rPr>
        <w:t xml:space="preserve">nawca:    </w:t>
      </w:r>
      <w:r w:rsidRPr="00AE72F6">
        <w:rPr>
          <w:rFonts w:eastAsia="Calibri" w:cstheme="minorHAnsi"/>
          <w:b/>
          <w:iCs/>
          <w:lang w:val="it-IT"/>
        </w:rPr>
        <w:t>...................................</w:t>
      </w:r>
      <w:r w:rsidRPr="00AE72F6">
        <w:rPr>
          <w:rFonts w:eastAsia="Calibri" w:cstheme="minorHAnsi"/>
          <w:b/>
          <w:iCs/>
          <w:lang w:val="it-IT"/>
        </w:rPr>
        <w:tab/>
      </w:r>
    </w:p>
    <w:p w:rsidR="00814DCD" w:rsidRDefault="00814DCD" w:rsidP="001E468D">
      <w:pPr>
        <w:spacing w:after="360" w:line="360" w:lineRule="auto"/>
        <w:rPr>
          <w:rFonts w:cstheme="minorHAnsi"/>
          <w:b/>
        </w:rPr>
      </w:pPr>
    </w:p>
    <w:p w:rsidR="001E468D" w:rsidRDefault="001E468D" w:rsidP="001E468D">
      <w:pPr>
        <w:spacing w:after="0" w:line="360" w:lineRule="auto"/>
        <w:rPr>
          <w:rFonts w:cstheme="minorHAnsi"/>
          <w:b/>
        </w:rPr>
      </w:pPr>
    </w:p>
    <w:p w:rsidR="001E468D" w:rsidRDefault="001E468D" w:rsidP="001E468D">
      <w:pPr>
        <w:spacing w:after="0" w:line="360" w:lineRule="auto"/>
        <w:rPr>
          <w:rFonts w:eastAsia="Calibri" w:cstheme="minorHAnsi"/>
          <w:b/>
          <w:iCs/>
          <w:lang w:val="it-IT"/>
        </w:rPr>
      </w:pPr>
      <w:r w:rsidRPr="00AE72F6">
        <w:rPr>
          <w:rFonts w:cstheme="minorHAnsi"/>
          <w:b/>
        </w:rPr>
        <w:t>Zamawiający:</w:t>
      </w:r>
      <w:r>
        <w:rPr>
          <w:rFonts w:cstheme="minorHAnsi"/>
        </w:rPr>
        <w:t xml:space="preserve"> </w:t>
      </w:r>
      <w:r w:rsidR="00814DCD">
        <w:rPr>
          <w:rFonts w:cstheme="minorHAnsi"/>
        </w:rPr>
        <w:t xml:space="preserve"> </w:t>
      </w:r>
      <w:r w:rsidRPr="00DC3E13">
        <w:rPr>
          <w:rFonts w:cstheme="minorHAnsi"/>
          <w:b/>
        </w:rPr>
        <w:t>Kanclerz UMB</w:t>
      </w:r>
      <w:r>
        <w:rPr>
          <w:rFonts w:cstheme="minorHAnsi"/>
          <w:b/>
        </w:rPr>
        <w:t xml:space="preserve"> - </w:t>
      </w:r>
      <w:r w:rsidRPr="00DC3E13">
        <w:rPr>
          <w:rFonts w:cstheme="minorHAnsi"/>
          <w:b/>
        </w:rPr>
        <w:t>mgr Konrad Raczkowski</w:t>
      </w:r>
      <w:r>
        <w:rPr>
          <w:rFonts w:cstheme="minorHAnsi"/>
        </w:rPr>
        <w:t xml:space="preserve">  -  </w:t>
      </w:r>
      <w:r w:rsidRPr="00AE72F6">
        <w:rPr>
          <w:rFonts w:eastAsia="Calibri" w:cstheme="minorHAnsi"/>
          <w:b/>
          <w:iCs/>
          <w:lang w:val="it-IT"/>
        </w:rPr>
        <w:t>...................................</w:t>
      </w:r>
    </w:p>
    <w:p w:rsidR="001E468D" w:rsidRDefault="001E468D" w:rsidP="001E468D">
      <w:pPr>
        <w:spacing w:line="259" w:lineRule="auto"/>
        <w:rPr>
          <w:rFonts w:ascii="Times New Roman" w:eastAsia="Calibri" w:hAnsi="Times New Roman" w:cstheme="minorHAnsi"/>
          <w:b/>
          <w:iCs/>
          <w:color w:val="000000"/>
          <w:lang w:val="it-IT" w:eastAsia="ar-SA"/>
        </w:rPr>
      </w:pPr>
    </w:p>
    <w:p w:rsidR="001E468D" w:rsidRDefault="001E468D">
      <w:pPr>
        <w:spacing w:after="0" w:line="360" w:lineRule="auto"/>
      </w:pPr>
      <w:r>
        <w:br w:type="page"/>
      </w:r>
    </w:p>
    <w:p w:rsidR="0079592C" w:rsidRPr="00B2016F" w:rsidRDefault="0079592C" w:rsidP="0079592C">
      <w:pPr>
        <w:pStyle w:val="Bezodstpw"/>
        <w:rPr>
          <w:rFonts w:ascii="Calibri" w:hAnsi="Calibri" w:cs="Calibri"/>
          <w:sz w:val="24"/>
          <w:szCs w:val="24"/>
        </w:rPr>
      </w:pPr>
      <w:r w:rsidRPr="00B2016F">
        <w:rPr>
          <w:rFonts w:ascii="Calibri" w:hAnsi="Calibri" w:cs="Calibri"/>
          <w:bCs/>
          <w:sz w:val="24"/>
          <w:szCs w:val="24"/>
        </w:rPr>
        <w:lastRenderedPageBreak/>
        <w:t>UNIWERSYTET MEDYCZNY</w:t>
      </w:r>
      <w:r w:rsidRPr="00B2016F">
        <w:rPr>
          <w:rFonts w:ascii="Calibri" w:hAnsi="Calibri" w:cs="Calibri"/>
          <w:sz w:val="24"/>
          <w:szCs w:val="24"/>
        </w:rPr>
        <w:t xml:space="preserve">                                                             </w:t>
      </w:r>
      <w:r>
        <w:rPr>
          <w:rFonts w:ascii="Calibri" w:hAnsi="Calibri" w:cs="Calibri"/>
          <w:sz w:val="24"/>
          <w:szCs w:val="24"/>
        </w:rPr>
        <w:tab/>
      </w:r>
      <w:r w:rsidRPr="00B2016F">
        <w:rPr>
          <w:rFonts w:ascii="Calibri" w:hAnsi="Calibri" w:cs="Calibri"/>
          <w:sz w:val="24"/>
          <w:szCs w:val="24"/>
        </w:rPr>
        <w:t xml:space="preserve">   Białystok, dn</w:t>
      </w:r>
      <w:r>
        <w:rPr>
          <w:rFonts w:ascii="Calibri" w:hAnsi="Calibri" w:cs="Calibri"/>
          <w:sz w:val="24"/>
          <w:szCs w:val="24"/>
        </w:rPr>
        <w:t>. ………………………</w:t>
      </w:r>
      <w:r w:rsidRPr="00B2016F">
        <w:rPr>
          <w:rFonts w:ascii="Calibri" w:hAnsi="Calibri" w:cs="Calibri"/>
          <w:sz w:val="24"/>
          <w:szCs w:val="24"/>
        </w:rPr>
        <w:t xml:space="preserve"> </w:t>
      </w:r>
    </w:p>
    <w:p w:rsidR="0079592C" w:rsidRPr="00B2016F" w:rsidRDefault="0079592C" w:rsidP="0079592C">
      <w:pPr>
        <w:spacing w:after="0" w:line="240" w:lineRule="auto"/>
        <w:rPr>
          <w:rFonts w:ascii="Calibri" w:hAnsi="Calibri" w:cs="Calibri"/>
          <w:bCs/>
          <w:color w:val="000000"/>
        </w:rPr>
      </w:pPr>
      <w:r w:rsidRPr="00B2016F">
        <w:rPr>
          <w:rFonts w:ascii="Calibri" w:hAnsi="Calibri" w:cs="Calibri"/>
          <w:color w:val="000000"/>
        </w:rPr>
        <w:t xml:space="preserve">          </w:t>
      </w:r>
      <w:r w:rsidRPr="00B2016F">
        <w:rPr>
          <w:rFonts w:ascii="Calibri" w:hAnsi="Calibri" w:cs="Calibri"/>
          <w:bCs/>
          <w:color w:val="000000"/>
        </w:rPr>
        <w:t>w Białymstoku</w:t>
      </w:r>
    </w:p>
    <w:p w:rsidR="0079592C" w:rsidRPr="00B2016F" w:rsidRDefault="0079592C" w:rsidP="0079592C">
      <w:pPr>
        <w:spacing w:after="0" w:line="240" w:lineRule="auto"/>
        <w:rPr>
          <w:rFonts w:ascii="Calibri" w:hAnsi="Calibri" w:cs="Calibri"/>
          <w:bCs/>
          <w:color w:val="000000"/>
        </w:rPr>
      </w:pPr>
      <w:r w:rsidRPr="00B2016F">
        <w:rPr>
          <w:rFonts w:ascii="Calibri" w:hAnsi="Calibri" w:cs="Calibri"/>
          <w:bCs/>
          <w:color w:val="000000"/>
        </w:rPr>
        <w:t>15- 089 Białystok, ul. Jana Kilińskiego 1</w:t>
      </w:r>
    </w:p>
    <w:p w:rsidR="0079592C" w:rsidRPr="00B2016F" w:rsidRDefault="0079592C" w:rsidP="0079592C">
      <w:pPr>
        <w:spacing w:after="0" w:line="240" w:lineRule="auto"/>
        <w:rPr>
          <w:rFonts w:ascii="Calibri" w:hAnsi="Calibri" w:cs="Calibri"/>
          <w:bCs/>
          <w:color w:val="000000"/>
        </w:rPr>
      </w:pPr>
    </w:p>
    <w:p w:rsidR="0079592C" w:rsidRPr="00B2016F" w:rsidRDefault="0079592C" w:rsidP="0079592C">
      <w:pPr>
        <w:pStyle w:val="Nagwek2"/>
        <w:spacing w:before="0" w:after="0"/>
        <w:ind w:left="2127" w:firstLine="709"/>
        <w:rPr>
          <w:rFonts w:ascii="Calibri" w:hAnsi="Calibri" w:cs="Calibri"/>
          <w:i w:val="0"/>
          <w:color w:val="000000"/>
          <w:sz w:val="24"/>
          <w:szCs w:val="24"/>
        </w:rPr>
      </w:pPr>
      <w:r>
        <w:rPr>
          <w:rFonts w:ascii="Calibri" w:hAnsi="Calibri" w:cs="Calibri"/>
          <w:i w:val="0"/>
          <w:color w:val="000000"/>
          <w:sz w:val="24"/>
          <w:szCs w:val="24"/>
        </w:rPr>
        <w:t>WZÓR PROTOKO</w:t>
      </w:r>
      <w:r w:rsidRPr="00B2016F">
        <w:rPr>
          <w:rFonts w:ascii="Calibri" w:hAnsi="Calibri" w:cs="Calibri"/>
          <w:i w:val="0"/>
          <w:color w:val="000000"/>
          <w:sz w:val="24"/>
          <w:szCs w:val="24"/>
        </w:rPr>
        <w:t>Ł</w:t>
      </w:r>
      <w:r>
        <w:rPr>
          <w:rFonts w:ascii="Calibri" w:hAnsi="Calibri" w:cs="Calibri"/>
          <w:i w:val="0"/>
          <w:color w:val="000000"/>
          <w:sz w:val="24"/>
          <w:szCs w:val="24"/>
        </w:rPr>
        <w:t>U</w:t>
      </w:r>
      <w:r w:rsidRPr="00B2016F">
        <w:rPr>
          <w:rFonts w:ascii="Calibri" w:hAnsi="Calibri" w:cs="Calibri"/>
          <w:i w:val="0"/>
          <w:color w:val="000000"/>
          <w:sz w:val="24"/>
          <w:szCs w:val="24"/>
        </w:rPr>
        <w:t xml:space="preserve"> ODBIORU </w:t>
      </w:r>
    </w:p>
    <w:p w:rsidR="0079592C" w:rsidRPr="00B2016F" w:rsidRDefault="0079592C" w:rsidP="0079592C">
      <w:pPr>
        <w:spacing w:after="0" w:line="360" w:lineRule="auto"/>
        <w:jc w:val="both"/>
        <w:rPr>
          <w:rFonts w:ascii="Calibri" w:hAnsi="Calibri" w:cs="Calibri"/>
          <w:b/>
          <w:color w:val="000000"/>
        </w:rPr>
      </w:pPr>
      <w:r w:rsidRPr="00B2016F">
        <w:rPr>
          <w:rFonts w:ascii="Calibri" w:hAnsi="Calibri" w:cs="Calibri"/>
          <w:b/>
          <w:bCs/>
          <w:color w:val="000000"/>
        </w:rPr>
        <w:t>Nazwa przedmiotu zamówienia</w:t>
      </w:r>
      <w:r w:rsidRPr="00B2016F">
        <w:rPr>
          <w:rFonts w:ascii="Calibri" w:hAnsi="Calibri" w:cs="Calibri"/>
          <w:bCs/>
          <w:color w:val="000000"/>
        </w:rPr>
        <w:t xml:space="preserve">: </w:t>
      </w:r>
    </w:p>
    <w:p w:rsidR="0079592C" w:rsidRPr="00B2016F" w:rsidRDefault="0079592C" w:rsidP="0079592C">
      <w:pPr>
        <w:spacing w:after="0" w:line="360" w:lineRule="auto"/>
        <w:rPr>
          <w:rFonts w:ascii="Calibri" w:hAnsi="Calibri" w:cs="Calibri"/>
          <w:b/>
          <w:color w:val="000000"/>
        </w:rPr>
      </w:pPr>
      <w:r w:rsidRPr="00B2016F">
        <w:rPr>
          <w:rFonts w:ascii="Calibri" w:hAnsi="Calibri" w:cs="Calibri"/>
          <w:b/>
          <w:color w:val="000000"/>
        </w:rPr>
        <w:t xml:space="preserve">Numer umowy: </w:t>
      </w:r>
    </w:p>
    <w:p w:rsidR="0079592C" w:rsidRDefault="0079592C" w:rsidP="0079592C">
      <w:pPr>
        <w:spacing w:after="0" w:line="360" w:lineRule="auto"/>
        <w:rPr>
          <w:rFonts w:ascii="Calibri" w:hAnsi="Calibri" w:cs="Calibri"/>
          <w:color w:val="000000"/>
        </w:rPr>
      </w:pPr>
      <w:r w:rsidRPr="00B2016F">
        <w:rPr>
          <w:rFonts w:ascii="Calibri" w:hAnsi="Calibri" w:cs="Calibri"/>
          <w:b/>
          <w:color w:val="000000"/>
        </w:rPr>
        <w:t>Wykonawca:</w:t>
      </w:r>
      <w:r w:rsidRPr="00B2016F">
        <w:rPr>
          <w:rFonts w:ascii="Calibri" w:hAnsi="Calibri" w:cs="Calibri"/>
          <w:color w:val="000000"/>
        </w:rPr>
        <w:t xml:space="preserve"> </w:t>
      </w:r>
    </w:p>
    <w:p w:rsidR="0079592C" w:rsidRPr="00B2016F" w:rsidRDefault="0079592C" w:rsidP="0079592C">
      <w:pPr>
        <w:spacing w:after="0" w:line="360" w:lineRule="auto"/>
        <w:rPr>
          <w:rFonts w:ascii="Calibri" w:hAnsi="Calibri" w:cs="Calibri"/>
          <w:b/>
        </w:rPr>
      </w:pPr>
      <w:r w:rsidRPr="00B2016F">
        <w:rPr>
          <w:rFonts w:ascii="Calibri" w:hAnsi="Calibri" w:cs="Calibri"/>
          <w:b/>
        </w:rPr>
        <w:t xml:space="preserve">Producent/ Kraj pochodzenia/Rok produkcji: </w:t>
      </w:r>
    </w:p>
    <w:p w:rsidR="0079592C" w:rsidRPr="00B2016F" w:rsidRDefault="0079592C" w:rsidP="0079592C">
      <w:pPr>
        <w:spacing w:after="0" w:line="360" w:lineRule="auto"/>
        <w:rPr>
          <w:rFonts w:ascii="Calibri" w:hAnsi="Calibri" w:cs="Calibri"/>
          <w:color w:val="000000"/>
        </w:rPr>
      </w:pPr>
      <w:r w:rsidRPr="00B2016F">
        <w:rPr>
          <w:rFonts w:ascii="Calibri" w:hAnsi="Calibri" w:cs="Calibri"/>
          <w:b/>
          <w:color w:val="000000"/>
        </w:rPr>
        <w:t>Zamawiający:</w:t>
      </w:r>
      <w:r w:rsidRPr="00B2016F">
        <w:rPr>
          <w:rFonts w:ascii="Calibri" w:hAnsi="Calibri" w:cs="Calibri"/>
          <w:color w:val="000000"/>
        </w:rPr>
        <w:t xml:space="preserve"> Uniwersytet Medyczny w Białymstoku, ul. Jana Kilińskiego 1,  15-089, Białystok.        </w:t>
      </w:r>
    </w:p>
    <w:p w:rsidR="0079592C" w:rsidRPr="00B2016F" w:rsidRDefault="0079592C" w:rsidP="0079592C">
      <w:pPr>
        <w:spacing w:after="0" w:line="360" w:lineRule="auto"/>
        <w:rPr>
          <w:rFonts w:ascii="Calibri" w:hAnsi="Calibri" w:cs="Calibri"/>
          <w:bCs/>
          <w:color w:val="000000"/>
        </w:rPr>
      </w:pPr>
      <w:r w:rsidRPr="00B2016F">
        <w:rPr>
          <w:rFonts w:ascii="Calibri" w:hAnsi="Calibri" w:cs="Calibri"/>
          <w:b/>
          <w:color w:val="000000"/>
        </w:rPr>
        <w:t>Miejsce dostawy</w:t>
      </w:r>
      <w:r w:rsidRPr="00B2016F">
        <w:rPr>
          <w:rFonts w:ascii="Calibri" w:hAnsi="Calibri" w:cs="Calibri"/>
          <w:color w:val="000000"/>
        </w:rPr>
        <w:t>:</w:t>
      </w:r>
      <w:r w:rsidRPr="00B2016F">
        <w:rPr>
          <w:rFonts w:ascii="Calibri" w:hAnsi="Calibri" w:cs="Calibri"/>
          <w:bCs/>
          <w:color w:val="000000"/>
        </w:rPr>
        <w:t xml:space="preserve"> </w:t>
      </w:r>
    </w:p>
    <w:tbl>
      <w:tblPr>
        <w:tblW w:w="9529" w:type="dxa"/>
        <w:jc w:val="center"/>
        <w:tblCellMar>
          <w:left w:w="70" w:type="dxa"/>
          <w:right w:w="70" w:type="dxa"/>
        </w:tblCellMar>
        <w:tblLook w:val="04A0" w:firstRow="1" w:lastRow="0" w:firstColumn="1" w:lastColumn="0" w:noHBand="0" w:noVBand="1"/>
      </w:tblPr>
      <w:tblGrid>
        <w:gridCol w:w="599"/>
        <w:gridCol w:w="5598"/>
        <w:gridCol w:w="836"/>
        <w:gridCol w:w="2496"/>
      </w:tblGrid>
      <w:tr w:rsidR="0079592C" w:rsidRPr="00B2016F" w:rsidTr="00052E1C">
        <w:trPr>
          <w:trHeight w:val="497"/>
          <w:jc w:val="center"/>
        </w:trPr>
        <w:tc>
          <w:tcPr>
            <w:tcW w:w="599" w:type="dxa"/>
            <w:tcBorders>
              <w:top w:val="single" w:sz="4" w:space="0" w:color="auto"/>
              <w:left w:val="single" w:sz="8" w:space="0" w:color="auto"/>
              <w:bottom w:val="single" w:sz="4" w:space="0" w:color="auto"/>
              <w:right w:val="single" w:sz="4" w:space="0" w:color="auto"/>
            </w:tcBorders>
            <w:noWrap/>
            <w:vAlign w:val="center"/>
            <w:hideMark/>
          </w:tcPr>
          <w:p w:rsidR="0079592C" w:rsidRPr="00B2016F" w:rsidRDefault="0079592C" w:rsidP="0079592C">
            <w:pPr>
              <w:spacing w:after="0" w:line="240" w:lineRule="auto"/>
              <w:jc w:val="center"/>
              <w:rPr>
                <w:rFonts w:ascii="Calibri" w:hAnsi="Calibri" w:cs="Calibri"/>
                <w:b/>
                <w:color w:val="000000"/>
              </w:rPr>
            </w:pPr>
            <w:r w:rsidRPr="00B2016F">
              <w:rPr>
                <w:rFonts w:ascii="Calibri" w:hAnsi="Calibri" w:cs="Calibri"/>
                <w:b/>
                <w:color w:val="000000"/>
              </w:rPr>
              <w:t>Lp.</w:t>
            </w:r>
          </w:p>
        </w:tc>
        <w:tc>
          <w:tcPr>
            <w:tcW w:w="5598" w:type="dxa"/>
            <w:tcBorders>
              <w:top w:val="single" w:sz="4" w:space="0" w:color="auto"/>
              <w:left w:val="nil"/>
              <w:bottom w:val="single" w:sz="4" w:space="0" w:color="auto"/>
              <w:right w:val="single" w:sz="4" w:space="0" w:color="auto"/>
            </w:tcBorders>
            <w:vAlign w:val="center"/>
            <w:hideMark/>
          </w:tcPr>
          <w:p w:rsidR="0079592C" w:rsidRPr="00B2016F" w:rsidRDefault="0079592C" w:rsidP="0079592C">
            <w:pPr>
              <w:spacing w:after="0" w:line="240" w:lineRule="auto"/>
              <w:jc w:val="center"/>
              <w:rPr>
                <w:rFonts w:ascii="Calibri" w:hAnsi="Calibri" w:cs="Calibri"/>
                <w:b/>
                <w:color w:val="000000"/>
              </w:rPr>
            </w:pPr>
            <w:r w:rsidRPr="00B2016F">
              <w:rPr>
                <w:rFonts w:ascii="Calibri" w:hAnsi="Calibri" w:cs="Calibri"/>
                <w:b/>
                <w:bCs/>
                <w:color w:val="000000"/>
              </w:rPr>
              <w:t>Nazwa wyposażenia</w:t>
            </w:r>
          </w:p>
        </w:tc>
        <w:tc>
          <w:tcPr>
            <w:tcW w:w="836" w:type="dxa"/>
            <w:tcBorders>
              <w:top w:val="single" w:sz="4" w:space="0" w:color="auto"/>
              <w:left w:val="nil"/>
              <w:bottom w:val="single" w:sz="4" w:space="0" w:color="auto"/>
              <w:right w:val="single" w:sz="4" w:space="0" w:color="auto"/>
            </w:tcBorders>
            <w:vAlign w:val="center"/>
            <w:hideMark/>
          </w:tcPr>
          <w:p w:rsidR="0079592C" w:rsidRPr="00B2016F" w:rsidRDefault="0079592C" w:rsidP="0079592C">
            <w:pPr>
              <w:spacing w:after="0" w:line="240" w:lineRule="auto"/>
              <w:jc w:val="center"/>
              <w:rPr>
                <w:rFonts w:ascii="Calibri" w:hAnsi="Calibri" w:cs="Calibri"/>
                <w:b/>
                <w:color w:val="000000"/>
              </w:rPr>
            </w:pPr>
            <w:r w:rsidRPr="00B2016F">
              <w:rPr>
                <w:rFonts w:ascii="Calibri" w:hAnsi="Calibri" w:cs="Calibri"/>
                <w:b/>
                <w:color w:val="000000"/>
              </w:rPr>
              <w:t xml:space="preserve">Ilość </w:t>
            </w:r>
          </w:p>
        </w:tc>
        <w:tc>
          <w:tcPr>
            <w:tcW w:w="2496" w:type="dxa"/>
            <w:tcBorders>
              <w:top w:val="single" w:sz="4" w:space="0" w:color="auto"/>
              <w:left w:val="nil"/>
              <w:bottom w:val="single" w:sz="4" w:space="0" w:color="auto"/>
              <w:right w:val="single" w:sz="4" w:space="0" w:color="auto"/>
            </w:tcBorders>
            <w:noWrap/>
            <w:vAlign w:val="center"/>
            <w:hideMark/>
          </w:tcPr>
          <w:p w:rsidR="0079592C" w:rsidRPr="00B2016F" w:rsidRDefault="0079592C" w:rsidP="0079592C">
            <w:pPr>
              <w:spacing w:after="0" w:line="240" w:lineRule="auto"/>
              <w:jc w:val="center"/>
              <w:rPr>
                <w:rFonts w:ascii="Calibri" w:hAnsi="Calibri" w:cs="Calibri"/>
                <w:b/>
                <w:color w:val="000000"/>
              </w:rPr>
            </w:pPr>
            <w:r w:rsidRPr="00B2016F">
              <w:rPr>
                <w:rFonts w:ascii="Calibri" w:hAnsi="Calibri" w:cs="Calibri"/>
                <w:b/>
                <w:color w:val="000000"/>
              </w:rPr>
              <w:t>Nr seryjny</w:t>
            </w:r>
          </w:p>
        </w:tc>
      </w:tr>
      <w:tr w:rsidR="0079592C" w:rsidRPr="00B2016F" w:rsidTr="00052E1C">
        <w:trPr>
          <w:trHeight w:val="908"/>
          <w:jc w:val="center"/>
        </w:trPr>
        <w:tc>
          <w:tcPr>
            <w:tcW w:w="599" w:type="dxa"/>
            <w:tcBorders>
              <w:top w:val="single" w:sz="4" w:space="0" w:color="auto"/>
              <w:left w:val="single" w:sz="8" w:space="0" w:color="auto"/>
              <w:bottom w:val="single" w:sz="4" w:space="0" w:color="auto"/>
              <w:right w:val="single" w:sz="4" w:space="0" w:color="auto"/>
            </w:tcBorders>
            <w:noWrap/>
            <w:vAlign w:val="center"/>
          </w:tcPr>
          <w:p w:rsidR="0079592C" w:rsidRPr="00B2016F" w:rsidRDefault="0079592C" w:rsidP="0079592C">
            <w:pPr>
              <w:spacing w:after="0" w:line="240" w:lineRule="auto"/>
              <w:ind w:left="142"/>
              <w:jc w:val="center"/>
              <w:rPr>
                <w:rFonts w:ascii="Calibri" w:hAnsi="Calibri" w:cs="Calibri"/>
                <w:color w:val="000000"/>
              </w:rPr>
            </w:pPr>
          </w:p>
        </w:tc>
        <w:tc>
          <w:tcPr>
            <w:tcW w:w="5598" w:type="dxa"/>
            <w:tcBorders>
              <w:top w:val="single" w:sz="4" w:space="0" w:color="auto"/>
              <w:left w:val="nil"/>
              <w:bottom w:val="single" w:sz="4" w:space="0" w:color="auto"/>
              <w:right w:val="single" w:sz="4" w:space="0" w:color="auto"/>
            </w:tcBorders>
            <w:vAlign w:val="center"/>
          </w:tcPr>
          <w:p w:rsidR="0079592C" w:rsidRPr="00B2016F" w:rsidRDefault="0079592C" w:rsidP="0079592C">
            <w:pPr>
              <w:spacing w:after="0" w:line="240" w:lineRule="auto"/>
              <w:rPr>
                <w:rFonts w:ascii="Calibri" w:hAnsi="Calibri" w:cs="Calibri"/>
                <w:color w:val="000000"/>
              </w:rPr>
            </w:pPr>
          </w:p>
        </w:tc>
        <w:tc>
          <w:tcPr>
            <w:tcW w:w="836" w:type="dxa"/>
            <w:tcBorders>
              <w:top w:val="single" w:sz="4" w:space="0" w:color="auto"/>
              <w:left w:val="nil"/>
              <w:bottom w:val="single" w:sz="4" w:space="0" w:color="auto"/>
              <w:right w:val="single" w:sz="4" w:space="0" w:color="auto"/>
            </w:tcBorders>
            <w:vAlign w:val="center"/>
          </w:tcPr>
          <w:p w:rsidR="0079592C" w:rsidRPr="00B2016F" w:rsidRDefault="0079592C" w:rsidP="0079592C">
            <w:pPr>
              <w:spacing w:after="0" w:line="240" w:lineRule="auto"/>
              <w:jc w:val="center"/>
              <w:rPr>
                <w:rFonts w:ascii="Calibri" w:hAnsi="Calibri" w:cs="Calibri"/>
                <w:color w:val="000000"/>
              </w:rPr>
            </w:pPr>
          </w:p>
        </w:tc>
        <w:tc>
          <w:tcPr>
            <w:tcW w:w="2496" w:type="dxa"/>
            <w:tcBorders>
              <w:top w:val="single" w:sz="4" w:space="0" w:color="auto"/>
              <w:left w:val="nil"/>
              <w:bottom w:val="single" w:sz="4" w:space="0" w:color="auto"/>
              <w:right w:val="single" w:sz="4" w:space="0" w:color="auto"/>
            </w:tcBorders>
            <w:noWrap/>
            <w:vAlign w:val="center"/>
          </w:tcPr>
          <w:p w:rsidR="0079592C" w:rsidRPr="00B2016F" w:rsidRDefault="0079592C" w:rsidP="0079592C">
            <w:pPr>
              <w:spacing w:after="0" w:line="240" w:lineRule="auto"/>
              <w:jc w:val="center"/>
              <w:rPr>
                <w:rFonts w:ascii="Calibri" w:hAnsi="Calibri" w:cs="Calibri"/>
                <w:color w:val="000000"/>
              </w:rPr>
            </w:pPr>
          </w:p>
        </w:tc>
      </w:tr>
    </w:tbl>
    <w:p w:rsidR="0079592C" w:rsidRPr="00B2016F" w:rsidRDefault="0079592C" w:rsidP="0079592C">
      <w:pPr>
        <w:numPr>
          <w:ilvl w:val="0"/>
          <w:numId w:val="16"/>
        </w:numPr>
        <w:spacing w:after="0" w:line="360" w:lineRule="auto"/>
        <w:ind w:left="113" w:hanging="113"/>
        <w:rPr>
          <w:rFonts w:ascii="Calibri" w:hAnsi="Calibri" w:cs="Calibri"/>
        </w:rPr>
      </w:pPr>
      <w:r w:rsidRPr="00B2016F">
        <w:rPr>
          <w:rFonts w:ascii="Calibri" w:hAnsi="Calibri" w:cs="Calibri"/>
        </w:rPr>
        <w:t>Strony stwierdzają, że przedmiot zamówienia:</w:t>
      </w:r>
    </w:p>
    <w:p w:rsidR="0079592C" w:rsidRPr="00B2016F" w:rsidRDefault="0079592C" w:rsidP="0079592C">
      <w:pPr>
        <w:pStyle w:val="Akapitzlist"/>
        <w:numPr>
          <w:ilvl w:val="0"/>
          <w:numId w:val="17"/>
        </w:numPr>
        <w:spacing w:line="360" w:lineRule="auto"/>
        <w:ind w:left="340" w:hanging="227"/>
        <w:rPr>
          <w:rFonts w:ascii="Calibri" w:hAnsi="Calibri" w:cs="Calibri"/>
        </w:rPr>
      </w:pPr>
      <w:r w:rsidRPr="00B2016F">
        <w:rPr>
          <w:rFonts w:ascii="Calibri" w:hAnsi="Calibri" w:cs="Calibri"/>
        </w:rPr>
        <w:t xml:space="preserve">pracuje </w:t>
      </w:r>
      <w:r w:rsidRPr="00B2016F">
        <w:rPr>
          <w:rFonts w:ascii="Calibri" w:hAnsi="Calibri" w:cs="Calibri"/>
          <w:b/>
        </w:rPr>
        <w:t>prawidłowo</w:t>
      </w:r>
      <w:r w:rsidRPr="00B2016F">
        <w:rPr>
          <w:rFonts w:ascii="Calibri" w:hAnsi="Calibri" w:cs="Calibri"/>
        </w:rPr>
        <w:t>/nieprawidłowo i wnoszą następujące zastrzeżenia*</w:t>
      </w:r>
      <w:r w:rsidRPr="00B2016F">
        <w:rPr>
          <w:rFonts w:ascii="Calibri" w:hAnsi="Calibri" w:cs="Calibri"/>
          <w:vertAlign w:val="superscript"/>
        </w:rPr>
        <w:t>)</w:t>
      </w:r>
    </w:p>
    <w:p w:rsidR="0079592C" w:rsidRPr="00B2016F" w:rsidRDefault="0079592C" w:rsidP="0079592C">
      <w:pPr>
        <w:pStyle w:val="Akapitzlist"/>
        <w:numPr>
          <w:ilvl w:val="0"/>
          <w:numId w:val="17"/>
        </w:numPr>
        <w:spacing w:line="360" w:lineRule="auto"/>
        <w:ind w:left="340" w:hanging="227"/>
        <w:rPr>
          <w:rFonts w:ascii="Calibri" w:hAnsi="Calibri" w:cs="Calibri"/>
        </w:rPr>
      </w:pPr>
      <w:r w:rsidRPr="00B2016F">
        <w:rPr>
          <w:rFonts w:ascii="Calibri" w:hAnsi="Calibri" w:cs="Calibri"/>
        </w:rPr>
        <w:t>nie stwierdzono braków ilościowych i jakościowych*</w:t>
      </w:r>
      <w:r w:rsidRPr="00B2016F">
        <w:rPr>
          <w:rFonts w:ascii="Calibri" w:hAnsi="Calibri" w:cs="Calibri"/>
          <w:vertAlign w:val="superscript"/>
        </w:rPr>
        <w:t>)</w:t>
      </w:r>
    </w:p>
    <w:p w:rsidR="0079592C" w:rsidRPr="00B2016F" w:rsidRDefault="0079592C" w:rsidP="0079592C">
      <w:pPr>
        <w:numPr>
          <w:ilvl w:val="0"/>
          <w:numId w:val="16"/>
        </w:numPr>
        <w:spacing w:after="0" w:line="360" w:lineRule="auto"/>
        <w:ind w:left="113" w:hanging="113"/>
        <w:rPr>
          <w:rFonts w:ascii="Calibri" w:hAnsi="Calibri" w:cs="Calibri"/>
        </w:rPr>
      </w:pPr>
      <w:r w:rsidRPr="00B2016F">
        <w:rPr>
          <w:rFonts w:ascii="Calibri" w:hAnsi="Calibri" w:cs="Calibri"/>
        </w:rPr>
        <w:t>Dostawę instrukcji stanowiskowej/ instrukcji obsługi dokonano/ nie dokonano*</w:t>
      </w:r>
      <w:r w:rsidRPr="00B2016F">
        <w:rPr>
          <w:rFonts w:ascii="Calibri" w:hAnsi="Calibri" w:cs="Calibri"/>
          <w:vertAlign w:val="superscript"/>
        </w:rPr>
        <w:t>)</w:t>
      </w:r>
    </w:p>
    <w:p w:rsidR="0079592C" w:rsidRPr="00F677EF" w:rsidRDefault="0079592C" w:rsidP="0079592C">
      <w:pPr>
        <w:numPr>
          <w:ilvl w:val="0"/>
          <w:numId w:val="16"/>
        </w:numPr>
        <w:spacing w:after="0" w:line="360" w:lineRule="auto"/>
        <w:ind w:left="113" w:hanging="113"/>
        <w:rPr>
          <w:rFonts w:ascii="Calibri" w:hAnsi="Calibri" w:cs="Calibri"/>
        </w:rPr>
      </w:pPr>
      <w:r w:rsidRPr="00B2016F">
        <w:rPr>
          <w:rFonts w:ascii="Calibri" w:hAnsi="Calibri" w:cs="Calibri"/>
        </w:rPr>
        <w:t>Karty gwarancyjne w języku polskim dostarczono/ nie dostarczono*</w:t>
      </w:r>
      <w:r w:rsidRPr="00B2016F">
        <w:rPr>
          <w:rFonts w:ascii="Calibri" w:hAnsi="Calibri" w:cs="Calibri"/>
          <w:vertAlign w:val="superscript"/>
        </w:rPr>
        <w:t>)</w:t>
      </w:r>
    </w:p>
    <w:p w:rsidR="0079592C" w:rsidRPr="00B2016F" w:rsidRDefault="0079592C" w:rsidP="0079592C">
      <w:pPr>
        <w:numPr>
          <w:ilvl w:val="0"/>
          <w:numId w:val="16"/>
        </w:numPr>
        <w:spacing w:after="0" w:line="360" w:lineRule="auto"/>
        <w:ind w:left="113" w:hanging="113"/>
        <w:rPr>
          <w:rFonts w:ascii="Calibri" w:hAnsi="Calibri" w:cs="Calibri"/>
        </w:rPr>
      </w:pPr>
      <w:r>
        <w:rPr>
          <w:rFonts w:ascii="Calibri" w:hAnsi="Calibri" w:cs="Calibri"/>
        </w:rPr>
        <w:t>Kartę techniczną/ paszport dostarczono/ nie dostarczono</w:t>
      </w:r>
      <w:r w:rsidRPr="00B2016F">
        <w:rPr>
          <w:rFonts w:ascii="Calibri" w:hAnsi="Calibri" w:cs="Calibri"/>
        </w:rPr>
        <w:t>*</w:t>
      </w:r>
      <w:r w:rsidRPr="00B2016F">
        <w:rPr>
          <w:rFonts w:ascii="Calibri" w:hAnsi="Calibri" w:cs="Calibri"/>
          <w:vertAlign w:val="superscript"/>
        </w:rPr>
        <w:t>)</w:t>
      </w:r>
    </w:p>
    <w:p w:rsidR="0079592C" w:rsidRPr="00C90EEE" w:rsidRDefault="0079592C" w:rsidP="0079592C">
      <w:pPr>
        <w:numPr>
          <w:ilvl w:val="0"/>
          <w:numId w:val="16"/>
        </w:numPr>
        <w:spacing w:after="0" w:line="360" w:lineRule="auto"/>
        <w:ind w:left="113" w:hanging="113"/>
        <w:rPr>
          <w:rFonts w:ascii="Calibri" w:hAnsi="Calibri" w:cs="Calibri"/>
        </w:rPr>
      </w:pPr>
      <w:r w:rsidRPr="00B2016F">
        <w:rPr>
          <w:rFonts w:ascii="Calibri" w:hAnsi="Calibri" w:cs="Calibri"/>
          <w:bCs/>
        </w:rPr>
        <w:t xml:space="preserve">Termin gwarancji na przedmiot zamówienia </w:t>
      </w:r>
      <w:r>
        <w:rPr>
          <w:rFonts w:ascii="Calibri" w:hAnsi="Calibri" w:cs="Calibri"/>
          <w:bCs/>
        </w:rPr>
        <w:t>(……</w:t>
      </w:r>
      <w:r w:rsidRPr="00B2016F">
        <w:rPr>
          <w:rFonts w:ascii="Calibri" w:hAnsi="Calibri" w:cs="Calibri"/>
          <w:bCs/>
        </w:rPr>
        <w:t xml:space="preserve">miesięcy) </w:t>
      </w:r>
    </w:p>
    <w:p w:rsidR="0079592C" w:rsidRPr="00B2016F" w:rsidRDefault="0079592C" w:rsidP="0079592C">
      <w:pPr>
        <w:numPr>
          <w:ilvl w:val="0"/>
          <w:numId w:val="16"/>
        </w:numPr>
        <w:spacing w:after="0" w:line="360" w:lineRule="auto"/>
        <w:ind w:left="113" w:hanging="113"/>
        <w:rPr>
          <w:rFonts w:ascii="Calibri" w:hAnsi="Calibri" w:cs="Calibri"/>
        </w:rPr>
      </w:pPr>
      <w:r>
        <w:rPr>
          <w:rFonts w:ascii="Calibri" w:hAnsi="Calibri" w:cs="Calibri"/>
          <w:bCs/>
        </w:rPr>
        <w:t>Uwagi</w:t>
      </w:r>
      <w:r w:rsidRPr="00C90EEE">
        <w:rPr>
          <w:rFonts w:ascii="Calibri" w:hAnsi="Calibri" w:cs="Calibri"/>
        </w:rPr>
        <w:t>:</w:t>
      </w:r>
      <w:r>
        <w:rPr>
          <w:rFonts w:ascii="Calibri" w:hAnsi="Calibri" w:cs="Calibri"/>
        </w:rPr>
        <w:t xml:space="preserve"> ………………………………………………………………………………………………………………………………..</w:t>
      </w:r>
    </w:p>
    <w:p w:rsidR="0079592C" w:rsidRPr="00B2016F" w:rsidRDefault="0079592C" w:rsidP="0079592C">
      <w:pPr>
        <w:spacing w:after="0" w:line="360" w:lineRule="auto"/>
        <w:rPr>
          <w:rFonts w:ascii="Calibri" w:eastAsia="Arial Unicode MS" w:hAnsi="Calibri" w:cs="Calibri"/>
        </w:rPr>
      </w:pPr>
    </w:p>
    <w:p w:rsidR="0079592C" w:rsidRPr="00B2016F" w:rsidRDefault="0079592C" w:rsidP="0079592C">
      <w:pPr>
        <w:spacing w:after="0" w:line="360" w:lineRule="auto"/>
        <w:rPr>
          <w:rFonts w:ascii="Calibri" w:eastAsia="Arial Unicode MS" w:hAnsi="Calibri" w:cs="Calibri"/>
        </w:rPr>
      </w:pPr>
    </w:p>
    <w:p w:rsidR="0079592C" w:rsidRPr="00B2016F" w:rsidRDefault="0079592C" w:rsidP="0079592C">
      <w:pPr>
        <w:spacing w:after="0" w:line="240" w:lineRule="auto"/>
        <w:rPr>
          <w:rFonts w:ascii="Calibri" w:eastAsia="Arial Unicode MS" w:hAnsi="Calibri" w:cs="Calibri"/>
        </w:rPr>
      </w:pPr>
    </w:p>
    <w:p w:rsidR="0079592C" w:rsidRPr="00B2016F" w:rsidRDefault="0079592C" w:rsidP="0079592C">
      <w:pPr>
        <w:spacing w:after="0" w:line="240" w:lineRule="auto"/>
        <w:rPr>
          <w:rFonts w:ascii="Calibri" w:eastAsia="Arial Unicode MS" w:hAnsi="Calibri" w:cs="Calibri"/>
        </w:rPr>
      </w:pPr>
    </w:p>
    <w:p w:rsidR="0079592C" w:rsidRPr="00B2016F" w:rsidRDefault="0079592C" w:rsidP="0079592C">
      <w:pPr>
        <w:spacing w:after="0" w:line="240" w:lineRule="auto"/>
        <w:rPr>
          <w:rFonts w:ascii="Calibri" w:hAnsi="Calibri" w:cs="Calibri"/>
        </w:rPr>
      </w:pPr>
      <w:r w:rsidRPr="00B2016F">
        <w:rPr>
          <w:rFonts w:ascii="Calibri" w:hAnsi="Calibri" w:cs="Calibri"/>
          <w:b/>
        </w:rPr>
        <w:t>Wykonawca przedmiotu zamówienia:                                                                  Przyjęli ze strony UMB:</w:t>
      </w:r>
      <w:r w:rsidRPr="00B2016F">
        <w:rPr>
          <w:rFonts w:ascii="Calibri" w:hAnsi="Calibri" w:cs="Calibri"/>
        </w:rPr>
        <w:t xml:space="preserve">                                                                      </w:t>
      </w:r>
    </w:p>
    <w:p w:rsidR="0079592C" w:rsidRDefault="0079592C" w:rsidP="0079592C">
      <w:pPr>
        <w:spacing w:after="0" w:line="240" w:lineRule="auto"/>
        <w:rPr>
          <w:rFonts w:ascii="Calibri" w:hAnsi="Calibri" w:cs="Calibri"/>
          <w:bCs/>
        </w:rPr>
      </w:pPr>
    </w:p>
    <w:p w:rsidR="0079592C" w:rsidRDefault="0079592C" w:rsidP="0079592C">
      <w:pPr>
        <w:spacing w:after="0" w:line="240" w:lineRule="auto"/>
        <w:rPr>
          <w:rFonts w:ascii="Calibri" w:hAnsi="Calibri" w:cs="Calibri"/>
          <w:bCs/>
        </w:rPr>
      </w:pPr>
    </w:p>
    <w:p w:rsidR="0079592C" w:rsidRDefault="0079592C" w:rsidP="0079592C">
      <w:pPr>
        <w:spacing w:after="0" w:line="240" w:lineRule="auto"/>
        <w:rPr>
          <w:rFonts w:ascii="Calibri" w:hAnsi="Calibri" w:cs="Calibri"/>
          <w:bCs/>
        </w:rPr>
      </w:pPr>
    </w:p>
    <w:p w:rsidR="0079592C" w:rsidRPr="00B2016F" w:rsidRDefault="0079592C" w:rsidP="0079592C">
      <w:pPr>
        <w:spacing w:after="0" w:line="240" w:lineRule="auto"/>
        <w:rPr>
          <w:rFonts w:ascii="Calibri" w:hAnsi="Calibri" w:cs="Calibri"/>
          <w:bCs/>
        </w:rPr>
      </w:pPr>
      <w:r w:rsidRPr="00B2016F">
        <w:rPr>
          <w:rFonts w:ascii="Calibri" w:hAnsi="Calibri" w:cs="Calibri"/>
          <w:bCs/>
        </w:rPr>
        <w:t>…</w:t>
      </w:r>
      <w:r>
        <w:rPr>
          <w:rFonts w:ascii="Calibri" w:hAnsi="Calibri" w:cs="Calibri"/>
          <w:bCs/>
        </w:rPr>
        <w:t>……..........…………………………………</w:t>
      </w:r>
      <w:r w:rsidRPr="00B2016F">
        <w:rPr>
          <w:rFonts w:ascii="Calibri" w:hAnsi="Calibri" w:cs="Calibri"/>
          <w:bCs/>
        </w:rPr>
        <w:t xml:space="preserve">                </w:t>
      </w:r>
      <w:r>
        <w:rPr>
          <w:rFonts w:ascii="Calibri" w:hAnsi="Calibri" w:cs="Calibri"/>
          <w:bCs/>
        </w:rPr>
        <w:t xml:space="preserve">               </w:t>
      </w:r>
      <w:r w:rsidRPr="00B2016F">
        <w:rPr>
          <w:rFonts w:ascii="Calibri" w:hAnsi="Calibri" w:cs="Calibri"/>
          <w:bCs/>
        </w:rPr>
        <w:t xml:space="preserve"> </w:t>
      </w:r>
      <w:r>
        <w:rPr>
          <w:rFonts w:ascii="Calibri" w:hAnsi="Calibri" w:cs="Calibri"/>
          <w:bCs/>
        </w:rPr>
        <w:t xml:space="preserve">                            ..….……………………………………………..</w:t>
      </w:r>
      <w:r w:rsidRPr="00B2016F">
        <w:rPr>
          <w:rFonts w:ascii="Calibri" w:hAnsi="Calibri" w:cs="Calibri"/>
          <w:bCs/>
        </w:rPr>
        <w:t xml:space="preserve">              </w:t>
      </w:r>
    </w:p>
    <w:p w:rsidR="0079592C" w:rsidRPr="00B2016F" w:rsidRDefault="0079592C" w:rsidP="0079592C">
      <w:pPr>
        <w:spacing w:after="0" w:line="240" w:lineRule="auto"/>
        <w:ind w:left="7090" w:hanging="7090"/>
        <w:rPr>
          <w:rFonts w:ascii="Calibri" w:hAnsi="Calibri" w:cs="Calibri"/>
          <w:b/>
          <w:bCs/>
        </w:rPr>
      </w:pPr>
      <w:r>
        <w:rPr>
          <w:rFonts w:ascii="Calibri" w:hAnsi="Calibri" w:cs="Calibri"/>
          <w:b/>
          <w:bCs/>
          <w:vertAlign w:val="superscript"/>
        </w:rPr>
        <w:t xml:space="preserve">Podpis i pieczęć </w:t>
      </w:r>
      <w:r w:rsidRPr="00B2016F">
        <w:rPr>
          <w:rFonts w:ascii="Calibri" w:hAnsi="Calibri" w:cs="Calibri"/>
          <w:b/>
          <w:bCs/>
          <w:vertAlign w:val="superscript"/>
        </w:rPr>
        <w:t xml:space="preserve">Wykonawcy                                                                                                                                           </w:t>
      </w:r>
      <w:r w:rsidRPr="00B2016F">
        <w:rPr>
          <w:rFonts w:ascii="Calibri" w:hAnsi="Calibri" w:cs="Calibri"/>
          <w:b/>
          <w:bCs/>
          <w:vertAlign w:val="superscript"/>
        </w:rPr>
        <w:tab/>
        <w:t>Podpis i pieczątka Kierownika Zakładu UMB (lub osoby upoważnionej)</w:t>
      </w:r>
    </w:p>
    <w:p w:rsidR="0079592C" w:rsidRPr="00B2016F" w:rsidRDefault="0079592C" w:rsidP="0079592C">
      <w:pPr>
        <w:spacing w:after="0" w:line="240" w:lineRule="auto"/>
        <w:ind w:left="4254" w:firstLine="709"/>
        <w:jc w:val="center"/>
        <w:rPr>
          <w:rFonts w:ascii="Calibri" w:hAnsi="Calibri" w:cs="Calibri"/>
          <w:b/>
          <w:bCs/>
        </w:rPr>
      </w:pPr>
    </w:p>
    <w:p w:rsidR="0079592C" w:rsidRPr="00B2016F" w:rsidRDefault="0079592C" w:rsidP="0079592C">
      <w:pPr>
        <w:spacing w:after="0" w:line="240" w:lineRule="auto"/>
        <w:ind w:left="4254" w:firstLine="709"/>
        <w:jc w:val="center"/>
        <w:rPr>
          <w:rFonts w:ascii="Calibri" w:hAnsi="Calibri" w:cs="Calibri"/>
          <w:b/>
          <w:bCs/>
        </w:rPr>
      </w:pPr>
    </w:p>
    <w:p w:rsidR="0079592C" w:rsidRPr="00B2016F" w:rsidRDefault="0079592C" w:rsidP="0079592C">
      <w:pPr>
        <w:spacing w:after="0" w:line="240" w:lineRule="auto"/>
        <w:ind w:left="4254" w:firstLine="709"/>
        <w:jc w:val="center"/>
        <w:rPr>
          <w:rFonts w:ascii="Calibri" w:hAnsi="Calibri" w:cs="Calibri"/>
          <w:b/>
          <w:bCs/>
          <w:vertAlign w:val="superscript"/>
        </w:rPr>
      </w:pPr>
      <w:r>
        <w:rPr>
          <w:rFonts w:ascii="Calibri" w:hAnsi="Calibri" w:cs="Calibri"/>
          <w:b/>
          <w:bCs/>
        </w:rPr>
        <w:t xml:space="preserve">           </w:t>
      </w:r>
      <w:r w:rsidRPr="00B2016F">
        <w:rPr>
          <w:rFonts w:ascii="Calibri" w:hAnsi="Calibri" w:cs="Calibri"/>
          <w:b/>
          <w:bCs/>
        </w:rPr>
        <w:t>.................................................................</w:t>
      </w:r>
    </w:p>
    <w:p w:rsidR="0079592C" w:rsidRPr="00B2016F" w:rsidRDefault="0079592C" w:rsidP="0079592C">
      <w:pPr>
        <w:spacing w:after="0" w:line="240" w:lineRule="auto"/>
        <w:ind w:left="4963" w:firstLine="709"/>
        <w:jc w:val="center"/>
        <w:rPr>
          <w:rFonts w:ascii="Calibri" w:hAnsi="Calibri" w:cs="Calibri"/>
          <w:b/>
          <w:bCs/>
          <w:vertAlign w:val="superscript"/>
        </w:rPr>
      </w:pPr>
      <w:r w:rsidRPr="00B2016F">
        <w:rPr>
          <w:rFonts w:ascii="Calibri" w:hAnsi="Calibri" w:cs="Calibri"/>
          <w:b/>
          <w:bCs/>
          <w:vertAlign w:val="superscript"/>
        </w:rPr>
        <w:t>Podpis osoby odpowiedzialnej (lub upoważnionej) za realizację przedmiotu zamówienia z Działu Zaopatrzenia</w:t>
      </w:r>
    </w:p>
    <w:p w:rsidR="001E468D" w:rsidRPr="001607A8" w:rsidRDefault="001E468D" w:rsidP="001E468D">
      <w:pPr>
        <w:jc w:val="right"/>
        <w:rPr>
          <w:rFonts w:ascii="Calibri" w:hAnsi="Calibri" w:cs="Calibri"/>
          <w:sz w:val="20"/>
          <w:szCs w:val="20"/>
        </w:rPr>
      </w:pPr>
    </w:p>
    <w:sectPr w:rsidR="001E468D" w:rsidRPr="001607A8" w:rsidSect="007924E9">
      <w:headerReference w:type="default" r:id="rId13"/>
      <w:pgSz w:w="11906" w:h="16838"/>
      <w:pgMar w:top="709" w:right="849" w:bottom="1560" w:left="1417" w:header="284" w:footer="1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2A5" w:rsidRDefault="007002A5" w:rsidP="001E468D">
      <w:pPr>
        <w:spacing w:after="0" w:line="240" w:lineRule="auto"/>
      </w:pPr>
      <w:r>
        <w:separator/>
      </w:r>
    </w:p>
  </w:endnote>
  <w:endnote w:type="continuationSeparator" w:id="0">
    <w:p w:rsidR="007002A5" w:rsidRDefault="007002A5" w:rsidP="001E4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2A5" w:rsidRDefault="007002A5" w:rsidP="001E468D">
      <w:pPr>
        <w:spacing w:after="0" w:line="240" w:lineRule="auto"/>
      </w:pPr>
      <w:r>
        <w:separator/>
      </w:r>
    </w:p>
  </w:footnote>
  <w:footnote w:type="continuationSeparator" w:id="0">
    <w:p w:rsidR="007002A5" w:rsidRDefault="007002A5" w:rsidP="001E468D">
      <w:pPr>
        <w:spacing w:after="0" w:line="240" w:lineRule="auto"/>
      </w:pPr>
      <w:r>
        <w:continuationSeparator/>
      </w:r>
    </w:p>
  </w:footnote>
  <w:footnote w:id="1">
    <w:p w:rsidR="001E468D" w:rsidRPr="004F7F43" w:rsidRDefault="001E468D" w:rsidP="001E468D">
      <w:pPr>
        <w:pStyle w:val="Tekstprzypisudolnego"/>
        <w:rPr>
          <w:rFonts w:asciiTheme="minorHAnsi" w:hAnsiTheme="minorHAnsi" w:cstheme="minorHAnsi"/>
          <w:i/>
          <w:sz w:val="18"/>
          <w:szCs w:val="18"/>
        </w:rPr>
      </w:pPr>
      <w:r w:rsidRPr="004F7F43">
        <w:rPr>
          <w:rStyle w:val="Odwoanieprzypisudolnego"/>
          <w:rFonts w:asciiTheme="minorHAnsi" w:hAnsiTheme="minorHAnsi" w:cstheme="minorHAnsi"/>
          <w:i/>
        </w:rPr>
        <w:footnoteRef/>
      </w:r>
      <w:r w:rsidR="0079592C">
        <w:rPr>
          <w:rFonts w:asciiTheme="minorHAnsi" w:hAnsiTheme="minorHAnsi" w:cstheme="minorHAnsi"/>
          <w:i/>
          <w:sz w:val="18"/>
          <w:szCs w:val="18"/>
        </w:rPr>
        <w:t xml:space="preserve"> n</w:t>
      </w:r>
      <w:r w:rsidRPr="004F7F43">
        <w:rPr>
          <w:rFonts w:asciiTheme="minorHAnsi" w:hAnsiTheme="minorHAnsi" w:cstheme="minorHAnsi"/>
          <w:i/>
          <w:sz w:val="18"/>
          <w:szCs w:val="18"/>
        </w:rPr>
        <w:t>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7E2" w:rsidRDefault="007002A5" w:rsidP="00623812">
    <w:pPr>
      <w:pStyle w:val="Nagwek"/>
      <w:tabs>
        <w:tab w:val="clear" w:pos="9072"/>
      </w:tabs>
      <w:ind w:right="-1417"/>
    </w:pPr>
    <w:sdt>
      <w:sdtPr>
        <w:id w:val="-186367280"/>
        <w:docPartObj>
          <w:docPartGallery w:val="Page Numbers (Margins)"/>
          <w:docPartUnique/>
        </w:docPartObj>
      </w:sdtPr>
      <w:sdtEndPr/>
      <w:sdtContent>
        <w:r w:rsidR="002123C3">
          <w:rPr>
            <w:noProof/>
            <w:lang w:eastAsia="pl-PL"/>
          </w:rPr>
          <mc:AlternateContent>
            <mc:Choice Requires="wps">
              <w:drawing>
                <wp:anchor distT="0" distB="0" distL="114300" distR="114300" simplePos="0" relativeHeight="251659264" behindDoc="0" locked="0" layoutInCell="0" allowOverlap="1" wp14:anchorId="7EF9D5EE" wp14:editId="5190F868">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7E2" w:rsidRDefault="002123C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0F001F" w:rsidRPr="000F001F">
                                <w:rPr>
                                  <w:rFonts w:asciiTheme="majorHAnsi" w:eastAsiaTheme="majorEastAsia" w:hAnsiTheme="majorHAnsi" w:cstheme="majorBidi"/>
                                  <w:noProof/>
                                  <w:sz w:val="44"/>
                                  <w:szCs w:val="44"/>
                                </w:rPr>
                                <w:t>5</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EF9D5EE" id="Prostokąt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rsidR="008E57E2" w:rsidRDefault="002123C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0F001F" w:rsidRPr="000F001F">
                          <w:rPr>
                            <w:rFonts w:asciiTheme="majorHAnsi" w:eastAsiaTheme="majorEastAsia" w:hAnsiTheme="majorHAnsi" w:cstheme="majorBidi"/>
                            <w:noProof/>
                            <w:sz w:val="44"/>
                            <w:szCs w:val="44"/>
                          </w:rPr>
                          <w:t>5</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176F0"/>
    <w:multiLevelType w:val="hybridMultilevel"/>
    <w:tmpl w:val="BB2ACE68"/>
    <w:lvl w:ilvl="0" w:tplc="EFDC744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7C05599"/>
    <w:multiLevelType w:val="hybridMultilevel"/>
    <w:tmpl w:val="83781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2880708"/>
    <w:multiLevelType w:val="singleLevel"/>
    <w:tmpl w:val="F9223C12"/>
    <w:lvl w:ilvl="0">
      <w:start w:val="1"/>
      <w:numFmt w:val="decimal"/>
      <w:lvlText w:val="%1."/>
      <w:lvlJc w:val="left"/>
      <w:pPr>
        <w:tabs>
          <w:tab w:val="num" w:pos="360"/>
        </w:tabs>
        <w:ind w:left="360" w:hanging="360"/>
      </w:pPr>
      <w:rPr>
        <w:rFonts w:hint="default"/>
      </w:rPr>
    </w:lvl>
  </w:abstractNum>
  <w:abstractNum w:abstractNumId="3" w15:restartNumberingAfterBreak="0">
    <w:nsid w:val="25FD0248"/>
    <w:multiLevelType w:val="hybridMultilevel"/>
    <w:tmpl w:val="D1F2C4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6F23C89"/>
    <w:multiLevelType w:val="hybridMultilevel"/>
    <w:tmpl w:val="38F2ECB6"/>
    <w:lvl w:ilvl="0" w:tplc="96A6E214">
      <w:start w:val="1"/>
      <w:numFmt w:val="decimal"/>
      <w:lvlText w:val="%1."/>
      <w:lvlJc w:val="left"/>
      <w:pPr>
        <w:tabs>
          <w:tab w:val="num" w:pos="1440"/>
        </w:tabs>
        <w:ind w:left="1440" w:hanging="360"/>
      </w:pPr>
      <w:rPr>
        <w:rFonts w:asciiTheme="minorHAnsi" w:eastAsia="Times New Roman" w:hAnsiTheme="minorHAnsi" w:cstheme="minorHAnsi" w:hint="default"/>
      </w:rPr>
    </w:lvl>
    <w:lvl w:ilvl="1" w:tplc="0F8CC822">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7DE2BB5"/>
    <w:multiLevelType w:val="hybridMultilevel"/>
    <w:tmpl w:val="7E9246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343D64"/>
    <w:multiLevelType w:val="hybridMultilevel"/>
    <w:tmpl w:val="B59CB7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B4284A"/>
    <w:multiLevelType w:val="hybridMultilevel"/>
    <w:tmpl w:val="137253B0"/>
    <w:lvl w:ilvl="0" w:tplc="ECF4EDDC">
      <w:start w:val="1"/>
      <w:numFmt w:val="decimal"/>
      <w:lvlText w:val="%1."/>
      <w:lvlJc w:val="left"/>
      <w:pPr>
        <w:tabs>
          <w:tab w:val="num" w:pos="426"/>
        </w:tabs>
        <w:ind w:left="426" w:hanging="360"/>
      </w:pPr>
      <w:rPr>
        <w:rFonts w:hint="default"/>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F0E207F"/>
    <w:multiLevelType w:val="hybridMultilevel"/>
    <w:tmpl w:val="492C8374"/>
    <w:lvl w:ilvl="0" w:tplc="FFF648A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9A76455A">
      <w:start w:val="1"/>
      <w:numFmt w:val="decimal"/>
      <w:lvlText w:val="%3."/>
      <w:lvlJc w:val="right"/>
      <w:pPr>
        <w:tabs>
          <w:tab w:val="num" w:pos="2160"/>
        </w:tabs>
        <w:ind w:left="2160" w:hanging="180"/>
      </w:pPr>
      <w:rPr>
        <w:rFonts w:asciiTheme="minorHAnsi" w:eastAsiaTheme="minorHAnsi" w:hAnsiTheme="minorHAnsi" w:cstheme="minorHAnsi" w:hint="default"/>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6316DF7"/>
    <w:multiLevelType w:val="hybridMultilevel"/>
    <w:tmpl w:val="BE6E3BFC"/>
    <w:lvl w:ilvl="0" w:tplc="868ABB28">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F67807"/>
    <w:multiLevelType w:val="hybridMultilevel"/>
    <w:tmpl w:val="B78633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BC5179"/>
    <w:multiLevelType w:val="hybridMultilevel"/>
    <w:tmpl w:val="93EC5230"/>
    <w:lvl w:ilvl="0" w:tplc="F60E0FE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2DA6FAA">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FDF3B85"/>
    <w:multiLevelType w:val="hybridMultilevel"/>
    <w:tmpl w:val="55F6478C"/>
    <w:lvl w:ilvl="0" w:tplc="53D2076C">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6CE56588"/>
    <w:multiLevelType w:val="hybridMultilevel"/>
    <w:tmpl w:val="E970EF5C"/>
    <w:lvl w:ilvl="0" w:tplc="61489412">
      <w:start w:val="1"/>
      <w:numFmt w:val="decimal"/>
      <w:suff w:val="nothing"/>
      <w:lvlText w:val="%1."/>
      <w:lvlJc w:val="center"/>
      <w:pPr>
        <w:ind w:left="1309" w:hanging="1196"/>
      </w:pPr>
      <w:rPr>
        <w:rFonts w:ascii="Arial" w:hAnsi="Arial" w:cs="Arial" w:hint="default"/>
        <w:b/>
        <w:i w:val="0"/>
        <w:color w:val="000000"/>
        <w:sz w:val="20"/>
        <w:szCs w:val="18"/>
      </w:r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4" w15:restartNumberingAfterBreak="0">
    <w:nsid w:val="6E993217"/>
    <w:multiLevelType w:val="hybridMultilevel"/>
    <w:tmpl w:val="BEA44EB2"/>
    <w:lvl w:ilvl="0" w:tplc="7B4C9CB4">
      <w:start w:val="85"/>
      <w:numFmt w:val="bullet"/>
      <w:lvlText w:val="-"/>
      <w:lvlJc w:val="left"/>
      <w:pPr>
        <w:ind w:left="946" w:hanging="360"/>
      </w:pPr>
      <w:rPr>
        <w:rFonts w:hint="default"/>
      </w:rPr>
    </w:lvl>
    <w:lvl w:ilvl="1" w:tplc="04150003" w:tentative="1">
      <w:start w:val="1"/>
      <w:numFmt w:val="bullet"/>
      <w:lvlText w:val="o"/>
      <w:lvlJc w:val="left"/>
      <w:pPr>
        <w:ind w:left="1666" w:hanging="360"/>
      </w:pPr>
      <w:rPr>
        <w:rFonts w:ascii="Courier New" w:hAnsi="Courier New" w:cs="Courier New" w:hint="default"/>
      </w:rPr>
    </w:lvl>
    <w:lvl w:ilvl="2" w:tplc="04150005" w:tentative="1">
      <w:start w:val="1"/>
      <w:numFmt w:val="bullet"/>
      <w:lvlText w:val=""/>
      <w:lvlJc w:val="left"/>
      <w:pPr>
        <w:ind w:left="2386" w:hanging="360"/>
      </w:pPr>
      <w:rPr>
        <w:rFonts w:ascii="Wingdings" w:hAnsi="Wingdings" w:hint="default"/>
      </w:rPr>
    </w:lvl>
    <w:lvl w:ilvl="3" w:tplc="04150001" w:tentative="1">
      <w:start w:val="1"/>
      <w:numFmt w:val="bullet"/>
      <w:lvlText w:val=""/>
      <w:lvlJc w:val="left"/>
      <w:pPr>
        <w:ind w:left="3106" w:hanging="360"/>
      </w:pPr>
      <w:rPr>
        <w:rFonts w:ascii="Symbol" w:hAnsi="Symbol" w:hint="default"/>
      </w:rPr>
    </w:lvl>
    <w:lvl w:ilvl="4" w:tplc="04150003" w:tentative="1">
      <w:start w:val="1"/>
      <w:numFmt w:val="bullet"/>
      <w:lvlText w:val="o"/>
      <w:lvlJc w:val="left"/>
      <w:pPr>
        <w:ind w:left="3826" w:hanging="360"/>
      </w:pPr>
      <w:rPr>
        <w:rFonts w:ascii="Courier New" w:hAnsi="Courier New" w:cs="Courier New" w:hint="default"/>
      </w:rPr>
    </w:lvl>
    <w:lvl w:ilvl="5" w:tplc="04150005" w:tentative="1">
      <w:start w:val="1"/>
      <w:numFmt w:val="bullet"/>
      <w:lvlText w:val=""/>
      <w:lvlJc w:val="left"/>
      <w:pPr>
        <w:ind w:left="4546" w:hanging="360"/>
      </w:pPr>
      <w:rPr>
        <w:rFonts w:ascii="Wingdings" w:hAnsi="Wingdings" w:hint="default"/>
      </w:rPr>
    </w:lvl>
    <w:lvl w:ilvl="6" w:tplc="04150001" w:tentative="1">
      <w:start w:val="1"/>
      <w:numFmt w:val="bullet"/>
      <w:lvlText w:val=""/>
      <w:lvlJc w:val="left"/>
      <w:pPr>
        <w:ind w:left="5266" w:hanging="360"/>
      </w:pPr>
      <w:rPr>
        <w:rFonts w:ascii="Symbol" w:hAnsi="Symbol" w:hint="default"/>
      </w:rPr>
    </w:lvl>
    <w:lvl w:ilvl="7" w:tplc="04150003" w:tentative="1">
      <w:start w:val="1"/>
      <w:numFmt w:val="bullet"/>
      <w:lvlText w:val="o"/>
      <w:lvlJc w:val="left"/>
      <w:pPr>
        <w:ind w:left="5986" w:hanging="360"/>
      </w:pPr>
      <w:rPr>
        <w:rFonts w:ascii="Courier New" w:hAnsi="Courier New" w:cs="Courier New" w:hint="default"/>
      </w:rPr>
    </w:lvl>
    <w:lvl w:ilvl="8" w:tplc="04150005" w:tentative="1">
      <w:start w:val="1"/>
      <w:numFmt w:val="bullet"/>
      <w:lvlText w:val=""/>
      <w:lvlJc w:val="left"/>
      <w:pPr>
        <w:ind w:left="6706" w:hanging="360"/>
      </w:pPr>
      <w:rPr>
        <w:rFonts w:ascii="Wingdings" w:hAnsi="Wingdings" w:hint="default"/>
      </w:rPr>
    </w:lvl>
  </w:abstractNum>
  <w:abstractNum w:abstractNumId="15" w15:restartNumberingAfterBreak="0">
    <w:nsid w:val="70303F3E"/>
    <w:multiLevelType w:val="hybridMultilevel"/>
    <w:tmpl w:val="F7A4F198"/>
    <w:lvl w:ilvl="0" w:tplc="149C1652">
      <w:start w:val="1"/>
      <w:numFmt w:val="decimal"/>
      <w:lvlText w:val="%1."/>
      <w:lvlJc w:val="right"/>
      <w:pPr>
        <w:ind w:left="720" w:hanging="360"/>
      </w:pPr>
      <w:rPr>
        <w:rFonts w:ascii="Arial" w:hAnsi="Arial" w:cs="Arial" w:hint="default"/>
        <w:b w:val="0"/>
        <w:color w:val="00000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71202BAE"/>
    <w:multiLevelType w:val="hybridMultilevel"/>
    <w:tmpl w:val="510CC2A8"/>
    <w:lvl w:ilvl="0" w:tplc="36E0B978">
      <w:start w:val="1"/>
      <w:numFmt w:val="decimal"/>
      <w:lvlText w:val="%1."/>
      <w:lvlJc w:val="left"/>
      <w:pPr>
        <w:tabs>
          <w:tab w:val="num" w:pos="426"/>
        </w:tabs>
        <w:ind w:left="426" w:hanging="360"/>
      </w:pPr>
      <w:rPr>
        <w:rFonts w:asciiTheme="minorHAnsi" w:hAnsiTheme="minorHAnsi" w:cstheme="minorHAnsi" w:hint="default"/>
        <w:b w:val="0"/>
        <w:i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A11419B"/>
    <w:multiLevelType w:val="hybridMultilevel"/>
    <w:tmpl w:val="CDC82702"/>
    <w:lvl w:ilvl="0" w:tplc="6F3CB87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41"/>
    <w:rsid w:val="00045650"/>
    <w:rsid w:val="000F001F"/>
    <w:rsid w:val="00167DFB"/>
    <w:rsid w:val="00176E41"/>
    <w:rsid w:val="001C3850"/>
    <w:rsid w:val="001E468D"/>
    <w:rsid w:val="002123C3"/>
    <w:rsid w:val="00440780"/>
    <w:rsid w:val="00480152"/>
    <w:rsid w:val="004F7F43"/>
    <w:rsid w:val="00525DAB"/>
    <w:rsid w:val="00634FF1"/>
    <w:rsid w:val="007002A5"/>
    <w:rsid w:val="00756A9B"/>
    <w:rsid w:val="0079323E"/>
    <w:rsid w:val="0079592C"/>
    <w:rsid w:val="007C3486"/>
    <w:rsid w:val="00814DCD"/>
    <w:rsid w:val="00856970"/>
    <w:rsid w:val="009F0E32"/>
    <w:rsid w:val="00A23452"/>
    <w:rsid w:val="00A87260"/>
    <w:rsid w:val="00B20832"/>
    <w:rsid w:val="00C974EF"/>
    <w:rsid w:val="00E961B8"/>
    <w:rsid w:val="00F45ECA"/>
    <w:rsid w:val="00F81D1A"/>
    <w:rsid w:val="00FE58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B2E48E-BFDA-416A-96FF-E53EB7AF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E468D"/>
    <w:pPr>
      <w:spacing w:after="160" w:line="254" w:lineRule="auto"/>
    </w:pPr>
  </w:style>
  <w:style w:type="paragraph" w:styleId="Nagwek2">
    <w:name w:val="heading 2"/>
    <w:basedOn w:val="Normalny"/>
    <w:next w:val="Normalny"/>
    <w:link w:val="Nagwek2Znak"/>
    <w:qFormat/>
    <w:rsid w:val="001E468D"/>
    <w:pPr>
      <w:keepNext/>
      <w:spacing w:before="240" w:after="60" w:line="240" w:lineRule="auto"/>
      <w:outlineLvl w:val="1"/>
    </w:pPr>
    <w:rPr>
      <w:rFonts w:ascii="Cambria" w:eastAsia="Times New Roman" w:hAnsi="Cambria" w:cs="Times New Roman"/>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E468D"/>
    <w:pPr>
      <w:tabs>
        <w:tab w:val="center" w:pos="4536"/>
        <w:tab w:val="right" w:pos="9072"/>
      </w:tabs>
      <w:spacing w:after="0" w:line="240" w:lineRule="auto"/>
    </w:pPr>
  </w:style>
  <w:style w:type="character" w:customStyle="1" w:styleId="NagwekZnak">
    <w:name w:val="Nagłówek Znak"/>
    <w:basedOn w:val="Domylnaczcionkaakapitu"/>
    <w:link w:val="Nagwek"/>
    <w:rsid w:val="001E468D"/>
  </w:style>
  <w:style w:type="paragraph" w:styleId="Stopka">
    <w:name w:val="footer"/>
    <w:basedOn w:val="Normalny"/>
    <w:link w:val="StopkaZnak"/>
    <w:uiPriority w:val="99"/>
    <w:unhideWhenUsed/>
    <w:rsid w:val="001E46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468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1E468D"/>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1E468D"/>
    <w:rPr>
      <w:color w:val="0563C1" w:themeColor="hyperlink"/>
      <w:u w:val="single"/>
    </w:rPr>
  </w:style>
  <w:style w:type="character" w:styleId="Odwoanieprzypisudolnego">
    <w:name w:val="footnote reference"/>
    <w:uiPriority w:val="99"/>
    <w:rsid w:val="001E468D"/>
    <w:rPr>
      <w:vertAlign w:val="superscript"/>
    </w:rPr>
  </w:style>
  <w:style w:type="paragraph" w:styleId="Tekstprzypisudolnego">
    <w:name w:val="footnote text"/>
    <w:aliases w:val="Podrozdział,Footnote"/>
    <w:basedOn w:val="Normalny"/>
    <w:link w:val="TekstprzypisudolnegoZnak1"/>
    <w:uiPriority w:val="99"/>
    <w:rsid w:val="001E468D"/>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uiPriority w:val="99"/>
    <w:semiHidden/>
    <w:rsid w:val="001E468D"/>
    <w:rPr>
      <w:sz w:val="20"/>
      <w:szCs w:val="20"/>
    </w:rPr>
  </w:style>
  <w:style w:type="character" w:customStyle="1" w:styleId="TekstprzypisudolnegoZnak1">
    <w:name w:val="Tekst przypisu dolnego Znak1"/>
    <w:aliases w:val="Podrozdział Znak,Footnote Znak"/>
    <w:basedOn w:val="Domylnaczcionkaakapitu"/>
    <w:link w:val="Tekstprzypisudolnego"/>
    <w:uiPriority w:val="99"/>
    <w:rsid w:val="001E468D"/>
    <w:rPr>
      <w:rFonts w:ascii="Times New Roman" w:eastAsia="Times New Roman" w:hAnsi="Times New Roman" w:cs="Times New Roman"/>
      <w:sz w:val="20"/>
      <w:szCs w:val="20"/>
      <w:lang w:eastAsia="ar-SA"/>
    </w:rPr>
  </w:style>
  <w:style w:type="character" w:customStyle="1" w:styleId="markedcontent">
    <w:name w:val="markedcontent"/>
    <w:basedOn w:val="Domylnaczcionkaakapitu"/>
    <w:rsid w:val="001E468D"/>
  </w:style>
  <w:style w:type="character" w:customStyle="1" w:styleId="Nagwek2Znak">
    <w:name w:val="Nagłówek 2 Znak"/>
    <w:basedOn w:val="Domylnaczcionkaakapitu"/>
    <w:link w:val="Nagwek2"/>
    <w:rsid w:val="001E468D"/>
    <w:rPr>
      <w:rFonts w:ascii="Cambria" w:eastAsia="Times New Roman" w:hAnsi="Cambria" w:cs="Times New Roman"/>
      <w:b/>
      <w:bCs/>
      <w:i/>
      <w:iCs/>
      <w:sz w:val="28"/>
      <w:szCs w:val="28"/>
      <w:lang w:eastAsia="pl-PL"/>
    </w:rPr>
  </w:style>
  <w:style w:type="paragraph" w:styleId="Bezodstpw">
    <w:name w:val="No Spacing"/>
    <w:qFormat/>
    <w:rsid w:val="001E468D"/>
    <w:pPr>
      <w:spacing w:line="240" w:lineRule="auto"/>
    </w:pPr>
    <w:rPr>
      <w:rFonts w:ascii="Times New Roman" w:eastAsia="Calibri" w:hAnsi="Times New Roman" w:cs="Times New Roman"/>
      <w:color w:val="000000"/>
    </w:rPr>
  </w:style>
  <w:style w:type="paragraph" w:styleId="Tekstdymka">
    <w:name w:val="Balloon Text"/>
    <w:basedOn w:val="Normalny"/>
    <w:link w:val="TekstdymkaZnak"/>
    <w:uiPriority w:val="99"/>
    <w:semiHidden/>
    <w:unhideWhenUsed/>
    <w:rsid w:val="004801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01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arzyna.wlodarczyk@umb.edu.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faktura@umb.edu.pl" TargetMode="External"/><Relationship Id="rId12" Type="http://schemas.openxmlformats.org/officeDocument/2006/relationships/hyperlink" Target="mailto:iod@umb.edu.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ancel@umb.edu.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od@umb.edu.pl" TargetMode="External"/><Relationship Id="rId4" Type="http://schemas.openxmlformats.org/officeDocument/2006/relationships/webSettings" Target="webSettings.xml"/><Relationship Id="rId9" Type="http://schemas.openxmlformats.org/officeDocument/2006/relationships/hyperlink" Target="mailto:kancel@umb.edu.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11</Pages>
  <Words>3827</Words>
  <Characters>22967</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Uniwesytet Medyczny w Bialymstoku</Company>
  <LinksUpToDate>false</LinksUpToDate>
  <CharactersWithSpaces>26741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Samsonowicz-Łęczycka</dc:creator>
  <cp:lastModifiedBy>Elżbieta Samsonowicz-Łęczycka</cp:lastModifiedBy>
  <cp:revision>4</cp:revision>
  <cp:lastPrinted>2024-06-17T09:50:00Z</cp:lastPrinted>
  <dcterms:created xsi:type="dcterms:W3CDTF">2024-11-20T12:58:00Z</dcterms:created>
  <dcterms:modified xsi:type="dcterms:W3CDTF">2024-11-21T07:16:00Z</dcterms:modified>
</cp:coreProperties>
</file>