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77777777" w:rsidR="00C606B9" w:rsidRPr="005B1A91" w:rsidRDefault="00772987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OŚWIADCZENIE WYKONAWCY</w:t>
      </w:r>
    </w:p>
    <w:p w14:paraId="661B6E88" w14:textId="77777777" w:rsidR="001A62C4" w:rsidRPr="005B1A91" w:rsidRDefault="001A62C4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o aktualności informacji zawartych w oświadczeniu, o którym mowa w art. 125 ust. 1</w:t>
      </w:r>
    </w:p>
    <w:p w14:paraId="456C41BB" w14:textId="77777777" w:rsidR="007F06FB" w:rsidRPr="005B1A91" w:rsidRDefault="00772987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5B1A91">
        <w:rPr>
          <w:rFonts w:ascii="Calibri" w:hAnsi="Calibri" w:cs="Calibri"/>
          <w:b/>
          <w:sz w:val="24"/>
          <w:szCs w:val="24"/>
        </w:rPr>
        <w:t>ustawy z dnia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="00FB2277"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11 </w:t>
      </w:r>
      <w:r w:rsidR="00FB2277" w:rsidRPr="005B1A91">
        <w:rPr>
          <w:rFonts w:ascii="Calibri" w:hAnsi="Calibri" w:cs="Calibri"/>
          <w:b/>
          <w:sz w:val="24"/>
          <w:szCs w:val="24"/>
        </w:rPr>
        <w:t>września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20</w:t>
      </w:r>
      <w:r w:rsidR="00FB2277"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>19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Pr="005B1A91">
        <w:rPr>
          <w:rFonts w:ascii="Calibri" w:hAnsi="Calibri" w:cs="Calibri"/>
          <w:b/>
          <w:sz w:val="24"/>
          <w:szCs w:val="24"/>
        </w:rPr>
        <w:t>r.</w:t>
      </w:r>
      <w:r w:rsidR="001A62C4" w:rsidRPr="005B1A91">
        <w:rPr>
          <w:rFonts w:ascii="Calibri" w:hAnsi="Calibri" w:cs="Calibri"/>
          <w:b/>
          <w:sz w:val="24"/>
          <w:szCs w:val="24"/>
        </w:rPr>
        <w:t xml:space="preserve"> </w:t>
      </w:r>
      <w:r w:rsidRPr="005B1A91">
        <w:rPr>
          <w:rFonts w:ascii="Calibri" w:hAnsi="Calibri" w:cs="Calibri"/>
          <w:b/>
          <w:bCs/>
          <w:smallCaps/>
          <w:sz w:val="24"/>
          <w:szCs w:val="24"/>
          <w:lang w:eastAsia="ar-SA"/>
        </w:rPr>
        <w:t xml:space="preserve"> </w:t>
      </w:r>
      <w:r w:rsidR="007F06FB" w:rsidRPr="005B1A91">
        <w:rPr>
          <w:rFonts w:ascii="Calibri" w:hAnsi="Calibri" w:cs="Calibri"/>
          <w:b/>
          <w:sz w:val="24"/>
          <w:szCs w:val="24"/>
        </w:rPr>
        <w:t xml:space="preserve">Prawo zamówień </w:t>
      </w:r>
      <w:r w:rsidRPr="005B1A91">
        <w:rPr>
          <w:rFonts w:ascii="Calibri" w:hAnsi="Calibri" w:cs="Calibri"/>
          <w:b/>
          <w:sz w:val="24"/>
          <w:szCs w:val="24"/>
        </w:rPr>
        <w:t>publicznych</w:t>
      </w:r>
    </w:p>
    <w:p w14:paraId="6522731B" w14:textId="77777777" w:rsidR="00450CC2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</w:r>
    </w:p>
    <w:p w14:paraId="18455671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3711F150" w14:textId="77777777" w:rsidR="003C2D03" w:rsidRPr="005B1A91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46634FBF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>na potrzeby postępowania o udzielenie zamówienia publicznego na:</w:t>
      </w:r>
    </w:p>
    <w:p w14:paraId="181F3748" w14:textId="77777777" w:rsidR="00414EB6" w:rsidRPr="00414EB6" w:rsidRDefault="00414EB6" w:rsidP="00414EB6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414EB6">
        <w:rPr>
          <w:rFonts w:ascii="Calibri" w:hAnsi="Calibri" w:cs="Calibri"/>
          <w:b/>
          <w:sz w:val="24"/>
          <w:szCs w:val="24"/>
        </w:rPr>
        <w:t xml:space="preserve">Usługę ubezpieczenia mienia </w:t>
      </w:r>
    </w:p>
    <w:p w14:paraId="00988586" w14:textId="77777777" w:rsidR="00414EB6" w:rsidRPr="00414EB6" w:rsidRDefault="00414EB6" w:rsidP="00414EB6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414EB6">
        <w:rPr>
          <w:rFonts w:ascii="Calibri" w:hAnsi="Calibri" w:cs="Calibri"/>
          <w:b/>
          <w:sz w:val="24"/>
          <w:szCs w:val="24"/>
        </w:rPr>
        <w:t xml:space="preserve">Samodzielnego Publicznego Wielospecjalistycznego Zakładu Opieki Zdrowotnej </w:t>
      </w:r>
    </w:p>
    <w:p w14:paraId="105F6092" w14:textId="76471A47" w:rsidR="003C2D03" w:rsidRPr="005B1A91" w:rsidRDefault="00414EB6" w:rsidP="00414EB6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414EB6">
        <w:rPr>
          <w:rFonts w:ascii="Calibri" w:hAnsi="Calibri" w:cs="Calibri"/>
          <w:b/>
          <w:sz w:val="24"/>
          <w:szCs w:val="24"/>
        </w:rPr>
        <w:t>w Stargardzie</w:t>
      </w:r>
    </w:p>
    <w:p w14:paraId="36088107" w14:textId="77777777" w:rsidR="00772987" w:rsidRPr="005B1A91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135F2A99" w14:textId="77777777" w:rsidR="005573BD" w:rsidRPr="00FA7283" w:rsidRDefault="005573BD" w:rsidP="005573BD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i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 xml:space="preserve">Ja/My,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573BD" w:rsidRPr="006A3B88" w14:paraId="11E2229F" w14:textId="77777777" w:rsidTr="002310AD">
        <w:tc>
          <w:tcPr>
            <w:tcW w:w="9210" w:type="dxa"/>
            <w:shd w:val="clear" w:color="auto" w:fill="auto"/>
          </w:tcPr>
          <w:p w14:paraId="44F1F8C9" w14:textId="77777777" w:rsidR="005573BD" w:rsidRPr="006A3B88" w:rsidRDefault="005573BD" w:rsidP="002310AD">
            <w:pPr>
              <w:widowControl w:val="0"/>
              <w:suppressAutoHyphens/>
              <w:autoSpaceDE w:val="0"/>
              <w:autoSpaceDN w:val="0"/>
              <w:adjustRightInd w:val="0"/>
              <w:spacing w:after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Hlk69818206"/>
            <w:r w:rsidRPr="006A3B88">
              <w:rPr>
                <w:rFonts w:ascii="Calibri" w:hAnsi="Calibri" w:cs="Calibri"/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0"/>
    <w:p w14:paraId="2B56DAF2" w14:textId="77777777" w:rsidR="005573BD" w:rsidRPr="00FA7283" w:rsidRDefault="005573BD" w:rsidP="005573BD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573BD" w:rsidRPr="006A3B88" w14:paraId="0FBDAFF5" w14:textId="77777777" w:rsidTr="002310AD">
        <w:tc>
          <w:tcPr>
            <w:tcW w:w="9210" w:type="dxa"/>
            <w:shd w:val="clear" w:color="auto" w:fill="auto"/>
          </w:tcPr>
          <w:p w14:paraId="3E1A3DB2" w14:textId="77777777" w:rsidR="005573BD" w:rsidRPr="006A3B88" w:rsidRDefault="005573BD" w:rsidP="002310AD">
            <w:pPr>
              <w:widowControl w:val="0"/>
              <w:suppressAutoHyphens/>
              <w:autoSpaceDE w:val="0"/>
              <w:autoSpaceDN w:val="0"/>
              <w:adjustRightInd w:val="0"/>
              <w:spacing w:after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1" w:name="_Hlk69818255"/>
            <w:r w:rsidRPr="006A3B88">
              <w:rPr>
                <w:rFonts w:ascii="Calibri" w:hAnsi="Calibri" w:cs="Calibri"/>
                <w:i/>
                <w:sz w:val="22"/>
                <w:szCs w:val="22"/>
              </w:rPr>
              <w:t>(pełna nazwa, adres, NIP, KRS Wykonawcy)</w:t>
            </w:r>
          </w:p>
        </w:tc>
      </w:tr>
      <w:bookmarkEnd w:id="1"/>
    </w:tbl>
    <w:p w14:paraId="24A8314F" w14:textId="77777777" w:rsidR="00C351C1" w:rsidRPr="005B1A91" w:rsidRDefault="00C351C1" w:rsidP="005B1A91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63786F13" w14:textId="77777777" w:rsidR="00F64924" w:rsidRPr="005B1A91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bookmarkStart w:id="2" w:name="_Hlk505624072"/>
    </w:p>
    <w:p w14:paraId="1E4A21C4" w14:textId="4E4A54BA" w:rsidR="0086219A" w:rsidRPr="005B1A91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</w:t>
      </w:r>
      <w:r w:rsidR="001A62C4" w:rsidRPr="005B1A91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5B1A91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5B1A91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w art. </w:t>
      </w:r>
      <w:r w:rsidR="001A62C4" w:rsidRPr="00461269">
        <w:rPr>
          <w:rFonts w:ascii="Calibri" w:hAnsi="Calibri" w:cs="Calibri"/>
          <w:sz w:val="22"/>
          <w:szCs w:val="22"/>
        </w:rPr>
        <w:t>108</w:t>
      </w:r>
      <w:r w:rsidR="008038BE" w:rsidRPr="00461269">
        <w:rPr>
          <w:rFonts w:ascii="Calibri" w:hAnsi="Calibri" w:cs="Calibri"/>
          <w:sz w:val="22"/>
          <w:szCs w:val="22"/>
        </w:rPr>
        <w:t xml:space="preserve"> </w:t>
      </w:r>
      <w:r w:rsidR="00837222" w:rsidRPr="00461269">
        <w:rPr>
          <w:rFonts w:ascii="Calibri" w:hAnsi="Calibri" w:cs="Calibri"/>
          <w:sz w:val="22"/>
          <w:szCs w:val="22"/>
        </w:rPr>
        <w:t>ust 1 pkt. 3-6</w:t>
      </w:r>
      <w:r w:rsidR="008038BE" w:rsidRPr="00461269">
        <w:rPr>
          <w:rFonts w:ascii="Calibri" w:hAnsi="Calibri" w:cs="Calibri"/>
          <w:sz w:val="22"/>
          <w:szCs w:val="22"/>
        </w:rPr>
        <w:t xml:space="preserve"> </w:t>
      </w:r>
      <w:r w:rsidR="001A62C4" w:rsidRPr="00461269">
        <w:rPr>
          <w:rFonts w:ascii="Calibri" w:hAnsi="Calibri" w:cs="Calibri"/>
          <w:sz w:val="22"/>
          <w:szCs w:val="22"/>
        </w:rPr>
        <w:t xml:space="preserve"> ustawy</w:t>
      </w:r>
      <w:r w:rsidR="001A62C4" w:rsidRPr="005B1A91">
        <w:rPr>
          <w:rFonts w:ascii="Calibri" w:hAnsi="Calibri" w:cs="Calibri"/>
          <w:sz w:val="22"/>
          <w:szCs w:val="22"/>
        </w:rPr>
        <w:t xml:space="preserve"> z dnia 11 września 2019 r.  Prawo zamówień publicznych.</w:t>
      </w:r>
    </w:p>
    <w:p w14:paraId="1CFE2B54" w14:textId="77777777" w:rsidR="003C2D03" w:rsidRPr="005B1A91" w:rsidRDefault="003C2D03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732F426" w14:textId="77777777" w:rsidR="001A62C4" w:rsidRPr="005B1A91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CD14D2" w14:textId="77777777" w:rsidR="001A62C4" w:rsidRPr="005B1A91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bookmarkEnd w:id="2"/>
    <w:p w14:paraId="2EA48CEA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9BEB190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23AEE93C" w14:textId="77777777" w:rsidR="0086219A" w:rsidRPr="005B1A91" w:rsidRDefault="0086219A" w:rsidP="005B1A91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8366975" w14:textId="30D0322D" w:rsidR="0086219A" w:rsidRPr="005B1A91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 xml:space="preserve">Oświadczam/my,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 xml:space="preserve">powyższym oświadczeniu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5B1A91">
        <w:rPr>
          <w:rFonts w:ascii="Calibri" w:hAnsi="Calibri" w:cs="Calibri"/>
          <w:sz w:val="22"/>
          <w:szCs w:val="22"/>
        </w:rPr>
        <w:t>ającego w </w:t>
      </w:r>
      <w:r w:rsidRPr="005B1A91">
        <w:rPr>
          <w:rFonts w:ascii="Calibri" w:hAnsi="Calibri" w:cs="Calibri"/>
          <w:sz w:val="22"/>
          <w:szCs w:val="22"/>
        </w:rPr>
        <w:t>błąd przy przedstawianiu informacji.</w:t>
      </w:r>
    </w:p>
    <w:p w14:paraId="2A786BFF" w14:textId="77777777" w:rsidR="00C351C1" w:rsidRPr="005B1A91" w:rsidRDefault="00C351C1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B30DDF0" w14:textId="77777777" w:rsidR="004E648B" w:rsidRPr="00A53254" w:rsidRDefault="004E648B" w:rsidP="004E648B">
      <w:pPr>
        <w:widowControl w:val="0"/>
        <w:suppressAutoHyphens/>
        <w:autoSpaceDE w:val="0"/>
        <w:autoSpaceDN w:val="0"/>
        <w:adjustRightInd w:val="0"/>
        <w:spacing w:before="1080" w:after="120" w:line="271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 xml:space="preserve">Oświadczenie składa się w formie elektronicznej – opatrzonej przez osobę lub osoby upoważnione do reprezentowania firmy w przedmiotowym postępowaniu </w:t>
      </w:r>
      <w:bookmarkStart w:id="3" w:name="_Hlk83054871"/>
      <w:r w:rsidRPr="00A53254">
        <w:rPr>
          <w:rFonts w:ascii="Calibri" w:eastAsia="TrebuchetMS-Italic" w:hAnsi="Calibri" w:cs="Calibri"/>
          <w:b/>
          <w:bCs/>
          <w:color w:val="FF0000"/>
          <w:sz w:val="22"/>
          <w:szCs w:val="22"/>
        </w:rPr>
        <w:t>podpisem zaufanym, osobistym lub kwalifikowanym podpisem elektronicznym</w:t>
      </w:r>
      <w:bookmarkEnd w:id="3"/>
      <w:r w:rsidRPr="00A53254">
        <w:rPr>
          <w:rFonts w:ascii="Calibri" w:hAnsi="Calibri" w:cs="Calibri"/>
          <w:i/>
          <w:iCs/>
          <w:color w:val="FF0000"/>
          <w:sz w:val="22"/>
          <w:szCs w:val="22"/>
        </w:rPr>
        <w:t>.</w:t>
      </w:r>
    </w:p>
    <w:p w14:paraId="2EDC23DC" w14:textId="77777777" w:rsidR="00A51265" w:rsidRPr="005B1A91" w:rsidRDefault="00A51265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E587C9F" w14:textId="77777777" w:rsidR="00A51265" w:rsidRPr="005B1A91" w:rsidRDefault="00A51265" w:rsidP="005B1A91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sectPr w:rsidR="00A51265" w:rsidRPr="005B1A91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1A56" w14:textId="77777777" w:rsidR="00660383" w:rsidRDefault="00660383">
      <w:r>
        <w:separator/>
      </w:r>
    </w:p>
  </w:endnote>
  <w:endnote w:type="continuationSeparator" w:id="0">
    <w:p w14:paraId="63EA487D" w14:textId="77777777" w:rsidR="00660383" w:rsidRDefault="0066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F3BA" w14:textId="77777777" w:rsidR="00660383" w:rsidRDefault="00660383">
      <w:r>
        <w:separator/>
      </w:r>
    </w:p>
  </w:footnote>
  <w:footnote w:type="continuationSeparator" w:id="0">
    <w:p w14:paraId="08137A5E" w14:textId="77777777" w:rsidR="00660383" w:rsidRDefault="00660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F49E" w14:textId="262CF69D" w:rsidR="0041352C" w:rsidRDefault="00414EB6" w:rsidP="0041352C">
    <w:pPr>
      <w:tabs>
        <w:tab w:val="left" w:pos="5529"/>
      </w:tabs>
      <w:ind w:left="2124" w:hanging="2124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/>
        <w:bCs/>
        <w:color w:val="0D0D0D"/>
        <w:sz w:val="16"/>
        <w:szCs w:val="16"/>
      </w:rPr>
      <w:t>SPWZOZ w Stargardzie</w:t>
    </w:r>
    <w:r>
      <w:rPr>
        <w:rFonts w:ascii="Calibri" w:hAnsi="Calibri"/>
        <w:bCs/>
        <w:color w:val="0D0D0D"/>
        <w:sz w:val="16"/>
        <w:szCs w:val="16"/>
      </w:rPr>
      <w:tab/>
    </w:r>
    <w:r w:rsidR="0041352C" w:rsidRPr="00AD329D">
      <w:rPr>
        <w:rFonts w:ascii="Calibri" w:hAnsi="Calibri" w:cs="Calibri"/>
        <w:b/>
        <w:bCs/>
        <w:sz w:val="16"/>
        <w:szCs w:val="16"/>
      </w:rPr>
      <w:tab/>
    </w:r>
    <w:r w:rsidR="0041352C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Załącznik nr </w:t>
    </w:r>
    <w:r w:rsidR="0041352C">
      <w:rPr>
        <w:rFonts w:ascii="Calibri" w:eastAsia="Calibri" w:hAnsi="Calibri" w:cs="Arial Narrow"/>
        <w:b/>
        <w:sz w:val="16"/>
        <w:szCs w:val="16"/>
        <w:lang w:eastAsia="en-US"/>
      </w:rPr>
      <w:t>7</w:t>
    </w:r>
    <w:r w:rsidR="0041352C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 – Oświadczenie Wykonawcy </w:t>
    </w:r>
    <w:r w:rsidR="0041352C" w:rsidRPr="00897D8A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="0041352C" w:rsidRPr="005B1A91">
      <w:rPr>
        <w:rFonts w:ascii="Calibri" w:eastAsia="Calibri" w:hAnsi="Calibri" w:cs="Arial Narrow"/>
        <w:b/>
        <w:sz w:val="16"/>
        <w:szCs w:val="16"/>
        <w:lang w:eastAsia="en-US"/>
      </w:rPr>
      <w:t xml:space="preserve">o </w:t>
    </w:r>
  </w:p>
  <w:p w14:paraId="171832BA" w14:textId="77777777" w:rsidR="008379E3" w:rsidRPr="00BC4FC1" w:rsidRDefault="008379E3" w:rsidP="008379E3">
    <w:pPr>
      <w:pStyle w:val="Stopka"/>
      <w:tabs>
        <w:tab w:val="clear" w:pos="9072"/>
        <w:tab w:val="right" w:pos="9360"/>
      </w:tabs>
      <w:jc w:val="both"/>
      <w:rPr>
        <w:rFonts w:ascii="Calibri" w:hAnsi="Calibri" w:cs="Calibri"/>
        <w:b/>
        <w:sz w:val="16"/>
        <w:szCs w:val="16"/>
      </w:rPr>
    </w:pPr>
    <w:bookmarkStart w:id="4" w:name="_Hlk87878303"/>
    <w:r w:rsidRPr="00BC4FC1">
      <w:rPr>
        <w:rFonts w:ascii="Calibri" w:hAnsi="Calibri" w:cs="Calibri"/>
        <w:b/>
        <w:sz w:val="16"/>
        <w:szCs w:val="16"/>
      </w:rPr>
      <w:t>Znak sprawy: 1/TP/2022</w:t>
    </w:r>
  </w:p>
  <w:bookmarkEnd w:id="4"/>
  <w:p w14:paraId="4CF9A732" w14:textId="2FFCFA39" w:rsidR="00112519" w:rsidRDefault="0041352C" w:rsidP="0041352C">
    <w:pPr>
      <w:tabs>
        <w:tab w:val="left" w:pos="5529"/>
      </w:tabs>
      <w:ind w:left="2124" w:hanging="2124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Calibri"/>
        <w:bCs/>
        <w:sz w:val="16"/>
        <w:szCs w:val="16"/>
      </w:rPr>
      <w:tab/>
    </w:r>
    <w:r w:rsidR="00414EB6">
      <w:rPr>
        <w:rFonts w:ascii="Calibri" w:hAnsi="Calibri" w:cs="Calibri"/>
        <w:bCs/>
        <w:sz w:val="16"/>
        <w:szCs w:val="16"/>
      </w:rPr>
      <w:t xml:space="preserve">    </w:t>
    </w:r>
    <w:r w:rsidR="00112519">
      <w:rPr>
        <w:rFonts w:ascii="Calibri" w:hAnsi="Calibri" w:cs="Calibri"/>
        <w:bCs/>
        <w:sz w:val="16"/>
        <w:szCs w:val="16"/>
      </w:rPr>
      <w:t xml:space="preserve">                                                                                    </w:t>
    </w:r>
    <w:r w:rsidRPr="005B1A91">
      <w:rPr>
        <w:rFonts w:ascii="Calibri" w:eastAsia="Calibri" w:hAnsi="Calibri" w:cs="Arial Narrow"/>
        <w:b/>
        <w:sz w:val="16"/>
        <w:szCs w:val="16"/>
        <w:lang w:eastAsia="en-US"/>
      </w:rPr>
      <w:t>aktualności informacji</w:t>
    </w:r>
    <w:r w:rsidRPr="0041352C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5B1A91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</w:p>
  <w:p w14:paraId="70BF6521" w14:textId="574E67F7" w:rsidR="0041352C" w:rsidRPr="00AD329D" w:rsidRDefault="00112519" w:rsidP="0041352C">
    <w:pPr>
      <w:tabs>
        <w:tab w:val="left" w:pos="5529"/>
      </w:tabs>
      <w:ind w:left="2124" w:hanging="2124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                                                                                                                                                           </w:t>
    </w:r>
    <w:r w:rsidR="0041352C" w:rsidRPr="001A62C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4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C14CB"/>
    <w:rsid w:val="000C7504"/>
    <w:rsid w:val="00106AC7"/>
    <w:rsid w:val="00111985"/>
    <w:rsid w:val="00112519"/>
    <w:rsid w:val="00126243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156A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E67BF"/>
    <w:rsid w:val="003F6927"/>
    <w:rsid w:val="004025D1"/>
    <w:rsid w:val="00406BB8"/>
    <w:rsid w:val="0041352C"/>
    <w:rsid w:val="00414EB6"/>
    <w:rsid w:val="00415097"/>
    <w:rsid w:val="00422381"/>
    <w:rsid w:val="00443063"/>
    <w:rsid w:val="00450CC2"/>
    <w:rsid w:val="004607FB"/>
    <w:rsid w:val="00460820"/>
    <w:rsid w:val="00461269"/>
    <w:rsid w:val="00466953"/>
    <w:rsid w:val="004704CB"/>
    <w:rsid w:val="004742CD"/>
    <w:rsid w:val="004B5C76"/>
    <w:rsid w:val="004C24E0"/>
    <w:rsid w:val="004C55DE"/>
    <w:rsid w:val="004D5C77"/>
    <w:rsid w:val="004E648B"/>
    <w:rsid w:val="004F567B"/>
    <w:rsid w:val="00503645"/>
    <w:rsid w:val="00516F90"/>
    <w:rsid w:val="005224E9"/>
    <w:rsid w:val="005272C3"/>
    <w:rsid w:val="00533E9F"/>
    <w:rsid w:val="005573BD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0383"/>
    <w:rsid w:val="00664D2F"/>
    <w:rsid w:val="0068231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09BD"/>
    <w:rsid w:val="007D36CE"/>
    <w:rsid w:val="007D5750"/>
    <w:rsid w:val="007E79B9"/>
    <w:rsid w:val="007F06FB"/>
    <w:rsid w:val="008032C1"/>
    <w:rsid w:val="008038BE"/>
    <w:rsid w:val="00803950"/>
    <w:rsid w:val="008039F8"/>
    <w:rsid w:val="00824EED"/>
    <w:rsid w:val="0083667C"/>
    <w:rsid w:val="00837222"/>
    <w:rsid w:val="008379E3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C694C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624FC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83E2B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paragraph" w:styleId="Poprawka">
    <w:name w:val="Revision"/>
    <w:hidden/>
    <w:uiPriority w:val="99"/>
    <w:semiHidden/>
    <w:rsid w:val="0011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4</cp:revision>
  <cp:lastPrinted>2018-02-15T11:04:00Z</cp:lastPrinted>
  <dcterms:created xsi:type="dcterms:W3CDTF">2022-01-24T13:30:00Z</dcterms:created>
  <dcterms:modified xsi:type="dcterms:W3CDTF">2022-02-02T09:22:00Z</dcterms:modified>
</cp:coreProperties>
</file>