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CA07F" w14:textId="586E20A4" w:rsidR="00441CE3" w:rsidRPr="009E48A8" w:rsidRDefault="00234F0B" w:rsidP="009E48A8">
      <w:pPr>
        <w:pStyle w:val="tekstdokumentu"/>
      </w:pPr>
      <w:r w:rsidRPr="00EF19BC">
        <w:t>Załącznik</w:t>
      </w:r>
      <w:r w:rsidR="008C7289">
        <w:t xml:space="preserve"> nr </w:t>
      </w:r>
      <w:r w:rsidR="00CA69A9">
        <w:t>3</w:t>
      </w:r>
      <w:r w:rsidR="00B65807" w:rsidRPr="00EF19BC">
        <w:t xml:space="preserve"> do </w:t>
      </w:r>
      <w:r w:rsidR="008F1871">
        <w:t>SWZ</w:t>
      </w:r>
    </w:p>
    <w:p w14:paraId="06C5D3C0" w14:textId="77777777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6E591549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6A92759F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F94202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0FB7486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05606F22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00411965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50A33A5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2102B75C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75EFDC1D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5C77EA6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7F68E396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ED51371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0DDC30A9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53437B11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65CB306B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2F57AED8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51DB514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2159265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F0D683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0063DCA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609DF359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268D908E" w14:textId="17C86AB7" w:rsidR="00532DF6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7EB2AE3E" w14:textId="13F9D590" w:rsidR="002A36A7" w:rsidRPr="002A36A7" w:rsidRDefault="00CA69A9" w:rsidP="00BA7D73">
      <w:pPr>
        <w:ind w:left="1"/>
        <w:jc w:val="center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Kompleksowe zorganizowanie wyjazdu studyjnego w ramach operacji własnej pn.                         „Innowacyjna przedsiębiorczość szansą na rozwój dla pomorskich rolników”.</w:t>
      </w:r>
    </w:p>
    <w:p w14:paraId="58067B26" w14:textId="77777777" w:rsidR="005426BD" w:rsidRPr="005426BD" w:rsidRDefault="005426BD" w:rsidP="005426BD">
      <w:pPr>
        <w:jc w:val="center"/>
      </w:pPr>
    </w:p>
    <w:p w14:paraId="320B57BD" w14:textId="596EB4AB" w:rsidR="002A36A7" w:rsidRPr="00C27A1D" w:rsidRDefault="00D03E88" w:rsidP="003136DD">
      <w:pPr>
        <w:pStyle w:val="Akapitzlist"/>
        <w:numPr>
          <w:ilvl w:val="0"/>
          <w:numId w:val="33"/>
        </w:numPr>
        <w:tabs>
          <w:tab w:val="left" w:pos="900"/>
        </w:tabs>
        <w:spacing w:line="48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3136DD">
        <w:rPr>
          <w:rFonts w:ascii="Arial" w:hAnsi="Arial" w:cs="Arial"/>
          <w:sz w:val="20"/>
          <w:szCs w:val="20"/>
          <w:u w:val="single"/>
        </w:rPr>
        <w:t>Oferujemy wykonanie zamówienia w pełnym rzeczowym zakresie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za cenę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2A36A7" w14:paraId="4C4940E3" w14:textId="77777777" w:rsidTr="00D3758D">
        <w:tc>
          <w:tcPr>
            <w:tcW w:w="9770" w:type="dxa"/>
          </w:tcPr>
          <w:p w14:paraId="1FC06FB2" w14:textId="1B424455" w:rsidR="002A36A7" w:rsidRDefault="002A36A7" w:rsidP="002A36A7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</w:p>
          <w:p w14:paraId="256C7174" w14:textId="51E1DFF8" w:rsidR="002A36A7" w:rsidRDefault="002A36A7" w:rsidP="002A36A7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Cs w:val="18"/>
                <w:lang w:eastAsia="pl-PL"/>
              </w:rPr>
            </w:pP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…………………………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……………….</w:t>
            </w: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 PLN BRUTTO</w:t>
            </w:r>
          </w:p>
        </w:tc>
      </w:tr>
      <w:tr w:rsidR="002A36A7" w14:paraId="2AD07CC2" w14:textId="77777777" w:rsidTr="00D3758D">
        <w:tc>
          <w:tcPr>
            <w:tcW w:w="9770" w:type="dxa"/>
          </w:tcPr>
          <w:p w14:paraId="314B24D3" w14:textId="77777777" w:rsidR="002A36A7" w:rsidRPr="00D03E88" w:rsidRDefault="002A36A7" w:rsidP="00D3758D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Oświadczamy, że termin płatności faktur 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ustalamy na ……………</w:t>
            </w: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 dni od daty otrzymania przez Zamawiającego prawidłowo wystawionej faktury.</w:t>
            </w:r>
          </w:p>
        </w:tc>
      </w:tr>
    </w:tbl>
    <w:p w14:paraId="127FE007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0A897804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6F413466" w14:textId="778A6606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  <w:r w:rsidRPr="002B2DCA">
        <w:rPr>
          <w:rFonts w:cs="Arial"/>
          <w:color w:val="auto"/>
          <w:sz w:val="16"/>
          <w:szCs w:val="16"/>
        </w:rPr>
        <w:t xml:space="preserve">UWAGA: Wykonawca zobowiązany jest do </w:t>
      </w:r>
      <w:r>
        <w:rPr>
          <w:rFonts w:cs="Arial"/>
          <w:color w:val="auto"/>
          <w:sz w:val="16"/>
          <w:szCs w:val="16"/>
        </w:rPr>
        <w:t>samodzielnego wskazania oferowanego terminu płatności faktur, któr</w:t>
      </w:r>
      <w:r w:rsidR="00353F1F">
        <w:rPr>
          <w:rFonts w:cs="Arial"/>
          <w:color w:val="auto"/>
          <w:sz w:val="16"/>
          <w:szCs w:val="16"/>
        </w:rPr>
        <w:t>y</w:t>
      </w:r>
      <w:r>
        <w:rPr>
          <w:rFonts w:cs="Arial"/>
          <w:color w:val="auto"/>
          <w:sz w:val="16"/>
          <w:szCs w:val="16"/>
        </w:rPr>
        <w:t xml:space="preserve"> stanowi kryteri</w:t>
      </w:r>
      <w:r w:rsidR="00353F1F">
        <w:rPr>
          <w:rFonts w:cs="Arial"/>
          <w:color w:val="auto"/>
          <w:sz w:val="16"/>
          <w:szCs w:val="16"/>
        </w:rPr>
        <w:t>um</w:t>
      </w:r>
      <w:r>
        <w:rPr>
          <w:rFonts w:cs="Arial"/>
          <w:color w:val="auto"/>
          <w:sz w:val="16"/>
          <w:szCs w:val="16"/>
        </w:rPr>
        <w:t xml:space="preserve"> oceny określone szczegółowo w SWZ.</w:t>
      </w:r>
    </w:p>
    <w:p w14:paraId="3188488E" w14:textId="77777777" w:rsidR="009E48A8" w:rsidRPr="00E92FBB" w:rsidRDefault="009E48A8" w:rsidP="008B05F0">
      <w:pPr>
        <w:tabs>
          <w:tab w:val="left" w:leader="dot" w:pos="1620"/>
        </w:tabs>
        <w:spacing w:after="200" w:line="240" w:lineRule="auto"/>
        <w:rPr>
          <w:rFonts w:cs="Arial"/>
          <w:color w:val="FF0000"/>
          <w:szCs w:val="20"/>
        </w:rPr>
      </w:pPr>
    </w:p>
    <w:p w14:paraId="54544EE5" w14:textId="77777777" w:rsidR="00F51262" w:rsidRPr="00E92FBB" w:rsidRDefault="00F51262" w:rsidP="00E92FB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ind w:left="284"/>
        <w:rPr>
          <w:rFonts w:ascii="Arial" w:hAnsi="Arial" w:cs="Arial"/>
          <w:sz w:val="20"/>
          <w:u w:val="single"/>
        </w:rPr>
      </w:pPr>
      <w:r w:rsidRPr="00E92FBB">
        <w:rPr>
          <w:rFonts w:ascii="Arial" w:hAnsi="Arial" w:cs="Arial"/>
          <w:sz w:val="20"/>
          <w:szCs w:val="20"/>
          <w:u w:val="single"/>
        </w:rPr>
        <w:t>Składając ofertę oświadczamy, że</w:t>
      </w:r>
      <w:r w:rsidR="000C1F3A" w:rsidRPr="00E92FBB">
        <w:rPr>
          <w:rFonts w:ascii="Arial" w:hAnsi="Arial" w:cs="Arial"/>
          <w:sz w:val="20"/>
          <w:szCs w:val="20"/>
          <w:u w:val="single"/>
        </w:rPr>
        <w:t>:</w:t>
      </w:r>
    </w:p>
    <w:p w14:paraId="416382D4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dalej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219EDE7A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6C9B187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2AC859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0F8F0F17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</w:t>
      </w:r>
      <w:r w:rsidRPr="00195AAF">
        <w:rPr>
          <w:rFonts w:cs="Arial"/>
          <w:color w:val="auto"/>
          <w:szCs w:val="20"/>
        </w:rPr>
        <w:lastRenderedPageBreak/>
        <w:t>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7E428F29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5A7B25BC" w14:textId="77777777" w:rsidR="00CF405A" w:rsidRPr="00082B0F" w:rsidRDefault="00CF405A" w:rsidP="001D540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082B0F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082B0F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4163714B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EFE157A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zakresie:*..............................................</w:t>
      </w:r>
      <w:r w:rsidR="00EF7E0F" w:rsidRPr="00082B0F">
        <w:rPr>
          <w:rFonts w:cs="Arial"/>
          <w:bCs/>
          <w:szCs w:val="20"/>
          <w:lang w:eastAsia="pl-PL"/>
        </w:rPr>
        <w:t>..............</w:t>
      </w:r>
      <w:r w:rsidRPr="00082B0F">
        <w:rPr>
          <w:rFonts w:cs="Arial"/>
          <w:bCs/>
          <w:szCs w:val="20"/>
          <w:lang w:eastAsia="pl-PL"/>
        </w:rPr>
        <w:t>....... i stanowi wartość ....................</w:t>
      </w:r>
      <w:r w:rsidR="00EF7E0F" w:rsidRPr="00082B0F">
        <w:rPr>
          <w:rFonts w:cs="Arial"/>
          <w:bCs/>
          <w:szCs w:val="20"/>
          <w:lang w:eastAsia="pl-PL"/>
        </w:rPr>
        <w:t>....</w:t>
      </w:r>
      <w:r w:rsidRPr="00082B0F">
        <w:rPr>
          <w:rFonts w:cs="Arial"/>
          <w:bCs/>
          <w:szCs w:val="20"/>
          <w:lang w:eastAsia="pl-PL"/>
        </w:rPr>
        <w:t>....PLN,</w:t>
      </w:r>
    </w:p>
    <w:p w14:paraId="148AAAE3" w14:textId="77777777" w:rsidR="00082B0F" w:rsidRPr="00082B0F" w:rsidRDefault="00082B0F" w:rsidP="00082B0F">
      <w:pPr>
        <w:suppressAutoHyphens/>
        <w:spacing w:line="276" w:lineRule="auto"/>
        <w:ind w:left="1560"/>
        <w:rPr>
          <w:rFonts w:cs="Arial"/>
          <w:bCs/>
          <w:i/>
          <w:sz w:val="16"/>
          <w:szCs w:val="20"/>
          <w:lang w:eastAsia="pl-PL"/>
        </w:rPr>
      </w:pPr>
      <w:r w:rsidRPr="00082B0F">
        <w:rPr>
          <w:rFonts w:cs="Arial"/>
          <w:bCs/>
          <w:i/>
          <w:sz w:val="16"/>
          <w:szCs w:val="20"/>
          <w:lang w:eastAsia="pl-PL"/>
        </w:rPr>
        <w:t>(*niepotrzebne skreślić)</w:t>
      </w:r>
    </w:p>
    <w:p w14:paraId="26CA7778" w14:textId="77777777" w:rsidR="001D5409" w:rsidRPr="00327472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18"/>
          <w:lang w:eastAsia="pl-PL"/>
        </w:rPr>
      </w:pPr>
      <w:r w:rsidRPr="00327472">
        <w:rPr>
          <w:rFonts w:ascii="Arial" w:hAnsi="Arial" w:cs="Arial"/>
          <w:sz w:val="20"/>
          <w:szCs w:val="18"/>
          <w:lang w:eastAsia="pl-PL"/>
        </w:rPr>
        <w:t xml:space="preserve">zamierzamy powierzyć wymienionym poniżej podwykonawcom następujący zakres usług, objętych przedmiotem zamówienia (wypełniają Wykonawcy, którzy deklarują taki zamiar </w:t>
      </w:r>
      <w:r w:rsidRPr="00327472">
        <w:rPr>
          <w:rFonts w:ascii="Arial" w:hAnsi="Arial" w:cs="Arial"/>
          <w:sz w:val="20"/>
          <w:szCs w:val="18"/>
        </w:rPr>
        <w:t>o ile były im  znane takie dane przed przystąpieniem do wykonania zamówienia</w:t>
      </w:r>
      <w:r w:rsidRPr="00327472">
        <w:rPr>
          <w:rFonts w:ascii="Arial" w:hAnsi="Arial" w:cs="Arial"/>
          <w:sz w:val="20"/>
          <w:szCs w:val="18"/>
          <w:lang w:eastAsia="pl-PL"/>
        </w:rPr>
        <w:t>):</w:t>
      </w:r>
    </w:p>
    <w:p w14:paraId="4056087E" w14:textId="77777777" w:rsidR="001D5409" w:rsidRPr="00327472" w:rsidRDefault="001D5409" w:rsidP="001D5409">
      <w:pPr>
        <w:tabs>
          <w:tab w:val="left" w:pos="426"/>
        </w:tabs>
        <w:spacing w:line="276" w:lineRule="auto"/>
        <w:rPr>
          <w:rFonts w:cs="Arial"/>
          <w:sz w:val="18"/>
          <w:szCs w:val="18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35FB3535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1B4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8E9E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1047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19A064B3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BB0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68A842B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DAB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721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3943D3FC" w14:textId="77777777" w:rsidR="001D5409" w:rsidRPr="001D5409" w:rsidRDefault="001D5409" w:rsidP="001D5409">
      <w:pPr>
        <w:rPr>
          <w:rFonts w:cs="Arial"/>
          <w:bCs/>
          <w:szCs w:val="20"/>
          <w:lang w:eastAsia="pl-PL"/>
        </w:rPr>
      </w:pPr>
    </w:p>
    <w:p w14:paraId="7A2843C9" w14:textId="77777777" w:rsidR="00CA650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75BD5CAB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7C9906A0" w14:textId="77777777" w:rsid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15A027BB" w14:textId="77777777" w:rsidR="000C1F3A" w:rsidRPr="00E92FBB" w:rsidRDefault="00E92FBB" w:rsidP="00E92FBB">
      <w:pPr>
        <w:rPr>
          <w:rFonts w:cs="Arial"/>
          <w:szCs w:val="20"/>
        </w:rPr>
      </w:pPr>
      <w:r w:rsidRPr="00E92FBB">
        <w:rPr>
          <w:rFonts w:cs="Arial"/>
          <w:szCs w:val="20"/>
        </w:rPr>
        <w:t xml:space="preserve">3.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62EF8D82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C20F14C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D5CB92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C9F7A1F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B149C8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C5BAE4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4D1CC111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247870">
      <w:footerReference w:type="default" r:id="rId8"/>
      <w:headerReference w:type="first" r:id="rId9"/>
      <w:footerReference w:type="first" r:id="rId10"/>
      <w:pgSz w:w="11907" w:h="16840" w:code="9"/>
      <w:pgMar w:top="709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C351C" w14:textId="77777777" w:rsidR="009753F7" w:rsidRDefault="009753F7">
      <w:r>
        <w:separator/>
      </w:r>
    </w:p>
  </w:endnote>
  <w:endnote w:type="continuationSeparator" w:id="0">
    <w:p w14:paraId="3C10E6A1" w14:textId="77777777" w:rsidR="009753F7" w:rsidRDefault="00975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48A9B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71705F">
      <w:rPr>
        <w:noProof/>
        <w:sz w:val="16"/>
        <w:szCs w:val="16"/>
      </w:rPr>
      <w:t>2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F9606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CE7F3" w14:textId="77777777" w:rsidR="009753F7" w:rsidRDefault="009753F7">
      <w:r>
        <w:separator/>
      </w:r>
    </w:p>
  </w:footnote>
  <w:footnote w:type="continuationSeparator" w:id="0">
    <w:p w14:paraId="75345E9A" w14:textId="77777777" w:rsidR="009753F7" w:rsidRDefault="009753F7">
      <w:r>
        <w:continuationSeparator/>
      </w:r>
    </w:p>
  </w:footnote>
  <w:footnote w:id="1">
    <w:p w14:paraId="5CFE5180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898E5E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6F27711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72A10A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3CE221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15FEF8D8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19D2F30" w14:textId="77777777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6283189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3259F" w14:textId="2986C4FE" w:rsidR="00920C7E" w:rsidRDefault="00884FAE" w:rsidP="003136DD">
    <w:pPr>
      <w:tabs>
        <w:tab w:val="left" w:pos="930"/>
      </w:tabs>
      <w:suppressAutoHyphens/>
      <w:spacing w:after="120" w:line="240" w:lineRule="auto"/>
      <w:jc w:val="center"/>
      <w:rPr>
        <w:rFonts w:ascii="Times New Roman" w:hAnsi="Times New Roman"/>
        <w:color w:val="auto"/>
        <w:sz w:val="24"/>
        <w:lang w:eastAsia="pl-PL"/>
      </w:rPr>
    </w:pPr>
    <w:r>
      <w:rPr>
        <w:noProof/>
      </w:rPr>
      <w:drawing>
        <wp:inline distT="0" distB="0" distL="0" distR="0" wp14:anchorId="4D8E4ED3" wp14:editId="4FC3E721">
          <wp:extent cx="6210300" cy="741102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411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23FFC3F" w14:textId="010F8807" w:rsidR="00884FAE" w:rsidRPr="00884FAE" w:rsidRDefault="00884FAE" w:rsidP="00884FAE">
    <w:pPr>
      <w:pStyle w:val="Nagwek"/>
      <w:tabs>
        <w:tab w:val="left" w:pos="1920"/>
      </w:tabs>
      <w:jc w:val="center"/>
      <w:rPr>
        <w:rFonts w:asciiTheme="majorHAnsi" w:hAnsiTheme="majorHAnsi"/>
        <w:szCs w:val="20"/>
      </w:rPr>
    </w:pPr>
    <w:r w:rsidRPr="00C41F7C">
      <w:rPr>
        <w:rFonts w:asciiTheme="majorHAnsi" w:hAnsiTheme="majorHAnsi"/>
        <w:szCs w:val="20"/>
      </w:rPr>
      <w:t>„Europejski Fundusz Rolny na rzecz Rozwoju Obszarów Wiejskich: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441E"/>
    <w:multiLevelType w:val="hybridMultilevel"/>
    <w:tmpl w:val="0B1C7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0029936">
    <w:abstractNumId w:val="14"/>
  </w:num>
  <w:num w:numId="2" w16cid:durableId="1263341002">
    <w:abstractNumId w:val="9"/>
  </w:num>
  <w:num w:numId="3" w16cid:durableId="481897207">
    <w:abstractNumId w:val="23"/>
  </w:num>
  <w:num w:numId="4" w16cid:durableId="172577212">
    <w:abstractNumId w:val="19"/>
  </w:num>
  <w:num w:numId="5" w16cid:durableId="964896298">
    <w:abstractNumId w:val="25"/>
  </w:num>
  <w:num w:numId="6" w16cid:durableId="434057145">
    <w:abstractNumId w:val="38"/>
  </w:num>
  <w:num w:numId="7" w16cid:durableId="954678016">
    <w:abstractNumId w:val="22"/>
  </w:num>
  <w:num w:numId="8" w16cid:durableId="1097749621">
    <w:abstractNumId w:val="8"/>
  </w:num>
  <w:num w:numId="9" w16cid:durableId="975261392">
    <w:abstractNumId w:val="33"/>
  </w:num>
  <w:num w:numId="10" w16cid:durableId="2075078680">
    <w:abstractNumId w:val="35"/>
  </w:num>
  <w:num w:numId="11" w16cid:durableId="170552337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2716066">
    <w:abstractNumId w:val="32"/>
  </w:num>
  <w:num w:numId="13" w16cid:durableId="3547732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7894230">
    <w:abstractNumId w:val="16"/>
  </w:num>
  <w:num w:numId="15" w16cid:durableId="2017883961">
    <w:abstractNumId w:val="27"/>
  </w:num>
  <w:num w:numId="16" w16cid:durableId="2089769035">
    <w:abstractNumId w:val="7"/>
  </w:num>
  <w:num w:numId="17" w16cid:durableId="1897550242">
    <w:abstractNumId w:val="11"/>
  </w:num>
  <w:num w:numId="18" w16cid:durableId="1699506695">
    <w:abstractNumId w:val="26"/>
  </w:num>
  <w:num w:numId="19" w16cid:durableId="1941256770">
    <w:abstractNumId w:val="6"/>
  </w:num>
  <w:num w:numId="20" w16cid:durableId="825514090">
    <w:abstractNumId w:val="31"/>
  </w:num>
  <w:num w:numId="21" w16cid:durableId="1243564892">
    <w:abstractNumId w:val="13"/>
  </w:num>
  <w:num w:numId="22" w16cid:durableId="995188856">
    <w:abstractNumId w:val="39"/>
  </w:num>
  <w:num w:numId="23" w16cid:durableId="1922835829">
    <w:abstractNumId w:val="20"/>
  </w:num>
  <w:num w:numId="24" w16cid:durableId="1078745223">
    <w:abstractNumId w:val="30"/>
  </w:num>
  <w:num w:numId="25" w16cid:durableId="1397825827">
    <w:abstractNumId w:val="37"/>
  </w:num>
  <w:num w:numId="26" w16cid:durableId="228425190">
    <w:abstractNumId w:val="15"/>
  </w:num>
  <w:num w:numId="27" w16cid:durableId="1076125536">
    <w:abstractNumId w:val="18"/>
  </w:num>
  <w:num w:numId="28" w16cid:durableId="592931941">
    <w:abstractNumId w:val="17"/>
  </w:num>
  <w:num w:numId="29" w16cid:durableId="1430153650">
    <w:abstractNumId w:val="5"/>
  </w:num>
  <w:num w:numId="30" w16cid:durableId="1767847990">
    <w:abstractNumId w:val="24"/>
  </w:num>
  <w:num w:numId="31" w16cid:durableId="122580162">
    <w:abstractNumId w:val="10"/>
  </w:num>
  <w:num w:numId="32" w16cid:durableId="901019272">
    <w:abstractNumId w:val="12"/>
  </w:num>
  <w:num w:numId="33" w16cid:durableId="265386385">
    <w:abstractNumId w:val="36"/>
  </w:num>
  <w:num w:numId="34" w16cid:durableId="1611476387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1B79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302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A7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6D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27472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6B1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3F1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26BD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4FAE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3F7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3D1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A7D7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27A1D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69A9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0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0B74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BECF19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9F916-49DA-4199-B8CE-B8E15B0C8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489</Words>
  <Characters>3492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24</cp:revision>
  <cp:lastPrinted>2020-08-06T13:15:00Z</cp:lastPrinted>
  <dcterms:created xsi:type="dcterms:W3CDTF">2021-05-11T08:38:00Z</dcterms:created>
  <dcterms:modified xsi:type="dcterms:W3CDTF">2024-07-01T08:36:00Z</dcterms:modified>
</cp:coreProperties>
</file>