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2BE13" w14:textId="77777777" w:rsidR="00D66E78" w:rsidRDefault="00D66E78" w:rsidP="00850722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D424F16" w14:textId="3D822B41" w:rsidR="00D66E78" w:rsidRDefault="00570AAC" w:rsidP="00570AAC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ZP/141/2024</w:t>
      </w:r>
    </w:p>
    <w:p w14:paraId="02DBAE93" w14:textId="5886D0A5" w:rsidR="00D66E78" w:rsidRDefault="00D66E78" w:rsidP="00D66E78">
      <w:pPr>
        <w:tabs>
          <w:tab w:val="left" w:pos="2295"/>
          <w:tab w:val="center" w:pos="5233"/>
        </w:tabs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Załącznik nr </w:t>
      </w:r>
      <w:r w:rsidR="0016294E">
        <w:rPr>
          <w:rFonts w:asciiTheme="minorHAnsi" w:hAnsiTheme="minorHAnsi" w:cstheme="minorHAnsi"/>
          <w:b/>
          <w:sz w:val="28"/>
          <w:szCs w:val="28"/>
        </w:rPr>
        <w:t>2A</w:t>
      </w:r>
      <w:bookmarkStart w:id="0" w:name="_GoBack"/>
      <w:bookmarkEnd w:id="0"/>
      <w:r w:rsidR="0066532F">
        <w:t xml:space="preserve"> - </w:t>
      </w:r>
      <w:r w:rsidR="0066532F" w:rsidRPr="0066532F">
        <w:rPr>
          <w:rFonts w:asciiTheme="minorHAnsi" w:hAnsiTheme="minorHAnsi" w:cstheme="minorHAnsi"/>
          <w:b/>
          <w:sz w:val="28"/>
          <w:szCs w:val="28"/>
        </w:rPr>
        <w:t>Pakiet nr  9</w:t>
      </w:r>
    </w:p>
    <w:p w14:paraId="55DC1A5F" w14:textId="77777777" w:rsidR="00570AAC" w:rsidRDefault="00570AAC" w:rsidP="00570AAC">
      <w:pPr>
        <w:jc w:val="center"/>
        <w:rPr>
          <w:rFonts w:ascii="Tahoma" w:hAnsi="Tahoma" w:cs="Tahoma"/>
          <w:b/>
        </w:rPr>
      </w:pPr>
    </w:p>
    <w:p w14:paraId="3EDBFFF3" w14:textId="4FDFC02B" w:rsidR="00570AAC" w:rsidRDefault="00570AAC" w:rsidP="00570AAC">
      <w:pPr>
        <w:jc w:val="center"/>
        <w:rPr>
          <w:rFonts w:ascii="Tahoma" w:hAnsi="Tahoma" w:cs="Tahoma"/>
          <w:b/>
        </w:rPr>
      </w:pPr>
      <w:r w:rsidRPr="002E7111">
        <w:rPr>
          <w:rFonts w:ascii="Tahoma" w:hAnsi="Tahoma" w:cs="Tahoma"/>
          <w:b/>
        </w:rPr>
        <w:t>Zestawienie Parametrów technicznych i wymogów granicznych</w:t>
      </w:r>
    </w:p>
    <w:p w14:paraId="18F6D1EA" w14:textId="77777777" w:rsidR="00570AAC" w:rsidRPr="00E2318F" w:rsidRDefault="00570AAC" w:rsidP="00570AAC">
      <w:pPr>
        <w:pStyle w:val="Nagwek"/>
      </w:pPr>
    </w:p>
    <w:p w14:paraId="5B94AFD8" w14:textId="77777777" w:rsidR="00D66E78" w:rsidRDefault="00D66E78" w:rsidP="00850722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B1D4CF8" w14:textId="5D8309E2" w:rsidR="00465E7A" w:rsidRPr="00CC6799" w:rsidRDefault="007565CE" w:rsidP="00070E22">
      <w:pPr>
        <w:pStyle w:val="Akapitzlist"/>
        <w:rPr>
          <w:rFonts w:asciiTheme="minorHAnsi" w:hAnsiTheme="minorHAnsi" w:cstheme="minorHAnsi"/>
          <w:b/>
          <w:sz w:val="28"/>
          <w:szCs w:val="28"/>
        </w:rPr>
      </w:pPr>
      <w:r w:rsidRPr="00CC6799">
        <w:rPr>
          <w:rFonts w:asciiTheme="minorHAnsi" w:hAnsiTheme="minorHAnsi" w:cstheme="minorHAnsi"/>
          <w:b/>
          <w:sz w:val="28"/>
          <w:szCs w:val="28"/>
        </w:rPr>
        <w:t xml:space="preserve">Odczynniki do diagnostyki manualnej dla pracowni </w:t>
      </w:r>
      <w:proofErr w:type="spellStart"/>
      <w:r w:rsidRPr="00CC6799">
        <w:rPr>
          <w:rFonts w:asciiTheme="minorHAnsi" w:hAnsiTheme="minorHAnsi" w:cstheme="minorHAnsi"/>
          <w:b/>
          <w:sz w:val="28"/>
          <w:szCs w:val="28"/>
        </w:rPr>
        <w:t>mykologicznej</w:t>
      </w:r>
      <w:proofErr w:type="spellEnd"/>
      <w:r w:rsidRPr="00CC6799">
        <w:rPr>
          <w:rFonts w:asciiTheme="minorHAnsi" w:hAnsiTheme="minorHAnsi" w:cstheme="minorHAnsi"/>
          <w:b/>
          <w:sz w:val="28"/>
          <w:szCs w:val="28"/>
        </w:rPr>
        <w:t xml:space="preserve"> w Medycznym Laboratorium Mikrobiologicznym, ZAKŁADU DIAGNOSTYKI LABORATORYJNEJ CSK UM W ŁODZI</w:t>
      </w:r>
    </w:p>
    <w:p w14:paraId="6E1E961D" w14:textId="77777777" w:rsidR="00347932" w:rsidRPr="000D5CEA" w:rsidRDefault="00347932" w:rsidP="00850722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671D671" w14:textId="71A3E7D9" w:rsidR="00850722" w:rsidRDefault="006E62E7" w:rsidP="007565CE">
      <w:pPr>
        <w:tabs>
          <w:tab w:val="left" w:pos="2295"/>
          <w:tab w:val="center" w:pos="5233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565CE">
        <w:rPr>
          <w:rFonts w:asciiTheme="minorHAnsi" w:hAnsiTheme="minorHAnsi" w:cstheme="minorHAnsi"/>
          <w:b/>
          <w:sz w:val="28"/>
          <w:szCs w:val="28"/>
        </w:rPr>
        <w:t xml:space="preserve">Wymagania do </w:t>
      </w:r>
      <w:r w:rsidR="00543F09" w:rsidRPr="007565CE">
        <w:rPr>
          <w:rFonts w:asciiTheme="minorHAnsi" w:hAnsiTheme="minorHAnsi" w:cstheme="minorHAnsi"/>
          <w:b/>
          <w:sz w:val="28"/>
          <w:szCs w:val="28"/>
        </w:rPr>
        <w:t>Pakiet</w:t>
      </w:r>
      <w:r w:rsidRPr="007565CE">
        <w:rPr>
          <w:rFonts w:asciiTheme="minorHAnsi" w:hAnsiTheme="minorHAnsi" w:cstheme="minorHAnsi"/>
          <w:b/>
          <w:sz w:val="28"/>
          <w:szCs w:val="28"/>
        </w:rPr>
        <w:t>u</w:t>
      </w:r>
      <w:r w:rsidR="002519E2" w:rsidRPr="007565CE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8C1DD2">
        <w:rPr>
          <w:rFonts w:asciiTheme="minorHAnsi" w:hAnsiTheme="minorHAnsi" w:cstheme="minorHAnsi"/>
          <w:b/>
          <w:sz w:val="28"/>
          <w:szCs w:val="28"/>
        </w:rPr>
        <w:t>9</w:t>
      </w:r>
      <w:r w:rsidR="003E42F5" w:rsidRPr="007565CE">
        <w:rPr>
          <w:rFonts w:asciiTheme="minorHAnsi" w:hAnsiTheme="minorHAnsi" w:cstheme="minorHAnsi"/>
          <w:b/>
          <w:sz w:val="28"/>
          <w:szCs w:val="28"/>
        </w:rPr>
        <w:t>:</w:t>
      </w:r>
    </w:p>
    <w:p w14:paraId="783C62EC" w14:textId="77777777" w:rsidR="002519E2" w:rsidRDefault="002519E2" w:rsidP="00447563">
      <w:pPr>
        <w:tabs>
          <w:tab w:val="left" w:pos="2295"/>
          <w:tab w:val="center" w:pos="5233"/>
        </w:tabs>
        <w:rPr>
          <w:rFonts w:asciiTheme="minorHAnsi" w:hAnsiTheme="minorHAnsi" w:cstheme="minorHAnsi"/>
          <w:b/>
          <w:sz w:val="28"/>
          <w:szCs w:val="28"/>
        </w:rPr>
      </w:pPr>
    </w:p>
    <w:p w14:paraId="41063E85" w14:textId="5EDC381D" w:rsidR="00347932" w:rsidRDefault="007565CE" w:rsidP="00347932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Poz. 1. </w:t>
      </w:r>
      <w:r w:rsidRPr="007565CE">
        <w:rPr>
          <w:rFonts w:asciiTheme="minorHAnsi" w:hAnsiTheme="minorHAnsi" w:cstheme="minorHAnsi"/>
          <w:b/>
        </w:rPr>
        <w:t xml:space="preserve">Płytka do oznaczania MIC grzybów metodą </w:t>
      </w:r>
      <w:proofErr w:type="spellStart"/>
      <w:r w:rsidRPr="007565CE">
        <w:rPr>
          <w:rFonts w:asciiTheme="minorHAnsi" w:hAnsiTheme="minorHAnsi" w:cstheme="minorHAnsi"/>
          <w:b/>
        </w:rPr>
        <w:t>mikrorozcieńczeń</w:t>
      </w:r>
      <w:proofErr w:type="spellEnd"/>
    </w:p>
    <w:p w14:paraId="771B1C2B" w14:textId="77777777" w:rsidR="007565CE" w:rsidRPr="000D5CEA" w:rsidRDefault="007565CE" w:rsidP="00347932">
      <w:pPr>
        <w:rPr>
          <w:rFonts w:asciiTheme="minorHAnsi" w:hAnsiTheme="minorHAnsi" w:cstheme="minorHAnsi"/>
          <w:b/>
          <w:color w:val="000000" w:themeColor="text1"/>
        </w:rPr>
      </w:pPr>
    </w:p>
    <w:p w14:paraId="27995C78" w14:textId="77777777" w:rsidR="00850722" w:rsidRPr="000D5CEA" w:rsidRDefault="00850722" w:rsidP="001D2452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b/>
          <w:color w:val="000000" w:themeColor="text1"/>
        </w:rPr>
      </w:pPr>
      <w:r w:rsidRPr="000D5CEA">
        <w:rPr>
          <w:rFonts w:asciiTheme="minorHAnsi" w:hAnsiTheme="minorHAnsi" w:cstheme="minorHAnsi"/>
          <w:color w:val="000000" w:themeColor="text1"/>
        </w:rPr>
        <w:t xml:space="preserve">Zamawiający wymaga, aby zestawy testowe spełniały wymogi wyrobu medycznego do diagnostyki </w:t>
      </w:r>
      <w:r w:rsidRPr="000D5CEA">
        <w:rPr>
          <w:rFonts w:asciiTheme="minorHAnsi" w:hAnsiTheme="minorHAnsi" w:cstheme="minorHAnsi"/>
          <w:i/>
          <w:color w:val="000000" w:themeColor="text1"/>
        </w:rPr>
        <w:t>in vitro</w:t>
      </w:r>
      <w:r w:rsidRPr="000D5CEA">
        <w:rPr>
          <w:rFonts w:asciiTheme="minorHAnsi" w:hAnsiTheme="minorHAnsi" w:cstheme="minorHAnsi"/>
          <w:color w:val="000000" w:themeColor="text1"/>
        </w:rPr>
        <w:t xml:space="preserve"> (IVD).</w:t>
      </w:r>
    </w:p>
    <w:p w14:paraId="417D2D81" w14:textId="77777777" w:rsidR="00850722" w:rsidRPr="007565CE" w:rsidRDefault="00850722" w:rsidP="001D2452">
      <w:pPr>
        <w:pStyle w:val="Tekstpodstawowy"/>
        <w:numPr>
          <w:ilvl w:val="0"/>
          <w:numId w:val="6"/>
        </w:numPr>
        <w:spacing w:line="240" w:lineRule="auto"/>
        <w:jc w:val="left"/>
        <w:rPr>
          <w:rFonts w:asciiTheme="minorHAnsi" w:hAnsiTheme="minorHAnsi" w:cstheme="minorHAnsi"/>
          <w:color w:val="000000" w:themeColor="text1"/>
          <w:sz w:val="24"/>
        </w:rPr>
      </w:pPr>
      <w:r w:rsidRPr="000D5CEA">
        <w:rPr>
          <w:rFonts w:asciiTheme="minorHAnsi" w:hAnsiTheme="minorHAnsi" w:cstheme="minorHAnsi"/>
          <w:b w:val="0"/>
          <w:color w:val="000000" w:themeColor="text1"/>
          <w:sz w:val="24"/>
        </w:rPr>
        <w:t>Zamawiający wymaga, aby zestawy testowe, odczynniki posiadały instrukcje w języku polskim.</w:t>
      </w:r>
    </w:p>
    <w:p w14:paraId="2344AD2F" w14:textId="3CA1B6A4" w:rsidR="007565CE" w:rsidRPr="007565CE" w:rsidRDefault="007565CE" w:rsidP="001D2452">
      <w:pPr>
        <w:pStyle w:val="Tekstpodstawowy"/>
        <w:numPr>
          <w:ilvl w:val="0"/>
          <w:numId w:val="6"/>
        </w:numPr>
        <w:spacing w:line="240" w:lineRule="auto"/>
        <w:jc w:val="left"/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</w:pPr>
      <w:r w:rsidRPr="007565CE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 xml:space="preserve">Test do oznaczenia MIC grzybów metodą </w:t>
      </w:r>
      <w:proofErr w:type="spellStart"/>
      <w:r w:rsidRPr="007565CE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>mikrorozcieńczeniową</w:t>
      </w:r>
      <w:proofErr w:type="spellEnd"/>
      <w:r w:rsidRPr="007565CE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 xml:space="preserve"> wraz z potrzebnymi akcesoriami - wymagany zestaw </w:t>
      </w:r>
      <w:proofErr w:type="spellStart"/>
      <w:r w:rsidRPr="007565CE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>mikotyków</w:t>
      </w:r>
      <w:proofErr w:type="spellEnd"/>
      <w:r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 xml:space="preserve">, z minimum 7 </w:t>
      </w:r>
      <w:r w:rsidR="00E55355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>rozcieńczeniami</w:t>
      </w:r>
      <w:r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 xml:space="preserve"> danego </w:t>
      </w:r>
      <w:proofErr w:type="spellStart"/>
      <w:r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>antymykotyku</w:t>
      </w:r>
      <w:proofErr w:type="spellEnd"/>
      <w:r w:rsidRPr="007565CE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 xml:space="preserve">: </w:t>
      </w:r>
      <w:proofErr w:type="spellStart"/>
      <w:r w:rsidRPr="007565CE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>amfoterycyna</w:t>
      </w:r>
      <w:proofErr w:type="spellEnd"/>
      <w:r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 xml:space="preserve"> B</w:t>
      </w:r>
      <w:r w:rsidRPr="007565CE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 xml:space="preserve">, </w:t>
      </w:r>
      <w:proofErr w:type="spellStart"/>
      <w:r w:rsidRPr="007565CE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>anidulofungina</w:t>
      </w:r>
      <w:proofErr w:type="spellEnd"/>
      <w:r w:rsidRPr="007565CE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 xml:space="preserve">, </w:t>
      </w:r>
      <w:proofErr w:type="spellStart"/>
      <w:r w:rsidR="00B04B50" w:rsidRPr="007565CE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>mikafungina</w:t>
      </w:r>
      <w:proofErr w:type="spellEnd"/>
      <w:r w:rsidR="00B04B50" w:rsidRPr="007565CE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 xml:space="preserve">, </w:t>
      </w:r>
      <w:proofErr w:type="spellStart"/>
      <w:r w:rsidR="00B04B50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>kaspofungina</w:t>
      </w:r>
      <w:proofErr w:type="spellEnd"/>
      <w:r w:rsidR="00B04B50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>,</w:t>
      </w:r>
      <w:r w:rsidR="00B04B50" w:rsidRPr="007565CE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 xml:space="preserve"> </w:t>
      </w:r>
      <w:proofErr w:type="spellStart"/>
      <w:r w:rsidRPr="007565CE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>flukonazol</w:t>
      </w:r>
      <w:proofErr w:type="spellEnd"/>
      <w:r w:rsidRPr="007565CE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 xml:space="preserve">, </w:t>
      </w:r>
      <w:proofErr w:type="spellStart"/>
      <w:r w:rsidR="00B04B50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>w</w:t>
      </w:r>
      <w:r w:rsidRPr="007565CE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>or</w:t>
      </w:r>
      <w:r w:rsidR="00B04B50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>yk</w:t>
      </w:r>
      <w:r w:rsidRPr="007565CE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>onazol</w:t>
      </w:r>
      <w:proofErr w:type="spellEnd"/>
      <w:r w:rsidRPr="007565CE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 xml:space="preserve">, </w:t>
      </w:r>
      <w:proofErr w:type="spellStart"/>
      <w:r w:rsidR="00B04B50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>itrakonazol</w:t>
      </w:r>
      <w:proofErr w:type="spellEnd"/>
      <w:r w:rsidR="00B04B50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 xml:space="preserve">, </w:t>
      </w:r>
      <w:proofErr w:type="spellStart"/>
      <w:r w:rsidRPr="007565CE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>posakonazol</w:t>
      </w:r>
      <w:proofErr w:type="spellEnd"/>
      <w:r w:rsidR="00B04B50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>, 5-fluorocytozyna</w:t>
      </w:r>
      <w:r w:rsidR="00E55355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>.</w:t>
      </w:r>
    </w:p>
    <w:p w14:paraId="2DEFE4E9" w14:textId="77777777" w:rsidR="00850722" w:rsidRPr="009F1E2B" w:rsidRDefault="00850722" w:rsidP="00850722">
      <w:pPr>
        <w:pStyle w:val="Tekstpodstawowy"/>
        <w:spacing w:line="240" w:lineRule="auto"/>
        <w:jc w:val="left"/>
        <w:rPr>
          <w:rFonts w:asciiTheme="minorHAnsi" w:hAnsiTheme="minorHAnsi" w:cstheme="minorHAnsi"/>
          <w:bCs w:val="0"/>
          <w:color w:val="2E74B5" w:themeColor="accent1" w:themeShade="BF"/>
          <w:sz w:val="24"/>
        </w:rPr>
      </w:pPr>
    </w:p>
    <w:p w14:paraId="67797ADE" w14:textId="3543E7DA" w:rsidR="007565CE" w:rsidRDefault="007565CE" w:rsidP="007565CE">
      <w:pPr>
        <w:pStyle w:val="Akapitzlist"/>
        <w:ind w:left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Poz. 4-10 </w:t>
      </w:r>
      <w:r w:rsidRPr="003A1C9A">
        <w:rPr>
          <w:rFonts w:asciiTheme="minorHAnsi" w:hAnsiTheme="minorHAnsi" w:cstheme="minorHAnsi"/>
          <w:b/>
        </w:rPr>
        <w:t>Podłoża do hodowli, izolacji i identyfikacji drobnoustrojów oraz do oznaczania wartości MIC.</w:t>
      </w:r>
    </w:p>
    <w:p w14:paraId="3A6B78E1" w14:textId="77777777" w:rsidR="007565CE" w:rsidRPr="003A1C9A" w:rsidRDefault="007565CE" w:rsidP="007565CE">
      <w:pPr>
        <w:pStyle w:val="Akapitzlist"/>
        <w:ind w:left="0"/>
        <w:rPr>
          <w:rFonts w:asciiTheme="minorHAnsi" w:hAnsiTheme="minorHAnsi" w:cstheme="minorHAnsi"/>
          <w:b/>
          <w:sz w:val="28"/>
        </w:rPr>
      </w:pPr>
    </w:p>
    <w:p w14:paraId="48092E99" w14:textId="77777777" w:rsidR="007565CE" w:rsidRPr="004053D0" w:rsidRDefault="007565CE" w:rsidP="007565CE">
      <w:pPr>
        <w:pStyle w:val="Bezodstpw"/>
        <w:rPr>
          <w:rFonts w:eastAsia="Times New Roman" w:cstheme="minorHAnsi"/>
          <w:sz w:val="24"/>
          <w:szCs w:val="24"/>
          <w:lang w:eastAsia="pl-PL"/>
        </w:rPr>
      </w:pPr>
      <w:r w:rsidRPr="004053D0">
        <w:rPr>
          <w:rFonts w:eastAsia="Times New Roman" w:cstheme="minorHAnsi"/>
          <w:sz w:val="24"/>
          <w:szCs w:val="24"/>
          <w:lang w:eastAsia="pl-PL"/>
        </w:rPr>
        <w:t>Zamawiający wymaga:</w:t>
      </w:r>
    </w:p>
    <w:p w14:paraId="234D7BC6" w14:textId="77777777" w:rsidR="007565CE" w:rsidRDefault="007565CE" w:rsidP="007565CE">
      <w:pPr>
        <w:pStyle w:val="Akapitzlist"/>
        <w:numPr>
          <w:ilvl w:val="0"/>
          <w:numId w:val="14"/>
        </w:numPr>
        <w:rPr>
          <w:rFonts w:asciiTheme="minorHAnsi" w:hAnsiTheme="minorHAnsi" w:cstheme="minorHAnsi"/>
        </w:rPr>
      </w:pPr>
      <w:r w:rsidRPr="003A1C9A">
        <w:rPr>
          <w:rFonts w:asciiTheme="minorHAnsi" w:hAnsiTheme="minorHAnsi" w:cstheme="minorHAnsi"/>
        </w:rPr>
        <w:t>dołączenia certyfikatu kontroli jakości potwierdzającego kontrolę przeprowadzoną ze szczepami wzorcowymi ATCC oraz parametrów fizyko-chemicznych do każdej dostawy, dla otrzymanej serii i rodzaju podłoży.</w:t>
      </w:r>
    </w:p>
    <w:p w14:paraId="6E922CC0" w14:textId="77777777" w:rsidR="007565CE" w:rsidRPr="003A1C9A" w:rsidRDefault="007565CE" w:rsidP="007565CE">
      <w:pPr>
        <w:pStyle w:val="Akapitzlist"/>
        <w:numPr>
          <w:ilvl w:val="0"/>
          <w:numId w:val="14"/>
        </w:numPr>
        <w:rPr>
          <w:rFonts w:asciiTheme="minorHAnsi" w:hAnsiTheme="minorHAnsi" w:cstheme="minorHAnsi"/>
        </w:rPr>
      </w:pPr>
      <w:r w:rsidRPr="003A1C9A">
        <w:rPr>
          <w:rFonts w:asciiTheme="minorHAnsi" w:hAnsiTheme="minorHAnsi" w:cstheme="minorHAnsi"/>
        </w:rPr>
        <w:t>zachowania należytej jakości podłoży przez cały okres obowiązywania terminu ważności oferowanych produktów</w:t>
      </w:r>
    </w:p>
    <w:p w14:paraId="78CBA913" w14:textId="77777777" w:rsidR="007565CE" w:rsidRDefault="007565CE" w:rsidP="007565CE">
      <w:pPr>
        <w:pStyle w:val="Akapitzlist"/>
        <w:numPr>
          <w:ilvl w:val="0"/>
          <w:numId w:val="14"/>
        </w:numPr>
        <w:rPr>
          <w:rFonts w:asciiTheme="minorHAnsi" w:hAnsiTheme="minorHAnsi" w:cstheme="minorHAnsi"/>
        </w:rPr>
      </w:pPr>
      <w:r w:rsidRPr="0072379E">
        <w:rPr>
          <w:rFonts w:asciiTheme="minorHAnsi" w:hAnsiTheme="minorHAnsi" w:cstheme="minorHAnsi"/>
        </w:rPr>
        <w:t>podłóż posiadających pozytywną opinię KORLD (potwierdzenie jakości otrzymywanych podłóż oraz ich bezpieczeństwa stosowania w procesie diagnostyczn</w:t>
      </w:r>
      <w:r>
        <w:rPr>
          <w:rFonts w:asciiTheme="minorHAnsi" w:hAnsiTheme="minorHAnsi" w:cstheme="minorHAnsi"/>
        </w:rPr>
        <w:t>ym)</w:t>
      </w:r>
    </w:p>
    <w:p w14:paraId="38222A53" w14:textId="77777777" w:rsidR="007565CE" w:rsidRPr="0072379E" w:rsidRDefault="007565CE" w:rsidP="007565CE">
      <w:pPr>
        <w:pStyle w:val="Akapitzlist"/>
        <w:numPr>
          <w:ilvl w:val="0"/>
          <w:numId w:val="14"/>
        </w:numPr>
        <w:rPr>
          <w:rFonts w:asciiTheme="minorHAnsi" w:hAnsiTheme="minorHAnsi" w:cstheme="minorHAnsi"/>
        </w:rPr>
      </w:pPr>
      <w:r w:rsidRPr="0072379E">
        <w:rPr>
          <w:rFonts w:asciiTheme="minorHAnsi" w:hAnsiTheme="minorHAnsi" w:cstheme="minorHAnsi"/>
        </w:rPr>
        <w:t>dokumentów walidacyjnych od producenta płytek, potwierdzających brak wpływu warunków transportu na jakość podłoża (na wezwanie zamawiającego)</w:t>
      </w:r>
    </w:p>
    <w:p w14:paraId="11BE85B3" w14:textId="77777777" w:rsidR="007565CE" w:rsidRPr="003A1C9A" w:rsidRDefault="007565CE" w:rsidP="007565CE">
      <w:pPr>
        <w:pStyle w:val="Akapitzlist"/>
        <w:numPr>
          <w:ilvl w:val="0"/>
          <w:numId w:val="14"/>
        </w:numPr>
        <w:rPr>
          <w:rFonts w:asciiTheme="minorHAnsi" w:hAnsiTheme="minorHAnsi" w:cstheme="minorHAnsi"/>
        </w:rPr>
      </w:pPr>
      <w:r w:rsidRPr="003A1C9A">
        <w:rPr>
          <w:rFonts w:asciiTheme="minorHAnsi" w:hAnsiTheme="minorHAnsi" w:cstheme="minorHAnsi"/>
        </w:rPr>
        <w:t>warunków przechowywania podłóż potwierdzonych dokumentem walidacji (na wezwanie zamawiającego)</w:t>
      </w:r>
    </w:p>
    <w:p w14:paraId="551BEBCF" w14:textId="77777777" w:rsidR="007565CE" w:rsidRDefault="007565CE" w:rsidP="007565CE">
      <w:pPr>
        <w:pStyle w:val="Akapitzlist"/>
        <w:numPr>
          <w:ilvl w:val="0"/>
          <w:numId w:val="14"/>
        </w:numPr>
        <w:rPr>
          <w:rFonts w:asciiTheme="minorHAnsi" w:hAnsiTheme="minorHAnsi" w:cstheme="minorHAnsi"/>
        </w:rPr>
      </w:pPr>
      <w:r w:rsidRPr="003A1C9A">
        <w:rPr>
          <w:rFonts w:asciiTheme="minorHAnsi" w:hAnsiTheme="minorHAnsi" w:cstheme="minorHAnsi"/>
        </w:rPr>
        <w:t>płytek z podłożami z czytelnym nadrukiem z nazwą podłoż</w:t>
      </w:r>
      <w:r>
        <w:rPr>
          <w:rFonts w:asciiTheme="minorHAnsi" w:hAnsiTheme="minorHAnsi" w:cstheme="minorHAnsi"/>
        </w:rPr>
        <w:t>a, datą ważności, numerem serii</w:t>
      </w:r>
    </w:p>
    <w:p w14:paraId="2B323E7D" w14:textId="77777777" w:rsidR="007565CE" w:rsidRPr="00762387" w:rsidRDefault="007565CE" w:rsidP="007565CE">
      <w:pPr>
        <w:pStyle w:val="Akapitzlist"/>
        <w:numPr>
          <w:ilvl w:val="0"/>
          <w:numId w:val="1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płytek (podłóż stałych) pakowanych nie więcej </w:t>
      </w:r>
      <w:r w:rsidRPr="00762387">
        <w:rPr>
          <w:rFonts w:asciiTheme="minorHAnsi" w:hAnsiTheme="minorHAnsi" w:cstheme="minorHAnsi"/>
        </w:rPr>
        <w:t xml:space="preserve">niż </w:t>
      </w:r>
      <w:r>
        <w:rPr>
          <w:rFonts w:asciiTheme="minorHAnsi" w:hAnsiTheme="minorHAnsi" w:cstheme="minorHAnsi"/>
        </w:rPr>
        <w:t>po 20 sztuk</w:t>
      </w:r>
    </w:p>
    <w:p w14:paraId="41941687" w14:textId="092261A7" w:rsidR="007565CE" w:rsidRPr="007565CE" w:rsidRDefault="007565CE" w:rsidP="007565CE">
      <w:pPr>
        <w:ind w:left="360"/>
        <w:rPr>
          <w:rFonts w:asciiTheme="minorHAnsi" w:hAnsiTheme="minorHAnsi" w:cstheme="minorHAnsi"/>
        </w:rPr>
      </w:pPr>
    </w:p>
    <w:p w14:paraId="485126A9" w14:textId="77777777" w:rsidR="003245BC" w:rsidRPr="009F1E2B" w:rsidRDefault="003245BC" w:rsidP="00850722">
      <w:pPr>
        <w:jc w:val="both"/>
        <w:rPr>
          <w:rFonts w:asciiTheme="minorHAnsi" w:hAnsiTheme="minorHAnsi" w:cstheme="minorHAnsi"/>
          <w:b/>
        </w:rPr>
      </w:pPr>
    </w:p>
    <w:p w14:paraId="6C44EBA5" w14:textId="77777777" w:rsidR="003005C9" w:rsidRPr="00456078" w:rsidRDefault="003005C9" w:rsidP="003005C9">
      <w:pPr>
        <w:pStyle w:val="Standard"/>
        <w:rPr>
          <w:rFonts w:ascii="Arial" w:hAnsi="Arial"/>
          <w:color w:val="000000" w:themeColor="text1"/>
          <w:sz w:val="20"/>
          <w:szCs w:val="20"/>
        </w:rPr>
      </w:pPr>
      <w:r w:rsidRPr="00456078">
        <w:rPr>
          <w:rFonts w:ascii="Arial" w:hAnsi="Arial"/>
          <w:color w:val="000000" w:themeColor="text1"/>
          <w:sz w:val="20"/>
          <w:szCs w:val="20"/>
        </w:rPr>
        <w:t>*Niespełnienie któregokolwiek warunku wyklucza ofertę</w:t>
      </w:r>
    </w:p>
    <w:p w14:paraId="2B11195F" w14:textId="77777777" w:rsidR="00E256CA" w:rsidRDefault="00E256CA" w:rsidP="005240FF">
      <w:pPr>
        <w:pStyle w:val="Akapitzlist"/>
        <w:jc w:val="both"/>
        <w:rPr>
          <w:rFonts w:asciiTheme="minorHAnsi" w:hAnsiTheme="minorHAnsi" w:cstheme="minorHAnsi"/>
          <w:b/>
        </w:rPr>
      </w:pPr>
    </w:p>
    <w:p w14:paraId="4A0711E0" w14:textId="77777777" w:rsidR="001D3BBC" w:rsidRDefault="001D3BBC" w:rsidP="001D3BBC">
      <w:pPr>
        <w:rPr>
          <w:rFonts w:ascii="Tahoma" w:hAnsi="Tahoma" w:cs="Tahoma"/>
          <w:b/>
        </w:rPr>
      </w:pPr>
    </w:p>
    <w:p w14:paraId="0C459957" w14:textId="77777777" w:rsidR="001D3BBC" w:rsidRPr="00E87E6B" w:rsidRDefault="001D3BBC" w:rsidP="001D3BBC">
      <w:pPr>
        <w:rPr>
          <w:rFonts w:ascii="Arial Narrow" w:hAnsi="Arial Narrow" w:cs="Tahoma"/>
          <w:sz w:val="20"/>
          <w:szCs w:val="20"/>
        </w:rPr>
      </w:pPr>
      <w:r w:rsidRPr="00E87E6B">
        <w:rPr>
          <w:rFonts w:ascii="Arial Narrow" w:hAnsi="Arial Narrow" w:cs="Tahoma"/>
          <w:sz w:val="20"/>
          <w:szCs w:val="20"/>
        </w:rPr>
        <w:t>………………….., dnia …………………..</w:t>
      </w:r>
    </w:p>
    <w:p w14:paraId="651865B6" w14:textId="77777777" w:rsidR="001D3BBC" w:rsidRPr="00E87E6B" w:rsidRDefault="001D3BBC" w:rsidP="001D3BBC">
      <w:pPr>
        <w:tabs>
          <w:tab w:val="right" w:pos="284"/>
          <w:tab w:val="left" w:pos="408"/>
        </w:tabs>
        <w:jc w:val="both"/>
        <w:rPr>
          <w:rFonts w:ascii="Tahoma" w:hAnsi="Tahoma" w:cs="Tahoma"/>
          <w:sz w:val="20"/>
          <w:szCs w:val="20"/>
        </w:rPr>
      </w:pPr>
    </w:p>
    <w:p w14:paraId="7402DF6A" w14:textId="77777777" w:rsidR="001D3BBC" w:rsidRPr="00E87E6B" w:rsidRDefault="001D3BBC" w:rsidP="001D3BBC">
      <w:pPr>
        <w:ind w:left="3828" w:right="106"/>
        <w:jc w:val="center"/>
        <w:rPr>
          <w:rFonts w:asciiTheme="majorHAnsi" w:hAnsiTheme="majorHAnsi" w:cs="Tahoma"/>
          <w:sz w:val="20"/>
          <w:szCs w:val="20"/>
        </w:rPr>
      </w:pPr>
      <w:r w:rsidRPr="00E87E6B">
        <w:rPr>
          <w:rFonts w:asciiTheme="majorHAnsi" w:hAnsiTheme="majorHAnsi" w:cs="Tahoma"/>
          <w:sz w:val="20"/>
          <w:szCs w:val="20"/>
        </w:rPr>
        <w:t>…………………………………………………………..</w:t>
      </w:r>
    </w:p>
    <w:p w14:paraId="2D41DFB8" w14:textId="77777777" w:rsidR="001D3BBC" w:rsidRPr="00E87E6B" w:rsidRDefault="001D3BBC" w:rsidP="001D3BBC">
      <w:pPr>
        <w:ind w:left="3828" w:right="106"/>
        <w:jc w:val="center"/>
        <w:rPr>
          <w:rFonts w:asciiTheme="majorHAnsi" w:hAnsiTheme="majorHAnsi" w:cs="Tahoma"/>
          <w:sz w:val="20"/>
          <w:szCs w:val="20"/>
        </w:rPr>
      </w:pPr>
      <w:r w:rsidRPr="00E87E6B">
        <w:rPr>
          <w:rFonts w:asciiTheme="majorHAnsi" w:hAnsiTheme="majorHAnsi" w:cs="Tahoma"/>
          <w:sz w:val="20"/>
          <w:szCs w:val="20"/>
        </w:rPr>
        <w:t>kwalifikowany podpis elektroniczny przedstawiciela</w:t>
      </w:r>
    </w:p>
    <w:p w14:paraId="19C9A169" w14:textId="77777777" w:rsidR="00E55355" w:rsidRDefault="00E55355" w:rsidP="00E55355">
      <w:pPr>
        <w:tabs>
          <w:tab w:val="left" w:pos="2295"/>
          <w:tab w:val="center" w:pos="5233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7D5FAC4" w14:textId="231C3B32" w:rsidR="00570AAC" w:rsidRDefault="00570AAC" w:rsidP="00070E22">
      <w:pPr>
        <w:spacing w:after="160" w:line="259" w:lineRule="auto"/>
        <w:rPr>
          <w:rFonts w:asciiTheme="minorHAnsi" w:hAnsiTheme="minorHAnsi" w:cstheme="minorHAnsi"/>
          <w:b/>
          <w:sz w:val="28"/>
          <w:szCs w:val="28"/>
        </w:rPr>
      </w:pPr>
    </w:p>
    <w:sectPr w:rsidR="00570AAC" w:rsidSect="006E62E7">
      <w:footerReference w:type="default" r:id="rId8"/>
      <w:pgSz w:w="11906" w:h="16838"/>
      <w:pgMar w:top="720" w:right="720" w:bottom="720" w:left="720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8CB18" w14:textId="77777777" w:rsidR="0099653D" w:rsidRDefault="0099653D" w:rsidP="00A10A7C">
      <w:r>
        <w:separator/>
      </w:r>
    </w:p>
  </w:endnote>
  <w:endnote w:type="continuationSeparator" w:id="0">
    <w:p w14:paraId="35D84CE1" w14:textId="77777777" w:rsidR="0099653D" w:rsidRDefault="0099653D" w:rsidP="00A10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color w:val="002060"/>
      </w:rPr>
      <w:id w:val="-18551743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color w:val="00206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54C283" w14:textId="141909EC" w:rsidR="00A10A7C" w:rsidRPr="00A10A7C" w:rsidRDefault="00A10A7C">
            <w:pPr>
              <w:pStyle w:val="Stopka"/>
              <w:jc w:val="right"/>
              <w:rPr>
                <w:rFonts w:asciiTheme="minorHAnsi" w:hAnsiTheme="minorHAnsi" w:cstheme="minorHAnsi"/>
                <w:color w:val="002060"/>
              </w:rPr>
            </w:pPr>
            <w:r w:rsidRPr="00A10A7C">
              <w:rPr>
                <w:rFonts w:asciiTheme="minorHAnsi" w:hAnsiTheme="minorHAnsi" w:cstheme="minorHAnsi"/>
                <w:color w:val="002060"/>
              </w:rPr>
              <w:t xml:space="preserve">Strona </w:t>
            </w:r>
            <w:r w:rsidR="001614A4" w:rsidRPr="00A10A7C">
              <w:rPr>
                <w:rFonts w:asciiTheme="minorHAnsi" w:hAnsiTheme="minorHAnsi" w:cstheme="minorHAnsi"/>
                <w:bCs/>
                <w:color w:val="002060"/>
              </w:rPr>
              <w:fldChar w:fldCharType="begin"/>
            </w:r>
            <w:r w:rsidRPr="00A10A7C">
              <w:rPr>
                <w:rFonts w:asciiTheme="minorHAnsi" w:hAnsiTheme="minorHAnsi" w:cstheme="minorHAnsi"/>
                <w:bCs/>
                <w:color w:val="002060"/>
              </w:rPr>
              <w:instrText>PAGE</w:instrText>
            </w:r>
            <w:r w:rsidR="001614A4" w:rsidRPr="00A10A7C">
              <w:rPr>
                <w:rFonts w:asciiTheme="minorHAnsi" w:hAnsiTheme="minorHAnsi" w:cstheme="minorHAnsi"/>
                <w:bCs/>
                <w:color w:val="002060"/>
              </w:rPr>
              <w:fldChar w:fldCharType="separate"/>
            </w:r>
            <w:r w:rsidR="00D66E78">
              <w:rPr>
                <w:rFonts w:asciiTheme="minorHAnsi" w:hAnsiTheme="minorHAnsi" w:cstheme="minorHAnsi"/>
                <w:bCs/>
                <w:noProof/>
                <w:color w:val="002060"/>
              </w:rPr>
              <w:t>1</w:t>
            </w:r>
            <w:r w:rsidR="001614A4" w:rsidRPr="00A10A7C">
              <w:rPr>
                <w:rFonts w:asciiTheme="minorHAnsi" w:hAnsiTheme="minorHAnsi" w:cstheme="minorHAnsi"/>
                <w:bCs/>
                <w:color w:val="002060"/>
              </w:rPr>
              <w:fldChar w:fldCharType="end"/>
            </w:r>
            <w:r w:rsidRPr="00A10A7C">
              <w:rPr>
                <w:rFonts w:asciiTheme="minorHAnsi" w:hAnsiTheme="minorHAnsi" w:cstheme="minorHAnsi"/>
                <w:color w:val="002060"/>
              </w:rPr>
              <w:t xml:space="preserve"> z </w:t>
            </w:r>
            <w:r w:rsidR="001614A4" w:rsidRPr="00A10A7C">
              <w:rPr>
                <w:rFonts w:asciiTheme="minorHAnsi" w:hAnsiTheme="minorHAnsi" w:cstheme="minorHAnsi"/>
                <w:bCs/>
                <w:color w:val="002060"/>
              </w:rPr>
              <w:fldChar w:fldCharType="begin"/>
            </w:r>
            <w:r w:rsidRPr="00A10A7C">
              <w:rPr>
                <w:rFonts w:asciiTheme="minorHAnsi" w:hAnsiTheme="minorHAnsi" w:cstheme="minorHAnsi"/>
                <w:bCs/>
                <w:color w:val="002060"/>
              </w:rPr>
              <w:instrText>NUMPAGES</w:instrText>
            </w:r>
            <w:r w:rsidR="001614A4" w:rsidRPr="00A10A7C">
              <w:rPr>
                <w:rFonts w:asciiTheme="minorHAnsi" w:hAnsiTheme="minorHAnsi" w:cstheme="minorHAnsi"/>
                <w:bCs/>
                <w:color w:val="002060"/>
              </w:rPr>
              <w:fldChar w:fldCharType="separate"/>
            </w:r>
            <w:r w:rsidR="00D66E78">
              <w:rPr>
                <w:rFonts w:asciiTheme="minorHAnsi" w:hAnsiTheme="minorHAnsi" w:cstheme="minorHAnsi"/>
                <w:bCs/>
                <w:noProof/>
                <w:color w:val="002060"/>
              </w:rPr>
              <w:t>2</w:t>
            </w:r>
            <w:r w:rsidR="001614A4" w:rsidRPr="00A10A7C">
              <w:rPr>
                <w:rFonts w:asciiTheme="minorHAnsi" w:hAnsiTheme="minorHAnsi" w:cstheme="minorHAnsi"/>
                <w:bCs/>
                <w:color w:val="002060"/>
              </w:rPr>
              <w:fldChar w:fldCharType="end"/>
            </w:r>
          </w:p>
        </w:sdtContent>
      </w:sdt>
    </w:sdtContent>
  </w:sdt>
  <w:p w14:paraId="29B6DCC7" w14:textId="77777777" w:rsidR="00A10A7C" w:rsidRDefault="00A10A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8373DA" w14:textId="77777777" w:rsidR="0099653D" w:rsidRDefault="0099653D" w:rsidP="00A10A7C">
      <w:r>
        <w:separator/>
      </w:r>
    </w:p>
  </w:footnote>
  <w:footnote w:type="continuationSeparator" w:id="0">
    <w:p w14:paraId="074C9423" w14:textId="77777777" w:rsidR="0099653D" w:rsidRDefault="0099653D" w:rsidP="00A10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756CC"/>
    <w:multiLevelType w:val="hybridMultilevel"/>
    <w:tmpl w:val="39168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F6022"/>
    <w:multiLevelType w:val="hybridMultilevel"/>
    <w:tmpl w:val="B1661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A1094"/>
    <w:multiLevelType w:val="hybridMultilevel"/>
    <w:tmpl w:val="487E8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F4DC8"/>
    <w:multiLevelType w:val="hybridMultilevel"/>
    <w:tmpl w:val="B20047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145FF"/>
    <w:multiLevelType w:val="hybridMultilevel"/>
    <w:tmpl w:val="FD3C86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7B48AE"/>
    <w:multiLevelType w:val="hybridMultilevel"/>
    <w:tmpl w:val="FA52E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1A54AA"/>
    <w:multiLevelType w:val="hybridMultilevel"/>
    <w:tmpl w:val="82A68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B27B5"/>
    <w:multiLevelType w:val="hybridMultilevel"/>
    <w:tmpl w:val="0C06BF6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730ABB"/>
    <w:multiLevelType w:val="hybridMultilevel"/>
    <w:tmpl w:val="B422064A"/>
    <w:lvl w:ilvl="0" w:tplc="3E0A99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7768C6"/>
    <w:multiLevelType w:val="hybridMultilevel"/>
    <w:tmpl w:val="0FB03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E2440A">
      <w:numFmt w:val="bullet"/>
      <w:lvlText w:val="·"/>
      <w:lvlJc w:val="left"/>
      <w:pPr>
        <w:ind w:left="2520" w:hanging="720"/>
      </w:pPr>
      <w:rPr>
        <w:rFonts w:ascii="Arial" w:eastAsia="Times New Roman" w:hAnsi="Arial" w:cs="Arial" w:hint="default"/>
        <w:b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F369F"/>
    <w:multiLevelType w:val="hybridMultilevel"/>
    <w:tmpl w:val="5508AF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D27FC"/>
    <w:multiLevelType w:val="hybridMultilevel"/>
    <w:tmpl w:val="396C68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313EC0"/>
    <w:multiLevelType w:val="hybridMultilevel"/>
    <w:tmpl w:val="27B6EC22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7A2C44"/>
    <w:multiLevelType w:val="hybridMultilevel"/>
    <w:tmpl w:val="AD10D8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41124E3"/>
    <w:multiLevelType w:val="hybridMultilevel"/>
    <w:tmpl w:val="96801126"/>
    <w:lvl w:ilvl="0" w:tplc="04150001">
      <w:start w:val="1"/>
      <w:numFmt w:val="bullet"/>
      <w:lvlText w:val=""/>
      <w:lvlJc w:val="left"/>
      <w:pPr>
        <w:ind w:left="9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1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2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2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3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4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5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5720" w:hanging="360"/>
      </w:pPr>
      <w:rPr>
        <w:rFonts w:ascii="Wingdings" w:hAnsi="Wingdings" w:hint="default"/>
      </w:rPr>
    </w:lvl>
  </w:abstractNum>
  <w:abstractNum w:abstractNumId="15" w15:restartNumberingAfterBreak="0">
    <w:nsid w:val="37685C66"/>
    <w:multiLevelType w:val="hybridMultilevel"/>
    <w:tmpl w:val="FB86DA5A"/>
    <w:lvl w:ilvl="0" w:tplc="3E0A99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9F6D94"/>
    <w:multiLevelType w:val="hybridMultilevel"/>
    <w:tmpl w:val="06788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AC5BBB"/>
    <w:multiLevelType w:val="hybridMultilevel"/>
    <w:tmpl w:val="BBDA10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0FB27B3"/>
    <w:multiLevelType w:val="hybridMultilevel"/>
    <w:tmpl w:val="961AE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7D14DF"/>
    <w:multiLevelType w:val="hybridMultilevel"/>
    <w:tmpl w:val="B5CCF5F0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0" w15:restartNumberingAfterBreak="0">
    <w:nsid w:val="46CA05CB"/>
    <w:multiLevelType w:val="multilevel"/>
    <w:tmpl w:val="B7361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0B204D7"/>
    <w:multiLevelType w:val="hybridMultilevel"/>
    <w:tmpl w:val="94E499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FC1A1F"/>
    <w:multiLevelType w:val="hybridMultilevel"/>
    <w:tmpl w:val="9C807F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461F53"/>
    <w:multiLevelType w:val="hybridMultilevel"/>
    <w:tmpl w:val="C52A8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1A4E48"/>
    <w:multiLevelType w:val="hybridMultilevel"/>
    <w:tmpl w:val="A58EBF80"/>
    <w:lvl w:ilvl="0" w:tplc="06288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E28839E8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  <w:color w:val="5B9BD5" w:themeColor="accent1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9F3ADB"/>
    <w:multiLevelType w:val="hybridMultilevel"/>
    <w:tmpl w:val="4A90DC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DFD01A8"/>
    <w:multiLevelType w:val="hybridMultilevel"/>
    <w:tmpl w:val="926A7C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FA679A6"/>
    <w:multiLevelType w:val="hybridMultilevel"/>
    <w:tmpl w:val="756404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99622D"/>
    <w:multiLevelType w:val="hybridMultilevel"/>
    <w:tmpl w:val="51267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0B3A96"/>
    <w:multiLevelType w:val="hybridMultilevel"/>
    <w:tmpl w:val="E7B467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20"/>
  </w:num>
  <w:num w:numId="4">
    <w:abstractNumId w:val="9"/>
  </w:num>
  <w:num w:numId="5">
    <w:abstractNumId w:val="6"/>
  </w:num>
  <w:num w:numId="6">
    <w:abstractNumId w:val="28"/>
  </w:num>
  <w:num w:numId="7">
    <w:abstractNumId w:val="8"/>
  </w:num>
  <w:num w:numId="8">
    <w:abstractNumId w:val="17"/>
  </w:num>
  <w:num w:numId="9">
    <w:abstractNumId w:val="26"/>
  </w:num>
  <w:num w:numId="10">
    <w:abstractNumId w:val="29"/>
  </w:num>
  <w:num w:numId="11">
    <w:abstractNumId w:val="4"/>
  </w:num>
  <w:num w:numId="12">
    <w:abstractNumId w:val="21"/>
  </w:num>
  <w:num w:numId="13">
    <w:abstractNumId w:val="15"/>
  </w:num>
  <w:num w:numId="14">
    <w:abstractNumId w:val="11"/>
  </w:num>
  <w:num w:numId="15">
    <w:abstractNumId w:val="13"/>
  </w:num>
  <w:num w:numId="16">
    <w:abstractNumId w:val="12"/>
  </w:num>
  <w:num w:numId="17">
    <w:abstractNumId w:val="7"/>
  </w:num>
  <w:num w:numId="18">
    <w:abstractNumId w:val="2"/>
  </w:num>
  <w:num w:numId="19">
    <w:abstractNumId w:val="16"/>
  </w:num>
  <w:num w:numId="20">
    <w:abstractNumId w:val="10"/>
  </w:num>
  <w:num w:numId="21">
    <w:abstractNumId w:val="25"/>
  </w:num>
  <w:num w:numId="22">
    <w:abstractNumId w:val="5"/>
  </w:num>
  <w:num w:numId="23">
    <w:abstractNumId w:val="14"/>
  </w:num>
  <w:num w:numId="24">
    <w:abstractNumId w:val="23"/>
  </w:num>
  <w:num w:numId="25">
    <w:abstractNumId w:val="27"/>
  </w:num>
  <w:num w:numId="26">
    <w:abstractNumId w:val="22"/>
  </w:num>
  <w:num w:numId="27">
    <w:abstractNumId w:val="0"/>
  </w:num>
  <w:num w:numId="28">
    <w:abstractNumId w:val="19"/>
  </w:num>
  <w:num w:numId="29">
    <w:abstractNumId w:val="18"/>
  </w:num>
  <w:num w:numId="30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72FF"/>
    <w:rsid w:val="000172C2"/>
    <w:rsid w:val="00025B70"/>
    <w:rsid w:val="00037855"/>
    <w:rsid w:val="000414C5"/>
    <w:rsid w:val="0004507C"/>
    <w:rsid w:val="000504CA"/>
    <w:rsid w:val="00057F25"/>
    <w:rsid w:val="00061A98"/>
    <w:rsid w:val="00070E22"/>
    <w:rsid w:val="000839A8"/>
    <w:rsid w:val="000939DA"/>
    <w:rsid w:val="000964E6"/>
    <w:rsid w:val="000A0746"/>
    <w:rsid w:val="000A1436"/>
    <w:rsid w:val="000A76D6"/>
    <w:rsid w:val="000B04F2"/>
    <w:rsid w:val="000B396B"/>
    <w:rsid w:val="000C750E"/>
    <w:rsid w:val="000D2CAF"/>
    <w:rsid w:val="000D5CEA"/>
    <w:rsid w:val="000F076D"/>
    <w:rsid w:val="000F5BE1"/>
    <w:rsid w:val="0010749D"/>
    <w:rsid w:val="00113B27"/>
    <w:rsid w:val="001140CD"/>
    <w:rsid w:val="00123DE6"/>
    <w:rsid w:val="00124B6F"/>
    <w:rsid w:val="00126697"/>
    <w:rsid w:val="00127D96"/>
    <w:rsid w:val="00134933"/>
    <w:rsid w:val="00151F70"/>
    <w:rsid w:val="001614A4"/>
    <w:rsid w:val="0016294E"/>
    <w:rsid w:val="00162AED"/>
    <w:rsid w:val="00164A54"/>
    <w:rsid w:val="001728E7"/>
    <w:rsid w:val="00177FD2"/>
    <w:rsid w:val="00187C5B"/>
    <w:rsid w:val="00193373"/>
    <w:rsid w:val="00195B88"/>
    <w:rsid w:val="001979C2"/>
    <w:rsid w:val="001B1483"/>
    <w:rsid w:val="001B3F0F"/>
    <w:rsid w:val="001D229D"/>
    <w:rsid w:val="001D2452"/>
    <w:rsid w:val="001D3BBC"/>
    <w:rsid w:val="001D43B6"/>
    <w:rsid w:val="001E2CBA"/>
    <w:rsid w:val="001F14AA"/>
    <w:rsid w:val="001F5453"/>
    <w:rsid w:val="002209FD"/>
    <w:rsid w:val="00225BB3"/>
    <w:rsid w:val="002306E9"/>
    <w:rsid w:val="00240A99"/>
    <w:rsid w:val="002413A0"/>
    <w:rsid w:val="002519E2"/>
    <w:rsid w:val="00270AB7"/>
    <w:rsid w:val="00272900"/>
    <w:rsid w:val="00286C35"/>
    <w:rsid w:val="002B616B"/>
    <w:rsid w:val="002B6BB7"/>
    <w:rsid w:val="002C1CD8"/>
    <w:rsid w:val="002C476A"/>
    <w:rsid w:val="002D78F5"/>
    <w:rsid w:val="002F0B5B"/>
    <w:rsid w:val="002F4D44"/>
    <w:rsid w:val="002F72AA"/>
    <w:rsid w:val="003005C9"/>
    <w:rsid w:val="00301C10"/>
    <w:rsid w:val="003058EB"/>
    <w:rsid w:val="003067D2"/>
    <w:rsid w:val="00307101"/>
    <w:rsid w:val="003159D3"/>
    <w:rsid w:val="0032077F"/>
    <w:rsid w:val="00320C06"/>
    <w:rsid w:val="003229B5"/>
    <w:rsid w:val="003245BC"/>
    <w:rsid w:val="0033210C"/>
    <w:rsid w:val="00335C66"/>
    <w:rsid w:val="00336E8E"/>
    <w:rsid w:val="00347932"/>
    <w:rsid w:val="0035784F"/>
    <w:rsid w:val="0036096A"/>
    <w:rsid w:val="0036308D"/>
    <w:rsid w:val="00363A23"/>
    <w:rsid w:val="00364DE2"/>
    <w:rsid w:val="00373076"/>
    <w:rsid w:val="0037375D"/>
    <w:rsid w:val="003768C7"/>
    <w:rsid w:val="003926D7"/>
    <w:rsid w:val="00396865"/>
    <w:rsid w:val="003A1C9A"/>
    <w:rsid w:val="003B0323"/>
    <w:rsid w:val="003B09D1"/>
    <w:rsid w:val="003B5FFE"/>
    <w:rsid w:val="003C3A3F"/>
    <w:rsid w:val="003C5110"/>
    <w:rsid w:val="003D2C57"/>
    <w:rsid w:val="003D3D3C"/>
    <w:rsid w:val="003D6AE4"/>
    <w:rsid w:val="003D7625"/>
    <w:rsid w:val="003E1C18"/>
    <w:rsid w:val="003E38E8"/>
    <w:rsid w:val="003E4233"/>
    <w:rsid w:val="003E42F5"/>
    <w:rsid w:val="003E5995"/>
    <w:rsid w:val="003E59D2"/>
    <w:rsid w:val="003E6653"/>
    <w:rsid w:val="003F676B"/>
    <w:rsid w:val="003F69C9"/>
    <w:rsid w:val="00403A04"/>
    <w:rsid w:val="004053D0"/>
    <w:rsid w:val="0041504E"/>
    <w:rsid w:val="004178B4"/>
    <w:rsid w:val="004329E8"/>
    <w:rsid w:val="00433CCF"/>
    <w:rsid w:val="00441EA9"/>
    <w:rsid w:val="004439AC"/>
    <w:rsid w:val="00447563"/>
    <w:rsid w:val="004505A6"/>
    <w:rsid w:val="00456078"/>
    <w:rsid w:val="0046004F"/>
    <w:rsid w:val="00463CC4"/>
    <w:rsid w:val="00464830"/>
    <w:rsid w:val="00465E7A"/>
    <w:rsid w:val="0047274A"/>
    <w:rsid w:val="0047669A"/>
    <w:rsid w:val="00477914"/>
    <w:rsid w:val="00477DCE"/>
    <w:rsid w:val="00484510"/>
    <w:rsid w:val="00497123"/>
    <w:rsid w:val="004A3E80"/>
    <w:rsid w:val="004A50F4"/>
    <w:rsid w:val="004B743C"/>
    <w:rsid w:val="004C0FFF"/>
    <w:rsid w:val="004C247D"/>
    <w:rsid w:val="004C2FFC"/>
    <w:rsid w:val="004D4466"/>
    <w:rsid w:val="004E1345"/>
    <w:rsid w:val="004E554F"/>
    <w:rsid w:val="004E6B06"/>
    <w:rsid w:val="004F694E"/>
    <w:rsid w:val="00507568"/>
    <w:rsid w:val="00514633"/>
    <w:rsid w:val="005174AE"/>
    <w:rsid w:val="00520D5D"/>
    <w:rsid w:val="005220D1"/>
    <w:rsid w:val="00522435"/>
    <w:rsid w:val="005240FF"/>
    <w:rsid w:val="00525B8F"/>
    <w:rsid w:val="00534EDE"/>
    <w:rsid w:val="00535B5A"/>
    <w:rsid w:val="00543F09"/>
    <w:rsid w:val="005455F4"/>
    <w:rsid w:val="005507E8"/>
    <w:rsid w:val="00551D40"/>
    <w:rsid w:val="005567BC"/>
    <w:rsid w:val="005634D8"/>
    <w:rsid w:val="00564554"/>
    <w:rsid w:val="00564DA3"/>
    <w:rsid w:val="0056532C"/>
    <w:rsid w:val="005672EE"/>
    <w:rsid w:val="00570AAC"/>
    <w:rsid w:val="00577E80"/>
    <w:rsid w:val="0059793F"/>
    <w:rsid w:val="005A0969"/>
    <w:rsid w:val="005A5298"/>
    <w:rsid w:val="005A5C4B"/>
    <w:rsid w:val="005B5ECD"/>
    <w:rsid w:val="005B7193"/>
    <w:rsid w:val="005B7705"/>
    <w:rsid w:val="005C756B"/>
    <w:rsid w:val="005D6AF4"/>
    <w:rsid w:val="005E0261"/>
    <w:rsid w:val="005E5A19"/>
    <w:rsid w:val="005F015B"/>
    <w:rsid w:val="005F3658"/>
    <w:rsid w:val="005F3EDC"/>
    <w:rsid w:val="006042D1"/>
    <w:rsid w:val="0060463A"/>
    <w:rsid w:val="00607C69"/>
    <w:rsid w:val="00614E76"/>
    <w:rsid w:val="00620A4D"/>
    <w:rsid w:val="006247C8"/>
    <w:rsid w:val="00624BE9"/>
    <w:rsid w:val="00625705"/>
    <w:rsid w:val="00627ACE"/>
    <w:rsid w:val="0063401E"/>
    <w:rsid w:val="006342CC"/>
    <w:rsid w:val="00650926"/>
    <w:rsid w:val="00653CCE"/>
    <w:rsid w:val="006608E4"/>
    <w:rsid w:val="0066532F"/>
    <w:rsid w:val="006668DF"/>
    <w:rsid w:val="006774BE"/>
    <w:rsid w:val="006830CE"/>
    <w:rsid w:val="006854BC"/>
    <w:rsid w:val="00690D69"/>
    <w:rsid w:val="00692658"/>
    <w:rsid w:val="006B6F19"/>
    <w:rsid w:val="006D0810"/>
    <w:rsid w:val="006D66E1"/>
    <w:rsid w:val="006D7C0C"/>
    <w:rsid w:val="006E009F"/>
    <w:rsid w:val="006E34D5"/>
    <w:rsid w:val="006E62E7"/>
    <w:rsid w:val="006E6C6E"/>
    <w:rsid w:val="006F2A17"/>
    <w:rsid w:val="00707083"/>
    <w:rsid w:val="00722199"/>
    <w:rsid w:val="007225DC"/>
    <w:rsid w:val="0072379E"/>
    <w:rsid w:val="00724755"/>
    <w:rsid w:val="007251F7"/>
    <w:rsid w:val="00725870"/>
    <w:rsid w:val="00733E50"/>
    <w:rsid w:val="00737DD1"/>
    <w:rsid w:val="00746504"/>
    <w:rsid w:val="00754B32"/>
    <w:rsid w:val="00756503"/>
    <w:rsid w:val="007565CE"/>
    <w:rsid w:val="00762387"/>
    <w:rsid w:val="00762DB7"/>
    <w:rsid w:val="0077730C"/>
    <w:rsid w:val="0078055D"/>
    <w:rsid w:val="00787050"/>
    <w:rsid w:val="007A297A"/>
    <w:rsid w:val="007A3FE0"/>
    <w:rsid w:val="007B2495"/>
    <w:rsid w:val="007C078D"/>
    <w:rsid w:val="007C0F61"/>
    <w:rsid w:val="007C140D"/>
    <w:rsid w:val="007C31B5"/>
    <w:rsid w:val="007D3689"/>
    <w:rsid w:val="007F284A"/>
    <w:rsid w:val="007F329B"/>
    <w:rsid w:val="008146D3"/>
    <w:rsid w:val="0082164F"/>
    <w:rsid w:val="00823F4C"/>
    <w:rsid w:val="008310B7"/>
    <w:rsid w:val="008407C5"/>
    <w:rsid w:val="00840C3F"/>
    <w:rsid w:val="00842CCE"/>
    <w:rsid w:val="00847C70"/>
    <w:rsid w:val="00850722"/>
    <w:rsid w:val="00863E9B"/>
    <w:rsid w:val="0087121E"/>
    <w:rsid w:val="0087405F"/>
    <w:rsid w:val="0088006A"/>
    <w:rsid w:val="00890A59"/>
    <w:rsid w:val="00895E6A"/>
    <w:rsid w:val="008A5070"/>
    <w:rsid w:val="008B4A0F"/>
    <w:rsid w:val="008B4E10"/>
    <w:rsid w:val="008B6801"/>
    <w:rsid w:val="008C1DD2"/>
    <w:rsid w:val="008C49B6"/>
    <w:rsid w:val="008C67E9"/>
    <w:rsid w:val="008D0013"/>
    <w:rsid w:val="008D0434"/>
    <w:rsid w:val="008D2E2E"/>
    <w:rsid w:val="008E1E4A"/>
    <w:rsid w:val="008F0D5E"/>
    <w:rsid w:val="008F19C5"/>
    <w:rsid w:val="008F3D67"/>
    <w:rsid w:val="008F60C1"/>
    <w:rsid w:val="00903581"/>
    <w:rsid w:val="009168EE"/>
    <w:rsid w:val="00925CF4"/>
    <w:rsid w:val="009311B6"/>
    <w:rsid w:val="00934AC6"/>
    <w:rsid w:val="0094010D"/>
    <w:rsid w:val="009436A8"/>
    <w:rsid w:val="00950EC8"/>
    <w:rsid w:val="0095546E"/>
    <w:rsid w:val="00966DA7"/>
    <w:rsid w:val="009772FF"/>
    <w:rsid w:val="00981D86"/>
    <w:rsid w:val="0099653D"/>
    <w:rsid w:val="009A089C"/>
    <w:rsid w:val="009A0EED"/>
    <w:rsid w:val="009B0A54"/>
    <w:rsid w:val="009D5BF1"/>
    <w:rsid w:val="009E0313"/>
    <w:rsid w:val="009F174B"/>
    <w:rsid w:val="009F1E2B"/>
    <w:rsid w:val="00A0277D"/>
    <w:rsid w:val="00A10A7C"/>
    <w:rsid w:val="00A14C66"/>
    <w:rsid w:val="00A14F41"/>
    <w:rsid w:val="00A20546"/>
    <w:rsid w:val="00A27312"/>
    <w:rsid w:val="00A34B31"/>
    <w:rsid w:val="00A3577B"/>
    <w:rsid w:val="00A366FB"/>
    <w:rsid w:val="00A37458"/>
    <w:rsid w:val="00A4545A"/>
    <w:rsid w:val="00A56EFC"/>
    <w:rsid w:val="00A63217"/>
    <w:rsid w:val="00A67DC7"/>
    <w:rsid w:val="00A71F0E"/>
    <w:rsid w:val="00A763E5"/>
    <w:rsid w:val="00A9740C"/>
    <w:rsid w:val="00AA5762"/>
    <w:rsid w:val="00AA6530"/>
    <w:rsid w:val="00AB105A"/>
    <w:rsid w:val="00AB2B2A"/>
    <w:rsid w:val="00AB3B0A"/>
    <w:rsid w:val="00AB4336"/>
    <w:rsid w:val="00AB4AD4"/>
    <w:rsid w:val="00AB5788"/>
    <w:rsid w:val="00AC36FE"/>
    <w:rsid w:val="00AC4CE0"/>
    <w:rsid w:val="00AC5822"/>
    <w:rsid w:val="00AC746C"/>
    <w:rsid w:val="00AE72C8"/>
    <w:rsid w:val="00B04B50"/>
    <w:rsid w:val="00B17700"/>
    <w:rsid w:val="00B256B3"/>
    <w:rsid w:val="00B35C8C"/>
    <w:rsid w:val="00B3663D"/>
    <w:rsid w:val="00B36F17"/>
    <w:rsid w:val="00B411D7"/>
    <w:rsid w:val="00B43C37"/>
    <w:rsid w:val="00B44C65"/>
    <w:rsid w:val="00B46E77"/>
    <w:rsid w:val="00B72C6C"/>
    <w:rsid w:val="00B76B7A"/>
    <w:rsid w:val="00B77D16"/>
    <w:rsid w:val="00B83065"/>
    <w:rsid w:val="00B86E27"/>
    <w:rsid w:val="00B91CD2"/>
    <w:rsid w:val="00BA798D"/>
    <w:rsid w:val="00BB3910"/>
    <w:rsid w:val="00BB443A"/>
    <w:rsid w:val="00BB702C"/>
    <w:rsid w:val="00BB7EB5"/>
    <w:rsid w:val="00BE0F6C"/>
    <w:rsid w:val="00BE7BED"/>
    <w:rsid w:val="00BF7A97"/>
    <w:rsid w:val="00C01AE2"/>
    <w:rsid w:val="00C03CEA"/>
    <w:rsid w:val="00C10A1A"/>
    <w:rsid w:val="00C22238"/>
    <w:rsid w:val="00C449FD"/>
    <w:rsid w:val="00C4631E"/>
    <w:rsid w:val="00C5215F"/>
    <w:rsid w:val="00C52FB6"/>
    <w:rsid w:val="00C54454"/>
    <w:rsid w:val="00C558FF"/>
    <w:rsid w:val="00C620DA"/>
    <w:rsid w:val="00C67CF1"/>
    <w:rsid w:val="00C73C28"/>
    <w:rsid w:val="00C758B9"/>
    <w:rsid w:val="00C86B76"/>
    <w:rsid w:val="00C91119"/>
    <w:rsid w:val="00C95DE9"/>
    <w:rsid w:val="00CA1B18"/>
    <w:rsid w:val="00CA45C1"/>
    <w:rsid w:val="00CB6A7D"/>
    <w:rsid w:val="00CC1B02"/>
    <w:rsid w:val="00CC6799"/>
    <w:rsid w:val="00CC6D9D"/>
    <w:rsid w:val="00CD05D2"/>
    <w:rsid w:val="00CD1BC3"/>
    <w:rsid w:val="00CD2014"/>
    <w:rsid w:val="00CE5BB3"/>
    <w:rsid w:val="00CF40F9"/>
    <w:rsid w:val="00CF52B2"/>
    <w:rsid w:val="00D040AA"/>
    <w:rsid w:val="00D07BF0"/>
    <w:rsid w:val="00D305B2"/>
    <w:rsid w:val="00D308A2"/>
    <w:rsid w:val="00D32531"/>
    <w:rsid w:val="00D34452"/>
    <w:rsid w:val="00D363C8"/>
    <w:rsid w:val="00D4499B"/>
    <w:rsid w:val="00D47C6E"/>
    <w:rsid w:val="00D5599F"/>
    <w:rsid w:val="00D57DEE"/>
    <w:rsid w:val="00D65C99"/>
    <w:rsid w:val="00D66E78"/>
    <w:rsid w:val="00D74F39"/>
    <w:rsid w:val="00D800CE"/>
    <w:rsid w:val="00D8129D"/>
    <w:rsid w:val="00D85158"/>
    <w:rsid w:val="00DA0428"/>
    <w:rsid w:val="00DB2DEF"/>
    <w:rsid w:val="00DC0E6D"/>
    <w:rsid w:val="00DC12DF"/>
    <w:rsid w:val="00DD098F"/>
    <w:rsid w:val="00DD3E06"/>
    <w:rsid w:val="00DD7D3A"/>
    <w:rsid w:val="00DE3DC9"/>
    <w:rsid w:val="00DF1752"/>
    <w:rsid w:val="00E22570"/>
    <w:rsid w:val="00E230D8"/>
    <w:rsid w:val="00E2318F"/>
    <w:rsid w:val="00E256CA"/>
    <w:rsid w:val="00E3068E"/>
    <w:rsid w:val="00E3244C"/>
    <w:rsid w:val="00E35012"/>
    <w:rsid w:val="00E42C1C"/>
    <w:rsid w:val="00E442F0"/>
    <w:rsid w:val="00E44B16"/>
    <w:rsid w:val="00E53CF1"/>
    <w:rsid w:val="00E55355"/>
    <w:rsid w:val="00E64EAD"/>
    <w:rsid w:val="00E71976"/>
    <w:rsid w:val="00E91AEF"/>
    <w:rsid w:val="00EA31EA"/>
    <w:rsid w:val="00EB19DB"/>
    <w:rsid w:val="00EC0619"/>
    <w:rsid w:val="00EC2405"/>
    <w:rsid w:val="00EC6D6A"/>
    <w:rsid w:val="00ED7FBC"/>
    <w:rsid w:val="00EE13CE"/>
    <w:rsid w:val="00EE4549"/>
    <w:rsid w:val="00EF178E"/>
    <w:rsid w:val="00EF73BE"/>
    <w:rsid w:val="00F13C6F"/>
    <w:rsid w:val="00F2196A"/>
    <w:rsid w:val="00F26DBA"/>
    <w:rsid w:val="00F27B22"/>
    <w:rsid w:val="00F30B50"/>
    <w:rsid w:val="00F33AA8"/>
    <w:rsid w:val="00F46E9E"/>
    <w:rsid w:val="00F51FC5"/>
    <w:rsid w:val="00F565EF"/>
    <w:rsid w:val="00F56988"/>
    <w:rsid w:val="00F57E32"/>
    <w:rsid w:val="00F66024"/>
    <w:rsid w:val="00F80D44"/>
    <w:rsid w:val="00F87C8B"/>
    <w:rsid w:val="00F87E96"/>
    <w:rsid w:val="00F90A3A"/>
    <w:rsid w:val="00F943A1"/>
    <w:rsid w:val="00FA1D32"/>
    <w:rsid w:val="00FA4677"/>
    <w:rsid w:val="00FB2535"/>
    <w:rsid w:val="00FB431E"/>
    <w:rsid w:val="00FC40EB"/>
    <w:rsid w:val="00FC70B2"/>
    <w:rsid w:val="00FD5AF9"/>
    <w:rsid w:val="00FE0F2D"/>
    <w:rsid w:val="00FE7D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B7D271A"/>
  <w15:docId w15:val="{6F939879-3C87-0845-9719-E96E46090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53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2209F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9772FF"/>
    <w:pPr>
      <w:spacing w:line="360" w:lineRule="auto"/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72F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772FF"/>
    <w:pPr>
      <w:ind w:left="720"/>
      <w:contextualSpacing/>
    </w:pPr>
  </w:style>
  <w:style w:type="paragraph" w:customStyle="1" w:styleId="TableContents">
    <w:name w:val="Table Contents"/>
    <w:basedOn w:val="Normalny"/>
    <w:uiPriority w:val="99"/>
    <w:rsid w:val="00F80D44"/>
    <w:pPr>
      <w:widowControl w:val="0"/>
      <w:suppressLineNumbers/>
      <w:suppressAutoHyphens/>
      <w:autoSpaceDN w:val="0"/>
    </w:pPr>
    <w:rPr>
      <w:rFonts w:eastAsia="SimSun" w:cs="Arial"/>
      <w:kern w:val="3"/>
      <w:lang w:eastAsia="zh-CN" w:bidi="hi-IN"/>
    </w:rPr>
  </w:style>
  <w:style w:type="paragraph" w:customStyle="1" w:styleId="Standard">
    <w:name w:val="Standard"/>
    <w:uiPriority w:val="99"/>
    <w:rsid w:val="00F80D4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uiPriority w:val="99"/>
    <w:rsid w:val="00F80D44"/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80D44"/>
    <w:rPr>
      <w:rFonts w:ascii="Courier New" w:eastAsia="Calibri" w:hAnsi="Courier New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209F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763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67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676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10A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A7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0A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A7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57DE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C49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49B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49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49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49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msonormal">
    <w:name w:val="x_msonormal"/>
    <w:basedOn w:val="Normalny"/>
    <w:rsid w:val="00A4545A"/>
    <w:pPr>
      <w:spacing w:before="100" w:beforeAutospacing="1" w:after="100" w:afterAutospacing="1"/>
    </w:pPr>
  </w:style>
  <w:style w:type="paragraph" w:customStyle="1" w:styleId="xmsolistparagraph">
    <w:name w:val="x_msolistparagraph"/>
    <w:basedOn w:val="Normalny"/>
    <w:rsid w:val="00A4545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4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46808-F610-47BA-BE65-F64728BD4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 Piłat</dc:creator>
  <cp:lastModifiedBy>Agnieszka Bartczak</cp:lastModifiedBy>
  <cp:revision>16</cp:revision>
  <cp:lastPrinted>2017-10-09T08:05:00Z</cp:lastPrinted>
  <dcterms:created xsi:type="dcterms:W3CDTF">2021-07-18T21:24:00Z</dcterms:created>
  <dcterms:modified xsi:type="dcterms:W3CDTF">2024-10-28T08:10:00Z</dcterms:modified>
</cp:coreProperties>
</file>