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0CBF83" w14:textId="77777777" w:rsidR="007E1D62" w:rsidRPr="0013315C" w:rsidRDefault="007E1D62">
      <w:pPr>
        <w:pStyle w:val="PKTpunkt"/>
        <w:pageBreakBefore/>
        <w:spacing w:line="240" w:lineRule="auto"/>
        <w:ind w:left="0" w:firstLine="0"/>
        <w:rPr>
          <w:rFonts w:asciiTheme="minorHAnsi" w:eastAsia="Times" w:hAnsiTheme="minorHAnsi" w:cstheme="minorHAnsi"/>
          <w:b/>
          <w:bCs w:val="0"/>
          <w:szCs w:val="24"/>
        </w:rPr>
      </w:pP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1D62" w:rsidRPr="0013315C" w14:paraId="2B57D4A5" w14:textId="77777777">
        <w:trPr>
          <w:trHeight w:val="674"/>
        </w:trPr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bottom"/>
          </w:tcPr>
          <w:p w14:paraId="2E1BD7FD" w14:textId="77777777" w:rsidR="007E1D62" w:rsidRPr="0013315C" w:rsidRDefault="004B777C">
            <w:pPr>
              <w:pStyle w:val="PKTpunk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7D39BEC0" w14:textId="77777777" w:rsidR="007E1D62" w:rsidRPr="0013315C" w:rsidRDefault="007E1D62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63859262" w14:textId="77777777" w:rsidR="007E1D62" w:rsidRPr="0013315C" w:rsidRDefault="007E1D62">
      <w:pPr>
        <w:pStyle w:val="Normalny1"/>
        <w:keepNext/>
        <w:widowControl w:val="0"/>
        <w:numPr>
          <w:ilvl w:val="7"/>
          <w:numId w:val="1"/>
        </w:numPr>
        <w:shd w:val="clear" w:color="auto" w:fill="FFFFFF"/>
        <w:tabs>
          <w:tab w:val="left" w:pos="0"/>
        </w:tabs>
        <w:ind w:right="-1"/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/>
        </w:rPr>
      </w:pPr>
    </w:p>
    <w:p w14:paraId="164DAEA4" w14:textId="77777777" w:rsidR="007E1D62" w:rsidRPr="0013315C" w:rsidRDefault="004B777C">
      <w:pPr>
        <w:pStyle w:val="Normalny1"/>
        <w:widowControl w:val="0"/>
        <w:shd w:val="clear" w:color="auto" w:fill="FFFFFF"/>
        <w:ind w:left="5664" w:right="-1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zh-CN"/>
        </w:rPr>
        <w:t>Do:</w:t>
      </w:r>
    </w:p>
    <w:p w14:paraId="3D3198C7" w14:textId="77777777" w:rsidR="007E1D62" w:rsidRPr="0013315C" w:rsidRDefault="004B777C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Gmina Sulmierzyce</w:t>
      </w:r>
    </w:p>
    <w:p w14:paraId="32BEE3E9" w14:textId="77777777" w:rsidR="007E1D62" w:rsidRPr="0013315C" w:rsidRDefault="004B777C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98-338 Sulmierzyce</w:t>
      </w:r>
    </w:p>
    <w:p w14:paraId="603A1E69" w14:textId="77777777" w:rsidR="007E1D62" w:rsidRPr="0013315C" w:rsidRDefault="004B777C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13315C">
        <w:rPr>
          <w:rStyle w:val="Domylnaczcionkaakapitu1"/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ul. Urzędowa 1</w:t>
      </w:r>
      <w:r w:rsidRPr="0013315C">
        <w:rPr>
          <w:rStyle w:val="Domylnaczcionkaakapitu1"/>
          <w:rFonts w:asciiTheme="minorHAnsi" w:hAnsiTheme="minorHAnsi" w:cstheme="minorHAnsi"/>
          <w:kern w:val="2"/>
          <w:sz w:val="28"/>
          <w:szCs w:val="28"/>
        </w:rPr>
        <w:t xml:space="preserve"> </w:t>
      </w:r>
    </w:p>
    <w:p w14:paraId="30AD87E6" w14:textId="77777777" w:rsidR="007E1D62" w:rsidRPr="0013315C" w:rsidRDefault="004B777C">
      <w:pPr>
        <w:pStyle w:val="Akapitzlist"/>
        <w:numPr>
          <w:ilvl w:val="0"/>
          <w:numId w:val="2"/>
        </w:numPr>
        <w:overflowPunct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Wykonawca:</w:t>
      </w:r>
    </w:p>
    <w:p w14:paraId="0C434FA9" w14:textId="77777777" w:rsidR="007E1D62" w:rsidRPr="0013315C" w:rsidRDefault="007E1D62">
      <w:pPr>
        <w:pStyle w:val="Akapitzlist"/>
        <w:overflowPunct/>
        <w:ind w:left="1080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0D53B65A" w14:textId="77777777" w:rsidR="007E1D62" w:rsidRPr="0013315C" w:rsidRDefault="004B777C">
      <w:pPr>
        <w:pStyle w:val="Normalny1"/>
        <w:overflowPunct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sz w:val="24"/>
          <w:szCs w:val="24"/>
          <w:lang w:eastAsia="en-US"/>
        </w:rPr>
        <w:t>Niniejsza oferta została złożona przez wykonawcę/wykonawców wspólnie ubiegających się o udzielenie zamówienia:</w:t>
      </w:r>
    </w:p>
    <w:p w14:paraId="5F8757C3" w14:textId="77777777" w:rsidR="007E1D62" w:rsidRPr="0013315C" w:rsidRDefault="007E1D62">
      <w:pPr>
        <w:pStyle w:val="Normalny1"/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2"/>
        <w:gridCol w:w="2898"/>
        <w:gridCol w:w="2938"/>
        <w:gridCol w:w="2694"/>
      </w:tblGrid>
      <w:tr w:rsidR="007E1D62" w:rsidRPr="0013315C" w14:paraId="2C1117C4" w14:textId="77777777">
        <w:trPr>
          <w:trHeight w:val="42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AF1A" w14:textId="77777777" w:rsidR="007E1D62" w:rsidRPr="0013315C" w:rsidRDefault="004B777C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5B6E" w14:textId="77777777" w:rsidR="007E1D62" w:rsidRPr="0013315C" w:rsidRDefault="004B777C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03C6B" w14:textId="77777777" w:rsidR="007E1D62" w:rsidRPr="0013315C" w:rsidRDefault="004B777C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A83DA" w14:textId="77777777" w:rsidR="007E1D62" w:rsidRPr="0013315C" w:rsidRDefault="004B777C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1D62" w:rsidRPr="0013315C" w14:paraId="72229FAB" w14:textId="77777777">
        <w:trPr>
          <w:trHeight w:val="63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97E51" w14:textId="77777777" w:rsidR="007E1D62" w:rsidRPr="0013315C" w:rsidRDefault="004B777C">
            <w:pPr>
              <w:pStyle w:val="Normalny1"/>
              <w:overflowPunct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FA12D" w14:textId="77777777" w:rsidR="007E1D62" w:rsidRPr="0013315C" w:rsidRDefault="007E1D62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F438" w14:textId="77777777" w:rsidR="007E1D62" w:rsidRPr="0013315C" w:rsidRDefault="007E1D62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3DD03" w14:textId="77777777" w:rsidR="007E1D62" w:rsidRPr="0013315C" w:rsidRDefault="007E1D62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E1D62" w:rsidRPr="0013315C" w14:paraId="54C45438" w14:textId="77777777">
        <w:trPr>
          <w:trHeight w:val="69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44C52" w14:textId="77777777" w:rsidR="007E1D62" w:rsidRPr="0013315C" w:rsidRDefault="004B777C">
            <w:pPr>
              <w:pStyle w:val="Normalny1"/>
              <w:overflowPunct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  <w:p w14:paraId="7E00C086" w14:textId="77777777" w:rsidR="007E1D62" w:rsidRPr="0013315C" w:rsidRDefault="007E1D62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D39B" w14:textId="77777777" w:rsidR="007E1D62" w:rsidRPr="0013315C" w:rsidRDefault="007E1D62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0D620" w14:textId="77777777" w:rsidR="007E1D62" w:rsidRPr="0013315C" w:rsidRDefault="007E1D62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343FF" w14:textId="77777777" w:rsidR="007E1D62" w:rsidRPr="0013315C" w:rsidRDefault="007E1D62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0ADFC63C" w14:textId="77777777" w:rsidR="007E1D62" w:rsidRPr="0013315C" w:rsidRDefault="007E1D62">
      <w:pPr>
        <w:pStyle w:val="Normalny1"/>
        <w:overflowPunct/>
        <w:autoSpaceDE/>
        <w:ind w:left="360" w:hanging="36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5C48FC3" w14:textId="77777777" w:rsidR="007E1D62" w:rsidRPr="0013315C" w:rsidRDefault="004B777C">
      <w:pPr>
        <w:pStyle w:val="Akapitzlist"/>
        <w:numPr>
          <w:ilvl w:val="0"/>
          <w:numId w:val="2"/>
        </w:numPr>
        <w:overflowPunct/>
        <w:spacing w:after="240" w:line="276" w:lineRule="auto"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1D62" w:rsidRPr="0013315C" w14:paraId="33702DFF" w14:textId="77777777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14:paraId="20CC0CE0" w14:textId="77777777"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6A978" w14:textId="77777777"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 w14:paraId="3F06162F" w14:textId="77777777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14:paraId="71A15B76" w14:textId="77777777"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EB72D" w14:textId="77777777"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 w14:paraId="64C5A3A5" w14:textId="77777777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14:paraId="678DE4EF" w14:textId="77777777"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949930" w14:textId="77777777"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 w14:paraId="362FEE1D" w14:textId="77777777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14:paraId="0D23EFA6" w14:textId="77777777"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D6CB3" w14:textId="77777777"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de-DE" w:eastAsia="ar-SA"/>
              </w:rPr>
            </w:pPr>
          </w:p>
        </w:tc>
      </w:tr>
    </w:tbl>
    <w:p w14:paraId="67CE9544" w14:textId="77777777" w:rsidR="007E1D62" w:rsidRPr="0013315C" w:rsidRDefault="007E1D62">
      <w:pPr>
        <w:pStyle w:val="Normalny1"/>
        <w:overflowPunct/>
        <w:spacing w:after="240" w:line="276" w:lineRule="auto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B413D86" w14:textId="77777777" w:rsidR="007E1D62" w:rsidRPr="0013315C" w:rsidRDefault="004B777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-360"/>
          <w:tab w:val="left" w:pos="540"/>
          <w:tab w:val="left" w:pos="1440"/>
          <w:tab w:val="left" w:pos="2340"/>
          <w:tab w:val="left" w:pos="3240"/>
          <w:tab w:val="left" w:pos="4140"/>
          <w:tab w:val="left" w:pos="5040"/>
          <w:tab w:val="left" w:pos="5940"/>
          <w:tab w:val="left" w:pos="6840"/>
          <w:tab w:val="left" w:pos="7740"/>
          <w:tab w:val="left" w:pos="8640"/>
        </w:tabs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  <w:t>Warunki oferty:</w:t>
      </w:r>
    </w:p>
    <w:p w14:paraId="10E22622" w14:textId="77777777" w:rsidR="007E1D62" w:rsidRPr="0013315C" w:rsidRDefault="007E1D62">
      <w:pPr>
        <w:pStyle w:val="Akapitzlist"/>
        <w:widowControl w:val="0"/>
        <w:shd w:val="clear" w:color="auto" w:fill="FFFFFF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1080"/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</w:pPr>
    </w:p>
    <w:p w14:paraId="4EDDA1EB" w14:textId="77777777" w:rsidR="007E1D62" w:rsidRPr="0013315C" w:rsidRDefault="004B777C">
      <w:pPr>
        <w:pStyle w:val="Normalny1"/>
        <w:shd w:val="clear" w:color="auto" w:fill="FFFFFF"/>
        <w:jc w:val="both"/>
        <w:rPr>
          <w:rFonts w:asciiTheme="minorHAnsi" w:hAnsiTheme="minorHAnsi" w:cstheme="minorHAnsi"/>
        </w:rPr>
      </w:pPr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Odpowiadając na ogłoszenie o zamówieniu w postępowaniu prowadzonym w trybie podstawowym określonym w art. 275 pkt 1 Pzp, na wykonanie zamówienia pn. </w:t>
      </w:r>
    </w:p>
    <w:p w14:paraId="27999DB9" w14:textId="77777777" w:rsidR="007E1D62" w:rsidRPr="0013315C" w:rsidRDefault="007E1D62">
      <w:pPr>
        <w:pStyle w:val="Normalny1"/>
        <w:shd w:val="clear" w:color="auto" w:fill="FFFFFF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B448485" w14:textId="77777777" w:rsidR="007E1D62" w:rsidRPr="0013315C" w:rsidRDefault="004B777C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sz w:val="24"/>
          <w:szCs w:val="24"/>
        </w:rPr>
        <w:t>„Budowa przychodni SP GOZ w Sulmierzycach wraz z infrastrukturą towarzyszącą”</w:t>
      </w:r>
    </w:p>
    <w:p w14:paraId="1E9CB2A4" w14:textId="77777777" w:rsidR="007E1D62" w:rsidRPr="0013315C" w:rsidRDefault="007E1D62">
      <w:pPr>
        <w:pStyle w:val="Normalny1"/>
        <w:shd w:val="clear" w:color="auto" w:fill="FFFFFF"/>
        <w:jc w:val="center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7C7E0CA0" w14:textId="77777777" w:rsidR="007E1D62" w:rsidRPr="0013315C" w:rsidRDefault="004B777C">
      <w:pPr>
        <w:pStyle w:val="Normalny1"/>
        <w:shd w:val="clear" w:color="auto" w:fill="FFFFFF"/>
        <w:jc w:val="both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kern w:val="2"/>
          <w:sz w:val="24"/>
          <w:szCs w:val="24"/>
          <w:lang w:eastAsia="zh-CN"/>
        </w:rPr>
        <w:t>przedkładam niniejszą ofertę oraz oświadczam:</w:t>
      </w:r>
    </w:p>
    <w:tbl>
      <w:tblPr>
        <w:tblW w:w="0" w:type="auto"/>
        <w:tblInd w:w="116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1D62" w:rsidRPr="0013315C" w14:paraId="34585EC8" w14:textId="77777777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7482B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201"/>
              </w:tabs>
              <w:ind w:left="0" w:right="-1" w:firstLine="0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/>
                <w:sz w:val="24"/>
                <w:szCs w:val="24"/>
              </w:rPr>
              <w:t xml:space="preserve">Oferuję wykonanie przedmiotu zamówienia za cenę: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br/>
            </w:r>
            <w:r w:rsidRPr="0013315C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cena  brutto: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................................................................................................................, w tym podatek VAT wg stawki 23%.</w:t>
            </w:r>
          </w:p>
        </w:tc>
      </w:tr>
      <w:tr w:rsidR="007E1D62" w:rsidRPr="0013315C" w14:paraId="4BA528B3" w14:textId="77777777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8EB3C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201"/>
              </w:tabs>
              <w:ind w:left="0" w:right="-1" w:firstLine="0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7E1D62" w:rsidRPr="0013315C" w14:paraId="0756DA32" w14:textId="77777777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734F2" w14:textId="77777777"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7E1D62" w:rsidRPr="0013315C" w14:paraId="78350423" w14:textId="77777777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5F12" w14:textId="77777777"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1D62" w:rsidRPr="0013315C" w14:paraId="42A356A9" w14:textId="77777777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CA150" w14:textId="77777777"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Oświadczam, że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13315C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24F53170" w14:textId="77777777"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6D765214" w14:textId="77777777"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Jeżeli wybór oferty będzie prowadzić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na podstawie ustawy z dnia 11 marca 2004 r. o podatku od towarów i usług do powstania u Zamawiającego obowiązku podatkowego należy podać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14:paraId="6F37B28A" w14:textId="77777777"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nazwę (rodzaju) towaru lub usługi, których dostawa lub świadczenie będą prowadziły do powstania obowiązku podatkowego ………………….;</w:t>
            </w:r>
          </w:p>
          <w:p w14:paraId="46C939EA" w14:textId="77777777"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wartość towaru lub usługi objętego obowiązkiem podatkowym Zamawiającego, bez kwoty podatku …………………….;</w:t>
            </w:r>
          </w:p>
          <w:p w14:paraId="30BFA17F" w14:textId="77777777"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stawkę podatku od towarów i usług, która zgodnie z wiedzą wykonawcy, będzie miała zastosowanie …………</w:t>
            </w:r>
          </w:p>
        </w:tc>
      </w:tr>
      <w:tr w:rsidR="007E1D62" w:rsidRPr="0013315C" w14:paraId="36DA2373" w14:textId="77777777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5CDA" w14:textId="440B63C2"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line="276" w:lineRule="auto"/>
              <w:ind w:left="340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Oświadczam, że do wykonania przedmiotu zamówienia</w:t>
            </w:r>
            <w:r w:rsidR="00EB5494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6EB8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zamówienia.</w:t>
            </w:r>
          </w:p>
          <w:p w14:paraId="3336C74D" w14:textId="77777777"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line="276" w:lineRule="auto"/>
              <w:ind w:left="340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57889FFA" w14:textId="14F94266" w:rsidR="007E1D62" w:rsidRPr="0013315C" w:rsidRDefault="004B777C" w:rsidP="0013315C">
            <w:pPr>
              <w:pStyle w:val="Normalny1"/>
              <w:shd w:val="clear" w:color="auto" w:fill="FFFFFF"/>
              <w:tabs>
                <w:tab w:val="num" w:pos="-83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sz w:val="24"/>
                <w:szCs w:val="24"/>
              </w:rPr>
              <w:t>W przypadku zastosowania w ofercie rozwiązań równoważnych do oferty należy załączyć dowody</w:t>
            </w:r>
            <w:r w:rsidR="001331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3315C">
              <w:rPr>
                <w:rFonts w:asciiTheme="minorHAnsi" w:hAnsiTheme="minorHAnsi" w:cstheme="minorHAnsi"/>
                <w:sz w:val="24"/>
                <w:szCs w:val="24"/>
              </w:rPr>
              <w:t>równoważności o których mowa w pkt. 3.11. SWZ.</w:t>
            </w:r>
          </w:p>
          <w:p w14:paraId="2F6E0CD8" w14:textId="77777777"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line="276" w:lineRule="auto"/>
              <w:ind w:left="340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sz w:val="24"/>
                <w:szCs w:val="24"/>
              </w:rPr>
              <w:t>Wskazuję załączone do oferty dowody równoważności:</w:t>
            </w:r>
          </w:p>
          <w:p w14:paraId="2BEF77D6" w14:textId="77777777"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line="276" w:lineRule="auto"/>
              <w:ind w:left="340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……………………………………..</w:t>
            </w:r>
          </w:p>
          <w:p w14:paraId="1CD51D84" w14:textId="6245DD0B" w:rsidR="004B777C" w:rsidRPr="0013315C" w:rsidRDefault="004B777C" w:rsidP="00EB5494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line="276" w:lineRule="auto"/>
              <w:ind w:left="340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…………………………………….</w:t>
            </w:r>
          </w:p>
        </w:tc>
      </w:tr>
      <w:tr w:rsidR="007E1D62" w:rsidRPr="0013315C" w14:paraId="6CF67944" w14:textId="77777777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CC17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26387BFA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5FF8F5B1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. </w:t>
            </w:r>
            <w:r w:rsidRPr="0013315C">
              <w:rPr>
                <w:rStyle w:val="Domylnaczcionkaakapitu1"/>
                <w:rFonts w:asciiTheme="minorHAnsi" w:hAnsiTheme="minorHAnsi" w:cstheme="minorHAnsi"/>
                <w:i/>
                <w:sz w:val="24"/>
                <w:szCs w:val="24"/>
              </w:rPr>
              <w:t>(usunięcie treści oświadczenia np. przez jego wykreślenie).</w:t>
            </w:r>
          </w:p>
        </w:tc>
      </w:tr>
      <w:tr w:rsidR="007E1D62" w:rsidRPr="0013315C" w14:paraId="67E27B34" w14:textId="77777777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70A1B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2B6B96EF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uzasadnienie należy dołączyć do  oferty)</w:t>
            </w:r>
          </w:p>
          <w:p w14:paraId="598A2298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235DFDE8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13315C">
              <w:rPr>
                <w:rStyle w:val="Domylnaczcionkaakapitu1"/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1D62" w:rsidRPr="0013315C" w14:paraId="52221414" w14:textId="77777777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D767E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11D7C29A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1D51471E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1D62" w:rsidRPr="0013315C" w14:paraId="0F64C145" w14:textId="77777777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165E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Pełnomocnik w przypadku składania oferty wspólnej 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Cs/>
                <w:sz w:val="24"/>
                <w:szCs w:val="24"/>
              </w:rPr>
              <w:t>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sz w:val="24"/>
                <w:szCs w:val="24"/>
              </w:rPr>
              <w:t>jeżeli dotyczy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Cs/>
                <w:sz w:val="24"/>
                <w:szCs w:val="24"/>
              </w:rPr>
              <w:t>)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14:paraId="5A8BB21E" w14:textId="77777777" w:rsidR="007E1D62" w:rsidRPr="0013315C" w:rsidRDefault="004B777C" w:rsidP="0013315C">
            <w:pPr>
              <w:pStyle w:val="Normalny1"/>
              <w:shd w:val="clear" w:color="auto" w:fill="FFFFFF"/>
              <w:tabs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3C3D1BEA" w14:textId="77777777" w:rsidR="007E1D62" w:rsidRPr="0013315C" w:rsidRDefault="007E1D62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E1D62" w:rsidRPr="0013315C" w14:paraId="69EC9AC9" w14:textId="77777777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1EB4" w14:textId="77777777"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Jako wykonawca*:</w:t>
            </w:r>
          </w:p>
          <w:p w14:paraId="1E275837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mikro przedsiębiorcą</w:t>
            </w:r>
          </w:p>
          <w:p w14:paraId="666FF97D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małym przedsiębiorcą</w:t>
            </w:r>
          </w:p>
          <w:p w14:paraId="70C3237F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średnim przedsiębiorcą</w:t>
            </w:r>
          </w:p>
          <w:p w14:paraId="0935BF58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dużym przedsiębiorcą</w:t>
            </w:r>
          </w:p>
          <w:p w14:paraId="6DFA3E5A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>prowadzę jednoosobową działalność</w:t>
            </w:r>
          </w:p>
          <w:p w14:paraId="3436E30E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osoba fizyczną nie prowadzącą działalności gospodarczej</w:t>
            </w:r>
          </w:p>
          <w:p w14:paraId="38B15A57" w14:textId="77777777"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inny rodzaj działalności…………………………</w:t>
            </w:r>
          </w:p>
          <w:p w14:paraId="1E21DCA9" w14:textId="77777777" w:rsidR="007E1D62" w:rsidRPr="0013315C" w:rsidRDefault="007E1D62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41AF9C4" w14:textId="77777777"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*(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zaznaczyć właściwe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7E1D62" w:rsidRPr="0013315C" w14:paraId="5E62F3B9" w14:textId="77777777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EEE8" w14:textId="77777777"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19AC049D" w14:textId="77777777"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739B5B3" w14:textId="77777777"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BFC9CD8" w14:textId="77777777"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2519FE63" w14:textId="77777777"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140CF70" w14:textId="77777777"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152CD9C0" w14:textId="77777777" w:rsidR="007E1D62" w:rsidRPr="0013315C" w:rsidRDefault="007E1D62">
      <w:pPr>
        <w:pStyle w:val="Normalny1"/>
        <w:shd w:val="clear" w:color="auto" w:fill="FFFFFF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74AA508C" w14:textId="77777777" w:rsidR="00744D2E" w:rsidRPr="0013315C" w:rsidRDefault="00744D2E">
      <w:pPr>
        <w:pStyle w:val="Normalny1"/>
        <w:rPr>
          <w:rFonts w:asciiTheme="minorHAnsi" w:hAnsiTheme="minorHAnsi" w:cstheme="minorHAnsi"/>
        </w:rPr>
      </w:pPr>
    </w:p>
    <w:sectPr w:rsidR="00744D2E" w:rsidRPr="0013315C">
      <w:headerReference w:type="default" r:id="rId7"/>
      <w:headerReference w:type="first" r:id="rId8"/>
      <w:pgSz w:w="11906" w:h="16838"/>
      <w:pgMar w:top="1417" w:right="1417" w:bottom="708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0507B" w14:textId="77777777" w:rsidR="00FD26E9" w:rsidRDefault="00FD26E9">
      <w:pPr>
        <w:spacing w:after="0" w:line="240" w:lineRule="auto"/>
      </w:pPr>
      <w:r>
        <w:separator/>
      </w:r>
    </w:p>
  </w:endnote>
  <w:endnote w:type="continuationSeparator" w:id="0">
    <w:p w14:paraId="334CDA1A" w14:textId="77777777" w:rsidR="00FD26E9" w:rsidRDefault="00FD2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7D232" w14:textId="77777777" w:rsidR="00FD26E9" w:rsidRDefault="00FD26E9">
      <w:pPr>
        <w:spacing w:after="0" w:line="240" w:lineRule="auto"/>
      </w:pPr>
      <w:r>
        <w:separator/>
      </w:r>
    </w:p>
  </w:footnote>
  <w:footnote w:type="continuationSeparator" w:id="0">
    <w:p w14:paraId="0CFA2603" w14:textId="77777777" w:rsidR="00FD26E9" w:rsidRDefault="00FD2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D0710" w14:textId="77777777" w:rsidR="007E1D62" w:rsidRDefault="004B777C">
    <w:pPr>
      <w:pStyle w:val="Nagwek1"/>
    </w:pPr>
    <w:r>
      <w:rPr>
        <w:rFonts w:ascii="Calibri" w:eastAsia="Times" w:hAnsi="Calibri" w:cs="Calibri"/>
        <w:b/>
        <w:szCs w:val="24"/>
      </w:rPr>
      <w:t>Załącznik do SWZ – ZP.271.2.2023</w:t>
    </w:r>
  </w:p>
  <w:p w14:paraId="2C04CA5B" w14:textId="764029E1" w:rsidR="007E1D62" w:rsidRDefault="001924A8">
    <w:pPr>
      <w:pStyle w:val="Nagwek1"/>
      <w:pBdr>
        <w:bottom w:val="single" w:sz="6" w:space="1" w:color="000000"/>
      </w:pBdr>
      <w:rPr>
        <w:rStyle w:val="Domylnaczcionkaakapitu1"/>
        <w:rFonts w:ascii="Calibri" w:hAnsi="Calibri" w:cs="Calibri"/>
        <w:sz w:val="22"/>
        <w:szCs w:val="22"/>
        <w:lang w:eastAsia="en-US"/>
      </w:rPr>
    </w:pPr>
    <w:r>
      <w:rPr>
        <w:noProof/>
      </w:rPr>
      <mc:AlternateContent>
        <mc:Choice Requires="wpg">
          <w:drawing>
            <wp:inline distT="0" distB="0" distL="0" distR="0" wp14:anchorId="200A7DF5" wp14:editId="0E83EDA2">
              <wp:extent cx="5760085" cy="690880"/>
              <wp:effectExtent l="0" t="0" r="2540" b="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085" cy="690880"/>
                        <a:chOff x="0" y="-1089"/>
                        <a:chExt cx="9071" cy="1088"/>
                      </a:xfrm>
                    </wpg:grpSpPr>
                    <pic:pic xmlns:pic="http://schemas.openxmlformats.org/drawingml/2006/picture">
                      <pic:nvPicPr>
                        <pic:cNvPr id="2" name="Picture 1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22" y="-1089"/>
                          <a:ext cx="922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600" cap="flat">
                              <a:solidFill>
                                <a:srgbClr val="2F528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19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-1056"/>
                          <a:ext cx="1533" cy="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600" cap="flat">
                              <a:solidFill>
                                <a:srgbClr val="2F528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9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91" y="-924"/>
                          <a:ext cx="2014" cy="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600" cap="flat">
                              <a:solidFill>
                                <a:srgbClr val="2F528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35" y="-1089"/>
                          <a:ext cx="1435" cy="1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600" cap="flat">
                              <a:solidFill>
                                <a:srgbClr val="2F528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FC6DB94" id="Grupa 1" o:spid="_x0000_s1026" style="width:453.55pt;height:54.4pt;mso-position-horizontal-relative:char;mso-position-vertical-relative:line" coordorigin=",-1089" coordsize="9071,108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2" o:spid="_x0000_s1027" type="#_x0000_t75" style="position:absolute;left:2722;top:-1089;width:922;height:1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" strokecolor="#2f528f" strokeweight=".35mm">
                <v:fill recolor="t" type="frame"/>
                <v:imagedata r:id="rId5" o:title=""/>
              </v:shape>
              <v:shape id="Picture 194" o:spid="_x0000_s1028" type="#_x0000_t75" style="position:absolute;top:-1056;width:1533;height: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" strokecolor="#2f528f" strokeweight=".35mm">
                <v:fill recolor="t" type="frame"/>
                <v:imagedata r:id="rId6" o:title=""/>
              </v:shape>
              <v:shape id="Picture 198" o:spid="_x0000_s1029" type="#_x0000_t75" style="position:absolute;left:4691;top:-924;width:2014;height: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" strokecolor="#2f528f" strokeweight=".35mm">
                <v:fill recolor="t" type="frame"/>
                <v:imagedata r:id="rId7" o:title=""/>
              </v:shape>
              <v:shape id="Picture 200" o:spid="_x0000_s1030" type="#_x0000_t75" style="position:absolute;left:7635;top:-1089;width:1435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" strokecolor="#2f528f" strokeweight=".35mm">
                <v:fill recolor="t" type="frame"/>
                <v:imagedata r:id="rId8" o:title=""/>
              </v:shape>
              <w10:anchorlock/>
            </v:group>
          </w:pict>
        </mc:Fallback>
      </mc:AlternateContent>
    </w:r>
  </w:p>
  <w:p w14:paraId="4ED3D1DC" w14:textId="77777777" w:rsidR="007E1D62" w:rsidRDefault="004B777C">
    <w:pPr>
      <w:pStyle w:val="Nagwek1"/>
      <w:pBdr>
        <w:bottom w:val="single" w:sz="6" w:space="1" w:color="000000"/>
      </w:pBdr>
      <w:jc w:val="center"/>
    </w:pPr>
    <w:r>
      <w:rPr>
        <w:rStyle w:val="Domylnaczcionkaakapitu1"/>
        <w:rFonts w:ascii="Calibri" w:hAnsi="Calibri" w:cs="Calibri"/>
        <w:sz w:val="22"/>
        <w:szCs w:val="22"/>
        <w:lang w:eastAsia="en-US"/>
      </w:rPr>
      <w:t>GMINA  SULMIERZYCE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647B" w14:textId="77777777" w:rsidR="007E1D62" w:rsidRDefault="007E1D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1F4A9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55017312">
    <w:abstractNumId w:val="0"/>
  </w:num>
  <w:num w:numId="2" w16cid:durableId="391122919">
    <w:abstractNumId w:val="1"/>
  </w:num>
  <w:num w:numId="3" w16cid:durableId="1441799918">
    <w:abstractNumId w:val="2"/>
  </w:num>
  <w:num w:numId="4" w16cid:durableId="1488323142">
    <w:abstractNumId w:val="3"/>
  </w:num>
  <w:num w:numId="5" w16cid:durableId="17999114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A8"/>
    <w:rsid w:val="000D6EB8"/>
    <w:rsid w:val="0013315C"/>
    <w:rsid w:val="001924A8"/>
    <w:rsid w:val="002F449C"/>
    <w:rsid w:val="004B777C"/>
    <w:rsid w:val="00744D2E"/>
    <w:rsid w:val="007E1D62"/>
    <w:rsid w:val="00843405"/>
    <w:rsid w:val="00985DFF"/>
    <w:rsid w:val="009902D7"/>
    <w:rsid w:val="00B64867"/>
    <w:rsid w:val="00EB5494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6F80FE"/>
  <w15:chartTrackingRefBased/>
  <w15:docId w15:val="{03268D1E-ADB1-49BB-ABBB-BB7226EA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CharLFO2LVL1">
    <w:name w:val="WW_CharLFO2LVL1"/>
    <w:rPr>
      <w:b/>
      <w:i w:val="0"/>
    </w:rPr>
  </w:style>
  <w:style w:type="paragraph" w:customStyle="1" w:styleId="Normalny1">
    <w:name w:val="Normalny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textAlignment w:val="baseline"/>
    </w:pPr>
  </w:style>
  <w:style w:type="paragraph" w:customStyle="1" w:styleId="PKTpunkt">
    <w:name w:val="PKT – punk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1"/>
    <w:uiPriority w:val="34"/>
    <w:qFormat/>
    <w:pPr>
      <w:ind w:left="720"/>
    </w:pPr>
  </w:style>
  <w:style w:type="paragraph" w:customStyle="1" w:styleId="Nagwek1">
    <w:name w:val="Nagłówek1"/>
    <w:basedOn w:val="Normalny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Gwkaistopka"/>
  </w:style>
  <w:style w:type="paragraph" w:customStyle="1" w:styleId="Zawartotabeli">
    <w:name w:val="Zawartość tabeli"/>
    <w:basedOn w:val="Normalny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5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DF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DFF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726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Kobus</dc:creator>
  <cp:keywords/>
  <cp:lastModifiedBy>Anna Kobus</cp:lastModifiedBy>
  <cp:revision>8</cp:revision>
  <cp:lastPrinted>1995-11-21T16:41:00Z</cp:lastPrinted>
  <dcterms:created xsi:type="dcterms:W3CDTF">2023-01-17T11:08:00Z</dcterms:created>
  <dcterms:modified xsi:type="dcterms:W3CDTF">2023-01-30T08:31:00Z</dcterms:modified>
</cp:coreProperties>
</file>