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73AC67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216E49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736891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D020115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0F052CD" w14:textId="3B2F4D38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B238C2" w14:textId="5E42748B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67DE5D1" w14:textId="77777777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406769" w:rsidRPr="00406769" w14:paraId="5A93D09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5CE0B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65B9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1DA4128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742C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9741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70E7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3A87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32C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6F42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1FC5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ABD4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CD3B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2FBC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1FB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270C5D2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0265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FC2A9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B26A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0653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FDFE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FD63A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5DDF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81C2D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1DB30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69574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6FD5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7CE6867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1E85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C719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F33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99617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BE77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BC21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4 603,00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1712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EB0A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A9A3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B946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A5FB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1E6DA1C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213D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F31E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B85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D0F4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00DC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D763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CFD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75DA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04A8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6D5E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8209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A4BD94C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4A1FD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35EE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EF46964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C003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216E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46CB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C4E9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F34E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DFB3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ADF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E09A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6059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25B3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2E8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790F954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7C24E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A08A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E4E5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4E47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87E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8920F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21C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CDA33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A46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6008D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11A0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2087A60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9E3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8C8F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2792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8DD92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18CA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DE5C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6 469,00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571A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572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E19D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30F2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8F2C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39E5D60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9F2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09CC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BAA1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994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45DF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5421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54E2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370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6C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DE0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9E8A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DF2204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71138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5F7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AC3D31E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E5F6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DB64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6717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B105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E78A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6739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DE73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BDD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3441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8A3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7F5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5E43EF5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8727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0FA24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D1EC8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6B52B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0998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FD87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BF4A8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9C0BD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7E2FD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FEEA1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66F5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149BD92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01D9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BE2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D2EA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72A01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3946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1005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3 523,00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804E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08A8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E2B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4FC1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8BF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26567E1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5730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B65B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99C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793D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E15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3D9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95E9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E12E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9130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B89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6AF7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E90477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74EF6C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F356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8B3498C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3AAE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F481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E5A3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826C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58E7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75F2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9E84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0E3D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1156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F051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2C95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F7F2B3F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1987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6F4AD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69C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F913C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835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B0D24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05E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8DE4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04703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5196D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519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1AB48A15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AE62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B5C7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6872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C12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E93D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A62B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8F3F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5535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B9C1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08DA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805D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3604E0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2090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1B46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393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780D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6A76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FDD9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51A9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ABF5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A6EC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9895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7750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3680A0C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E31E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CDF6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2674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0DC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8F4B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047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577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82B6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585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527D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64A9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88A8B6D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5658F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0813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17A2C06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3AA0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E37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6CB4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0A7D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3255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D473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1C81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532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102D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7C12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B0D4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1A4B3C2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F7AEF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00B3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05E4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84C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86F9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AD37E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46D9D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09C3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50AB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A207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C88B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36C2FBB3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101E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3CE5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FD95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12A4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086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06CA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1 768,00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5C22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6FAF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6754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DEA5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361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39F56D5" w14:textId="77777777" w:rsidTr="00406769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EDDD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061F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AD55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71C3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2008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B551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C64F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9489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3B1E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E042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10F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33B9F01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D3079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6058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9E698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2377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642D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4E387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A418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11506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476B1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E551F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8632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738B0173" w14:textId="77777777" w:rsidTr="00406769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FA1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A4E2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C4D43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0EBFC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F7D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177A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9121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8124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266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4607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4BD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A8CFD96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394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B8F0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9E9D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C93B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C305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38724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49F0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5A0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8350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6BD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78637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D7BF387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93B2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8F5B4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E76C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0FC06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42E6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494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3E511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8D99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106D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EF755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7556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7C5626F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A670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00B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62D0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CA453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E9A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0CE2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1E23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06AB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89D4F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B678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EE28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A365D3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0CC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DCB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5419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POP-TAL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B230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Poprawianie talerzy - w poprawkach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C8DC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6F6C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656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DC85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CB04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2ECA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EB01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C36F106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3CE5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2FCF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B552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0ED28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017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B36B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F569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698A3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9268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786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2691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5F3F2F8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403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1009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70FB7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6D120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956A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F3DA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10,63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C43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F87F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FED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952D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B2C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1733F4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CFD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8413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BC85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132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87F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8CD4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34,72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7D3F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A926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F48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48EE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A531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1B95D1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50368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9A74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3F3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D121A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53F7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F8CD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63,30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C11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6982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803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C151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153D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517C0BF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5A90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251A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4356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21D5A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D958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EF2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54,59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1AAD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511C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8581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723F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AD55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FCEA63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A64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FFAD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F421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B728D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5F09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C4EF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D24D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BACF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75D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C60D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1C96B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56A7B94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CAC38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BD31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D999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19B18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BB3E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1591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87,36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2CB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A3E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E0AF6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5AE7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F350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93887F5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38CD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012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FF67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EF63B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027C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3237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C5213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90F2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73DE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DE47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72692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2BF395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4A1D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74C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A78B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6170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EBF8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7C49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217,61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CAC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511D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B3E4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1E2D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84E4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2C6EC1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0829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8A43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FFDC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B7CF0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8D6D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5DF5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66,74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75B5F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D2A8C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1072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B18A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0D000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00B5161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B90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305B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F643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03B1C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7CA1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0303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72,03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77F3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8E9E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30D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2705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B7B7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07F5A9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DB9F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14671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3AAD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7D802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AB0D4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80DF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D968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76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38A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D2711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9CE6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C2ADCC4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26C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B06B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D03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810D6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D1BE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4A98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8,82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7E7B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0811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518A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EEF16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0654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D8D08EE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421F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80DF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CCB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EAB48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1B7B8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F9D0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7CFF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2EA7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98A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8338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2EAC1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1BBC302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C88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E07D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EA3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73901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C72F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249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74,82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E94C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DE3D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2110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5513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8A03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60123B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3528A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654B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0479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C76FC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906A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1262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2BA0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7A06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81143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14D6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471D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88C4B66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339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2F6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8E7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1D704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A35A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A29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1AD3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F868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8B79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71D4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BF4D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0216EE0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54E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0E1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258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3CE8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838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8E50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26E00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C9BD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3959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FBA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91E0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C8FBEA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73EA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C28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1CC8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508C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1A626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D2D4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E1DC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9759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03BC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3188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143B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A85607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24A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0AD9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0C87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B6275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EEB8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6D534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FE8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8107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D420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B16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E5C36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40F11B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1A0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FB29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65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A581F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77399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A43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1 013,00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3F5A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94C37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C83D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B27A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CE3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339A069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8332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E976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28A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C2934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923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B006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B76A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42C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3756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D14C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27D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0E03BF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BAD4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3E53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D806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74520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7AAEA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A2E2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13,34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97B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4840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8B75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F299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ACE7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7DBA91C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9798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6801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FA3E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3FC41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3554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BE00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CE7F2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1CD4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BB2F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CA53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AFB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4DEBB8C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3795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2636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C69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C89AA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2654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357F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261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1B35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91FD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746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3520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E21B10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DBE0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F058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3EB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F716C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108A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2622B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ED93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AEF94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EEA5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1170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E027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32380D7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0388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5394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264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E4E5B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DF02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3E5D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5F7E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3F76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749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007C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47A8C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0BCA36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26CC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402B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49A41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29C0C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48C4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53F7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0149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1C6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5B02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3625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FA6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477F27E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4A95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228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D8C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46316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1D45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B257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676,00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8C0E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D887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8B3D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90A7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24CC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090AB57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E85D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180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D1C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AB49B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6FA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1C30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3831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8CEE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5C9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C0C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5D4C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55DF39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9E24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B789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D3AC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13BD0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88B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5C0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17A7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32D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E8EB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84BEF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9FF3E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FA03C1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795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E8E8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DE93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D7E01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C52F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745D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0065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0871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B090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6D1B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98812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C961C6B" w14:textId="77777777" w:rsidTr="00406769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E26A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DCEE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64B0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93BB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48BB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1843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AE2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101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5371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E519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DF2B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6BC6C1E" w14:textId="77777777" w:rsidTr="00406769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CD13F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364B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06769" w:rsidRPr="00406769" w14:paraId="54B046B0" w14:textId="77777777" w:rsidTr="00406769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58CA35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36F4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95FC3" w14:textId="77777777" w:rsidR="0065633B" w:rsidRDefault="0065633B">
      <w:r>
        <w:separator/>
      </w:r>
    </w:p>
  </w:endnote>
  <w:endnote w:type="continuationSeparator" w:id="0">
    <w:p w14:paraId="582BC17C" w14:textId="77777777" w:rsidR="0065633B" w:rsidRDefault="006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6F913E0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16E49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1DE56" w14:textId="77777777" w:rsidR="0065633B" w:rsidRDefault="0065633B">
      <w:r>
        <w:separator/>
      </w:r>
    </w:p>
  </w:footnote>
  <w:footnote w:type="continuationSeparator" w:id="0">
    <w:p w14:paraId="4C4D17AF" w14:textId="77777777" w:rsidR="0065633B" w:rsidRDefault="0065633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E49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6769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33B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891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00D6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A72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6BC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20C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652A-4BD3-4012-AF58-FFEE43B6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1828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2022-11-30T19:20:00Z</dcterms:created>
  <dcterms:modified xsi:type="dcterms:W3CDTF">2022-12-26T14:09:00Z</dcterms:modified>
</cp:coreProperties>
</file>