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F88FB" w14:textId="77777777" w:rsidR="00EF4216" w:rsidRDefault="00EF4216" w:rsidP="00EF4216">
      <w:pPr>
        <w:pStyle w:val="Nagwek5"/>
        <w:jc w:val="right"/>
        <w:rPr>
          <w:b/>
          <w:bCs/>
          <w:i w:val="0"/>
          <w:iCs/>
          <w:sz w:val="22"/>
          <w:szCs w:val="22"/>
          <w:lang w:val="pl-PL"/>
        </w:rPr>
      </w:pPr>
      <w:r>
        <w:rPr>
          <w:b/>
          <w:bCs/>
          <w:i w:val="0"/>
          <w:iCs/>
          <w:sz w:val="22"/>
          <w:szCs w:val="22"/>
        </w:rPr>
        <w:t xml:space="preserve">Załącznik Nr </w:t>
      </w:r>
      <w:r>
        <w:rPr>
          <w:b/>
          <w:bCs/>
          <w:i w:val="0"/>
          <w:iCs/>
          <w:sz w:val="22"/>
          <w:szCs w:val="22"/>
          <w:lang w:val="pl-PL"/>
        </w:rPr>
        <w:t>2</w:t>
      </w:r>
    </w:p>
    <w:p w14:paraId="14D6CE77" w14:textId="77777777" w:rsidR="00EF4216" w:rsidRDefault="00EF4216" w:rsidP="00EF4216">
      <w:pPr>
        <w:ind w:left="5246" w:firstLine="566"/>
        <w:rPr>
          <w:b/>
          <w:sz w:val="22"/>
          <w:szCs w:val="22"/>
        </w:rPr>
      </w:pPr>
    </w:p>
    <w:p w14:paraId="0FBB7770" w14:textId="77777777" w:rsidR="00EF4216" w:rsidRDefault="00EF4216" w:rsidP="00EF4216">
      <w:pPr>
        <w:ind w:left="4963" w:firstLine="424"/>
        <w:rPr>
          <w:b/>
          <w:sz w:val="22"/>
          <w:szCs w:val="22"/>
        </w:rPr>
      </w:pPr>
      <w:bookmarkStart w:id="0" w:name="_Hlk170458437"/>
      <w:r>
        <w:rPr>
          <w:b/>
          <w:sz w:val="22"/>
          <w:szCs w:val="22"/>
        </w:rPr>
        <w:t>Zamawiający:</w:t>
      </w:r>
    </w:p>
    <w:p w14:paraId="134BA120" w14:textId="77777777" w:rsidR="007D6375" w:rsidRPr="007D6375" w:rsidRDefault="007D6375" w:rsidP="007D6375">
      <w:pPr>
        <w:ind w:left="4963" w:firstLine="424"/>
        <w:rPr>
          <w:sz w:val="22"/>
          <w:szCs w:val="22"/>
        </w:rPr>
      </w:pPr>
      <w:r w:rsidRPr="007D6375">
        <w:rPr>
          <w:sz w:val="22"/>
          <w:szCs w:val="22"/>
        </w:rPr>
        <w:t xml:space="preserve">Ochotnicza Straż Pożarna </w:t>
      </w:r>
    </w:p>
    <w:p w14:paraId="5770FC53" w14:textId="77777777" w:rsidR="007D6375" w:rsidRPr="007D6375" w:rsidRDefault="007D6375" w:rsidP="007D6375">
      <w:pPr>
        <w:ind w:left="4963" w:firstLine="424"/>
        <w:rPr>
          <w:sz w:val="22"/>
          <w:szCs w:val="22"/>
        </w:rPr>
      </w:pPr>
      <w:r w:rsidRPr="007D6375">
        <w:rPr>
          <w:sz w:val="22"/>
          <w:szCs w:val="22"/>
        </w:rPr>
        <w:t>w Waksmundzie</w:t>
      </w:r>
    </w:p>
    <w:p w14:paraId="5DAD09E8" w14:textId="5001AF57" w:rsidR="00EF4216" w:rsidRDefault="007D6375" w:rsidP="007D6375">
      <w:pPr>
        <w:ind w:left="4963" w:firstLine="424"/>
        <w:rPr>
          <w:sz w:val="22"/>
          <w:szCs w:val="22"/>
        </w:rPr>
      </w:pPr>
      <w:r w:rsidRPr="007D6375">
        <w:rPr>
          <w:sz w:val="22"/>
          <w:szCs w:val="22"/>
        </w:rPr>
        <w:t>ul. Nowotarska 127, 34-431 Waksmund</w:t>
      </w:r>
    </w:p>
    <w:bookmarkEnd w:id="0"/>
    <w:p w14:paraId="5261E00C" w14:textId="77777777" w:rsidR="00EF4216" w:rsidRDefault="00EF4216" w:rsidP="00EF4216">
      <w:pPr>
        <w:spacing w:line="360" w:lineRule="auto"/>
        <w:ind w:right="5954"/>
        <w:rPr>
          <w:b/>
          <w:sz w:val="22"/>
          <w:szCs w:val="22"/>
        </w:rPr>
      </w:pPr>
      <w:r>
        <w:rPr>
          <w:b/>
          <w:sz w:val="22"/>
          <w:szCs w:val="22"/>
        </w:rPr>
        <w:t>Podmiot, w imieniu którego składane jest oświadczenie:</w:t>
      </w:r>
    </w:p>
    <w:p w14:paraId="0FDD133D" w14:textId="77777777" w:rsidR="00EF4216" w:rsidRDefault="00EF4216" w:rsidP="00EF4216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</w:t>
      </w:r>
    </w:p>
    <w:p w14:paraId="2F37CDB3" w14:textId="77777777" w:rsidR="00EF4216" w:rsidRDefault="00EF4216" w:rsidP="00EF4216">
      <w:pPr>
        <w:spacing w:line="360" w:lineRule="auto"/>
        <w:ind w:right="5954"/>
        <w:rPr>
          <w:b/>
          <w:sz w:val="22"/>
          <w:szCs w:val="22"/>
        </w:rPr>
      </w:pPr>
      <w:r>
        <w:rPr>
          <w:sz w:val="20"/>
        </w:rPr>
        <w:t>………………………………………………………………………………</w:t>
      </w:r>
    </w:p>
    <w:p w14:paraId="0ADB0AE5" w14:textId="77777777" w:rsidR="00EF4216" w:rsidRDefault="00EF4216" w:rsidP="00EF4216">
      <w:pPr>
        <w:spacing w:line="360" w:lineRule="auto"/>
        <w:ind w:right="3260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KRS/CEiDG)</w:t>
      </w:r>
    </w:p>
    <w:p w14:paraId="103DB5E1" w14:textId="77777777" w:rsidR="00EF4216" w:rsidRDefault="00EF4216" w:rsidP="00EF4216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2A77458B" w14:textId="77777777" w:rsidR="00EF4216" w:rsidRDefault="00EF4216" w:rsidP="00EF4216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3CB39FF1" w14:textId="77777777" w:rsidR="00EF4216" w:rsidRDefault="00EF4216" w:rsidP="00EF4216">
      <w:pPr>
        <w:spacing w:line="360" w:lineRule="auto"/>
        <w:ind w:right="4107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14:paraId="520BAE1A" w14:textId="77777777" w:rsidR="00EF4216" w:rsidRDefault="00EF4216" w:rsidP="00EF4216">
      <w:pPr>
        <w:spacing w:line="360" w:lineRule="auto"/>
        <w:ind w:right="4107"/>
        <w:rPr>
          <w:i/>
          <w:sz w:val="16"/>
          <w:szCs w:val="16"/>
        </w:rPr>
      </w:pPr>
    </w:p>
    <w:p w14:paraId="2522F536" w14:textId="77777777" w:rsidR="00EF4216" w:rsidRDefault="00EF4216" w:rsidP="00EF4216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4925E352" w14:textId="77777777" w:rsidR="00EF4216" w:rsidRDefault="00EF4216" w:rsidP="00EF4216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Oświadczenie składane na podstawie art. 273 ust. 2 Ustawy z dnia 11 września 2019r. Prawo zamówień publicznych (t.j. Dz. U. z 2023 r. poz. 1605 z późn. zm.)</w:t>
      </w:r>
    </w:p>
    <w:p w14:paraId="4D8E9E4D" w14:textId="77777777" w:rsidR="00EF4216" w:rsidRDefault="00EF4216" w:rsidP="00EF4216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 - dalej: ustawa Pzp </w:t>
      </w:r>
    </w:p>
    <w:p w14:paraId="735BBDD2" w14:textId="77777777" w:rsidR="00EF4216" w:rsidRDefault="00EF4216" w:rsidP="00EF4216">
      <w:pPr>
        <w:rPr>
          <w:sz w:val="28"/>
          <w:szCs w:val="22"/>
          <w:lang w:val="de-DE"/>
        </w:rPr>
      </w:pPr>
    </w:p>
    <w:p w14:paraId="218E16EE" w14:textId="77777777" w:rsidR="00EF4216" w:rsidRDefault="00EF4216" w:rsidP="00EF4216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DOTYCZĄCE PRZESŁANEK WYKLUCZENIA Z POSTĘPOWANIA</w:t>
      </w:r>
    </w:p>
    <w:p w14:paraId="631262D4" w14:textId="77777777" w:rsidR="00EF4216" w:rsidRDefault="00EF4216" w:rsidP="00EF4216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53664BF6" w14:textId="77777777" w:rsidR="00EF4216" w:rsidRDefault="00EF4216" w:rsidP="00EF4216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167CFA41" w14:textId="4E7E7C0C" w:rsidR="00EF4216" w:rsidRDefault="00EF4216" w:rsidP="00EF4216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 xml:space="preserve">Na potrzeby postępowania o udzielenie zamówienia publicznego, którego przedmiotem jest </w:t>
      </w:r>
      <w:r w:rsidR="00DE344B">
        <w:rPr>
          <w:b/>
          <w:bCs/>
          <w:position w:val="10"/>
          <w:sz w:val="22"/>
          <w:szCs w:val="22"/>
        </w:rPr>
        <w:t>D</w:t>
      </w:r>
      <w:r>
        <w:rPr>
          <w:b/>
          <w:bCs/>
          <w:position w:val="10"/>
          <w:sz w:val="22"/>
          <w:szCs w:val="22"/>
        </w:rPr>
        <w:t xml:space="preserve">ostawa samochodu ratowniczo - gaśniczego dla Ochotniczej Straży Pożarnej w </w:t>
      </w:r>
      <w:r w:rsidR="00255DDD" w:rsidRPr="00255DDD">
        <w:rPr>
          <w:b/>
          <w:bCs/>
          <w:position w:val="10"/>
          <w:sz w:val="22"/>
          <w:szCs w:val="22"/>
        </w:rPr>
        <w:t>Waksmundzie</w:t>
      </w:r>
      <w:r>
        <w:rPr>
          <w:position w:val="10"/>
          <w:sz w:val="22"/>
          <w:szCs w:val="22"/>
        </w:rPr>
        <w:t xml:space="preserve">, prowadzonego przez </w:t>
      </w:r>
      <w:r w:rsidR="0079308C" w:rsidRPr="0079308C">
        <w:rPr>
          <w:b/>
          <w:bCs/>
          <w:position w:val="10"/>
          <w:sz w:val="22"/>
          <w:szCs w:val="22"/>
        </w:rPr>
        <w:t>Ochotniczą Straż Pożarn</w:t>
      </w:r>
      <w:r w:rsidR="00992AA2">
        <w:rPr>
          <w:b/>
          <w:bCs/>
          <w:position w:val="10"/>
          <w:sz w:val="22"/>
          <w:szCs w:val="22"/>
        </w:rPr>
        <w:t>ą</w:t>
      </w:r>
      <w:r w:rsidR="0079308C" w:rsidRPr="0079308C">
        <w:rPr>
          <w:b/>
          <w:bCs/>
          <w:position w:val="10"/>
          <w:sz w:val="22"/>
          <w:szCs w:val="22"/>
        </w:rPr>
        <w:t xml:space="preserve"> w </w:t>
      </w:r>
      <w:r w:rsidR="00255DDD" w:rsidRPr="00255DDD">
        <w:rPr>
          <w:b/>
          <w:bCs/>
          <w:position w:val="10"/>
          <w:sz w:val="22"/>
          <w:szCs w:val="22"/>
        </w:rPr>
        <w:t>Waksmundzie</w:t>
      </w:r>
      <w:r>
        <w:rPr>
          <w:position w:val="10"/>
          <w:sz w:val="22"/>
          <w:szCs w:val="22"/>
        </w:rPr>
        <w:t xml:space="preserve">, </w:t>
      </w:r>
      <w:r>
        <w:rPr>
          <w:position w:val="10"/>
          <w:sz w:val="22"/>
          <w:szCs w:val="22"/>
          <w:u w:val="single"/>
        </w:rPr>
        <w:t>oświadczam że:</w:t>
      </w:r>
    </w:p>
    <w:p w14:paraId="539959F1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3D1C5395" w14:textId="77777777" w:rsidR="00EF4216" w:rsidRDefault="00EF4216" w:rsidP="00EF4216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Jeżeli podmiot, w imieniu którego składane jest oświadczenie nie podlega wykluczeniu:</w:t>
      </w:r>
    </w:p>
    <w:p w14:paraId="02BF5D97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027610E6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Oświadczam, że podmiot, w imieniu którego składane jest oświadczenie nie podlega wykluczeniu z postępowania na podstawie art. 108 ust. 1 ustawy Pzp.</w:t>
      </w:r>
    </w:p>
    <w:p w14:paraId="0672ED06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01FBC2C4" w14:textId="77777777" w:rsidR="00EF4216" w:rsidRDefault="00EF4216" w:rsidP="00EF4216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>
        <w:rPr>
          <w:b/>
          <w:bCs/>
          <w:position w:val="10"/>
          <w:szCs w:val="24"/>
        </w:rPr>
        <w:t>TAK / NIE*</w:t>
      </w:r>
    </w:p>
    <w:p w14:paraId="326B7EE8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60F062A8" w14:textId="77777777" w:rsidR="00EF4216" w:rsidRDefault="00EF4216" w:rsidP="00EF4216">
      <w:pPr>
        <w:tabs>
          <w:tab w:val="left" w:pos="1069"/>
        </w:tabs>
        <w:rPr>
          <w:position w:val="10"/>
          <w:sz w:val="20"/>
        </w:rPr>
      </w:pPr>
      <w:r>
        <w:rPr>
          <w:position w:val="10"/>
          <w:sz w:val="20"/>
        </w:rPr>
        <w:t>*skreślić niewłaściwe</w:t>
      </w:r>
    </w:p>
    <w:p w14:paraId="0105A675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50CF8303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Jeżeli NIE przejść do sekcji 2 poniżej.</w:t>
      </w:r>
    </w:p>
    <w:p w14:paraId="43E1DFE2" w14:textId="77777777" w:rsidR="00EF4216" w:rsidRDefault="00EF4216" w:rsidP="00EF4216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4B56C594" w14:textId="77777777" w:rsidR="00EF4216" w:rsidRDefault="00EF4216" w:rsidP="00EF4216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5AE6AEDB" w14:textId="77777777" w:rsidR="00EF4216" w:rsidRDefault="00EF4216" w:rsidP="00EF4216">
      <w:pPr>
        <w:pStyle w:val="Akapitzlist"/>
        <w:numPr>
          <w:ilvl w:val="0"/>
          <w:numId w:val="62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Jeżeli podmiot, w imieniu którego składane jest oświadczenie podlega wykluczeniu (sekcja wypełniana jedynie w przypadku, gdy odpowiedź w sekcji 1 brzmi NIE):</w:t>
      </w:r>
    </w:p>
    <w:p w14:paraId="5ECEFD92" w14:textId="77777777" w:rsidR="00EF4216" w:rsidRDefault="00EF4216" w:rsidP="00EF4216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45E2A71A" w14:textId="77777777" w:rsidR="00EF4216" w:rsidRDefault="00EF4216" w:rsidP="00EF4216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lastRenderedPageBreak/>
        <w:t>Oświadczam, że podmiot, w imieniu którego składane jest oświadczenie podlega wykluczeniu z postępowania na podstawie art. …………………… ustawy Pzp (podać mającą zastosowanie podstawę wykluczenia).</w:t>
      </w:r>
    </w:p>
    <w:p w14:paraId="23315ADA" w14:textId="77777777" w:rsidR="00EF4216" w:rsidRDefault="00EF4216" w:rsidP="00EF4216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37771ED5" w14:textId="77777777" w:rsidR="00EF4216" w:rsidRDefault="00EF4216" w:rsidP="00EF4216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Jednocześnie oświadczam, że na podstawie art. 110 ust. 2 ustawy Pzp podmiot,  w imieniu, którego składane jest oświadczenie podjął następujące środki naprawcze: ………………………………………………………………………………………………………..…</w:t>
      </w:r>
    </w:p>
    <w:p w14:paraId="6FE6AFB6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7FEFCD41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2DA2256F" w14:textId="77777777" w:rsidR="00EF4216" w:rsidRDefault="00EF4216" w:rsidP="00EF4216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Oświadczenie dotyczące podanych informacji:</w:t>
      </w:r>
    </w:p>
    <w:p w14:paraId="4082DFAD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77CBCD35" w14:textId="77777777" w:rsidR="00EF4216" w:rsidRDefault="00EF4216" w:rsidP="00EF4216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608C5088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01FA4900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79CF456F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1FA7BBA0" w14:textId="77777777" w:rsidR="00EF4216" w:rsidRDefault="00EF4216" w:rsidP="00EF4216">
      <w:pPr>
        <w:pStyle w:val="Tekstpodstawowywcity2"/>
      </w:pPr>
    </w:p>
    <w:p w14:paraId="00D59CC1" w14:textId="77777777" w:rsidR="00EF4216" w:rsidRDefault="00EF4216" w:rsidP="00EF4216"/>
    <w:p w14:paraId="2A2A678A" w14:textId="1D84B8B4" w:rsidR="00CE5392" w:rsidRDefault="00CE5392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CE5392" w:rsidSect="00A23B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 w:code="9"/>
      <w:pgMar w:top="735" w:right="1418" w:bottom="1559" w:left="1418" w:header="0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F56B1" w14:textId="77777777" w:rsidR="0031475D" w:rsidRPr="00A23B2A" w:rsidRDefault="0031475D" w:rsidP="0031475D">
    <w:pPr>
      <w:pBdr>
        <w:top w:val="single" w:sz="4" w:space="1" w:color="auto"/>
      </w:pBdr>
      <w:tabs>
        <w:tab w:val="left" w:pos="0"/>
      </w:tabs>
      <w:autoSpaceDE w:val="0"/>
      <w:autoSpaceDN w:val="0"/>
      <w:adjustRightInd w:val="0"/>
      <w:spacing w:line="276" w:lineRule="auto"/>
      <w:jc w:val="both"/>
      <w:rPr>
        <w:b/>
        <w:sz w:val="20"/>
      </w:rPr>
    </w:pPr>
    <w:r w:rsidRPr="00A23B2A">
      <w:rPr>
        <w:b/>
        <w:sz w:val="20"/>
      </w:rPr>
      <w:t xml:space="preserve">Ochotnicza Straż Pożarna w </w:t>
    </w:r>
    <w:r>
      <w:rPr>
        <w:b/>
        <w:sz w:val="20"/>
      </w:rPr>
      <w:t>Waksmundzie</w:t>
    </w:r>
  </w:p>
  <w:p w14:paraId="43AD8A95" w14:textId="77777777" w:rsidR="0031475D" w:rsidRPr="00A23B2A" w:rsidRDefault="0031475D" w:rsidP="0031475D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>
      <w:rPr>
        <w:bCs/>
        <w:sz w:val="20"/>
      </w:rPr>
      <w:t>ul. Nowotarska 127</w:t>
    </w:r>
    <w:r w:rsidRPr="00A23B2A">
      <w:rPr>
        <w:bCs/>
        <w:sz w:val="20"/>
      </w:rPr>
      <w:t>, 34-4</w:t>
    </w:r>
    <w:r>
      <w:rPr>
        <w:bCs/>
        <w:sz w:val="20"/>
      </w:rPr>
      <w:t>31 Waksmund</w:t>
    </w:r>
  </w:p>
  <w:p w14:paraId="73AA5E80" w14:textId="77777777" w:rsidR="0031475D" w:rsidRPr="00A23B2A" w:rsidRDefault="0031475D" w:rsidP="0031475D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 w:rsidRPr="00A23B2A">
      <w:rPr>
        <w:bCs/>
        <w:sz w:val="20"/>
      </w:rPr>
      <w:t xml:space="preserve">REGON: </w:t>
    </w:r>
    <w:r w:rsidRPr="002C350B">
      <w:rPr>
        <w:bCs/>
        <w:sz w:val="20"/>
      </w:rPr>
      <w:t>492039200</w:t>
    </w:r>
    <w:r w:rsidRPr="00A23B2A">
      <w:rPr>
        <w:bCs/>
        <w:sz w:val="20"/>
      </w:rPr>
      <w:t xml:space="preserve">, NIP: </w:t>
    </w:r>
    <w:r w:rsidRPr="002C350B">
      <w:rPr>
        <w:bCs/>
        <w:sz w:val="20"/>
      </w:rPr>
      <w:t>7352395797</w:t>
    </w:r>
    <w:r w:rsidRPr="00A23B2A">
      <w:rPr>
        <w:bCs/>
        <w:sz w:val="20"/>
      </w:rPr>
      <w:t xml:space="preserve">, KRS: </w:t>
    </w:r>
    <w:r w:rsidRPr="002C350B">
      <w:rPr>
        <w:bCs/>
        <w:sz w:val="20"/>
      </w:rPr>
      <w:t>0000022558</w:t>
    </w:r>
  </w:p>
  <w:p w14:paraId="55C96601" w14:textId="77777777" w:rsidR="00FA67B5" w:rsidRPr="00335D62" w:rsidRDefault="00FA67B5" w:rsidP="00FA67B5">
    <w:pPr>
      <w:pStyle w:val="Stopka"/>
      <w:jc w:val="right"/>
      <w:rPr>
        <w:szCs w:val="12"/>
        <w:lang w:val="pl-PL"/>
      </w:rPr>
    </w:pPr>
    <w:r w:rsidRPr="00335D62">
      <w:rPr>
        <w:rFonts w:ascii="Tahoma" w:hAnsi="Tahoma" w:cs="Tahoma"/>
        <w:sz w:val="16"/>
        <w:szCs w:val="16"/>
      </w:rPr>
      <w:t xml:space="preserve">strona </w:t>
    </w:r>
    <w:r w:rsidRPr="00335D62">
      <w:rPr>
        <w:rStyle w:val="Numerstrony"/>
        <w:rFonts w:ascii="Tahoma" w:hAnsi="Tahoma" w:cs="Tahoma"/>
        <w:sz w:val="16"/>
        <w:szCs w:val="16"/>
      </w:rPr>
      <w:fldChar w:fldCharType="begin"/>
    </w:r>
    <w:r w:rsidRPr="00335D62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335D62">
      <w:rPr>
        <w:rStyle w:val="Numerstrony"/>
        <w:rFonts w:ascii="Tahoma" w:hAnsi="Tahoma" w:cs="Tahoma"/>
        <w:sz w:val="16"/>
        <w:szCs w:val="16"/>
      </w:rPr>
      <w:fldChar w:fldCharType="separate"/>
    </w:r>
    <w:r>
      <w:rPr>
        <w:rStyle w:val="Numerstrony"/>
        <w:rFonts w:ascii="Tahoma" w:hAnsi="Tahoma" w:cs="Tahoma"/>
        <w:sz w:val="16"/>
        <w:szCs w:val="16"/>
      </w:rPr>
      <w:t>1</w:t>
    </w:r>
    <w:r w:rsidRPr="00335D62">
      <w:rPr>
        <w:rStyle w:val="Numerstrony"/>
        <w:rFonts w:ascii="Tahoma" w:hAnsi="Tahoma" w:cs="Tahoma"/>
        <w:sz w:val="16"/>
        <w:szCs w:val="16"/>
      </w:rPr>
      <w:fldChar w:fldCharType="end"/>
    </w:r>
  </w:p>
  <w:p w14:paraId="5C07DBE9" w14:textId="77777777" w:rsidR="006508CC" w:rsidRPr="00E57A1D" w:rsidRDefault="006508CC" w:rsidP="00E5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951570505" name="Obraz 9515705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5680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90169127" name="Obraz 390169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5B938" w14:textId="77777777" w:rsidR="0031475D" w:rsidRDefault="003147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DC96" w14:textId="0600D86E" w:rsidR="00FA67B5" w:rsidRDefault="00FA67B5" w:rsidP="00FA67B5">
    <w:pPr>
      <w:pStyle w:val="NormalnyWeb"/>
      <w:rPr>
        <w:noProof/>
      </w:rPr>
    </w:pPr>
  </w:p>
  <w:p w14:paraId="269A32FC" w14:textId="44FF667A" w:rsidR="00A23B2A" w:rsidRDefault="00A23B2A" w:rsidP="00A23B2A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>
      <w:rPr>
        <w:sz w:val="20"/>
      </w:rPr>
      <w:t>d</w:t>
    </w:r>
    <w:r w:rsidRPr="00A23B2A">
      <w:rPr>
        <w:sz w:val="20"/>
      </w:rPr>
      <w:t>ostaw</w:t>
    </w:r>
    <w:r>
      <w:rPr>
        <w:sz w:val="20"/>
      </w:rPr>
      <w:t>ę</w:t>
    </w:r>
    <w:r w:rsidRPr="00A23B2A">
      <w:rPr>
        <w:sz w:val="20"/>
      </w:rPr>
      <w:t xml:space="preserve"> samochodu ratowniczo - gaśniczego dla Ochotniczej Straży Pożarnej w </w:t>
    </w:r>
    <w:r w:rsidR="00255DDD" w:rsidRPr="00255DDD">
      <w:rPr>
        <w:sz w:val="20"/>
      </w:rPr>
      <w:t>Waksmundzie</w:t>
    </w:r>
  </w:p>
  <w:p w14:paraId="09BC66FF" w14:textId="77777777" w:rsidR="00A23B2A" w:rsidRPr="00A23B2A" w:rsidRDefault="00A23B2A" w:rsidP="00A23B2A">
    <w:pPr>
      <w:pBdr>
        <w:bottom w:val="single" w:sz="4" w:space="1" w:color="auto"/>
      </w:pBdr>
      <w:jc w:val="cent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106217812" name="Obraz 1106217812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688927">
    <w:abstractNumId w:val="5"/>
  </w:num>
  <w:num w:numId="2" w16cid:durableId="473715995">
    <w:abstractNumId w:val="7"/>
  </w:num>
  <w:num w:numId="3" w16cid:durableId="1111512118">
    <w:abstractNumId w:val="15"/>
  </w:num>
  <w:num w:numId="4" w16cid:durableId="1641299164">
    <w:abstractNumId w:val="16"/>
  </w:num>
  <w:num w:numId="5" w16cid:durableId="2060744664">
    <w:abstractNumId w:val="27"/>
  </w:num>
  <w:num w:numId="6" w16cid:durableId="2081369652">
    <w:abstractNumId w:val="28"/>
  </w:num>
  <w:num w:numId="7" w16cid:durableId="2074545037">
    <w:abstractNumId w:val="29"/>
  </w:num>
  <w:num w:numId="8" w16cid:durableId="1083186940">
    <w:abstractNumId w:val="31"/>
  </w:num>
  <w:num w:numId="9" w16cid:durableId="2089764961">
    <w:abstractNumId w:val="47"/>
  </w:num>
  <w:num w:numId="10" w16cid:durableId="1862627134">
    <w:abstractNumId w:val="72"/>
  </w:num>
  <w:num w:numId="11" w16cid:durableId="150755222">
    <w:abstractNumId w:val="73"/>
  </w:num>
  <w:num w:numId="12" w16cid:durableId="427392687">
    <w:abstractNumId w:val="180"/>
  </w:num>
  <w:num w:numId="13" w16cid:durableId="1266884645">
    <w:abstractNumId w:val="179"/>
  </w:num>
  <w:num w:numId="14" w16cid:durableId="1759710266">
    <w:abstractNumId w:val="178"/>
  </w:num>
  <w:num w:numId="15" w16cid:durableId="1160118910">
    <w:abstractNumId w:val="168"/>
  </w:num>
  <w:num w:numId="16" w16cid:durableId="1765421097">
    <w:abstractNumId w:val="159"/>
  </w:num>
  <w:num w:numId="17" w16cid:durableId="1026180054">
    <w:abstractNumId w:val="160"/>
  </w:num>
  <w:num w:numId="18" w16cid:durableId="408844123">
    <w:abstractNumId w:val="133"/>
  </w:num>
  <w:num w:numId="19" w16cid:durableId="182868321">
    <w:abstractNumId w:val="164"/>
  </w:num>
  <w:num w:numId="20" w16cid:durableId="11822812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1959530">
    <w:abstractNumId w:val="177"/>
  </w:num>
  <w:num w:numId="22" w16cid:durableId="90054320">
    <w:abstractNumId w:val="148"/>
  </w:num>
  <w:num w:numId="23" w16cid:durableId="957298044">
    <w:abstractNumId w:val="129"/>
  </w:num>
  <w:num w:numId="24" w16cid:durableId="2045279335">
    <w:abstractNumId w:val="150"/>
  </w:num>
  <w:num w:numId="25" w16cid:durableId="870800692">
    <w:abstractNumId w:val="175"/>
  </w:num>
  <w:num w:numId="26" w16cid:durableId="1270695575">
    <w:abstractNumId w:val="126"/>
  </w:num>
  <w:num w:numId="27" w16cid:durableId="1334453340">
    <w:abstractNumId w:val="33"/>
  </w:num>
  <w:num w:numId="28" w16cid:durableId="581257465">
    <w:abstractNumId w:val="151"/>
  </w:num>
  <w:num w:numId="29" w16cid:durableId="789781284">
    <w:abstractNumId w:val="143"/>
  </w:num>
  <w:num w:numId="30" w16cid:durableId="681474916">
    <w:abstractNumId w:val="153"/>
  </w:num>
  <w:num w:numId="31" w16cid:durableId="261258780">
    <w:abstractNumId w:val="172"/>
  </w:num>
  <w:num w:numId="32" w16cid:durableId="63191121">
    <w:abstractNumId w:val="161"/>
  </w:num>
  <w:num w:numId="33" w16cid:durableId="791245632">
    <w:abstractNumId w:val="171"/>
  </w:num>
  <w:num w:numId="34" w16cid:durableId="472985509">
    <w:abstractNumId w:val="140"/>
  </w:num>
  <w:num w:numId="35" w16cid:durableId="847644123">
    <w:abstractNumId w:val="181"/>
  </w:num>
  <w:num w:numId="36" w16cid:durableId="1641498797">
    <w:abstractNumId w:val="139"/>
  </w:num>
  <w:num w:numId="37" w16cid:durableId="2049331149">
    <w:abstractNumId w:val="144"/>
  </w:num>
  <w:num w:numId="38" w16cid:durableId="410397717">
    <w:abstractNumId w:val="136"/>
  </w:num>
  <w:num w:numId="39" w16cid:durableId="445388692">
    <w:abstractNumId w:val="176"/>
  </w:num>
  <w:num w:numId="40" w16cid:durableId="1825508733">
    <w:abstractNumId w:val="131"/>
  </w:num>
  <w:num w:numId="41" w16cid:durableId="668603550">
    <w:abstractNumId w:val="147"/>
  </w:num>
  <w:num w:numId="42" w16cid:durableId="115805334">
    <w:abstractNumId w:val="174"/>
  </w:num>
  <w:num w:numId="43" w16cid:durableId="1063941793">
    <w:abstractNumId w:val="166"/>
  </w:num>
  <w:num w:numId="44" w16cid:durableId="987169032">
    <w:abstractNumId w:val="158"/>
  </w:num>
  <w:num w:numId="45" w16cid:durableId="1167089168">
    <w:abstractNumId w:val="149"/>
  </w:num>
  <w:num w:numId="46" w16cid:durableId="855196213">
    <w:abstractNumId w:val="162"/>
  </w:num>
  <w:num w:numId="47" w16cid:durableId="197666278">
    <w:abstractNumId w:val="135"/>
  </w:num>
  <w:num w:numId="48" w16cid:durableId="1155415900">
    <w:abstractNumId w:val="141"/>
  </w:num>
  <w:num w:numId="49" w16cid:durableId="1369646364">
    <w:abstractNumId w:val="154"/>
  </w:num>
  <w:num w:numId="50" w16cid:durableId="1318923552">
    <w:abstractNumId w:val="156"/>
  </w:num>
  <w:num w:numId="51" w16cid:durableId="515080070">
    <w:abstractNumId w:val="170"/>
  </w:num>
  <w:num w:numId="52" w16cid:durableId="576134802">
    <w:abstractNumId w:val="134"/>
  </w:num>
  <w:num w:numId="53" w16cid:durableId="1244298723">
    <w:abstractNumId w:val="128"/>
  </w:num>
  <w:num w:numId="54" w16cid:durableId="223612291">
    <w:abstractNumId w:val="124"/>
  </w:num>
  <w:num w:numId="55" w16cid:durableId="1646397059">
    <w:abstractNumId w:val="142"/>
  </w:num>
  <w:num w:numId="56" w16cid:durableId="175387422">
    <w:abstractNumId w:val="152"/>
  </w:num>
  <w:num w:numId="57" w16cid:durableId="2110587592">
    <w:abstractNumId w:val="157"/>
  </w:num>
  <w:num w:numId="58" w16cid:durableId="677926643">
    <w:abstractNumId w:val="155"/>
  </w:num>
  <w:num w:numId="59" w16cid:durableId="1224102000">
    <w:abstractNumId w:val="167"/>
  </w:num>
  <w:num w:numId="60" w16cid:durableId="660742008">
    <w:abstractNumId w:val="169"/>
  </w:num>
  <w:num w:numId="61" w16cid:durableId="1704204752">
    <w:abstractNumId w:val="132"/>
  </w:num>
  <w:num w:numId="62" w16cid:durableId="1185561403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656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1FD"/>
    <w:rsid w:val="000267F2"/>
    <w:rsid w:val="000274EB"/>
    <w:rsid w:val="00027738"/>
    <w:rsid w:val="00030036"/>
    <w:rsid w:val="00030923"/>
    <w:rsid w:val="00030FDC"/>
    <w:rsid w:val="0003161B"/>
    <w:rsid w:val="00032579"/>
    <w:rsid w:val="00032772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324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3DC0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4FB8"/>
    <w:rsid w:val="00255908"/>
    <w:rsid w:val="00255CAC"/>
    <w:rsid w:val="00255DDD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5E6C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5D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7B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4EC1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BA6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C76D3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7697E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03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3E22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08C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6375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2317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53C1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16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2AA2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0FDF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3B2A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1F31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6F88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66F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1C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183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344B"/>
    <w:rsid w:val="00DE478D"/>
    <w:rsid w:val="00DE5C20"/>
    <w:rsid w:val="00DE6361"/>
    <w:rsid w:val="00DE729A"/>
    <w:rsid w:val="00DE74D3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581E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4F3D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042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1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A76F88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A76F88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F421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http://www.ugnowytarg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1895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10</cp:revision>
  <cp:lastPrinted>2024-08-14T05:18:00Z</cp:lastPrinted>
  <dcterms:created xsi:type="dcterms:W3CDTF">2024-06-28T07:59:00Z</dcterms:created>
  <dcterms:modified xsi:type="dcterms:W3CDTF">2024-08-14T05:18:00Z</dcterms:modified>
</cp:coreProperties>
</file>