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CC6D" w14:textId="37ACDAB6" w:rsidR="009F7814" w:rsidRPr="007536CE" w:rsidRDefault="009F7814" w:rsidP="00E508B7">
      <w:pPr>
        <w:pStyle w:val="Nagwek1"/>
        <w:suppressAutoHyphens w:val="0"/>
        <w:spacing w:before="120" w:after="120" w:line="271" w:lineRule="auto"/>
        <w:jc w:val="center"/>
        <w:rPr>
          <w:rFonts w:ascii="Calibri" w:hAnsi="Calibri"/>
          <w:caps/>
          <w:sz w:val="40"/>
          <w:lang w:val="pl-PL" w:eastAsia="pl-PL"/>
        </w:rPr>
      </w:pPr>
      <w:r w:rsidRPr="007536CE">
        <w:rPr>
          <w:rFonts w:ascii="Calibri" w:hAnsi="Calibri"/>
          <w:caps/>
          <w:sz w:val="40"/>
          <w:lang w:val="pl-PL" w:eastAsia="pl-PL"/>
        </w:rPr>
        <w:t>UMOWA</w:t>
      </w:r>
    </w:p>
    <w:p w14:paraId="23516670" w14:textId="56632917" w:rsidR="00B176B4" w:rsidRPr="004F6B63" w:rsidRDefault="00B176B4" w:rsidP="00B176B4">
      <w:pPr>
        <w:spacing w:before="120" w:after="360" w:line="271" w:lineRule="auto"/>
        <w:jc w:val="both"/>
        <w:rPr>
          <w:rFonts w:cstheme="minorHAnsi"/>
        </w:rPr>
      </w:pPr>
      <w:bookmarkStart w:id="0" w:name="_Hlk109648896"/>
      <w:r w:rsidRPr="004F6B63">
        <w:rPr>
          <w:rFonts w:cstheme="minorHAnsi"/>
        </w:rPr>
        <w:t xml:space="preserve">W dniu </w:t>
      </w:r>
      <w:r w:rsidRPr="004F6B63">
        <w:rPr>
          <w:rFonts w:cstheme="minorHAnsi"/>
        </w:rPr>
        <w:tab/>
      </w:r>
      <w:r w:rsidRPr="004F6B63">
        <w:rPr>
          <w:rFonts w:cstheme="minorHAnsi"/>
          <w:bdr w:val="single" w:sz="4" w:space="0" w:color="808080" w:themeColor="background1" w:themeShade="80"/>
        </w:rPr>
        <w:tab/>
      </w:r>
      <w:r w:rsidRPr="004F6B63">
        <w:rPr>
          <w:rFonts w:cstheme="minorHAnsi"/>
          <w:bdr w:val="single" w:sz="4" w:space="0" w:color="808080" w:themeColor="background1" w:themeShade="80"/>
        </w:rPr>
        <w:tab/>
      </w:r>
      <w:r w:rsidRPr="004F6B63">
        <w:rPr>
          <w:rFonts w:cstheme="minorHAnsi"/>
        </w:rPr>
        <w:t xml:space="preserve"> r., w wyniku przeprowadzonego postępowania o udzielenie zamówienia publicznego, w trybie przetargu nieograniczonego, o którym stanowi art. 132 ustawy z dnia 11 września 2019 r. Prawo zamówień publicznych </w:t>
      </w:r>
      <w:r w:rsidR="00B02670" w:rsidRPr="009D02F9">
        <w:rPr>
          <w:rFonts w:cstheme="minorHAnsi"/>
        </w:rPr>
        <w:t>(</w:t>
      </w:r>
      <w:r w:rsidR="00B02670" w:rsidRPr="002E0C93">
        <w:rPr>
          <w:rFonts w:cstheme="minorHAnsi"/>
        </w:rPr>
        <w:t>t. j. Dz. U. z 202</w:t>
      </w:r>
      <w:r w:rsidR="00B02670">
        <w:rPr>
          <w:rFonts w:cstheme="minorHAnsi"/>
        </w:rPr>
        <w:t>3</w:t>
      </w:r>
      <w:r w:rsidR="00B02670" w:rsidRPr="002E0C93">
        <w:rPr>
          <w:rFonts w:cstheme="minorHAnsi"/>
        </w:rPr>
        <w:t xml:space="preserve"> r. poz. 1</w:t>
      </w:r>
      <w:r w:rsidR="00B02670">
        <w:rPr>
          <w:rFonts w:cstheme="minorHAnsi"/>
        </w:rPr>
        <w:t>6</w:t>
      </w:r>
      <w:r w:rsidR="00B02670" w:rsidRPr="002E0C93">
        <w:rPr>
          <w:rFonts w:cstheme="minorHAnsi"/>
        </w:rPr>
        <w:t>0</w:t>
      </w:r>
      <w:r w:rsidR="00B02670">
        <w:rPr>
          <w:rFonts w:cstheme="minorHAnsi"/>
        </w:rPr>
        <w:t>5</w:t>
      </w:r>
      <w:r w:rsidR="00B02670" w:rsidRPr="002E0C93">
        <w:rPr>
          <w:rFonts w:cstheme="minorHAnsi"/>
        </w:rPr>
        <w:t>, ze zm</w:t>
      </w:r>
      <w:r w:rsidR="00B02670" w:rsidRPr="009D02F9">
        <w:rPr>
          <w:rFonts w:cstheme="minorHAnsi"/>
        </w:rPr>
        <w:t>.)</w:t>
      </w:r>
      <w:r w:rsidR="00B02670">
        <w:rPr>
          <w:rFonts w:cstheme="minorHAnsi"/>
        </w:rPr>
        <w:t xml:space="preserve"> </w:t>
      </w:r>
      <w:r w:rsidRPr="004F6B63">
        <w:rPr>
          <w:rFonts w:cstheme="minorHAnsi"/>
        </w:rPr>
        <w:t xml:space="preserve">– zwana dalej „ustawą PZP”, o wartości zamówienia przekraczającej progi unijne, o których mowa w art. 3 ustawy PZP, znak </w:t>
      </w:r>
      <w:r w:rsidRPr="00137197">
        <w:rPr>
          <w:rFonts w:cstheme="minorHAnsi"/>
        </w:rPr>
        <w:t xml:space="preserve">sprawy: </w:t>
      </w:r>
      <w:r w:rsidR="00410FAC" w:rsidRPr="00410FAC">
        <w:rPr>
          <w:rFonts w:cstheme="minorHAnsi"/>
        </w:rPr>
        <w:t>SZP.242.68.2023</w:t>
      </w:r>
      <w:r w:rsidR="00410FAC">
        <w:rPr>
          <w:rFonts w:cstheme="minorHAnsi"/>
        </w:rPr>
        <w:t xml:space="preserve"> </w:t>
      </w:r>
      <w:r w:rsidRPr="00137197">
        <w:rPr>
          <w:rFonts w:cstheme="minorHAnsi"/>
        </w:rPr>
        <w:t>została zawarta Umowa pomiędzy:</w:t>
      </w:r>
    </w:p>
    <w:p w14:paraId="058B810A" w14:textId="6CE8C330" w:rsidR="00B02670" w:rsidRPr="00B02670" w:rsidRDefault="00B02670" w:rsidP="00B02670">
      <w:pPr>
        <w:spacing w:before="120" w:after="120" w:line="271" w:lineRule="auto"/>
        <w:jc w:val="both"/>
        <w:rPr>
          <w:rFonts w:ascii="Calibri" w:hAnsi="Calibri"/>
        </w:rPr>
      </w:pPr>
      <w:bookmarkStart w:id="1" w:name="_Hlk153811965"/>
      <w:r w:rsidRPr="00B02670">
        <w:rPr>
          <w:rFonts w:ascii="Calibri" w:hAnsi="Calibri"/>
          <w:b/>
        </w:rPr>
        <w:t>Warmińsko-Mazurski</w:t>
      </w:r>
      <w:r>
        <w:rPr>
          <w:rFonts w:ascii="Calibri" w:hAnsi="Calibri"/>
          <w:b/>
        </w:rPr>
        <w:t>m</w:t>
      </w:r>
      <w:r w:rsidRPr="00B02670">
        <w:rPr>
          <w:rFonts w:ascii="Calibri" w:hAnsi="Calibri"/>
          <w:b/>
        </w:rPr>
        <w:t xml:space="preserve"> Centrum Chorób Płuc w Olsztynie</w:t>
      </w:r>
      <w:bookmarkEnd w:id="1"/>
      <w:r w:rsidR="0083016A" w:rsidRPr="0083016A">
        <w:rPr>
          <w:rFonts w:ascii="Calibri" w:hAnsi="Calibri"/>
        </w:rPr>
        <w:t xml:space="preserve">, ul. </w:t>
      </w:r>
      <w:r>
        <w:rPr>
          <w:rFonts w:ascii="Calibri" w:hAnsi="Calibri"/>
        </w:rPr>
        <w:t xml:space="preserve">Jagiellońska 78, </w:t>
      </w:r>
      <w:r w:rsidRPr="00B02670">
        <w:rPr>
          <w:rFonts w:ascii="Calibri" w:hAnsi="Calibri"/>
        </w:rPr>
        <w:t>10-357 Olsztyn</w:t>
      </w:r>
      <w:r w:rsidR="006B636D" w:rsidRPr="006B636D">
        <w:rPr>
          <w:rFonts w:ascii="Calibri" w:hAnsi="Calibri"/>
        </w:rPr>
        <w:t xml:space="preserve">, </w:t>
      </w:r>
      <w:r w:rsidRPr="00B02670">
        <w:rPr>
          <w:rFonts w:ascii="Calibri" w:hAnsi="Calibri"/>
        </w:rPr>
        <w:t>wpisanym do Rejestru Stowarzyszeń, Innych Organizacji Społecznych i Zawodowych, Fundacji oraz Samodzielnych Publicznych Zakładów Opieki Zdrowotnej Krajowego Rejestru Sądowego prowadzonego przez Sąd Rejonowy w Olsztynie, VIII Wydział Gospodarczy pod numerem KRS 0000000456, NIP 739-29-54-808, REGON 000295739</w:t>
      </w:r>
      <w:bookmarkEnd w:id="0"/>
      <w:r>
        <w:rPr>
          <w:rFonts w:ascii="Calibri" w:hAnsi="Calibri"/>
        </w:rPr>
        <w:t xml:space="preserve">, </w:t>
      </w:r>
      <w:r w:rsidR="00D51D05" w:rsidRPr="004F6B63">
        <w:rPr>
          <w:rFonts w:ascii="Calibri" w:hAnsi="Calibri"/>
        </w:rPr>
        <w:t>reprezentowanym przez:</w:t>
      </w:r>
      <w:r>
        <w:rPr>
          <w:rFonts w:ascii="Calibri" w:hAnsi="Calibri"/>
        </w:rPr>
        <w:t xml:space="preserve"> </w:t>
      </w:r>
    </w:p>
    <w:p w14:paraId="375D879E" w14:textId="77777777" w:rsidR="00D51D05" w:rsidRPr="004F6B63" w:rsidRDefault="00D51D05" w:rsidP="00D51D05">
      <w:pPr>
        <w:numPr>
          <w:ilvl w:val="0"/>
          <w:numId w:val="35"/>
        </w:numPr>
        <w:suppressAutoHyphens/>
        <w:spacing w:before="120" w:after="120" w:line="271" w:lineRule="auto"/>
        <w:jc w:val="both"/>
        <w:rPr>
          <w:rFonts w:ascii="Calibri" w:hAnsi="Calibri"/>
        </w:rPr>
      </w:pP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p>
    <w:p w14:paraId="1A28940A" w14:textId="77777777" w:rsidR="00D51D05" w:rsidRPr="004F6B63" w:rsidRDefault="00D51D05" w:rsidP="00D51D05">
      <w:pPr>
        <w:numPr>
          <w:ilvl w:val="0"/>
          <w:numId w:val="35"/>
        </w:numPr>
        <w:suppressAutoHyphens/>
        <w:spacing w:before="120" w:after="120" w:line="271" w:lineRule="auto"/>
        <w:jc w:val="both"/>
        <w:rPr>
          <w:rFonts w:ascii="Calibri" w:hAnsi="Calibri"/>
        </w:rPr>
      </w:pP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r w:rsidRPr="004F6B63">
        <w:rPr>
          <w:rFonts w:ascii="Calibri" w:hAnsi="Calibri"/>
          <w:bdr w:val="single" w:sz="4" w:space="0" w:color="auto" w:frame="1"/>
        </w:rPr>
        <w:tab/>
      </w:r>
    </w:p>
    <w:p w14:paraId="4789DD16" w14:textId="28C6E23C" w:rsidR="009F7814" w:rsidRPr="007536CE" w:rsidRDefault="005B6877" w:rsidP="00E508B7">
      <w:pPr>
        <w:spacing w:after="0" w:line="271" w:lineRule="auto"/>
        <w:rPr>
          <w:rFonts w:cstheme="minorHAnsi"/>
          <w:b/>
        </w:rPr>
      </w:pPr>
      <w:r w:rsidRPr="007536CE">
        <w:rPr>
          <w:rFonts w:ascii="Calibri" w:hAnsi="Calibri"/>
        </w:rPr>
        <w:t>zwanym dalej „</w:t>
      </w:r>
      <w:r w:rsidRPr="007536CE">
        <w:rPr>
          <w:rFonts w:ascii="Calibri" w:hAnsi="Calibri"/>
          <w:b/>
          <w:bCs/>
          <w:i/>
          <w:iCs/>
        </w:rPr>
        <w:t>Zamawiającym</w:t>
      </w:r>
      <w:r w:rsidRPr="007536CE">
        <w:rPr>
          <w:rFonts w:ascii="Calibri" w:hAnsi="Calibri"/>
        </w:rPr>
        <w:t>”,</w:t>
      </w:r>
    </w:p>
    <w:p w14:paraId="042E3BD4" w14:textId="76D6ABF3" w:rsidR="005B6877" w:rsidRPr="007536CE" w:rsidRDefault="005B6877" w:rsidP="00E508B7">
      <w:pPr>
        <w:spacing w:before="240" w:after="240" w:line="271" w:lineRule="auto"/>
        <w:rPr>
          <w:rFonts w:cstheme="minorHAnsi"/>
          <w:b/>
          <w:bCs/>
        </w:rPr>
      </w:pPr>
      <w:r w:rsidRPr="007536CE">
        <w:rPr>
          <w:rFonts w:cstheme="minorHAnsi"/>
          <w:b/>
          <w:bCs/>
        </w:rPr>
        <w:t>a</w:t>
      </w:r>
      <w:r w:rsidR="00BC6434" w:rsidRPr="007536CE">
        <w:rPr>
          <w:rFonts w:cstheme="minorHAnsi"/>
          <w:b/>
          <w:bCs/>
        </w:rPr>
        <w:t>:</w:t>
      </w:r>
    </w:p>
    <w:p w14:paraId="5BFEEB96" w14:textId="5CA66873" w:rsidR="00535A79" w:rsidRPr="007536CE" w:rsidRDefault="00535A79" w:rsidP="00E508B7">
      <w:pPr>
        <w:spacing w:before="120" w:after="120" w:line="271" w:lineRule="auto"/>
        <w:jc w:val="both"/>
        <w:rPr>
          <w:rFonts w:ascii="Calibri" w:hAnsi="Calibri"/>
        </w:rPr>
      </w:pP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t xml:space="preserve">  </w:t>
      </w:r>
      <w:r w:rsidRPr="007536CE">
        <w:rPr>
          <w:rFonts w:ascii="Calibri" w:hAnsi="Calibri"/>
        </w:rPr>
        <w:t xml:space="preserve"> z siedzibą w </w:t>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t xml:space="preserve">         </w:t>
      </w:r>
      <w:r w:rsidRPr="007536CE">
        <w:rPr>
          <w:rFonts w:ascii="Calibri" w:hAnsi="Calibri"/>
        </w:rPr>
        <w:t xml:space="preserve">, wpisanym do Rejestru Przedsiębiorców prowadzonego przez Sąd Rejonowy dla </w:t>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t xml:space="preserve"> </w:t>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t xml:space="preserve">        </w:t>
      </w:r>
      <w:r w:rsidRPr="007536CE">
        <w:rPr>
          <w:rFonts w:ascii="Calibri" w:hAnsi="Calibri"/>
        </w:rPr>
        <w:t xml:space="preserve">, pod nr KRS </w:t>
      </w:r>
      <w:r w:rsidRPr="007536CE">
        <w:rPr>
          <w:rFonts w:ascii="Calibri" w:hAnsi="Calibri"/>
          <w:bdr w:val="single" w:sz="4" w:space="0" w:color="auto" w:frame="1"/>
        </w:rPr>
        <w:tab/>
        <w:t xml:space="preserve">         </w:t>
      </w:r>
      <w:r w:rsidRPr="007536CE">
        <w:rPr>
          <w:rFonts w:ascii="Calibri" w:hAnsi="Calibri"/>
        </w:rPr>
        <w:t xml:space="preserve">, wysokość kapitału zakładowego </w:t>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rPr>
        <w:t xml:space="preserve"> złotych, posiadającym REGON:</w:t>
      </w:r>
      <w:r w:rsidRPr="007536CE">
        <w:rPr>
          <w:rFonts w:ascii="Calibri" w:hAnsi="Calibri"/>
          <w:bdr w:val="single" w:sz="4" w:space="0" w:color="auto" w:frame="1"/>
        </w:rPr>
        <w:tab/>
      </w:r>
      <w:r w:rsidRPr="007536CE">
        <w:rPr>
          <w:rFonts w:ascii="Calibri" w:hAnsi="Calibri"/>
          <w:bdr w:val="single" w:sz="4" w:space="0" w:color="auto" w:frame="1"/>
        </w:rPr>
        <w:tab/>
        <w:t xml:space="preserve">         </w:t>
      </w:r>
      <w:r w:rsidRPr="007536CE">
        <w:rPr>
          <w:rFonts w:ascii="Calibri" w:hAnsi="Calibri"/>
        </w:rPr>
        <w:t xml:space="preserve">, NIP: </w:t>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rPr>
        <w:t>, reprezentowanym przez:</w:t>
      </w:r>
    </w:p>
    <w:p w14:paraId="5DA0ADB6" w14:textId="77777777" w:rsidR="00535A79" w:rsidRPr="007536CE" w:rsidRDefault="00535A79" w:rsidP="00E508B7">
      <w:pPr>
        <w:numPr>
          <w:ilvl w:val="0"/>
          <w:numId w:val="36"/>
        </w:numPr>
        <w:suppressAutoHyphens/>
        <w:spacing w:before="120" w:after="120" w:line="271" w:lineRule="auto"/>
        <w:jc w:val="both"/>
        <w:rPr>
          <w:rFonts w:ascii="Calibri" w:hAnsi="Calibri"/>
        </w:rPr>
      </w:pP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p>
    <w:p w14:paraId="7834FF3F" w14:textId="77777777" w:rsidR="00535A79" w:rsidRPr="007536CE" w:rsidRDefault="00535A79" w:rsidP="00E508B7">
      <w:pPr>
        <w:numPr>
          <w:ilvl w:val="0"/>
          <w:numId w:val="36"/>
        </w:numPr>
        <w:suppressAutoHyphens/>
        <w:spacing w:before="120" w:after="120" w:line="271" w:lineRule="auto"/>
        <w:jc w:val="both"/>
        <w:rPr>
          <w:rFonts w:ascii="Calibri" w:hAnsi="Calibri"/>
        </w:rPr>
      </w:pP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p>
    <w:p w14:paraId="243115D0" w14:textId="77777777" w:rsidR="00535A79" w:rsidRPr="007536CE" w:rsidRDefault="00535A79" w:rsidP="00E508B7">
      <w:pPr>
        <w:spacing w:before="120" w:after="120" w:line="271" w:lineRule="auto"/>
        <w:jc w:val="both"/>
        <w:rPr>
          <w:rFonts w:ascii="Calibri" w:hAnsi="Calibri"/>
        </w:rPr>
      </w:pPr>
      <w:r w:rsidRPr="007536CE">
        <w:rPr>
          <w:rFonts w:ascii="Calibri" w:hAnsi="Calibri"/>
        </w:rPr>
        <w:t>zwanym dalej „</w:t>
      </w:r>
      <w:r w:rsidRPr="007536CE">
        <w:rPr>
          <w:rFonts w:ascii="Calibri" w:hAnsi="Calibri"/>
          <w:b/>
          <w:bCs/>
          <w:i/>
          <w:iCs/>
        </w:rPr>
        <w:t>Wykonawcą</w:t>
      </w:r>
      <w:r w:rsidRPr="007536CE">
        <w:rPr>
          <w:rFonts w:ascii="Calibri" w:hAnsi="Calibri"/>
        </w:rPr>
        <w:t>”, również „</w:t>
      </w:r>
      <w:r w:rsidRPr="007536CE">
        <w:rPr>
          <w:rFonts w:ascii="Calibri" w:hAnsi="Calibri"/>
          <w:i/>
          <w:iCs/>
        </w:rPr>
        <w:t>Ubezpieczycielem</w:t>
      </w:r>
      <w:r w:rsidRPr="007536CE">
        <w:rPr>
          <w:rFonts w:ascii="Calibri" w:hAnsi="Calibri"/>
        </w:rPr>
        <w:t>”,</w:t>
      </w:r>
    </w:p>
    <w:p w14:paraId="0C149B8E" w14:textId="77777777" w:rsidR="006C796A" w:rsidRPr="007536CE" w:rsidRDefault="00535A79" w:rsidP="00E508B7">
      <w:pPr>
        <w:spacing w:before="120" w:after="120" w:line="271" w:lineRule="auto"/>
        <w:jc w:val="both"/>
        <w:rPr>
          <w:rFonts w:ascii="Calibri" w:hAnsi="Calibri"/>
        </w:rPr>
      </w:pPr>
      <w:r w:rsidRPr="007536CE">
        <w:rPr>
          <w:rFonts w:ascii="Calibri" w:hAnsi="Calibri"/>
        </w:rPr>
        <w:t>dalej łącznie zwanych „</w:t>
      </w:r>
      <w:r w:rsidRPr="007536CE">
        <w:rPr>
          <w:rFonts w:ascii="Calibri" w:hAnsi="Calibri"/>
          <w:i/>
          <w:iCs/>
        </w:rPr>
        <w:t>Stronami</w:t>
      </w:r>
      <w:r w:rsidRPr="007536CE">
        <w:rPr>
          <w:rFonts w:ascii="Calibri" w:hAnsi="Calibri"/>
        </w:rPr>
        <w:t>” a każdą z nich z osobna „</w:t>
      </w:r>
      <w:r w:rsidRPr="007536CE">
        <w:rPr>
          <w:rFonts w:ascii="Calibri" w:hAnsi="Calibri"/>
          <w:i/>
          <w:iCs/>
        </w:rPr>
        <w:t>Stroną</w:t>
      </w:r>
      <w:r w:rsidRPr="007536CE">
        <w:rPr>
          <w:rFonts w:ascii="Calibri" w:hAnsi="Calibri"/>
        </w:rPr>
        <w:t>”</w:t>
      </w:r>
      <w:r w:rsidR="006C796A" w:rsidRPr="007536CE">
        <w:rPr>
          <w:rFonts w:ascii="Calibri" w:hAnsi="Calibri"/>
        </w:rPr>
        <w:t xml:space="preserve">, </w:t>
      </w:r>
    </w:p>
    <w:p w14:paraId="54B49128" w14:textId="3A8E9C72" w:rsidR="00535A79" w:rsidRPr="007536CE" w:rsidRDefault="00535A79" w:rsidP="00E508B7">
      <w:pPr>
        <w:spacing w:before="120" w:after="120" w:line="271" w:lineRule="auto"/>
        <w:jc w:val="both"/>
        <w:rPr>
          <w:rFonts w:ascii="Calibri" w:hAnsi="Calibri"/>
          <w:b/>
          <w:bCs/>
        </w:rPr>
      </w:pPr>
      <w:r w:rsidRPr="007536CE">
        <w:rPr>
          <w:rFonts w:ascii="Calibri" w:hAnsi="Calibri"/>
          <w:b/>
          <w:bCs/>
        </w:rPr>
        <w:t>o następującej treści:</w:t>
      </w:r>
    </w:p>
    <w:p w14:paraId="020A65FA" w14:textId="1B3A16A1" w:rsidR="009F7814" w:rsidRPr="007536CE" w:rsidRDefault="009F7814" w:rsidP="00E508B7">
      <w:pPr>
        <w:pStyle w:val="Tekstpodstawowywcity"/>
        <w:spacing w:before="120" w:after="0" w:line="271" w:lineRule="auto"/>
        <w:ind w:left="425" w:hanging="425"/>
        <w:jc w:val="center"/>
        <w:rPr>
          <w:rFonts w:cstheme="minorHAnsi"/>
          <w:b/>
          <w:caps/>
        </w:rPr>
      </w:pPr>
      <w:r w:rsidRPr="007536CE">
        <w:rPr>
          <w:rFonts w:cstheme="minorHAnsi"/>
          <w:b/>
          <w:caps/>
        </w:rPr>
        <w:t>§ 1</w:t>
      </w:r>
    </w:p>
    <w:p w14:paraId="63F6CFAE" w14:textId="77777777" w:rsidR="009F7814" w:rsidRPr="007536CE" w:rsidRDefault="009F7814" w:rsidP="00E508B7">
      <w:pPr>
        <w:pStyle w:val="Tekstpodstawowywcity"/>
        <w:spacing w:line="271" w:lineRule="auto"/>
        <w:ind w:left="425" w:hanging="425"/>
        <w:jc w:val="center"/>
        <w:rPr>
          <w:rFonts w:cstheme="minorHAnsi"/>
          <w:b/>
          <w:caps/>
        </w:rPr>
      </w:pPr>
      <w:r w:rsidRPr="007536CE">
        <w:rPr>
          <w:rFonts w:cstheme="minorHAnsi"/>
          <w:b/>
          <w:caps/>
        </w:rPr>
        <w:t>Przedmiot i zakres Umowy</w:t>
      </w:r>
    </w:p>
    <w:p w14:paraId="0E8A3855" w14:textId="02F020AC" w:rsidR="009F7814" w:rsidRPr="007536CE" w:rsidRDefault="009F7814" w:rsidP="00E508B7">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7536CE">
        <w:rPr>
          <w:rFonts w:cstheme="minorHAnsi"/>
        </w:rPr>
        <w:t xml:space="preserve">Przedmiotem Umowy jest świadczenie przez Wykonawcę usługi polegającej na </w:t>
      </w:r>
      <w:r w:rsidRPr="007536CE">
        <w:rPr>
          <w:rFonts w:cstheme="minorHAnsi"/>
          <w:b/>
          <w:bCs/>
        </w:rPr>
        <w:t>ubezpiecz</w:t>
      </w:r>
      <w:r w:rsidR="008E6167" w:rsidRPr="007536CE">
        <w:rPr>
          <w:rFonts w:cstheme="minorHAnsi"/>
          <w:b/>
          <w:bCs/>
        </w:rPr>
        <w:t xml:space="preserve">eniu </w:t>
      </w:r>
      <w:r w:rsidR="00B02670" w:rsidRPr="00B02670">
        <w:rPr>
          <w:rFonts w:cstheme="minorHAnsi"/>
          <w:b/>
          <w:bCs/>
        </w:rPr>
        <w:t>Warmińsko-Mazurski</w:t>
      </w:r>
      <w:r w:rsidR="00B02670">
        <w:rPr>
          <w:rFonts w:cstheme="minorHAnsi"/>
          <w:b/>
          <w:bCs/>
        </w:rPr>
        <w:t>ego</w:t>
      </w:r>
      <w:r w:rsidR="00B02670" w:rsidRPr="00B02670">
        <w:rPr>
          <w:rFonts w:cstheme="minorHAnsi"/>
          <w:b/>
          <w:bCs/>
        </w:rPr>
        <w:t xml:space="preserve"> Centrum Chorób Płuc w Olsztynie</w:t>
      </w:r>
      <w:r w:rsidR="0083016A" w:rsidRPr="00AE3485">
        <w:rPr>
          <w:rFonts w:cstheme="minorHAnsi"/>
          <w:b/>
          <w:bCs/>
        </w:rPr>
        <w:t xml:space="preserve"> </w:t>
      </w:r>
      <w:r w:rsidR="008E6167" w:rsidRPr="007536CE">
        <w:rPr>
          <w:rFonts w:cstheme="minorHAnsi"/>
          <w:b/>
          <w:bCs/>
        </w:rPr>
        <w:t>w</w:t>
      </w:r>
      <w:r w:rsidR="00BC6434" w:rsidRPr="007536CE">
        <w:rPr>
          <w:rFonts w:cstheme="minorHAnsi"/>
          <w:b/>
          <w:bCs/>
        </w:rPr>
        <w:t> </w:t>
      </w:r>
      <w:r w:rsidR="008E6167" w:rsidRPr="007536CE">
        <w:rPr>
          <w:rFonts w:cstheme="minorHAnsi"/>
          <w:b/>
          <w:bCs/>
        </w:rPr>
        <w:t>zakresie ubezpieczeń odpowiedzialności cywilnej</w:t>
      </w:r>
      <w:r w:rsidR="008E6167" w:rsidRPr="007536CE">
        <w:rPr>
          <w:rFonts w:cstheme="minorHAnsi"/>
        </w:rPr>
        <w:t>.</w:t>
      </w:r>
    </w:p>
    <w:p w14:paraId="679FD17E" w14:textId="4DECC1D2" w:rsidR="009F7814" w:rsidRPr="007536CE" w:rsidRDefault="009F7814" w:rsidP="00E508B7">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7536CE">
        <w:rPr>
          <w:rFonts w:cstheme="minorHAnsi"/>
        </w:rPr>
        <w:t>Zakres odpowiedzialności Wykonawcy, przedmiot ubezpieczenia i inne warunki umowy ubezpieczenia zostały określone w Specyfikacji Waru</w:t>
      </w:r>
      <w:r w:rsidR="00C22813" w:rsidRPr="007536CE">
        <w:rPr>
          <w:rFonts w:cstheme="minorHAnsi"/>
        </w:rPr>
        <w:t>nków Zamówienia</w:t>
      </w:r>
      <w:r w:rsidR="00493F27" w:rsidRPr="007536CE">
        <w:rPr>
          <w:rFonts w:cstheme="minorHAnsi"/>
        </w:rPr>
        <w:t xml:space="preserve"> </w:t>
      </w:r>
      <w:r w:rsidR="00C22813" w:rsidRPr="007536CE">
        <w:rPr>
          <w:rFonts w:cstheme="minorHAnsi"/>
        </w:rPr>
        <w:t xml:space="preserve">(zwanej dalej </w:t>
      </w:r>
      <w:r w:rsidR="00493F27" w:rsidRPr="007536CE">
        <w:rPr>
          <w:rFonts w:cstheme="minorHAnsi"/>
        </w:rPr>
        <w:t>„</w:t>
      </w:r>
      <w:r w:rsidR="00C22813" w:rsidRPr="007536CE">
        <w:rPr>
          <w:rFonts w:cstheme="minorHAnsi"/>
        </w:rPr>
        <w:t>S</w:t>
      </w:r>
      <w:r w:rsidR="00B0142E" w:rsidRPr="007536CE">
        <w:rPr>
          <w:rFonts w:cstheme="minorHAnsi"/>
        </w:rPr>
        <w:t>WZ</w:t>
      </w:r>
      <w:r w:rsidR="00493F27" w:rsidRPr="007536CE">
        <w:rPr>
          <w:rFonts w:cstheme="minorHAnsi"/>
        </w:rPr>
        <w:t>”</w:t>
      </w:r>
      <w:r w:rsidR="00B0142E" w:rsidRPr="007536CE">
        <w:rPr>
          <w:rFonts w:cstheme="minorHAnsi"/>
        </w:rPr>
        <w:t>) i </w:t>
      </w:r>
      <w:r w:rsidRPr="007536CE">
        <w:rPr>
          <w:rFonts w:cstheme="minorHAnsi"/>
        </w:rPr>
        <w:t xml:space="preserve">złożonym przez Wykonawcę Formularzu ofertowym (zwanym dalej </w:t>
      </w:r>
      <w:r w:rsidR="00493F27" w:rsidRPr="007536CE">
        <w:rPr>
          <w:rFonts w:cstheme="minorHAnsi"/>
        </w:rPr>
        <w:t>„</w:t>
      </w:r>
      <w:r w:rsidR="00432732" w:rsidRPr="007536CE">
        <w:rPr>
          <w:rFonts w:cstheme="minorHAnsi"/>
        </w:rPr>
        <w:t>o</w:t>
      </w:r>
      <w:r w:rsidRPr="007536CE">
        <w:rPr>
          <w:rFonts w:cstheme="minorHAnsi"/>
        </w:rPr>
        <w:t>fertą Wykonawcy</w:t>
      </w:r>
      <w:r w:rsidR="00493F27" w:rsidRPr="007536CE">
        <w:rPr>
          <w:rFonts w:cstheme="minorHAnsi"/>
        </w:rPr>
        <w:t>”</w:t>
      </w:r>
      <w:r w:rsidRPr="007536CE">
        <w:rPr>
          <w:rFonts w:cstheme="minorHAnsi"/>
        </w:rPr>
        <w:t>), które stanowią integralną część Umowy.</w:t>
      </w:r>
    </w:p>
    <w:p w14:paraId="7934CCF3" w14:textId="4DD00CB9" w:rsidR="009F7814" w:rsidRPr="007536CE" w:rsidRDefault="009F7814" w:rsidP="00E508B7">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7536CE">
        <w:rPr>
          <w:rFonts w:cstheme="minorHAnsi"/>
        </w:rPr>
        <w:t>Wykonawca zobowiązuje się wykonywać przedmiot Umowy zgodnie z warunkami określonym</w:t>
      </w:r>
      <w:r w:rsidR="00B0142E" w:rsidRPr="007536CE">
        <w:rPr>
          <w:rFonts w:cstheme="minorHAnsi"/>
        </w:rPr>
        <w:t>i w </w:t>
      </w:r>
      <w:r w:rsidR="009B3AFA" w:rsidRPr="007536CE">
        <w:rPr>
          <w:rFonts w:cstheme="minorHAnsi"/>
        </w:rPr>
        <w:t>S</w:t>
      </w:r>
      <w:r w:rsidRPr="007536CE">
        <w:rPr>
          <w:rFonts w:cstheme="minorHAnsi"/>
        </w:rPr>
        <w:t xml:space="preserve">WZ </w:t>
      </w:r>
      <w:r w:rsidR="00432732" w:rsidRPr="007536CE">
        <w:rPr>
          <w:rFonts w:cstheme="minorHAnsi"/>
        </w:rPr>
        <w:t>i</w:t>
      </w:r>
      <w:r w:rsidRPr="007536CE">
        <w:rPr>
          <w:rFonts w:cstheme="minorHAnsi"/>
        </w:rPr>
        <w:t xml:space="preserve"> </w:t>
      </w:r>
      <w:r w:rsidR="00432732" w:rsidRPr="007536CE">
        <w:rPr>
          <w:rFonts w:cstheme="minorHAnsi"/>
        </w:rPr>
        <w:t>o</w:t>
      </w:r>
      <w:r w:rsidRPr="007536CE">
        <w:rPr>
          <w:rFonts w:cstheme="minorHAnsi"/>
        </w:rPr>
        <w:t>fercie Wykonawcy.</w:t>
      </w:r>
    </w:p>
    <w:p w14:paraId="0421B35B" w14:textId="725FB6C7" w:rsidR="008E6167" w:rsidRPr="007536CE" w:rsidRDefault="009F7814" w:rsidP="00E508B7">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7536CE">
        <w:rPr>
          <w:rFonts w:cstheme="minorHAnsi"/>
        </w:rPr>
        <w:lastRenderedPageBreak/>
        <w:t>W</w:t>
      </w:r>
      <w:r w:rsidR="009B3AFA" w:rsidRPr="007536CE">
        <w:rPr>
          <w:rFonts w:cstheme="minorHAnsi"/>
        </w:rPr>
        <w:t xml:space="preserve"> kwestiach nieuregulowanych w S</w:t>
      </w:r>
      <w:r w:rsidRPr="007536CE">
        <w:rPr>
          <w:rFonts w:cstheme="minorHAnsi"/>
        </w:rPr>
        <w:t xml:space="preserve">WZ lub </w:t>
      </w:r>
      <w:r w:rsidR="00432732" w:rsidRPr="007536CE">
        <w:rPr>
          <w:rFonts w:cstheme="minorHAnsi"/>
        </w:rPr>
        <w:t>o</w:t>
      </w:r>
      <w:r w:rsidRPr="007536CE">
        <w:rPr>
          <w:rFonts w:cstheme="minorHAnsi"/>
        </w:rPr>
        <w:t xml:space="preserve">fercie Wykonawcy zastosowanie będą mieć ogólne warunki ubezpieczenia lub inne wzorce umowy Wykonawcy (dalej </w:t>
      </w:r>
      <w:r w:rsidR="00432732" w:rsidRPr="007536CE">
        <w:rPr>
          <w:rFonts w:cstheme="minorHAnsi"/>
        </w:rPr>
        <w:t>„</w:t>
      </w:r>
      <w:r w:rsidRPr="007536CE">
        <w:rPr>
          <w:rFonts w:cstheme="minorHAnsi"/>
        </w:rPr>
        <w:t>OWU</w:t>
      </w:r>
      <w:r w:rsidR="00432732" w:rsidRPr="007536CE">
        <w:rPr>
          <w:rFonts w:cstheme="minorHAnsi"/>
        </w:rPr>
        <w:t>”</w:t>
      </w:r>
      <w:r w:rsidRPr="007536CE">
        <w:rPr>
          <w:rFonts w:cstheme="minorHAnsi"/>
        </w:rPr>
        <w:t xml:space="preserve">), </w:t>
      </w:r>
      <w:r w:rsidR="00432732" w:rsidRPr="007536CE">
        <w:rPr>
          <w:rFonts w:cstheme="minorHAnsi"/>
        </w:rPr>
        <w:t>wskazane przez Wykonawcę w złożonej ofercie</w:t>
      </w:r>
      <w:r w:rsidRPr="007536CE">
        <w:rPr>
          <w:rFonts w:cstheme="minorHAnsi"/>
        </w:rPr>
        <w:t>.</w:t>
      </w:r>
    </w:p>
    <w:p w14:paraId="10182E12" w14:textId="1C313099" w:rsidR="008E6167" w:rsidRPr="007536CE" w:rsidRDefault="008E6167" w:rsidP="00E508B7">
      <w:pPr>
        <w:pStyle w:val="Tekstpodstawowywcity"/>
        <w:numPr>
          <w:ilvl w:val="0"/>
          <w:numId w:val="6"/>
        </w:numPr>
        <w:tabs>
          <w:tab w:val="clear" w:pos="0"/>
          <w:tab w:val="left" w:pos="284"/>
        </w:tabs>
        <w:suppressAutoHyphens/>
        <w:spacing w:before="120" w:line="271" w:lineRule="auto"/>
        <w:ind w:left="284" w:hanging="284"/>
        <w:jc w:val="both"/>
        <w:rPr>
          <w:rFonts w:cstheme="minorHAnsi"/>
        </w:rPr>
      </w:pPr>
      <w:r w:rsidRPr="007536CE">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7536CE">
        <w:rPr>
          <w:rFonts w:cstheme="minorHAnsi"/>
        </w:rPr>
        <w:t> </w:t>
      </w:r>
      <w:r w:rsidRPr="007536CE">
        <w:rPr>
          <w:rFonts w:cstheme="minorHAnsi"/>
        </w:rPr>
        <w:t xml:space="preserve">powodów innych niż konieczność dostosowania ich do przepisów prawa, nie mają </w:t>
      </w:r>
      <w:r w:rsidR="00F9438E" w:rsidRPr="007536CE">
        <w:rPr>
          <w:rFonts w:cstheme="minorHAnsi"/>
        </w:rPr>
        <w:t>zastosowania,</w:t>
      </w:r>
      <w:r w:rsidRPr="007536CE">
        <w:rPr>
          <w:rFonts w:cstheme="minorHAnsi"/>
        </w:rPr>
        <w:t xml:space="preserve"> jeśli są mniej korzystne dla Zamawiającego niż w OWU wymienionych w </w:t>
      </w:r>
      <w:r w:rsidR="00E2622B" w:rsidRPr="007536CE">
        <w:rPr>
          <w:rFonts w:cstheme="minorHAnsi"/>
        </w:rPr>
        <w:t>o</w:t>
      </w:r>
      <w:r w:rsidRPr="007536CE">
        <w:rPr>
          <w:rFonts w:cstheme="minorHAnsi"/>
        </w:rPr>
        <w:t>fercie Wykonawcy.</w:t>
      </w:r>
    </w:p>
    <w:p w14:paraId="14395A74" w14:textId="3D4ABC24" w:rsidR="008E6167" w:rsidRPr="007536CE" w:rsidRDefault="008E6167" w:rsidP="0083016A">
      <w:pPr>
        <w:pStyle w:val="Tekstpodstawowywcity"/>
        <w:numPr>
          <w:ilvl w:val="0"/>
          <w:numId w:val="6"/>
        </w:numPr>
        <w:tabs>
          <w:tab w:val="clear" w:pos="0"/>
          <w:tab w:val="num" w:pos="284"/>
        </w:tabs>
        <w:suppressAutoHyphens/>
        <w:spacing w:before="120" w:after="60" w:line="271" w:lineRule="auto"/>
        <w:ind w:left="284" w:hanging="284"/>
        <w:jc w:val="both"/>
        <w:rPr>
          <w:rFonts w:cstheme="minorHAnsi"/>
        </w:rPr>
      </w:pPr>
      <w:r w:rsidRPr="007536CE">
        <w:rPr>
          <w:rFonts w:cstheme="minorHAnsi"/>
        </w:rPr>
        <w:t xml:space="preserve">Brokerem odpowiedzialnym za obsługę umowy </w:t>
      </w:r>
      <w:bookmarkStart w:id="2" w:name="_Hlk68614060"/>
      <w:r w:rsidR="00391EAE" w:rsidRPr="007536CE">
        <w:rPr>
          <w:rFonts w:cstheme="minorHAnsi"/>
        </w:rPr>
        <w:t>oraz pośredniczącym w jej zawarciu</w:t>
      </w:r>
      <w:r w:rsidR="0016559E" w:rsidRPr="007536CE">
        <w:rPr>
          <w:rFonts w:cstheme="minorHAnsi"/>
        </w:rPr>
        <w:t xml:space="preserve"> jest</w:t>
      </w:r>
      <w:r w:rsidR="00FD06DA">
        <w:rPr>
          <w:rFonts w:cstheme="minorHAnsi"/>
        </w:rPr>
        <w:t>:</w:t>
      </w:r>
    </w:p>
    <w:bookmarkEnd w:id="2"/>
    <w:p w14:paraId="04D43EBE" w14:textId="7C305E61" w:rsidR="0083016A" w:rsidRPr="007536CE" w:rsidRDefault="0083016A" w:rsidP="00FD06DA">
      <w:pPr>
        <w:pStyle w:val="Akapitzlist"/>
        <w:spacing w:before="60" w:after="120" w:line="271" w:lineRule="auto"/>
        <w:ind w:left="284"/>
        <w:jc w:val="both"/>
        <w:rPr>
          <w:rFonts w:ascii="Calibri" w:hAnsi="Calibri"/>
        </w:rPr>
      </w:pPr>
      <w:r w:rsidRPr="0083016A">
        <w:rPr>
          <w:rFonts w:ascii="Calibri" w:hAnsi="Calibri"/>
        </w:rPr>
        <w:t>„MERYDIAN” Brokerski Dom Ubezpieczeniowy S.A. z siedzibą w Łodzi, przy ul. Piotrkowskiej 233, 90-456 Łódź, legitymujący się Zezwoleniem Państwowego Urzędu Nadzoru Ubezpieczeń nr 490/98</w:t>
      </w:r>
      <w:r w:rsidR="00FD06DA">
        <w:rPr>
          <w:rFonts w:ascii="Calibri" w:hAnsi="Calibri"/>
        </w:rPr>
        <w:t>.</w:t>
      </w:r>
    </w:p>
    <w:p w14:paraId="5B4A7199" w14:textId="22BAE15D" w:rsidR="009F7814" w:rsidRPr="007536CE" w:rsidRDefault="009F7814" w:rsidP="00E508B7">
      <w:pPr>
        <w:pStyle w:val="Tekstpodstawowywcity"/>
        <w:spacing w:before="240" w:after="0" w:line="271" w:lineRule="auto"/>
        <w:ind w:left="425" w:hanging="425"/>
        <w:jc w:val="center"/>
        <w:rPr>
          <w:rFonts w:cstheme="minorHAnsi"/>
          <w:b/>
          <w:caps/>
        </w:rPr>
      </w:pPr>
      <w:r w:rsidRPr="007536CE">
        <w:rPr>
          <w:rFonts w:cstheme="minorHAnsi"/>
          <w:b/>
          <w:caps/>
        </w:rPr>
        <w:t>§ 2</w:t>
      </w:r>
    </w:p>
    <w:p w14:paraId="51F4D638" w14:textId="77777777" w:rsidR="009F7814" w:rsidRPr="007536CE" w:rsidRDefault="009F7814" w:rsidP="00E508B7">
      <w:pPr>
        <w:pStyle w:val="Tekstpodstawowywcity"/>
        <w:spacing w:line="271" w:lineRule="auto"/>
        <w:ind w:left="425" w:hanging="425"/>
        <w:jc w:val="center"/>
        <w:rPr>
          <w:rFonts w:cstheme="minorHAnsi"/>
          <w:b/>
          <w:caps/>
        </w:rPr>
      </w:pPr>
      <w:r w:rsidRPr="007536CE">
        <w:rPr>
          <w:rFonts w:cstheme="minorHAnsi"/>
          <w:b/>
          <w:caps/>
        </w:rPr>
        <w:t>Termin realizacji Umowy</w:t>
      </w:r>
    </w:p>
    <w:p w14:paraId="45FD08CC" w14:textId="28D3D46B" w:rsidR="00315815" w:rsidRPr="00BD0A5E" w:rsidRDefault="009F7814" w:rsidP="00B014F4">
      <w:pPr>
        <w:pStyle w:val="Tekstpodstawowywcity"/>
        <w:numPr>
          <w:ilvl w:val="1"/>
          <w:numId w:val="7"/>
        </w:numPr>
        <w:tabs>
          <w:tab w:val="clear" w:pos="0"/>
          <w:tab w:val="num" w:pos="284"/>
        </w:tabs>
        <w:suppressAutoHyphens/>
        <w:spacing w:before="120" w:line="271" w:lineRule="auto"/>
        <w:ind w:left="284" w:hanging="284"/>
        <w:jc w:val="both"/>
        <w:rPr>
          <w:rFonts w:cstheme="minorHAnsi"/>
          <w:i/>
          <w:iCs/>
        </w:rPr>
      </w:pPr>
      <w:r w:rsidRPr="007536CE">
        <w:rPr>
          <w:rFonts w:cstheme="minorHAnsi"/>
          <w:b/>
          <w:bCs/>
        </w:rPr>
        <w:t xml:space="preserve">Termin realizacji </w:t>
      </w:r>
      <w:r w:rsidR="006D452F" w:rsidRPr="007536CE">
        <w:rPr>
          <w:rFonts w:cstheme="minorHAnsi"/>
          <w:b/>
          <w:bCs/>
        </w:rPr>
        <w:t>u</w:t>
      </w:r>
      <w:r w:rsidRPr="007536CE">
        <w:rPr>
          <w:rFonts w:cstheme="minorHAnsi"/>
          <w:b/>
          <w:bCs/>
        </w:rPr>
        <w:t>mowy</w:t>
      </w:r>
      <w:r w:rsidRPr="007536CE">
        <w:rPr>
          <w:rFonts w:cstheme="minorHAnsi"/>
        </w:rPr>
        <w:t xml:space="preserve"> ustala się na okres </w:t>
      </w:r>
      <w:r w:rsidR="00B014F4" w:rsidRPr="004F6B63">
        <w:rPr>
          <w:rFonts w:ascii="Calibri" w:hAnsi="Calibri"/>
          <w:bdr w:val="single" w:sz="4" w:space="0" w:color="auto" w:frame="1"/>
        </w:rPr>
        <w:tab/>
      </w:r>
      <w:r w:rsidR="00B014F4" w:rsidRPr="004F6B63">
        <w:rPr>
          <w:rFonts w:ascii="Calibri" w:hAnsi="Calibri"/>
          <w:bdr w:val="single" w:sz="4" w:space="0" w:color="auto" w:frame="1"/>
        </w:rPr>
        <w:tab/>
      </w:r>
      <w:r w:rsidR="00B014F4" w:rsidRPr="004F6B63">
        <w:rPr>
          <w:rFonts w:ascii="Calibri" w:hAnsi="Calibri"/>
          <w:bdr w:val="single" w:sz="4" w:space="0" w:color="auto" w:frame="1"/>
        </w:rPr>
        <w:tab/>
      </w:r>
      <w:r w:rsidR="00B014F4" w:rsidRPr="004F6B63">
        <w:rPr>
          <w:rFonts w:ascii="Calibri" w:hAnsi="Calibri"/>
          <w:bdr w:val="single" w:sz="4" w:space="0" w:color="auto" w:frame="1"/>
        </w:rPr>
        <w:tab/>
      </w:r>
      <w:r w:rsidR="00B014F4" w:rsidRPr="004F6B63">
        <w:rPr>
          <w:rFonts w:ascii="Calibri" w:hAnsi="Calibri"/>
        </w:rPr>
        <w:t xml:space="preserve"> </w:t>
      </w:r>
      <w:r w:rsidR="00B014F4" w:rsidRPr="004F6B63">
        <w:rPr>
          <w:rFonts w:cstheme="minorHAnsi"/>
        </w:rPr>
        <w:t xml:space="preserve"> </w:t>
      </w:r>
    </w:p>
    <w:p w14:paraId="0390C157" w14:textId="52E89B0B" w:rsidR="00BD0A5E" w:rsidRPr="007536CE" w:rsidRDefault="00BD0A5E" w:rsidP="00BD0A5E">
      <w:pPr>
        <w:pStyle w:val="Tekstpodstawowywcity"/>
        <w:suppressAutoHyphens/>
        <w:spacing w:before="120" w:line="271" w:lineRule="auto"/>
        <w:ind w:left="284"/>
        <w:jc w:val="both"/>
        <w:rPr>
          <w:rFonts w:cstheme="minorHAnsi"/>
          <w:i/>
          <w:iCs/>
        </w:rPr>
      </w:pPr>
      <w:r w:rsidRPr="00BD0A5E">
        <w:rPr>
          <w:rFonts w:cstheme="minorHAnsi"/>
          <w:i/>
          <w:iCs/>
        </w:rPr>
        <w:t>Przez termin realizacji umowy rozumie się przedział czasowy, w którym przypada początek okresu ubezpieczenia.</w:t>
      </w:r>
    </w:p>
    <w:p w14:paraId="4F37F55E" w14:textId="77777777" w:rsidR="00081C5A" w:rsidRPr="007536CE" w:rsidRDefault="00081C5A" w:rsidP="00E508B7">
      <w:pPr>
        <w:pStyle w:val="Tekstpodstawowywcity"/>
        <w:numPr>
          <w:ilvl w:val="1"/>
          <w:numId w:val="7"/>
        </w:numPr>
        <w:tabs>
          <w:tab w:val="clear" w:pos="0"/>
          <w:tab w:val="num" w:pos="284"/>
        </w:tabs>
        <w:suppressAutoHyphens/>
        <w:spacing w:before="120" w:line="271" w:lineRule="auto"/>
        <w:ind w:left="284" w:hanging="284"/>
        <w:jc w:val="both"/>
        <w:rPr>
          <w:rFonts w:cstheme="minorHAnsi"/>
        </w:rPr>
      </w:pPr>
      <w:r w:rsidRPr="007536CE">
        <w:rPr>
          <w:rFonts w:cstheme="minorHAnsi"/>
        </w:rPr>
        <w:t>Termin realizacji zobowiązań Wykonawcy wobec Zamawiającego może wykraczać poza termin realizacji Umowy, zgodnie z obowiązującymi przepisami prawa.</w:t>
      </w:r>
    </w:p>
    <w:p w14:paraId="3F0B17B7" w14:textId="66149AB7" w:rsidR="00081C5A" w:rsidRPr="007536CE" w:rsidRDefault="00081C5A" w:rsidP="00E508B7">
      <w:pPr>
        <w:pStyle w:val="Tekstpodstawowywcity"/>
        <w:numPr>
          <w:ilvl w:val="1"/>
          <w:numId w:val="7"/>
        </w:numPr>
        <w:tabs>
          <w:tab w:val="clear" w:pos="0"/>
          <w:tab w:val="num" w:pos="284"/>
        </w:tabs>
        <w:suppressAutoHyphens/>
        <w:spacing w:before="120" w:line="271" w:lineRule="auto"/>
        <w:ind w:left="284" w:hanging="284"/>
        <w:jc w:val="both"/>
        <w:rPr>
          <w:rFonts w:cstheme="minorHAnsi"/>
        </w:rPr>
      </w:pPr>
      <w:r w:rsidRPr="007536CE">
        <w:rPr>
          <w:rFonts w:cstheme="minorHAnsi"/>
        </w:rPr>
        <w:t>Niezależnie od ustalonego w polisie terminu zapłaty składki, odpowiedzialność Wykonawcy rozpoczyna się z chwilą określoną w Umowie lub polisie, jako początek okresu ubezpieczenia.</w:t>
      </w:r>
    </w:p>
    <w:p w14:paraId="2C0B246C" w14:textId="36CEA1B1" w:rsidR="009F7814" w:rsidRPr="007536CE" w:rsidRDefault="009F7814" w:rsidP="00E508B7">
      <w:pPr>
        <w:pStyle w:val="Tekstpodstawowywcity"/>
        <w:spacing w:before="240" w:after="0" w:line="271" w:lineRule="auto"/>
        <w:ind w:left="425" w:hanging="425"/>
        <w:jc w:val="center"/>
        <w:rPr>
          <w:rFonts w:cstheme="minorHAnsi"/>
          <w:b/>
          <w:caps/>
        </w:rPr>
      </w:pPr>
      <w:r w:rsidRPr="007536CE">
        <w:rPr>
          <w:rFonts w:cstheme="minorHAnsi"/>
          <w:b/>
          <w:caps/>
        </w:rPr>
        <w:t>§ 3</w:t>
      </w:r>
    </w:p>
    <w:p w14:paraId="4281077F" w14:textId="2DAEF3CB" w:rsidR="009F7814" w:rsidRPr="007536CE" w:rsidRDefault="009F7814" w:rsidP="00E508B7">
      <w:pPr>
        <w:pStyle w:val="Tekstpodstawowywcity"/>
        <w:spacing w:line="271" w:lineRule="auto"/>
        <w:ind w:left="425" w:hanging="425"/>
        <w:jc w:val="center"/>
        <w:rPr>
          <w:rFonts w:cstheme="minorHAnsi"/>
          <w:b/>
          <w:caps/>
        </w:rPr>
      </w:pPr>
      <w:r w:rsidRPr="007536CE">
        <w:rPr>
          <w:rFonts w:cstheme="minorHAnsi"/>
          <w:b/>
          <w:caps/>
        </w:rPr>
        <w:t>Doku</w:t>
      </w:r>
      <w:r w:rsidR="008F5432" w:rsidRPr="007536CE">
        <w:rPr>
          <w:rFonts w:cstheme="minorHAnsi"/>
          <w:b/>
          <w:caps/>
        </w:rPr>
        <w:t>menty potwierdzające zawarcie Um</w:t>
      </w:r>
      <w:r w:rsidRPr="007536CE">
        <w:rPr>
          <w:rFonts w:cstheme="minorHAnsi"/>
          <w:b/>
          <w:caps/>
        </w:rPr>
        <w:t>owy ubezpieczenia</w:t>
      </w:r>
    </w:p>
    <w:p w14:paraId="3322B02D" w14:textId="72C9089C" w:rsidR="00081C5A" w:rsidRPr="007536CE" w:rsidRDefault="009F7814" w:rsidP="00E508B7">
      <w:pPr>
        <w:pStyle w:val="Tekstpodstawowywcity"/>
        <w:numPr>
          <w:ilvl w:val="0"/>
          <w:numId w:val="5"/>
        </w:numPr>
        <w:tabs>
          <w:tab w:val="clear" w:pos="0"/>
        </w:tabs>
        <w:suppressAutoHyphens/>
        <w:spacing w:before="120" w:line="271" w:lineRule="auto"/>
        <w:ind w:left="284" w:hanging="284"/>
        <w:jc w:val="both"/>
        <w:rPr>
          <w:rFonts w:cstheme="minorHAnsi"/>
        </w:rPr>
      </w:pPr>
      <w:r w:rsidRPr="007536CE">
        <w:rPr>
          <w:rFonts w:cstheme="minorHAnsi"/>
        </w:rPr>
        <w:t xml:space="preserve">Dokumentem </w:t>
      </w:r>
      <w:r w:rsidR="00315815" w:rsidRPr="007536CE">
        <w:rPr>
          <w:rFonts w:cstheme="minorHAnsi"/>
        </w:rPr>
        <w:t xml:space="preserve">potwierdzającym świadczenie usługi </w:t>
      </w:r>
      <w:r w:rsidR="00081C5A" w:rsidRPr="007536CE">
        <w:rPr>
          <w:rFonts w:cstheme="minorHAnsi"/>
        </w:rPr>
        <w:t>w § 1 będą polisy ubezpieczeniowe.</w:t>
      </w:r>
    </w:p>
    <w:p w14:paraId="42FB754D" w14:textId="34C4FC02" w:rsidR="00081C5A" w:rsidRPr="007536CE" w:rsidRDefault="00081C5A" w:rsidP="00E508B7">
      <w:pPr>
        <w:pStyle w:val="Tekstpodstawowywcity"/>
        <w:numPr>
          <w:ilvl w:val="0"/>
          <w:numId w:val="5"/>
        </w:numPr>
        <w:tabs>
          <w:tab w:val="clear" w:pos="0"/>
        </w:tabs>
        <w:suppressAutoHyphens/>
        <w:spacing w:before="120" w:line="271" w:lineRule="auto"/>
        <w:ind w:left="284" w:hanging="284"/>
        <w:jc w:val="both"/>
        <w:rPr>
          <w:rFonts w:cstheme="minorHAnsi"/>
        </w:rPr>
      </w:pPr>
      <w:r w:rsidRPr="007536CE">
        <w:rPr>
          <w:rFonts w:cstheme="minorHAnsi"/>
        </w:rPr>
        <w:t>Polisy będą wystawione na roczne okresy ubezpieczenia</w:t>
      </w:r>
      <w:r w:rsidR="009D5421" w:rsidRPr="007536CE">
        <w:rPr>
          <w:rFonts w:cstheme="minorHAnsi"/>
        </w:rPr>
        <w:t>.</w:t>
      </w:r>
    </w:p>
    <w:p w14:paraId="60A14747" w14:textId="25FA6DC0" w:rsidR="009F7814" w:rsidRPr="007536CE" w:rsidRDefault="00EE66C4" w:rsidP="00E508B7">
      <w:pPr>
        <w:pStyle w:val="Tekstpodstawowywcity"/>
        <w:numPr>
          <w:ilvl w:val="0"/>
          <w:numId w:val="5"/>
        </w:numPr>
        <w:tabs>
          <w:tab w:val="clear" w:pos="0"/>
        </w:tabs>
        <w:suppressAutoHyphens/>
        <w:spacing w:before="120" w:line="271" w:lineRule="auto"/>
        <w:ind w:left="284" w:hanging="284"/>
        <w:jc w:val="both"/>
        <w:rPr>
          <w:rFonts w:cstheme="minorHAnsi"/>
        </w:rPr>
      </w:pPr>
      <w:r w:rsidRPr="007536CE">
        <w:rPr>
          <w:rFonts w:cstheme="minorHAnsi"/>
        </w:rPr>
        <w:t>Polisy będą wystawione</w:t>
      </w:r>
      <w:r w:rsidR="009F7814" w:rsidRPr="007536CE">
        <w:rPr>
          <w:rFonts w:cstheme="minorHAnsi"/>
        </w:rPr>
        <w:t xml:space="preserve"> zgodnie z zadeklarowanym przez Wyko</w:t>
      </w:r>
      <w:r w:rsidR="00B0142E" w:rsidRPr="007536CE">
        <w:rPr>
          <w:rFonts w:cstheme="minorHAnsi"/>
        </w:rPr>
        <w:t>nawcę zakresem ubezpieczenia</w:t>
      </w:r>
      <w:r w:rsidR="00614F2E" w:rsidRPr="007536CE">
        <w:rPr>
          <w:rFonts w:cstheme="minorHAnsi"/>
        </w:rPr>
        <w:t> </w:t>
      </w:r>
      <w:r w:rsidR="00B0142E" w:rsidRPr="007536CE">
        <w:rPr>
          <w:rFonts w:cstheme="minorHAnsi"/>
        </w:rPr>
        <w:t>(§ </w:t>
      </w:r>
      <w:r w:rsidR="009F7814" w:rsidRPr="007536CE">
        <w:rPr>
          <w:rFonts w:cstheme="minorHAnsi"/>
        </w:rPr>
        <w:t>1,</w:t>
      </w:r>
      <w:r w:rsidR="00315815" w:rsidRPr="007536CE">
        <w:rPr>
          <w:rFonts w:cstheme="minorHAnsi"/>
        </w:rPr>
        <w:t> </w:t>
      </w:r>
      <w:r w:rsidR="009F7814" w:rsidRPr="007536CE">
        <w:rPr>
          <w:rFonts w:cstheme="minorHAnsi"/>
        </w:rPr>
        <w:t>ust. 2).</w:t>
      </w:r>
    </w:p>
    <w:p w14:paraId="5162F86E" w14:textId="7CD18E6E" w:rsidR="009F7814" w:rsidRPr="007536CE" w:rsidRDefault="009F7814" w:rsidP="00E508B7">
      <w:pPr>
        <w:pStyle w:val="Tekstpodstawowywcity"/>
        <w:spacing w:before="240" w:after="0" w:line="271" w:lineRule="auto"/>
        <w:ind w:left="425" w:hanging="425"/>
        <w:jc w:val="center"/>
        <w:rPr>
          <w:rFonts w:cstheme="minorHAnsi"/>
          <w:b/>
          <w:caps/>
        </w:rPr>
      </w:pPr>
      <w:r w:rsidRPr="007536CE">
        <w:rPr>
          <w:rFonts w:cstheme="minorHAnsi"/>
          <w:b/>
          <w:caps/>
        </w:rPr>
        <w:t>§ 4</w:t>
      </w:r>
    </w:p>
    <w:p w14:paraId="5CE172D2" w14:textId="686BBD89" w:rsidR="009F7814" w:rsidRPr="007536CE" w:rsidRDefault="00701C7B" w:rsidP="00E508B7">
      <w:pPr>
        <w:pStyle w:val="Tekstpodstawowywcity"/>
        <w:spacing w:line="271" w:lineRule="auto"/>
        <w:ind w:left="425" w:hanging="425"/>
        <w:jc w:val="center"/>
        <w:rPr>
          <w:rFonts w:cstheme="minorHAnsi"/>
          <w:b/>
          <w:caps/>
        </w:rPr>
      </w:pPr>
      <w:r w:rsidRPr="007536CE">
        <w:rPr>
          <w:rFonts w:cstheme="minorHAnsi"/>
          <w:b/>
          <w:caps/>
        </w:rPr>
        <w:t>Stawki i składki ubezpiecz</w:t>
      </w:r>
      <w:r w:rsidR="00CB4560" w:rsidRPr="007536CE">
        <w:rPr>
          <w:rFonts w:cstheme="minorHAnsi"/>
          <w:b/>
          <w:caps/>
        </w:rPr>
        <w:t>e</w:t>
      </w:r>
      <w:r w:rsidRPr="007536CE">
        <w:rPr>
          <w:rFonts w:cstheme="minorHAnsi"/>
          <w:b/>
          <w:caps/>
        </w:rPr>
        <w:t>ni</w:t>
      </w:r>
      <w:r w:rsidR="002E6E82" w:rsidRPr="007536CE">
        <w:rPr>
          <w:rFonts w:cstheme="minorHAnsi"/>
          <w:b/>
          <w:caps/>
        </w:rPr>
        <w:t>owe</w:t>
      </w:r>
    </w:p>
    <w:p w14:paraId="2DBA17CF" w14:textId="35DE3254" w:rsidR="00081C5A" w:rsidRPr="007536CE" w:rsidRDefault="00081C5A" w:rsidP="00E508B7">
      <w:pPr>
        <w:pStyle w:val="Tekstpodstawowywcity"/>
        <w:numPr>
          <w:ilvl w:val="0"/>
          <w:numId w:val="8"/>
        </w:numPr>
        <w:suppressAutoHyphens/>
        <w:spacing w:before="120" w:line="271" w:lineRule="auto"/>
        <w:jc w:val="both"/>
        <w:rPr>
          <w:rFonts w:cstheme="minorHAnsi"/>
        </w:rPr>
      </w:pPr>
      <w:r w:rsidRPr="007536CE">
        <w:rPr>
          <w:rFonts w:cstheme="minorHAnsi"/>
        </w:rPr>
        <w:t xml:space="preserve">Stawki i składki (gdy brak stawki) wynikające z </w:t>
      </w:r>
      <w:r w:rsidR="00824724" w:rsidRPr="007536CE">
        <w:rPr>
          <w:rFonts w:cstheme="minorHAnsi"/>
        </w:rPr>
        <w:t>o</w:t>
      </w:r>
      <w:r w:rsidRPr="007536CE">
        <w:rPr>
          <w:rFonts w:cstheme="minorHAnsi"/>
        </w:rPr>
        <w:t xml:space="preserve">ferty Wykonawcy obowiązywać będą przez cały okres realizacji </w:t>
      </w:r>
      <w:r w:rsidR="001D7BB3" w:rsidRPr="007536CE">
        <w:rPr>
          <w:rFonts w:cstheme="minorHAnsi"/>
        </w:rPr>
        <w:t>U</w:t>
      </w:r>
      <w:r w:rsidRPr="007536CE">
        <w:rPr>
          <w:rFonts w:cstheme="minorHAnsi"/>
        </w:rPr>
        <w:t xml:space="preserve">mowy. </w:t>
      </w:r>
    </w:p>
    <w:p w14:paraId="4E345BAC" w14:textId="5D68D177" w:rsidR="001C074B" w:rsidRPr="007536CE" w:rsidRDefault="001C074B" w:rsidP="00E508B7">
      <w:pPr>
        <w:numPr>
          <w:ilvl w:val="0"/>
          <w:numId w:val="8"/>
        </w:numPr>
        <w:suppressAutoHyphens/>
        <w:spacing w:before="120" w:after="120" w:line="271" w:lineRule="auto"/>
        <w:jc w:val="both"/>
        <w:rPr>
          <w:rFonts w:ascii="Calibri" w:hAnsi="Calibri"/>
        </w:rPr>
      </w:pPr>
      <w:r w:rsidRPr="007536CE">
        <w:rPr>
          <w:rFonts w:ascii="Calibri" w:hAnsi="Calibri"/>
        </w:rPr>
        <w:t xml:space="preserve">Suma składek ubezpieczeniowych za cały okres realizacji </w:t>
      </w:r>
      <w:r w:rsidR="001D7BB3" w:rsidRPr="007536CE">
        <w:rPr>
          <w:rFonts w:ascii="Calibri" w:hAnsi="Calibri"/>
        </w:rPr>
        <w:t>U</w:t>
      </w:r>
      <w:r w:rsidRPr="007536CE">
        <w:rPr>
          <w:rFonts w:ascii="Calibri" w:hAnsi="Calibri"/>
        </w:rPr>
        <w:t xml:space="preserve">mowy, zgodnie z </w:t>
      </w:r>
      <w:r w:rsidR="00824724" w:rsidRPr="007536CE">
        <w:rPr>
          <w:rFonts w:ascii="Calibri" w:hAnsi="Calibri"/>
        </w:rPr>
        <w:t>o</w:t>
      </w:r>
      <w:r w:rsidRPr="007536CE">
        <w:rPr>
          <w:rFonts w:ascii="Calibri" w:hAnsi="Calibri"/>
        </w:rPr>
        <w:t>fertą Wykonawcy wynosi brutto</w:t>
      </w:r>
      <w:r w:rsidR="00824724" w:rsidRPr="007536CE">
        <w:rPr>
          <w:rFonts w:ascii="Calibri" w:hAnsi="Calibri"/>
        </w:rPr>
        <w:t>:</w:t>
      </w:r>
      <w:r w:rsidRPr="007536CE">
        <w:rPr>
          <w:rFonts w:ascii="Calibri" w:hAnsi="Calibri"/>
        </w:rPr>
        <w:t xml:space="preserve"> </w:t>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bdr w:val="single" w:sz="4" w:space="0" w:color="auto" w:frame="1"/>
        </w:rPr>
        <w:tab/>
      </w:r>
      <w:r w:rsidRPr="007536CE">
        <w:rPr>
          <w:rFonts w:ascii="Calibri" w:hAnsi="Calibri"/>
        </w:rPr>
        <w:t xml:space="preserve"> zł, w tym VAT – zwolniony.</w:t>
      </w:r>
    </w:p>
    <w:p w14:paraId="6E9175ED" w14:textId="783D368D" w:rsidR="00081C5A" w:rsidRPr="007536CE" w:rsidRDefault="00081C5A" w:rsidP="00E508B7">
      <w:pPr>
        <w:pStyle w:val="Tekstpodstawowywcity"/>
        <w:numPr>
          <w:ilvl w:val="0"/>
          <w:numId w:val="8"/>
        </w:numPr>
        <w:suppressAutoHyphens/>
        <w:spacing w:before="120" w:line="271" w:lineRule="auto"/>
        <w:jc w:val="both"/>
        <w:rPr>
          <w:rFonts w:cstheme="minorHAnsi"/>
        </w:rPr>
      </w:pPr>
      <w:r w:rsidRPr="007536CE">
        <w:rPr>
          <w:rFonts w:cstheme="minorHAnsi"/>
        </w:rPr>
        <w:t>Składka będzie płatna w terminach określonych w SWZ na rachunek Wykonawcy wskazany w polisach ubezpieczeniowych.</w:t>
      </w:r>
    </w:p>
    <w:p w14:paraId="2AC710AC" w14:textId="0FC05818" w:rsidR="00081C5A" w:rsidRPr="007536CE" w:rsidRDefault="00081C5A" w:rsidP="00E508B7">
      <w:pPr>
        <w:pStyle w:val="Tekstpodstawowywcity"/>
        <w:numPr>
          <w:ilvl w:val="0"/>
          <w:numId w:val="8"/>
        </w:numPr>
        <w:suppressAutoHyphens/>
        <w:spacing w:before="120" w:line="271" w:lineRule="auto"/>
        <w:jc w:val="both"/>
        <w:rPr>
          <w:rFonts w:cstheme="minorHAnsi"/>
        </w:rPr>
      </w:pPr>
      <w:r w:rsidRPr="007536CE">
        <w:rPr>
          <w:rFonts w:cstheme="minorHAns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7536CE" w:rsidRDefault="00081C5A" w:rsidP="00E508B7">
      <w:pPr>
        <w:pStyle w:val="Tekstpodstawowywcity"/>
        <w:numPr>
          <w:ilvl w:val="0"/>
          <w:numId w:val="8"/>
        </w:numPr>
        <w:suppressAutoHyphens/>
        <w:spacing w:before="120" w:line="271" w:lineRule="auto"/>
        <w:jc w:val="both"/>
        <w:rPr>
          <w:rFonts w:cstheme="minorHAnsi"/>
        </w:rPr>
      </w:pPr>
      <w:r w:rsidRPr="007536CE">
        <w:rPr>
          <w:rFonts w:cstheme="minorHAnsi"/>
        </w:rPr>
        <w:lastRenderedPageBreak/>
        <w:t xml:space="preserve">Niezależnie od ustalonego w umowie ubezpieczenia terminu zapłaty składki, odpowiedzialność </w:t>
      </w:r>
      <w:r w:rsidR="00516EF4" w:rsidRPr="007536CE">
        <w:rPr>
          <w:rFonts w:cstheme="minorHAnsi"/>
        </w:rPr>
        <w:t>Wykonawcy</w:t>
      </w:r>
      <w:r w:rsidRPr="007536CE">
        <w:rPr>
          <w:rFonts w:cstheme="minorHAnsi"/>
        </w:rPr>
        <w:t xml:space="preserve"> rozpoczyna się z chwilą określoną w umowie ubezpieczenia jako początek okresu ubezpieczenia.</w:t>
      </w:r>
    </w:p>
    <w:p w14:paraId="312DCFA0" w14:textId="464414A1" w:rsidR="00081C5A" w:rsidRPr="007536CE" w:rsidRDefault="00081C5A" w:rsidP="00E508B7">
      <w:pPr>
        <w:pStyle w:val="Tekstpodstawowywcity"/>
        <w:numPr>
          <w:ilvl w:val="0"/>
          <w:numId w:val="8"/>
        </w:numPr>
        <w:suppressAutoHyphens/>
        <w:spacing w:before="120" w:line="271" w:lineRule="auto"/>
        <w:jc w:val="both"/>
        <w:rPr>
          <w:rFonts w:cstheme="minorHAnsi"/>
        </w:rPr>
      </w:pPr>
      <w:r w:rsidRPr="007536CE">
        <w:rPr>
          <w:rFonts w:cstheme="minorHAnsi"/>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4E0564C2" w:rsidR="00081C5A" w:rsidRPr="007536CE" w:rsidRDefault="00081C5A" w:rsidP="00E508B7">
      <w:pPr>
        <w:pStyle w:val="Tekstpodstawowywcity"/>
        <w:numPr>
          <w:ilvl w:val="0"/>
          <w:numId w:val="8"/>
        </w:numPr>
        <w:suppressAutoHyphens/>
        <w:spacing w:before="120" w:line="271" w:lineRule="auto"/>
        <w:jc w:val="both"/>
        <w:rPr>
          <w:rFonts w:cstheme="minorHAnsi"/>
        </w:rPr>
      </w:pPr>
      <w:r w:rsidRPr="007536CE">
        <w:rPr>
          <w:rFonts w:cstheme="minorHAnsi"/>
        </w:rPr>
        <w:t xml:space="preserve">W przypadku szkody, z chwilą uznania przez Wykonawcę roszczenia z tytułu szkody – Zamawiający nie będzie zobowiązany do uiszczenia pozostałych do zapłaty rat składki w terminach </w:t>
      </w:r>
      <w:r w:rsidR="00B64C22" w:rsidRPr="007536CE">
        <w:rPr>
          <w:rFonts w:cstheme="minorHAnsi"/>
        </w:rPr>
        <w:t>innych</w:t>
      </w:r>
      <w:r w:rsidRPr="007536CE">
        <w:rPr>
          <w:rFonts w:cstheme="minorHAnsi"/>
        </w:rPr>
        <w:t xml:space="preserve"> niż wynikające z zawartej umowy. Wykonawcy nie przysługuje prawo potrącenia wierzytelności o zapłatę rat </w:t>
      </w:r>
      <w:r w:rsidR="00B64C22" w:rsidRPr="007536CE">
        <w:rPr>
          <w:rFonts w:cstheme="minorHAnsi"/>
        </w:rPr>
        <w:t>z należnego odszkodowania</w:t>
      </w:r>
      <w:r w:rsidRPr="007536CE">
        <w:rPr>
          <w:rFonts w:cstheme="minorHAnsi"/>
        </w:rPr>
        <w:t>.</w:t>
      </w:r>
    </w:p>
    <w:p w14:paraId="4F9D98AB" w14:textId="698BB829" w:rsidR="00081C5A" w:rsidRPr="007536CE" w:rsidRDefault="00081C5A" w:rsidP="00E508B7">
      <w:pPr>
        <w:pStyle w:val="Tekstpodstawowywcity"/>
        <w:numPr>
          <w:ilvl w:val="0"/>
          <w:numId w:val="8"/>
        </w:numPr>
        <w:suppressAutoHyphens/>
        <w:spacing w:before="120" w:line="271" w:lineRule="auto"/>
        <w:jc w:val="both"/>
        <w:rPr>
          <w:rFonts w:cstheme="minorHAnsi"/>
        </w:rPr>
      </w:pPr>
      <w:r w:rsidRPr="007536CE">
        <w:rPr>
          <w:rFonts w:cstheme="minorHAnsi"/>
        </w:rPr>
        <w:t xml:space="preserve">W przypadku zmniejszenia (w okresie ubezpieczenia) limitu sumy gwarancyjnej wynikającego z jej redukcji o wypłacone odszkodowanie, na wniosek Zamawiającego (za zgodą Wykonawcy) oraz za dodatkową składką Wykonawca przywróci pierwotną wysokość sumy gwarancyjnej. </w:t>
      </w:r>
    </w:p>
    <w:p w14:paraId="6BF6B4BB" w14:textId="1E8914AC" w:rsidR="00081C5A" w:rsidRPr="007536CE" w:rsidRDefault="00081C5A" w:rsidP="00E508B7">
      <w:pPr>
        <w:pStyle w:val="Akapitzlist"/>
        <w:numPr>
          <w:ilvl w:val="0"/>
          <w:numId w:val="8"/>
        </w:numPr>
        <w:suppressAutoHyphens/>
        <w:spacing w:before="120" w:after="120" w:line="271" w:lineRule="auto"/>
        <w:contextualSpacing w:val="0"/>
        <w:jc w:val="both"/>
        <w:rPr>
          <w:rFonts w:cstheme="minorHAnsi"/>
        </w:rPr>
      </w:pPr>
      <w:bookmarkStart w:id="3" w:name="_Hlk109901200"/>
      <w:r w:rsidRPr="007536CE">
        <w:rPr>
          <w:rFonts w:cstheme="minorHAnsi"/>
        </w:rPr>
        <w:t xml:space="preserve">Wszelkie </w:t>
      </w:r>
      <w:r w:rsidR="00FE78BC" w:rsidRPr="007536CE">
        <w:rPr>
          <w:rFonts w:cstheme="minorHAnsi"/>
        </w:rPr>
        <w:t>s</w:t>
      </w:r>
      <w:r w:rsidRPr="007536CE">
        <w:rPr>
          <w:rFonts w:cstheme="minorHAnsi"/>
        </w:rPr>
        <w:t>kładki wynikające z przyjętej/złożonej Oferty Wykonawcy obowiązywać będą przez cały okres obowiązywania niniejszej Umowy.</w:t>
      </w:r>
      <w:r w:rsidR="00640FEA" w:rsidRPr="007536CE">
        <w:rPr>
          <w:rFonts w:cstheme="minorHAnsi"/>
        </w:rPr>
        <w:t xml:space="preserve"> </w:t>
      </w:r>
      <w:bookmarkEnd w:id="3"/>
      <w:r w:rsidR="00640FEA" w:rsidRPr="007536CE">
        <w:rPr>
          <w:rFonts w:cstheme="minorHAnsi"/>
        </w:rPr>
        <w:t>W przypadku doubezpieczenia, uzupełnienia lub podwyższenia sumy gwarancyjnej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cywilnego.</w:t>
      </w:r>
    </w:p>
    <w:p w14:paraId="324D4331" w14:textId="5D6EA3C3" w:rsidR="00435963" w:rsidRPr="007536CE" w:rsidRDefault="00081C5A" w:rsidP="00E508B7">
      <w:pPr>
        <w:pStyle w:val="Tekstpodstawowywcity"/>
        <w:numPr>
          <w:ilvl w:val="0"/>
          <w:numId w:val="8"/>
        </w:numPr>
        <w:suppressAutoHyphens/>
        <w:spacing w:before="120" w:line="271" w:lineRule="auto"/>
        <w:jc w:val="both"/>
        <w:rPr>
          <w:rFonts w:cstheme="minorHAnsi"/>
        </w:rPr>
      </w:pPr>
      <w:r w:rsidRPr="007536CE">
        <w:rPr>
          <w:rFonts w:cstheme="minorHAnsi"/>
        </w:rPr>
        <w:t>Wszelkie płatności powstałe na tle niniejszej umowy ubezpieczenia (w tym wynikające ze zwrotu składek oraz innych rozliczeń) dokonywane będą proporcjonalnie do ilości dni udzielonej ochrony ubezpieczeniowej.</w:t>
      </w:r>
    </w:p>
    <w:p w14:paraId="3F9AE03D" w14:textId="79584388" w:rsidR="0093461A" w:rsidRPr="007536CE" w:rsidRDefault="0093461A" w:rsidP="00E508B7">
      <w:pPr>
        <w:pStyle w:val="Tekstpodstawowywcity"/>
        <w:spacing w:before="240" w:after="0" w:line="271" w:lineRule="auto"/>
        <w:ind w:left="425" w:hanging="425"/>
        <w:jc w:val="center"/>
        <w:rPr>
          <w:rFonts w:cstheme="minorHAnsi"/>
          <w:b/>
          <w:caps/>
        </w:rPr>
      </w:pPr>
      <w:r w:rsidRPr="007536CE">
        <w:rPr>
          <w:rFonts w:cstheme="minorHAnsi"/>
          <w:b/>
          <w:caps/>
        </w:rPr>
        <w:t xml:space="preserve">§ </w:t>
      </w:r>
      <w:r w:rsidR="00A2407F" w:rsidRPr="007536CE">
        <w:rPr>
          <w:rFonts w:cstheme="minorHAnsi"/>
          <w:b/>
          <w:caps/>
        </w:rPr>
        <w:t>5</w:t>
      </w:r>
    </w:p>
    <w:p w14:paraId="6D370445" w14:textId="77777777" w:rsidR="009F7814" w:rsidRPr="007536CE" w:rsidRDefault="009F7814" w:rsidP="00E508B7">
      <w:pPr>
        <w:pStyle w:val="Tekstpodstawowywcity"/>
        <w:spacing w:line="271" w:lineRule="auto"/>
        <w:ind w:left="425" w:hanging="425"/>
        <w:jc w:val="center"/>
        <w:rPr>
          <w:rFonts w:cstheme="minorHAnsi"/>
          <w:b/>
          <w:caps/>
        </w:rPr>
      </w:pPr>
      <w:r w:rsidRPr="007536CE">
        <w:rPr>
          <w:rFonts w:cstheme="minorHAnsi"/>
          <w:b/>
          <w:caps/>
        </w:rPr>
        <w:t>Zgłoszenie i likwidacja szkody, wypłata odszkodowania</w:t>
      </w:r>
    </w:p>
    <w:p w14:paraId="72ABC62C" w14:textId="54F620A5" w:rsidR="009F7814" w:rsidRPr="007536CE" w:rsidRDefault="009F7814" w:rsidP="00E508B7">
      <w:pPr>
        <w:pStyle w:val="Tekstpodstawowywcity"/>
        <w:numPr>
          <w:ilvl w:val="0"/>
          <w:numId w:val="41"/>
        </w:numPr>
        <w:suppressAutoHyphens/>
        <w:spacing w:before="120" w:line="271" w:lineRule="auto"/>
        <w:jc w:val="both"/>
        <w:rPr>
          <w:rFonts w:cstheme="minorHAnsi"/>
        </w:rPr>
      </w:pPr>
      <w:r w:rsidRPr="007536CE">
        <w:rPr>
          <w:rFonts w:cstheme="minorHAnsi"/>
        </w:rPr>
        <w:t>W przypadku zgłoszenia roszczenia do Zamawiającego, Zamawiający niezwłocznie, nie później niż w ciągu 14 dni od jego otrzymania ma obowiązek powiadomić Wykonawcę. Zamawiający nie jest zobowiązany do informowania o wypadkach ubezpieczeniowych, w których nie wniesiono roszczeń</w:t>
      </w:r>
      <w:r w:rsidR="00081C5A" w:rsidRPr="007536CE">
        <w:rPr>
          <w:rFonts w:cstheme="minorHAnsi"/>
        </w:rPr>
        <w:t xml:space="preserve"> majątkowych</w:t>
      </w:r>
      <w:r w:rsidRPr="007536CE">
        <w:rPr>
          <w:rFonts w:cstheme="minorHAnsi"/>
        </w:rPr>
        <w:t>.</w:t>
      </w:r>
    </w:p>
    <w:p w14:paraId="7EF0D505" w14:textId="35F74622" w:rsidR="007E6B7C" w:rsidRPr="007536CE" w:rsidRDefault="006A4F68" w:rsidP="00E508B7">
      <w:pPr>
        <w:pStyle w:val="Tekstpodstawowywcity"/>
        <w:numPr>
          <w:ilvl w:val="0"/>
          <w:numId w:val="41"/>
        </w:numPr>
        <w:suppressAutoHyphens/>
        <w:spacing w:before="120" w:line="271" w:lineRule="auto"/>
        <w:jc w:val="both"/>
        <w:rPr>
          <w:rFonts w:cstheme="minorHAnsi"/>
        </w:rPr>
      </w:pPr>
      <w:r w:rsidRPr="007536CE">
        <w:rPr>
          <w:rFonts w:cstheme="minorHAnsi"/>
        </w:rPr>
        <w:t xml:space="preserve">Wykonawca </w:t>
      </w:r>
      <w:r w:rsidR="00332B31" w:rsidRPr="007536CE">
        <w:rPr>
          <w:rFonts w:cstheme="minorHAnsi"/>
        </w:rPr>
        <w:t xml:space="preserve">zobowiązany jest niezwłocznie informować </w:t>
      </w:r>
      <w:r w:rsidRPr="007536CE">
        <w:rPr>
          <w:rFonts w:cstheme="minorHAnsi"/>
        </w:rPr>
        <w:t xml:space="preserve">Zamawiającego </w:t>
      </w:r>
      <w:r w:rsidR="00332B31" w:rsidRPr="007536CE">
        <w:rPr>
          <w:rFonts w:cstheme="minorHAnsi"/>
        </w:rPr>
        <w:t>o każdej decyzji dotyczącej wypłaty, decyzji dotyczącej odmowy, piśmie zawierającym ustosunkowanie się do wniesionego przez poszkodowanego odwołania, skargi, zażalenia</w:t>
      </w:r>
      <w:r w:rsidR="007E6B7C" w:rsidRPr="007536CE">
        <w:rPr>
          <w:rFonts w:cstheme="minorHAnsi"/>
        </w:rPr>
        <w:t>, pozwie wniesionym przeciwko Wykonawcy.</w:t>
      </w:r>
    </w:p>
    <w:p w14:paraId="42DD257E" w14:textId="3164D2E0" w:rsidR="0083016A" w:rsidRPr="00930BB5" w:rsidRDefault="009F7814" w:rsidP="00930BB5">
      <w:pPr>
        <w:pStyle w:val="Tekstpodstawowywcity"/>
        <w:numPr>
          <w:ilvl w:val="0"/>
          <w:numId w:val="41"/>
        </w:numPr>
        <w:suppressAutoHyphens/>
        <w:spacing w:before="120" w:line="271" w:lineRule="auto"/>
        <w:jc w:val="both"/>
        <w:rPr>
          <w:rFonts w:cstheme="minorHAnsi"/>
        </w:rPr>
      </w:pPr>
      <w:r w:rsidRPr="007536CE">
        <w:rPr>
          <w:rFonts w:cstheme="minorHAnsi"/>
        </w:rPr>
        <w:t>Na wniosek Zamawiającego Wykonawca udostępnieni informac</w:t>
      </w:r>
      <w:r w:rsidR="00B0142E" w:rsidRPr="007536CE">
        <w:rPr>
          <w:rFonts w:cstheme="minorHAnsi"/>
        </w:rPr>
        <w:t>je na temat zgłaszanych szkód i </w:t>
      </w:r>
      <w:r w:rsidRPr="007536CE">
        <w:rPr>
          <w:rFonts w:cstheme="minorHAnsi"/>
        </w:rPr>
        <w:t xml:space="preserve">wartości wypłaconych odszkodowań oraz rezerw. </w:t>
      </w:r>
      <w:r w:rsidR="00640FEA" w:rsidRPr="007536CE">
        <w:rPr>
          <w:rFonts w:cstheme="minorHAnsi"/>
        </w:rPr>
        <w:t>Raport winien zawierać w szczególności: daty szkód/zdarzeń, daty zgłoszenia i wypłat, kwoty wypłat i rezerw, nr szkód, daty odmowy, nr polis, których szkody dotyczą oraz rodzaje zdarzeń.</w:t>
      </w:r>
    </w:p>
    <w:p w14:paraId="0932ED4E" w14:textId="51F5196C" w:rsidR="00023EAA" w:rsidRPr="007536CE" w:rsidRDefault="00023EAA" w:rsidP="00E508B7">
      <w:pPr>
        <w:pStyle w:val="Tekstpodstawowywcity"/>
        <w:spacing w:before="240" w:after="0" w:line="271" w:lineRule="auto"/>
        <w:ind w:left="425" w:hanging="425"/>
        <w:jc w:val="center"/>
        <w:rPr>
          <w:rFonts w:cstheme="minorHAnsi"/>
          <w:b/>
          <w:caps/>
        </w:rPr>
      </w:pPr>
      <w:r w:rsidRPr="007536CE">
        <w:rPr>
          <w:rFonts w:cstheme="minorHAnsi"/>
          <w:b/>
          <w:caps/>
        </w:rPr>
        <w:t>§</w:t>
      </w:r>
      <w:r w:rsidR="00184D05" w:rsidRPr="007536CE">
        <w:rPr>
          <w:rFonts w:cstheme="minorHAnsi"/>
          <w:b/>
          <w:caps/>
        </w:rPr>
        <w:t xml:space="preserve"> </w:t>
      </w:r>
      <w:r w:rsidR="00A2407F" w:rsidRPr="007536CE">
        <w:rPr>
          <w:rFonts w:cstheme="minorHAnsi"/>
          <w:b/>
          <w:caps/>
        </w:rPr>
        <w:t>6</w:t>
      </w:r>
    </w:p>
    <w:p w14:paraId="00C4EA8A" w14:textId="1567458B" w:rsidR="00023EAA" w:rsidRPr="007536CE" w:rsidRDefault="00023EAA" w:rsidP="00E508B7">
      <w:pPr>
        <w:pStyle w:val="Tekstpodstawowywcity"/>
        <w:spacing w:line="271" w:lineRule="auto"/>
        <w:ind w:left="425" w:hanging="425"/>
        <w:jc w:val="center"/>
        <w:rPr>
          <w:rFonts w:cstheme="minorHAnsi"/>
          <w:b/>
          <w:caps/>
        </w:rPr>
      </w:pPr>
      <w:r w:rsidRPr="007536CE">
        <w:rPr>
          <w:rFonts w:cstheme="minorHAnsi"/>
          <w:b/>
          <w:caps/>
        </w:rPr>
        <w:t>Zamówienia o</w:t>
      </w:r>
      <w:r w:rsidR="001600F3">
        <w:rPr>
          <w:rFonts w:cstheme="minorHAnsi"/>
          <w:b/>
          <w:caps/>
        </w:rPr>
        <w:t xml:space="preserve">kreślone w art. 214 ust. 1 pkt </w:t>
      </w:r>
      <w:r w:rsidRPr="007536CE">
        <w:rPr>
          <w:rFonts w:cstheme="minorHAnsi"/>
          <w:b/>
          <w:caps/>
        </w:rPr>
        <w:t>7</w:t>
      </w:r>
      <w:r w:rsidR="00890F28" w:rsidRPr="007536CE">
        <w:rPr>
          <w:rFonts w:cstheme="minorHAnsi"/>
          <w:b/>
          <w:caps/>
        </w:rPr>
        <w:t xml:space="preserve"> </w:t>
      </w:r>
      <w:r w:rsidRPr="007536CE">
        <w:rPr>
          <w:rFonts w:cstheme="minorHAnsi"/>
          <w:b/>
          <w:caps/>
        </w:rPr>
        <w:t>ustawy Prawo zamówień publicznych</w:t>
      </w:r>
    </w:p>
    <w:p w14:paraId="7F7F0C36" w14:textId="639516A4" w:rsidR="00FB0C95" w:rsidRPr="007536CE" w:rsidRDefault="00FB0C95" w:rsidP="00E508B7">
      <w:pPr>
        <w:pStyle w:val="Tekstpodstawowywcity"/>
        <w:numPr>
          <w:ilvl w:val="0"/>
          <w:numId w:val="42"/>
        </w:numPr>
        <w:suppressAutoHyphens/>
        <w:spacing w:before="120" w:line="271" w:lineRule="auto"/>
        <w:jc w:val="both"/>
        <w:rPr>
          <w:rFonts w:cstheme="minorHAnsi"/>
        </w:rPr>
      </w:pPr>
      <w:r w:rsidRPr="007536CE">
        <w:rPr>
          <w:rFonts w:cstheme="minorHAnsi"/>
        </w:rPr>
        <w:t>Zamawiający przewiduje możliwość udzielenia zamówień w trybie zamówienia z wolnej ręki w okolicznościach określonych w art. 214 ust.</w:t>
      </w:r>
      <w:r w:rsidR="007761C1" w:rsidRPr="007536CE">
        <w:rPr>
          <w:rFonts w:cstheme="minorHAnsi"/>
        </w:rPr>
        <w:t xml:space="preserve"> </w:t>
      </w:r>
      <w:r w:rsidRPr="007536CE">
        <w:rPr>
          <w:rFonts w:cstheme="minorHAnsi"/>
        </w:rPr>
        <w:t xml:space="preserve">1 pkt 7 ustawy Prawo zamówień publicznych, w wysokości do </w:t>
      </w:r>
      <w:r w:rsidR="00FD06DA">
        <w:rPr>
          <w:rFonts w:cstheme="minorHAnsi"/>
        </w:rPr>
        <w:t>3</w:t>
      </w:r>
      <w:r w:rsidR="0083016A">
        <w:rPr>
          <w:rFonts w:cstheme="minorHAnsi"/>
        </w:rPr>
        <w:t>0 </w:t>
      </w:r>
      <w:r w:rsidR="007761C1" w:rsidRPr="007536CE">
        <w:rPr>
          <w:rFonts w:cstheme="minorHAnsi"/>
        </w:rPr>
        <w:t>%</w:t>
      </w:r>
      <w:r w:rsidRPr="007536CE">
        <w:rPr>
          <w:rFonts w:cstheme="minorHAnsi"/>
        </w:rPr>
        <w:t xml:space="preserve"> wartości zamówienia podstawowego. </w:t>
      </w:r>
    </w:p>
    <w:p w14:paraId="48046F06" w14:textId="76D9925D" w:rsidR="00FB0C95" w:rsidRPr="007536CE" w:rsidRDefault="00FB0C95" w:rsidP="00E508B7">
      <w:pPr>
        <w:pStyle w:val="Tekstpodstawowywcity"/>
        <w:numPr>
          <w:ilvl w:val="0"/>
          <w:numId w:val="42"/>
        </w:numPr>
        <w:suppressAutoHyphens/>
        <w:spacing w:before="120" w:after="60" w:line="271" w:lineRule="auto"/>
        <w:ind w:left="357" w:hanging="357"/>
        <w:jc w:val="both"/>
        <w:rPr>
          <w:rFonts w:cstheme="minorHAnsi"/>
        </w:rPr>
      </w:pPr>
      <w:r w:rsidRPr="007536CE">
        <w:rPr>
          <w:rFonts w:cstheme="minorHAnsi"/>
        </w:rPr>
        <w:lastRenderedPageBreak/>
        <w:t xml:space="preserve">Zakres zamówień wskazanych w </w:t>
      </w:r>
      <w:r w:rsidR="00C14048">
        <w:rPr>
          <w:rFonts w:cstheme="minorHAnsi"/>
        </w:rPr>
        <w:t>us</w:t>
      </w:r>
      <w:r w:rsidR="00C14048" w:rsidRPr="007536CE">
        <w:rPr>
          <w:rFonts w:cstheme="minorHAnsi"/>
        </w:rPr>
        <w:t>t</w:t>
      </w:r>
      <w:r w:rsidR="00C14048">
        <w:rPr>
          <w:rFonts w:cstheme="minorHAnsi"/>
        </w:rPr>
        <w:t>.</w:t>
      </w:r>
      <w:r w:rsidR="00C14048" w:rsidRPr="007536CE">
        <w:rPr>
          <w:rFonts w:cstheme="minorHAnsi"/>
        </w:rPr>
        <w:t xml:space="preserve"> </w:t>
      </w:r>
      <w:r w:rsidRPr="007536CE">
        <w:rPr>
          <w:rFonts w:cstheme="minorHAnsi"/>
        </w:rPr>
        <w:t xml:space="preserve">1 może obejmować: </w:t>
      </w:r>
    </w:p>
    <w:p w14:paraId="27E96313" w14:textId="4CFC0F1D" w:rsidR="00FB0C95" w:rsidRPr="007536CE" w:rsidRDefault="00FB0C95" w:rsidP="00E508B7">
      <w:pPr>
        <w:pStyle w:val="Tekstpodstawowywcity"/>
        <w:numPr>
          <w:ilvl w:val="0"/>
          <w:numId w:val="20"/>
        </w:numPr>
        <w:suppressAutoHyphens/>
        <w:spacing w:before="60" w:after="60" w:line="271" w:lineRule="auto"/>
        <w:ind w:left="714" w:hanging="357"/>
        <w:jc w:val="both"/>
        <w:rPr>
          <w:rFonts w:cstheme="minorHAnsi"/>
        </w:rPr>
      </w:pPr>
      <w:r w:rsidRPr="007536CE">
        <w:rPr>
          <w:rFonts w:cstheme="minorHAnsi"/>
        </w:rPr>
        <w:t xml:space="preserve">uzupełnienie limitów ochrony lub sumy gwarancyjnej po wypłacie odszkodowania, </w:t>
      </w:r>
    </w:p>
    <w:p w14:paraId="3BF8AE06" w14:textId="77777777" w:rsidR="00FB0C95" w:rsidRPr="007536CE" w:rsidRDefault="00FB0C95" w:rsidP="00E508B7">
      <w:pPr>
        <w:pStyle w:val="Tekstpodstawowywcity"/>
        <w:numPr>
          <w:ilvl w:val="0"/>
          <w:numId w:val="20"/>
        </w:numPr>
        <w:suppressAutoHyphens/>
        <w:spacing w:before="60" w:after="60" w:line="271" w:lineRule="auto"/>
        <w:ind w:left="714" w:hanging="357"/>
        <w:jc w:val="both"/>
        <w:rPr>
          <w:rFonts w:cstheme="minorHAnsi"/>
        </w:rPr>
      </w:pPr>
      <w:r w:rsidRPr="007536CE">
        <w:rPr>
          <w:rFonts w:cstheme="minorHAnsi"/>
        </w:rPr>
        <w:t>podniesienie limitów ochrony lub sumy gwarancyjnej w celu spełnienia wymagań kontrahentów Zamawiającego,</w:t>
      </w:r>
    </w:p>
    <w:p w14:paraId="32269D45" w14:textId="4E38EBAE" w:rsidR="00FB0C95" w:rsidRPr="007536CE" w:rsidRDefault="00FB0C95" w:rsidP="00E508B7">
      <w:pPr>
        <w:pStyle w:val="Tekstpodstawowywcity"/>
        <w:numPr>
          <w:ilvl w:val="0"/>
          <w:numId w:val="20"/>
        </w:numPr>
        <w:suppressAutoHyphens/>
        <w:spacing w:before="60" w:after="60" w:line="271" w:lineRule="auto"/>
        <w:ind w:left="714" w:hanging="357"/>
        <w:jc w:val="both"/>
        <w:rPr>
          <w:rFonts w:cstheme="minorHAnsi"/>
        </w:rPr>
      </w:pPr>
      <w:r w:rsidRPr="007536CE">
        <w:rPr>
          <w:rFonts w:cstheme="minorHAnsi"/>
        </w:rPr>
        <w:t>przedłużenie terminu ochrony.</w:t>
      </w:r>
    </w:p>
    <w:p w14:paraId="690AD606" w14:textId="718BC17D" w:rsidR="008C4C92" w:rsidRPr="007536CE" w:rsidRDefault="008C4C92" w:rsidP="001C24E6">
      <w:pPr>
        <w:pStyle w:val="Tekstpodstawowywcity"/>
        <w:numPr>
          <w:ilvl w:val="0"/>
          <w:numId w:val="42"/>
        </w:numPr>
        <w:suppressAutoHyphens/>
        <w:spacing w:before="120" w:after="60" w:line="271" w:lineRule="auto"/>
        <w:ind w:left="357" w:hanging="357"/>
        <w:jc w:val="both"/>
        <w:rPr>
          <w:rFonts w:ascii="Calibri" w:eastAsia="Times New Roman" w:hAnsi="Calibri" w:cs="Calibri"/>
          <w:lang w:eastAsia="ar-SA"/>
        </w:rPr>
      </w:pPr>
      <w:r w:rsidRPr="007536CE">
        <w:rPr>
          <w:rFonts w:ascii="Calibri" w:eastAsia="Times New Roman" w:hAnsi="Calibri" w:cs="Calibri"/>
          <w:lang w:eastAsia="ar-SA"/>
        </w:rPr>
        <w:t>W zależności od zakr</w:t>
      </w:r>
      <w:r w:rsidR="001600F3">
        <w:rPr>
          <w:rFonts w:ascii="Calibri" w:eastAsia="Times New Roman" w:hAnsi="Calibri" w:cs="Calibri"/>
          <w:lang w:eastAsia="ar-SA"/>
        </w:rPr>
        <w:t xml:space="preserve">esu zamówienia wskazanego w </w:t>
      </w:r>
      <w:r w:rsidR="00C14048">
        <w:rPr>
          <w:rFonts w:cstheme="minorHAnsi"/>
        </w:rPr>
        <w:t>us</w:t>
      </w:r>
      <w:r w:rsidR="00C14048" w:rsidRPr="007536CE">
        <w:rPr>
          <w:rFonts w:cstheme="minorHAnsi"/>
        </w:rPr>
        <w:t>t</w:t>
      </w:r>
      <w:r w:rsidR="00C14048">
        <w:rPr>
          <w:rFonts w:cstheme="minorHAnsi"/>
        </w:rPr>
        <w:t>.</w:t>
      </w:r>
      <w:r w:rsidR="00C14048" w:rsidRPr="007536CE">
        <w:rPr>
          <w:rFonts w:cstheme="minorHAnsi"/>
        </w:rPr>
        <w:t xml:space="preserve"> </w:t>
      </w:r>
      <w:r w:rsidRPr="007536CE">
        <w:rPr>
          <w:rFonts w:ascii="Calibri" w:eastAsia="Times New Roman" w:hAnsi="Calibri" w:cs="Calibri"/>
          <w:lang w:eastAsia="ar-SA"/>
        </w:rPr>
        <w:t xml:space="preserve"> 2 zastosowanie mieć będą poniżej określone warunki, na których zostanie ono udzielone. W przypadku gdy przedmiotem zamówienia będzie:</w:t>
      </w:r>
    </w:p>
    <w:p w14:paraId="5FC1873C" w14:textId="77777777" w:rsidR="008C4C92" w:rsidRPr="007536CE" w:rsidRDefault="008C4C92" w:rsidP="008C4C92">
      <w:pPr>
        <w:pStyle w:val="Tekstpodstawowywcity"/>
        <w:numPr>
          <w:ilvl w:val="0"/>
          <w:numId w:val="52"/>
        </w:numPr>
        <w:suppressAutoHyphens/>
        <w:spacing w:before="120" w:after="0" w:line="268" w:lineRule="auto"/>
        <w:jc w:val="both"/>
        <w:rPr>
          <w:rFonts w:ascii="Calibri" w:eastAsia="Times New Roman" w:hAnsi="Calibri" w:cs="Calibri"/>
          <w:lang w:eastAsia="ar-SA"/>
        </w:rPr>
      </w:pPr>
      <w:r w:rsidRPr="007536CE">
        <w:rPr>
          <w:rFonts w:ascii="Calibri" w:eastAsia="Times New Roman" w:hAnsi="Calibri" w:cs="Calibri"/>
          <w:lang w:eastAsia="ar-SA"/>
        </w:rPr>
        <w:t>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1E6DE795" w14:textId="77777777" w:rsidR="008C4C92" w:rsidRPr="007536CE" w:rsidRDefault="008C4C92" w:rsidP="008C4C92">
      <w:pPr>
        <w:pStyle w:val="Tekstpodstawowywcity"/>
        <w:numPr>
          <w:ilvl w:val="0"/>
          <w:numId w:val="52"/>
        </w:numPr>
        <w:suppressAutoHyphens/>
        <w:spacing w:before="120" w:after="0" w:line="268" w:lineRule="auto"/>
        <w:jc w:val="both"/>
        <w:rPr>
          <w:rFonts w:ascii="Calibri" w:eastAsia="Times New Roman" w:hAnsi="Calibri" w:cs="Calibri"/>
          <w:lang w:eastAsia="ar-SA"/>
        </w:rPr>
      </w:pPr>
      <w:r w:rsidRPr="007536CE">
        <w:rPr>
          <w:rFonts w:ascii="Calibri" w:eastAsia="Times New Roman" w:hAnsi="Calibri" w:cs="Calibri"/>
          <w:lang w:eastAsia="ar-SA"/>
        </w:rPr>
        <w:t>uzupełnienie lub podniesienie limitów ochrony lub sumy gwarancyjnej – wysokość składki będzie przedmiotem odrębnych ustaleń pomiędzy Zamawiającym i Wykonawcą.</w:t>
      </w:r>
    </w:p>
    <w:p w14:paraId="6045D12E" w14:textId="47D4E16D" w:rsidR="00FB0C95" w:rsidRPr="007536CE" w:rsidRDefault="00FB0C95" w:rsidP="00E508B7">
      <w:pPr>
        <w:pStyle w:val="Tekstpodstawowywcity"/>
        <w:numPr>
          <w:ilvl w:val="0"/>
          <w:numId w:val="42"/>
        </w:numPr>
        <w:suppressAutoHyphens/>
        <w:spacing w:before="120" w:line="271" w:lineRule="auto"/>
        <w:jc w:val="both"/>
        <w:rPr>
          <w:rFonts w:cstheme="minorHAnsi"/>
        </w:rPr>
      </w:pPr>
      <w:r w:rsidRPr="007536CE">
        <w:rPr>
          <w:rFonts w:cstheme="minorHAnsi"/>
        </w:rPr>
        <w:t xml:space="preserve">Inne warunki, w szczególności zakres ochrony ubezpieczeniowej, </w:t>
      </w:r>
      <w:r w:rsidR="00924AAB" w:rsidRPr="007536CE">
        <w:rPr>
          <w:rFonts w:cstheme="minorHAnsi"/>
        </w:rPr>
        <w:t xml:space="preserve">obowiązywać </w:t>
      </w:r>
      <w:r w:rsidRPr="007536CE">
        <w:rPr>
          <w:rFonts w:cstheme="minorHAnsi"/>
        </w:rPr>
        <w:t>będą zgodn</w:t>
      </w:r>
      <w:r w:rsidR="00924AAB" w:rsidRPr="007536CE">
        <w:rPr>
          <w:rFonts w:cstheme="minorHAnsi"/>
        </w:rPr>
        <w:t>i</w:t>
      </w:r>
      <w:r w:rsidRPr="007536CE">
        <w:rPr>
          <w:rFonts w:cstheme="minorHAnsi"/>
        </w:rPr>
        <w:t>e z</w:t>
      </w:r>
      <w:r w:rsidR="00924AAB" w:rsidRPr="007536CE">
        <w:rPr>
          <w:rFonts w:cstheme="minorHAnsi"/>
        </w:rPr>
        <w:t> </w:t>
      </w:r>
      <w:r w:rsidRPr="007536CE">
        <w:rPr>
          <w:rFonts w:cstheme="minorHAnsi"/>
        </w:rPr>
        <w:t xml:space="preserve">warunkami przyjętej Oferty Wykonawcy </w:t>
      </w:r>
      <w:bookmarkStart w:id="4" w:name="_Hlk109822096"/>
      <w:r w:rsidRPr="007536CE">
        <w:rPr>
          <w:rFonts w:cstheme="minorHAnsi"/>
        </w:rPr>
        <w:t>oraz realizowane na zasadach umowy podstawowej</w:t>
      </w:r>
      <w:bookmarkEnd w:id="4"/>
      <w:r w:rsidRPr="007536CE">
        <w:rPr>
          <w:rFonts w:cstheme="minorHAnsi"/>
        </w:rPr>
        <w:t xml:space="preserve">. </w:t>
      </w:r>
    </w:p>
    <w:p w14:paraId="0F578A09" w14:textId="36DA72A6" w:rsidR="009F7814" w:rsidRPr="007536CE" w:rsidRDefault="00F762D9" w:rsidP="00E508B7">
      <w:pPr>
        <w:pStyle w:val="Tekstpodstawowywcity"/>
        <w:spacing w:before="240" w:after="0" w:line="271" w:lineRule="auto"/>
        <w:ind w:left="425" w:hanging="425"/>
        <w:jc w:val="center"/>
        <w:rPr>
          <w:rFonts w:cstheme="minorHAnsi"/>
          <w:b/>
          <w:caps/>
        </w:rPr>
      </w:pPr>
      <w:r w:rsidRPr="007536CE">
        <w:rPr>
          <w:rFonts w:cstheme="minorHAnsi"/>
          <w:b/>
          <w:caps/>
        </w:rPr>
        <w:t xml:space="preserve">§ </w:t>
      </w:r>
      <w:r w:rsidR="00A2407F" w:rsidRPr="007536CE">
        <w:rPr>
          <w:rFonts w:cstheme="minorHAnsi"/>
          <w:b/>
          <w:caps/>
        </w:rPr>
        <w:t>7</w:t>
      </w:r>
    </w:p>
    <w:p w14:paraId="2C5731D2" w14:textId="77777777" w:rsidR="009F7814" w:rsidRPr="007536CE" w:rsidRDefault="009F7814" w:rsidP="00E508B7">
      <w:pPr>
        <w:pStyle w:val="Tekstpodstawowywcity"/>
        <w:spacing w:line="271" w:lineRule="auto"/>
        <w:ind w:left="425" w:hanging="425"/>
        <w:jc w:val="center"/>
        <w:rPr>
          <w:rFonts w:cstheme="minorHAnsi"/>
          <w:b/>
          <w:caps/>
        </w:rPr>
      </w:pPr>
      <w:r w:rsidRPr="007536CE">
        <w:rPr>
          <w:rFonts w:cstheme="minorHAnsi"/>
          <w:b/>
          <w:caps/>
        </w:rPr>
        <w:t>Prawo odstąpienia od Umowy</w:t>
      </w:r>
    </w:p>
    <w:p w14:paraId="281F01C2" w14:textId="435C9A75" w:rsidR="009F7814" w:rsidRPr="007536CE" w:rsidRDefault="002A337F" w:rsidP="00E508B7">
      <w:pPr>
        <w:pStyle w:val="Tekstpodstawowy"/>
        <w:spacing w:line="271" w:lineRule="auto"/>
        <w:rPr>
          <w:rFonts w:asciiTheme="minorHAnsi" w:hAnsiTheme="minorHAnsi" w:cstheme="minorHAnsi"/>
          <w:sz w:val="22"/>
          <w:szCs w:val="22"/>
        </w:rPr>
      </w:pPr>
      <w:r w:rsidRPr="007536CE">
        <w:rPr>
          <w:rFonts w:asciiTheme="minorHAnsi" w:hAnsiTheme="minorHAnsi" w:cstheme="minorHAnsi"/>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083A62" w:rsidRPr="007536CE">
        <w:rPr>
          <w:rFonts w:asciiTheme="minorHAnsi" w:hAnsiTheme="minorHAnsi" w:cstheme="minorHAnsi"/>
          <w:sz w:val="22"/>
          <w:szCs w:val="22"/>
        </w:rPr>
        <w:t>.</w:t>
      </w:r>
    </w:p>
    <w:p w14:paraId="549C5FEA" w14:textId="4D70923D" w:rsidR="00AF25A6" w:rsidRPr="007536CE" w:rsidRDefault="00AF25A6" w:rsidP="00E508B7">
      <w:pPr>
        <w:pStyle w:val="Tekstpodstawowywcity"/>
        <w:spacing w:before="240" w:after="0" w:line="271" w:lineRule="auto"/>
        <w:ind w:left="425" w:hanging="425"/>
        <w:jc w:val="center"/>
        <w:rPr>
          <w:rFonts w:cstheme="minorHAnsi"/>
          <w:b/>
          <w:caps/>
        </w:rPr>
      </w:pPr>
      <w:r w:rsidRPr="007536CE">
        <w:rPr>
          <w:rFonts w:cstheme="minorHAnsi"/>
          <w:b/>
          <w:caps/>
        </w:rPr>
        <w:t xml:space="preserve">§ </w:t>
      </w:r>
      <w:r w:rsidR="00A2407F" w:rsidRPr="007536CE">
        <w:rPr>
          <w:rFonts w:cstheme="minorHAnsi"/>
          <w:b/>
          <w:caps/>
        </w:rPr>
        <w:t>8</w:t>
      </w:r>
    </w:p>
    <w:p w14:paraId="0E18811B" w14:textId="77777777" w:rsidR="00AF25A6" w:rsidRPr="007536CE" w:rsidRDefault="00AF25A6" w:rsidP="00E508B7">
      <w:pPr>
        <w:pStyle w:val="Tekstpodstawowywcity"/>
        <w:spacing w:line="271" w:lineRule="auto"/>
        <w:ind w:left="425" w:hanging="425"/>
        <w:jc w:val="center"/>
        <w:rPr>
          <w:rFonts w:cstheme="minorHAnsi"/>
          <w:b/>
          <w:caps/>
        </w:rPr>
      </w:pPr>
      <w:r w:rsidRPr="007536CE">
        <w:rPr>
          <w:rFonts w:cstheme="minorHAnsi"/>
          <w:b/>
          <w:caps/>
        </w:rPr>
        <w:t>Warunki zmiany Umowy</w:t>
      </w:r>
    </w:p>
    <w:p w14:paraId="5D1DAE44" w14:textId="58338A56" w:rsidR="00AF25A6" w:rsidRPr="007536CE" w:rsidRDefault="00AF25A6" w:rsidP="00E508B7">
      <w:pPr>
        <w:pStyle w:val="Tekstpodstawowywcity"/>
        <w:numPr>
          <w:ilvl w:val="0"/>
          <w:numId w:val="43"/>
        </w:numPr>
        <w:suppressAutoHyphens/>
        <w:spacing w:before="120" w:after="60" w:line="271" w:lineRule="auto"/>
        <w:ind w:left="357" w:hanging="357"/>
        <w:jc w:val="both"/>
        <w:rPr>
          <w:rFonts w:cstheme="minorHAnsi"/>
        </w:rPr>
      </w:pPr>
      <w:r w:rsidRPr="007536CE">
        <w:rPr>
          <w:rFonts w:cstheme="minorHAnsi"/>
        </w:rPr>
        <w:t xml:space="preserve">Zamawiający przewiduje możliwość zmiany postanowień Umowy, zawartej w wyniku udzielenia niniejszego zamówienia, </w:t>
      </w:r>
      <w:r w:rsidR="00D9710C" w:rsidRPr="007536CE">
        <w:rPr>
          <w:rFonts w:cstheme="minorHAnsi"/>
        </w:rPr>
        <w:t>w trybie</w:t>
      </w:r>
      <w:r w:rsidRPr="007536CE">
        <w:rPr>
          <w:rFonts w:cstheme="minorHAnsi"/>
        </w:rPr>
        <w:t xml:space="preserve"> art. 455</w:t>
      </w:r>
      <w:r w:rsidR="00710780" w:rsidRPr="007536CE">
        <w:rPr>
          <w:rFonts w:cstheme="minorHAnsi"/>
        </w:rPr>
        <w:t xml:space="preserve"> </w:t>
      </w:r>
      <w:r w:rsidR="00BF33C6">
        <w:rPr>
          <w:rFonts w:cstheme="minorHAnsi"/>
        </w:rPr>
        <w:t xml:space="preserve">ustawy </w:t>
      </w:r>
      <w:r w:rsidR="00710780" w:rsidRPr="007536CE">
        <w:rPr>
          <w:rFonts w:cstheme="minorHAnsi"/>
        </w:rPr>
        <w:t>PZP</w:t>
      </w:r>
      <w:r w:rsidRPr="007536CE">
        <w:rPr>
          <w:rFonts w:cstheme="minorHAnsi"/>
        </w:rPr>
        <w:t>.</w:t>
      </w:r>
    </w:p>
    <w:p w14:paraId="56B34F27" w14:textId="77777777" w:rsidR="00AF25A6" w:rsidRPr="007536CE" w:rsidRDefault="00AF25A6" w:rsidP="00E508B7">
      <w:pPr>
        <w:numPr>
          <w:ilvl w:val="1"/>
          <w:numId w:val="44"/>
        </w:numPr>
        <w:tabs>
          <w:tab w:val="left" w:pos="851"/>
        </w:tabs>
        <w:autoSpaceDE w:val="0"/>
        <w:autoSpaceDN w:val="0"/>
        <w:adjustRightInd w:val="0"/>
        <w:spacing w:before="60" w:after="60" w:line="271" w:lineRule="auto"/>
        <w:ind w:left="851" w:hanging="491"/>
        <w:jc w:val="both"/>
        <w:rPr>
          <w:rFonts w:cstheme="minorHAnsi"/>
        </w:rPr>
      </w:pPr>
      <w:r w:rsidRPr="007536CE">
        <w:rPr>
          <w:rFonts w:cstheme="minorHAnsi"/>
        </w:rPr>
        <w:t>Zmiana może być wprowadzona w zakresie:</w:t>
      </w:r>
    </w:p>
    <w:p w14:paraId="37F06CF3" w14:textId="77777777" w:rsidR="00AF25A6" w:rsidRPr="007536CE" w:rsidRDefault="00AF25A6" w:rsidP="00E508B7">
      <w:pPr>
        <w:pStyle w:val="Tekstpodstawowywcity"/>
        <w:numPr>
          <w:ilvl w:val="0"/>
          <w:numId w:val="28"/>
        </w:numPr>
        <w:suppressAutoHyphens/>
        <w:spacing w:before="60" w:after="60" w:line="271" w:lineRule="auto"/>
        <w:ind w:left="1134" w:hanging="283"/>
        <w:jc w:val="both"/>
        <w:rPr>
          <w:rFonts w:cstheme="minorHAnsi"/>
        </w:rPr>
      </w:pPr>
      <w:r w:rsidRPr="007536CE">
        <w:rPr>
          <w:rFonts w:cstheme="minorHAnsi"/>
        </w:rPr>
        <w:t>przedmiotu zamówienia (przedmiotu i zakresu ubezpieczenia),</w:t>
      </w:r>
    </w:p>
    <w:p w14:paraId="1D9081B1" w14:textId="77777777" w:rsidR="00AF25A6" w:rsidRPr="007536CE" w:rsidRDefault="00AF25A6" w:rsidP="00E508B7">
      <w:pPr>
        <w:pStyle w:val="Tekstpodstawowywcity"/>
        <w:numPr>
          <w:ilvl w:val="0"/>
          <w:numId w:val="28"/>
        </w:numPr>
        <w:suppressAutoHyphens/>
        <w:spacing w:before="60" w:after="60" w:line="271" w:lineRule="auto"/>
        <w:ind w:left="1134" w:hanging="283"/>
        <w:jc w:val="both"/>
        <w:rPr>
          <w:rFonts w:cstheme="minorHAnsi"/>
        </w:rPr>
      </w:pPr>
      <w:r w:rsidRPr="007536CE">
        <w:rPr>
          <w:rFonts w:cstheme="minorHAnsi"/>
        </w:rPr>
        <w:t>terminu wykonania zamówienia,</w:t>
      </w:r>
    </w:p>
    <w:p w14:paraId="4BCC2DDB" w14:textId="77777777" w:rsidR="00AF25A6" w:rsidRPr="007536CE" w:rsidRDefault="00AF25A6" w:rsidP="00E508B7">
      <w:pPr>
        <w:pStyle w:val="Tekstpodstawowywcity"/>
        <w:numPr>
          <w:ilvl w:val="0"/>
          <w:numId w:val="28"/>
        </w:numPr>
        <w:suppressAutoHyphens/>
        <w:spacing w:before="60" w:after="60" w:line="271" w:lineRule="auto"/>
        <w:ind w:left="1134" w:hanging="283"/>
        <w:jc w:val="both"/>
        <w:rPr>
          <w:rFonts w:cstheme="minorHAnsi"/>
        </w:rPr>
      </w:pPr>
      <w:r w:rsidRPr="007536CE">
        <w:rPr>
          <w:rFonts w:cstheme="minorHAnsi"/>
        </w:rPr>
        <w:t>wynagrodzenia Wykonawcy.</w:t>
      </w:r>
    </w:p>
    <w:p w14:paraId="7307FA21" w14:textId="77777777" w:rsidR="00AF25A6" w:rsidRPr="007536CE" w:rsidRDefault="00AF25A6" w:rsidP="00E508B7">
      <w:pPr>
        <w:numPr>
          <w:ilvl w:val="1"/>
          <w:numId w:val="44"/>
        </w:numPr>
        <w:tabs>
          <w:tab w:val="left" w:pos="851"/>
        </w:tabs>
        <w:autoSpaceDE w:val="0"/>
        <w:autoSpaceDN w:val="0"/>
        <w:adjustRightInd w:val="0"/>
        <w:spacing w:before="60" w:after="60" w:line="271" w:lineRule="auto"/>
        <w:ind w:left="851" w:hanging="491"/>
        <w:jc w:val="both"/>
        <w:rPr>
          <w:rFonts w:cstheme="minorHAnsi"/>
        </w:rPr>
      </w:pPr>
      <w:r w:rsidRPr="007536CE">
        <w:rPr>
          <w:rFonts w:cstheme="minorHAnsi"/>
        </w:rPr>
        <w:t>Do okoliczności, po wystąpieniu których Zamawiający przewiduje możliwość wprowadzenia zmiany należą:</w:t>
      </w:r>
    </w:p>
    <w:p w14:paraId="1413C072" w14:textId="15204E71" w:rsidR="00AF25A6" w:rsidRPr="007536CE" w:rsidRDefault="00AF25A6" w:rsidP="00E508B7">
      <w:pPr>
        <w:pStyle w:val="Tekstpodstawowywcity"/>
        <w:numPr>
          <w:ilvl w:val="0"/>
          <w:numId w:val="28"/>
        </w:numPr>
        <w:suppressAutoHyphens/>
        <w:spacing w:before="60" w:after="60" w:line="271" w:lineRule="auto"/>
        <w:ind w:left="1134" w:hanging="283"/>
        <w:jc w:val="both"/>
        <w:rPr>
          <w:rFonts w:cstheme="minorHAnsi"/>
        </w:rPr>
      </w:pPr>
      <w:r w:rsidRPr="007536CE">
        <w:rPr>
          <w:rFonts w:cstheme="minorHAnsi"/>
        </w:rPr>
        <w:t>zmiana obowiązujących przepisów prawa</w:t>
      </w:r>
      <w:r w:rsidR="0072590B" w:rsidRPr="007536CE">
        <w:rPr>
          <w:rFonts w:cstheme="minorHAnsi"/>
        </w:rPr>
        <w:t xml:space="preserve"> powodująca konieczność dostosowania do nich warunków umowy</w:t>
      </w:r>
      <w:r w:rsidRPr="007536CE">
        <w:rPr>
          <w:rFonts w:cstheme="minorHAnsi"/>
        </w:rPr>
        <w:t>,</w:t>
      </w:r>
    </w:p>
    <w:p w14:paraId="54CAA403" w14:textId="77777777" w:rsidR="00AF25A6" w:rsidRPr="007536CE" w:rsidRDefault="00AF25A6" w:rsidP="00E508B7">
      <w:pPr>
        <w:pStyle w:val="Tekstpodstawowywcity"/>
        <w:numPr>
          <w:ilvl w:val="0"/>
          <w:numId w:val="28"/>
        </w:numPr>
        <w:suppressAutoHyphens/>
        <w:spacing w:before="60" w:after="60" w:line="271" w:lineRule="auto"/>
        <w:ind w:left="1134" w:hanging="283"/>
        <w:jc w:val="both"/>
        <w:rPr>
          <w:rFonts w:cstheme="minorHAnsi"/>
        </w:rPr>
      </w:pPr>
      <w:r w:rsidRPr="007536CE">
        <w:rPr>
          <w:rFonts w:cstheme="minorHAnsi"/>
        </w:rPr>
        <w:t>zmiana (rozszerzenie lub zawężenie) zakresu prowadzonej przez Zamawiającego działalności,</w:t>
      </w:r>
    </w:p>
    <w:p w14:paraId="7EECC28E" w14:textId="77777777" w:rsidR="00C823EC" w:rsidRDefault="00AF25A6" w:rsidP="00C823EC">
      <w:pPr>
        <w:pStyle w:val="Tekstpodstawowywcity"/>
        <w:numPr>
          <w:ilvl w:val="0"/>
          <w:numId w:val="28"/>
        </w:numPr>
        <w:suppressAutoHyphens/>
        <w:spacing w:before="60" w:after="60" w:line="271" w:lineRule="auto"/>
        <w:ind w:left="1134" w:hanging="283"/>
        <w:jc w:val="both"/>
        <w:rPr>
          <w:rFonts w:cstheme="minorHAnsi"/>
        </w:rPr>
      </w:pPr>
      <w:r w:rsidRPr="007536CE">
        <w:rPr>
          <w:rFonts w:cstheme="minorHAnsi"/>
        </w:rPr>
        <w:t>zmiany dotyczące osób objętych ubezpieczeniem, polegające na powstawaniu nowych jednostek, przekształceniach, połączeniach, likwidacji jednostek istniejących, zmianach własnościowych lub ich formy prawnej,</w:t>
      </w:r>
    </w:p>
    <w:p w14:paraId="71A766B4" w14:textId="6C34EB4F" w:rsidR="00C823EC" w:rsidRPr="00C823EC" w:rsidRDefault="00C823EC" w:rsidP="00C823EC">
      <w:pPr>
        <w:pStyle w:val="Tekstpodstawowywcity"/>
        <w:numPr>
          <w:ilvl w:val="0"/>
          <w:numId w:val="28"/>
        </w:numPr>
        <w:suppressAutoHyphens/>
        <w:spacing w:before="60" w:after="60" w:line="271" w:lineRule="auto"/>
        <w:ind w:left="1134" w:hanging="283"/>
        <w:jc w:val="both"/>
        <w:rPr>
          <w:rFonts w:cstheme="minorHAnsi"/>
        </w:rPr>
      </w:pPr>
      <w:r w:rsidRPr="00C823EC">
        <w:rPr>
          <w:rFonts w:cstheme="minorHAnsi"/>
        </w:rPr>
        <w:t>potrzeba rozszerzenia zakresu ubezpieczenia, w tym obowiązek ubezpieczenia wynikający z zawartych umów najmu, dzierżawy leasingu lub innych o podobnym charakterze,</w:t>
      </w:r>
    </w:p>
    <w:p w14:paraId="7598184E" w14:textId="7D781192" w:rsidR="00AF25A6" w:rsidRPr="007536CE" w:rsidRDefault="00AF25A6" w:rsidP="00E508B7">
      <w:pPr>
        <w:pStyle w:val="Tekstpodstawowywcity"/>
        <w:numPr>
          <w:ilvl w:val="0"/>
          <w:numId w:val="28"/>
        </w:numPr>
        <w:suppressAutoHyphens/>
        <w:spacing w:before="60" w:after="60" w:line="271" w:lineRule="auto"/>
        <w:ind w:left="1134" w:hanging="283"/>
        <w:jc w:val="both"/>
        <w:rPr>
          <w:rFonts w:cstheme="minorHAnsi"/>
        </w:rPr>
      </w:pPr>
      <w:r w:rsidRPr="007536CE">
        <w:rPr>
          <w:rFonts w:cstheme="minorHAnsi"/>
        </w:rPr>
        <w:lastRenderedPageBreak/>
        <w:t>potrzeba wydłużenia terminu realizacji umowy na wniosek Zamawiającego maksymalnie o </w:t>
      </w:r>
      <w:r w:rsidR="00B02670">
        <w:rPr>
          <w:rFonts w:cstheme="minorHAnsi"/>
        </w:rPr>
        <w:t>3 miesiące</w:t>
      </w:r>
      <w:r w:rsidRPr="007536CE">
        <w:rPr>
          <w:rFonts w:cstheme="minorHAnsi"/>
        </w:rPr>
        <w:t xml:space="preserve"> z przyczyn technicznych lub w sytuacji braku możliwości udzielenia zamówienia na usługę ubezpieczenia, zgodnie z przepisami ustawy P</w:t>
      </w:r>
      <w:r w:rsidR="00776B48" w:rsidRPr="007536CE">
        <w:rPr>
          <w:rFonts w:cstheme="minorHAnsi"/>
        </w:rPr>
        <w:t>ZP</w:t>
      </w:r>
      <w:r w:rsidRPr="007536CE">
        <w:rPr>
          <w:rFonts w:cstheme="minorHAnsi"/>
        </w:rPr>
        <w:t>, przed upływem terminu realizacji zamówienia publicznego, zapewniającego Zamawiającemu ciągłość ochrony ubezpieczeniowej</w:t>
      </w:r>
      <w:r w:rsidR="00C823EC">
        <w:rPr>
          <w:rFonts w:cstheme="minorHAnsi"/>
        </w:rPr>
        <w:t>.</w:t>
      </w:r>
    </w:p>
    <w:p w14:paraId="66E97187" w14:textId="77777777" w:rsidR="00AF25A6" w:rsidRPr="007536CE" w:rsidRDefault="00AF25A6" w:rsidP="00E508B7">
      <w:pPr>
        <w:numPr>
          <w:ilvl w:val="1"/>
          <w:numId w:val="44"/>
        </w:numPr>
        <w:tabs>
          <w:tab w:val="left" w:pos="851"/>
        </w:tabs>
        <w:autoSpaceDE w:val="0"/>
        <w:autoSpaceDN w:val="0"/>
        <w:adjustRightInd w:val="0"/>
        <w:spacing w:before="60" w:after="60" w:line="271" w:lineRule="auto"/>
        <w:ind w:left="851" w:hanging="491"/>
        <w:jc w:val="both"/>
        <w:rPr>
          <w:rFonts w:cstheme="minorHAnsi"/>
        </w:rPr>
      </w:pPr>
      <w:r w:rsidRPr="007536CE">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24B5385D" w14:textId="5FA958F2" w:rsidR="00AF25A6" w:rsidRPr="007536CE" w:rsidRDefault="00AF25A6" w:rsidP="00E508B7">
      <w:pPr>
        <w:pStyle w:val="Tekstpodstawowywcity"/>
        <w:numPr>
          <w:ilvl w:val="0"/>
          <w:numId w:val="43"/>
        </w:numPr>
        <w:suppressAutoHyphens/>
        <w:spacing w:before="120" w:line="271" w:lineRule="auto"/>
        <w:jc w:val="both"/>
        <w:rPr>
          <w:rFonts w:cstheme="minorHAnsi"/>
        </w:rPr>
      </w:pPr>
      <w:r w:rsidRPr="007536CE">
        <w:rPr>
          <w:rFonts w:cstheme="minorHAnsi"/>
        </w:rPr>
        <w:t>Zmiany postanowień umowy muszą być dokonane na piśmie. Wystąpienie którejkolwiek z wymienionych okoliczności nie stanowi zobowiązania Stron do wprowadzenia zmiany</w:t>
      </w:r>
      <w:r w:rsidR="007E1AB0" w:rsidRPr="007536CE">
        <w:rPr>
          <w:rFonts w:cstheme="minorHAnsi"/>
        </w:rPr>
        <w:t xml:space="preserve">, daje </w:t>
      </w:r>
      <w:r w:rsidR="007C06AC" w:rsidRPr="007536CE">
        <w:rPr>
          <w:rFonts w:cstheme="minorHAnsi"/>
        </w:rPr>
        <w:t xml:space="preserve">jednak </w:t>
      </w:r>
      <w:r w:rsidR="007E1AB0" w:rsidRPr="007536CE">
        <w:rPr>
          <w:rFonts w:cstheme="minorHAnsi"/>
        </w:rPr>
        <w:t>takie uprawnienie</w:t>
      </w:r>
      <w:r w:rsidRPr="007536CE">
        <w:rPr>
          <w:rFonts w:cstheme="minorHAnsi"/>
        </w:rPr>
        <w:t>.</w:t>
      </w:r>
    </w:p>
    <w:p w14:paraId="574005F9" w14:textId="77777777" w:rsidR="00AF25A6" w:rsidRPr="007536CE" w:rsidRDefault="00AF25A6" w:rsidP="00E508B7">
      <w:pPr>
        <w:pStyle w:val="Tekstpodstawowywcity"/>
        <w:numPr>
          <w:ilvl w:val="0"/>
          <w:numId w:val="43"/>
        </w:numPr>
        <w:suppressAutoHyphens/>
        <w:spacing w:before="120" w:line="271" w:lineRule="auto"/>
        <w:jc w:val="both"/>
        <w:rPr>
          <w:rFonts w:cstheme="minorHAnsi"/>
        </w:rPr>
      </w:pPr>
      <w:r w:rsidRPr="007536CE">
        <w:rPr>
          <w:rFonts w:cstheme="minorHAnsi"/>
        </w:rPr>
        <w:t>W przypadku wystąpienia poniższych okoliczności:</w:t>
      </w:r>
    </w:p>
    <w:p w14:paraId="4E321884" w14:textId="77777777" w:rsidR="00AF25A6" w:rsidRPr="007536CE" w:rsidRDefault="00AF25A6" w:rsidP="00E508B7">
      <w:pPr>
        <w:numPr>
          <w:ilvl w:val="1"/>
          <w:numId w:val="45"/>
        </w:numPr>
        <w:tabs>
          <w:tab w:val="left" w:pos="851"/>
        </w:tabs>
        <w:autoSpaceDE w:val="0"/>
        <w:autoSpaceDN w:val="0"/>
        <w:adjustRightInd w:val="0"/>
        <w:spacing w:before="60" w:after="60" w:line="271" w:lineRule="auto"/>
        <w:ind w:left="850" w:hanging="493"/>
        <w:jc w:val="both"/>
        <w:rPr>
          <w:rFonts w:cstheme="minorHAnsi"/>
        </w:rPr>
      </w:pPr>
      <w:r w:rsidRPr="007536CE">
        <w:rPr>
          <w:rFonts w:cstheme="minorHAnsi"/>
        </w:rPr>
        <w:t xml:space="preserve">zmiany stawki podatku od towarów i usług oraz podatku akcyzowego, </w:t>
      </w:r>
    </w:p>
    <w:p w14:paraId="72E371D7" w14:textId="77777777" w:rsidR="00AF25A6" w:rsidRPr="007536CE" w:rsidRDefault="00AF25A6" w:rsidP="00E508B7">
      <w:pPr>
        <w:numPr>
          <w:ilvl w:val="1"/>
          <w:numId w:val="45"/>
        </w:numPr>
        <w:tabs>
          <w:tab w:val="left" w:pos="851"/>
        </w:tabs>
        <w:autoSpaceDE w:val="0"/>
        <w:autoSpaceDN w:val="0"/>
        <w:adjustRightInd w:val="0"/>
        <w:spacing w:before="60" w:after="60" w:line="271" w:lineRule="auto"/>
        <w:ind w:left="850" w:hanging="493"/>
        <w:jc w:val="both"/>
        <w:rPr>
          <w:rFonts w:cstheme="minorHAnsi"/>
        </w:rPr>
      </w:pPr>
      <w:r w:rsidRPr="007536CE">
        <w:rPr>
          <w:rFonts w:cstheme="minorHAnsi"/>
        </w:rPr>
        <w:t>zmiany wysokości minimalnego wynagrodzenia za pracę albo wysokości minimalnej stawki godzinowej, ustalonych na podstawie przepisów ustawy z dnia 10 października 2002 r. o minimalnym wynagrodzeniu za pracę,</w:t>
      </w:r>
    </w:p>
    <w:p w14:paraId="1A9348E8" w14:textId="28C2389D" w:rsidR="00AF25A6" w:rsidRPr="007536CE" w:rsidRDefault="00AF25A6" w:rsidP="00E508B7">
      <w:pPr>
        <w:numPr>
          <w:ilvl w:val="1"/>
          <w:numId w:val="45"/>
        </w:numPr>
        <w:tabs>
          <w:tab w:val="left" w:pos="851"/>
        </w:tabs>
        <w:autoSpaceDE w:val="0"/>
        <w:autoSpaceDN w:val="0"/>
        <w:adjustRightInd w:val="0"/>
        <w:spacing w:before="60" w:after="60" w:line="271" w:lineRule="auto"/>
        <w:ind w:left="850" w:hanging="493"/>
        <w:jc w:val="both"/>
        <w:rPr>
          <w:rFonts w:cstheme="minorHAnsi"/>
        </w:rPr>
      </w:pPr>
      <w:r w:rsidRPr="007536CE">
        <w:rPr>
          <w:rFonts w:cstheme="minorHAnsi"/>
        </w:rPr>
        <w:t xml:space="preserve">zmiany zasad podlegania ubezpieczeniom społecznym lub ubezpieczeniu zdrowotnemu </w:t>
      </w:r>
      <w:r w:rsidR="005C71C5" w:rsidRPr="007536CE">
        <w:rPr>
          <w:rFonts w:cstheme="minorHAnsi"/>
        </w:rPr>
        <w:t>l</w:t>
      </w:r>
      <w:r w:rsidRPr="007536CE">
        <w:rPr>
          <w:rFonts w:cstheme="minorHAnsi"/>
        </w:rPr>
        <w:t xml:space="preserve">ub wysokości stawki składki na ubezpieczenia społeczne </w:t>
      </w:r>
      <w:r w:rsidR="00835496" w:rsidRPr="007536CE">
        <w:rPr>
          <w:rFonts w:cstheme="minorHAnsi"/>
        </w:rPr>
        <w:t>l</w:t>
      </w:r>
      <w:r w:rsidRPr="007536CE">
        <w:rPr>
          <w:rFonts w:cstheme="minorHAnsi"/>
        </w:rPr>
        <w:t>ub zdrowotne,</w:t>
      </w:r>
    </w:p>
    <w:p w14:paraId="1F60B33E" w14:textId="77777777" w:rsidR="00AF25A6" w:rsidRPr="007536CE" w:rsidRDefault="00AF25A6" w:rsidP="00E508B7">
      <w:pPr>
        <w:numPr>
          <w:ilvl w:val="1"/>
          <w:numId w:val="45"/>
        </w:numPr>
        <w:tabs>
          <w:tab w:val="left" w:pos="851"/>
        </w:tabs>
        <w:autoSpaceDE w:val="0"/>
        <w:autoSpaceDN w:val="0"/>
        <w:adjustRightInd w:val="0"/>
        <w:spacing w:before="60" w:after="60" w:line="271" w:lineRule="auto"/>
        <w:ind w:left="850" w:hanging="493"/>
        <w:jc w:val="both"/>
        <w:rPr>
          <w:rFonts w:cstheme="minorHAnsi"/>
        </w:rPr>
      </w:pPr>
      <w:r w:rsidRPr="007536CE">
        <w:rPr>
          <w:rFonts w:cstheme="minorHAnsi"/>
        </w:rPr>
        <w:t>zmiany zasad gromadzenia i wysokości wpłat do pracowniczych planów kapitałowych, o których mowa w ustawie z dnia 4 października 2018 r. o pracowniczych planach kapitałowych,</w:t>
      </w:r>
    </w:p>
    <w:p w14:paraId="5BC90586" w14:textId="77777777" w:rsidR="00AF25A6" w:rsidRPr="007536CE" w:rsidRDefault="00AF25A6" w:rsidP="00E508B7">
      <w:pPr>
        <w:tabs>
          <w:tab w:val="left" w:pos="426"/>
        </w:tabs>
        <w:autoSpaceDE w:val="0"/>
        <w:autoSpaceDN w:val="0"/>
        <w:adjustRightInd w:val="0"/>
        <w:spacing w:after="0" w:line="271" w:lineRule="auto"/>
        <w:ind w:left="360"/>
        <w:jc w:val="both"/>
        <w:rPr>
          <w:rFonts w:cstheme="minorHAnsi"/>
        </w:rPr>
      </w:pPr>
      <w:r w:rsidRPr="007536CE">
        <w:rPr>
          <w:rFonts w:cstheme="minorHAnsi"/>
        </w:rPr>
        <w:t>zmiana umowy może nastąpić na podstawie ustaleń pomiędzy Stronami, po wejściu w życie przepisów będących przyczyną złożenia wniosku Wykonawcy. Zamawiający ustosunkuje się do wniosku Wykonawcy w ciągu 30 dni od daty jego złożenia.</w:t>
      </w:r>
    </w:p>
    <w:p w14:paraId="49E5C1C4" w14:textId="368C276A" w:rsidR="00AF25A6" w:rsidRPr="007536CE" w:rsidRDefault="00AF25A6" w:rsidP="00E508B7">
      <w:pPr>
        <w:pStyle w:val="Tekstpodstawowywcity"/>
        <w:numPr>
          <w:ilvl w:val="0"/>
          <w:numId w:val="43"/>
        </w:numPr>
        <w:suppressAutoHyphens/>
        <w:spacing w:before="120" w:after="60" w:line="271" w:lineRule="auto"/>
        <w:ind w:left="357" w:hanging="357"/>
        <w:jc w:val="both"/>
        <w:rPr>
          <w:rFonts w:cstheme="minorHAnsi"/>
        </w:rPr>
      </w:pPr>
      <w:r w:rsidRPr="007536CE">
        <w:rPr>
          <w:rFonts w:cstheme="minorHAnsi"/>
        </w:rPr>
        <w:t>W przypa</w:t>
      </w:r>
      <w:r w:rsidR="001600F3">
        <w:rPr>
          <w:rFonts w:cstheme="minorHAnsi"/>
        </w:rPr>
        <w:t xml:space="preserve">dku zmiany, o której mowa w </w:t>
      </w:r>
      <w:r w:rsidR="00A93C0D">
        <w:rPr>
          <w:rFonts w:cstheme="minorHAnsi"/>
        </w:rPr>
        <w:t xml:space="preserve">ust. 3 </w:t>
      </w:r>
      <w:r w:rsidR="001600F3">
        <w:rPr>
          <w:rFonts w:cstheme="minorHAnsi"/>
        </w:rPr>
        <w:t>pkt</w:t>
      </w:r>
      <w:r w:rsidRPr="007536CE">
        <w:rPr>
          <w:rFonts w:cstheme="minorHAnsi"/>
        </w:rPr>
        <w:t xml:space="preserve"> 3.1 wartość netto wynagrodzenia Wykonawcy (tj. bez podatku od towarów i usług) nie zmieni się, a wartość brutto wynagrodzenia zostanie wyliczona z uwzględnieniem stawki podatku od towarów i usług, wynikającej ze zmienionych przepisów, obowiązującej w dniu wymagalności raty składki.</w:t>
      </w:r>
    </w:p>
    <w:p w14:paraId="0E475F1D" w14:textId="65D77B76" w:rsidR="00AF25A6" w:rsidRPr="007536CE" w:rsidRDefault="00AF25A6" w:rsidP="00E508B7">
      <w:pPr>
        <w:tabs>
          <w:tab w:val="left" w:pos="426"/>
        </w:tabs>
        <w:autoSpaceDE w:val="0"/>
        <w:autoSpaceDN w:val="0"/>
        <w:adjustRightInd w:val="0"/>
        <w:spacing w:before="60" w:after="60" w:line="271" w:lineRule="auto"/>
        <w:ind w:left="357"/>
        <w:jc w:val="both"/>
        <w:rPr>
          <w:rFonts w:cstheme="minorHAnsi"/>
        </w:rPr>
      </w:pPr>
      <w:r w:rsidRPr="007536CE">
        <w:rPr>
          <w:rFonts w:cstheme="minorHAnsi"/>
        </w:rPr>
        <w:t xml:space="preserve">W </w:t>
      </w:r>
      <w:r w:rsidR="00E628A9" w:rsidRPr="007536CE">
        <w:rPr>
          <w:rFonts w:cstheme="minorHAnsi"/>
        </w:rPr>
        <w:t>przypadku,</w:t>
      </w:r>
      <w:r w:rsidRPr="007536CE">
        <w:rPr>
          <w:rFonts w:cstheme="minorHAnsi"/>
        </w:rPr>
        <w:t xml:space="preserve"> gdyby Wykonawca chciał skorzystać z możliwości zmiany wynagrodzenia w s</w:t>
      </w:r>
      <w:r w:rsidR="001600F3">
        <w:rPr>
          <w:rFonts w:cstheme="minorHAnsi"/>
        </w:rPr>
        <w:t>ytuacjach, o których mowa w </w:t>
      </w:r>
      <w:r w:rsidR="00A93C0D">
        <w:rPr>
          <w:rFonts w:cstheme="minorHAnsi"/>
        </w:rPr>
        <w:t xml:space="preserve">ust. 3 </w:t>
      </w:r>
      <w:r w:rsidR="001600F3">
        <w:rPr>
          <w:rFonts w:cstheme="minorHAnsi"/>
        </w:rPr>
        <w:t>pkt</w:t>
      </w:r>
      <w:r w:rsidRPr="007536CE">
        <w:rPr>
          <w:rFonts w:cstheme="minorHAnsi"/>
        </w:rPr>
        <w:t xml:space="preserve"> 3.2., 3.3. i 3.4. Wykonawca winien w terminie 30 dni od zajścia okoliczności doręczyć Zamawiającemu szczegółowe zestawienie, obejmujące kalkulację kosztów wykonania zamówienia, ze wskazaniem w szczególności ilości osób wykonujących zamówienie oraz wyszczególnienie </w:t>
      </w:r>
      <w:r w:rsidR="00A93C0D">
        <w:rPr>
          <w:rFonts w:cstheme="minorHAnsi"/>
        </w:rPr>
        <w:t xml:space="preserve">wraz ze wskazaniem wysokości </w:t>
      </w:r>
      <w:r w:rsidRPr="007536CE">
        <w:rPr>
          <w:rFonts w:cstheme="minorHAnsi"/>
        </w:rPr>
        <w:t>elementów wynagrodzenia poszczególnych osób oraz kosztów ich ubezpieczenia.</w:t>
      </w:r>
    </w:p>
    <w:p w14:paraId="42A63227" w14:textId="327F4E22" w:rsidR="00880F26" w:rsidRDefault="00AF25A6" w:rsidP="00B02670">
      <w:pPr>
        <w:tabs>
          <w:tab w:val="left" w:pos="426"/>
        </w:tabs>
        <w:autoSpaceDE w:val="0"/>
        <w:autoSpaceDN w:val="0"/>
        <w:adjustRightInd w:val="0"/>
        <w:spacing w:before="60" w:after="60" w:line="271" w:lineRule="auto"/>
        <w:ind w:left="357"/>
        <w:jc w:val="both"/>
        <w:rPr>
          <w:rFonts w:cstheme="minorHAnsi"/>
        </w:rPr>
      </w:pPr>
      <w:r w:rsidRPr="007536CE">
        <w:rPr>
          <w:rFonts w:cstheme="minorHAnsi"/>
        </w:rPr>
        <w:t>Postanowienia niniejszego punktu mają zastosowanie tylko do zmian przepisów, które nie były znane w terminie składania ofert w przedmiotowym postępowaniu o udzielenie zamówienia publicznego. Zmiany przepisów ogłoszone przed dniem składania ofert zostały uwzględnione w kalkulacji ceny zamówienia.</w:t>
      </w:r>
    </w:p>
    <w:p w14:paraId="21015CBF" w14:textId="77777777" w:rsidR="00B02670" w:rsidRDefault="00B02670" w:rsidP="00B02670">
      <w:pPr>
        <w:pStyle w:val="Tekstpodstawowywcity"/>
        <w:numPr>
          <w:ilvl w:val="0"/>
          <w:numId w:val="43"/>
        </w:numPr>
        <w:suppressAutoHyphens/>
        <w:spacing w:before="120" w:line="271" w:lineRule="auto"/>
        <w:jc w:val="both"/>
        <w:rPr>
          <w:rFonts w:cstheme="minorHAnsi"/>
        </w:rPr>
      </w:pPr>
      <w:r w:rsidRPr="00B02670">
        <w:rPr>
          <w:rFonts w:cstheme="minorHAnsi"/>
        </w:rPr>
        <w:t>W przypadku zmiany ceny materiałów lub kosztów związanych z realizacją zamówienia, strony dopuszczają zmianę wynagrodzenia Wykonawcy na następujących warunkach:</w:t>
      </w:r>
    </w:p>
    <w:p w14:paraId="51934E4B" w14:textId="690360D9" w:rsidR="00B02670" w:rsidRDefault="00B02670" w:rsidP="00B02670">
      <w:pPr>
        <w:pStyle w:val="Tekstpodstawowywcity"/>
        <w:numPr>
          <w:ilvl w:val="1"/>
          <w:numId w:val="43"/>
        </w:numPr>
        <w:suppressAutoHyphens/>
        <w:spacing w:before="120" w:line="271" w:lineRule="auto"/>
        <w:jc w:val="both"/>
        <w:rPr>
          <w:rFonts w:cstheme="minorHAnsi"/>
        </w:rPr>
      </w:pPr>
      <w:r w:rsidRPr="00B02670">
        <w:rPr>
          <w:rFonts w:cstheme="minorHAnsi"/>
        </w:rPr>
        <w:t xml:space="preserve">Strony dokonują zmiany wynagrodzenia Wykonawcy pod warunkiem, że suma dwóch kolejnych kwartalnych wskaźników wzrostu cen towarów i usług w stosunku do poprzednich </w:t>
      </w:r>
      <w:r w:rsidRPr="00B02670">
        <w:rPr>
          <w:rFonts w:cstheme="minorHAnsi"/>
        </w:rPr>
        <w:lastRenderedPageBreak/>
        <w:t>okresów kwartalnych, wynikających z komunikatów Prezesa GUS ogłaszanych na podstawie art. 25 ust. 11 ustawy z dnia 17 grudnia 1998 r. o emeryturach i rentach z Funduszu Ubezpieczeń Społecznych (Dz.U. 2023 poz. 1251 t.j. ze zm.) i przypadających na okres realizacji umowy przekroczy 10%;</w:t>
      </w:r>
    </w:p>
    <w:p w14:paraId="3D0B2836" w14:textId="51C4D0DA" w:rsidR="00B02670" w:rsidRDefault="00B02670" w:rsidP="00B02670">
      <w:pPr>
        <w:pStyle w:val="Tekstpodstawowywcity"/>
        <w:numPr>
          <w:ilvl w:val="1"/>
          <w:numId w:val="43"/>
        </w:numPr>
        <w:suppressAutoHyphens/>
        <w:spacing w:before="120" w:line="271" w:lineRule="auto"/>
        <w:jc w:val="both"/>
        <w:rPr>
          <w:rFonts w:cstheme="minorHAnsi"/>
        </w:rPr>
      </w:pPr>
      <w:r w:rsidRPr="00B02670">
        <w:rPr>
          <w:rFonts w:cstheme="minorHAnsi"/>
        </w:rPr>
        <w:t xml:space="preserve">Wynagrodzenie zostanie podwyższone przy uwzględnieniu konieczności zapewnienia równowagi ekonomicznej stron, przy czym do wyliczenia wartości wskaźnika zmiany wynagrodzenia Wykonawcy strony przyjmą </w:t>
      </w:r>
      <w:r w:rsidR="00361DBF">
        <w:rPr>
          <w:rFonts w:cstheme="minorHAnsi"/>
        </w:rPr>
        <w:t xml:space="preserve">wartość nie wyższą niż </w:t>
      </w:r>
      <w:r w:rsidR="00361DBF" w:rsidRPr="00B02670">
        <w:rPr>
          <w:rFonts w:cstheme="minorHAnsi"/>
        </w:rPr>
        <w:t>połow</w:t>
      </w:r>
      <w:r w:rsidR="00361DBF">
        <w:rPr>
          <w:rFonts w:cstheme="minorHAnsi"/>
        </w:rPr>
        <w:t>a</w:t>
      </w:r>
      <w:r w:rsidR="00361DBF" w:rsidRPr="00B02670">
        <w:rPr>
          <w:rFonts w:cstheme="minorHAnsi"/>
        </w:rPr>
        <w:t xml:space="preserve"> </w:t>
      </w:r>
      <w:r w:rsidRPr="00B02670">
        <w:rPr>
          <w:rFonts w:cstheme="minorHAnsi"/>
        </w:rPr>
        <w:t>sumy dwóch kolejnych kwartalnych wskaźników wzrostu cen towarów i usług, o których mowa w poprzednim punkcie,</w:t>
      </w:r>
    </w:p>
    <w:p w14:paraId="29D4D956" w14:textId="77777777" w:rsidR="00B02670" w:rsidRDefault="00B02670" w:rsidP="00B02670">
      <w:pPr>
        <w:pStyle w:val="Tekstpodstawowywcity"/>
        <w:numPr>
          <w:ilvl w:val="1"/>
          <w:numId w:val="43"/>
        </w:numPr>
        <w:suppressAutoHyphens/>
        <w:spacing w:before="120" w:line="271" w:lineRule="auto"/>
        <w:jc w:val="both"/>
        <w:rPr>
          <w:rFonts w:cstheme="minorHAnsi"/>
        </w:rPr>
      </w:pPr>
      <w:r w:rsidRPr="00B02670">
        <w:rPr>
          <w:rFonts w:cstheme="minorHAnsi"/>
        </w:rPr>
        <w:t>Zmiana wynagrodzenia może nastąpić nie częściej niż raz na 12 miesięcy, z zastrzeżeniem, że pierwsza waloryzacja nie może nastąpić wcześniej, niż po opublikowaniu komunikatów Prezesa GUS za cztery kolejne kwartały kalendarzowe przypadające w okresie obowiązywania umowy,</w:t>
      </w:r>
    </w:p>
    <w:p w14:paraId="396A3EDD" w14:textId="0621CD88" w:rsidR="00B02670" w:rsidRDefault="00B02670" w:rsidP="00B02670">
      <w:pPr>
        <w:pStyle w:val="Tekstpodstawowywcity"/>
        <w:numPr>
          <w:ilvl w:val="1"/>
          <w:numId w:val="43"/>
        </w:numPr>
        <w:suppressAutoHyphens/>
        <w:spacing w:before="120" w:line="271" w:lineRule="auto"/>
        <w:jc w:val="both"/>
        <w:rPr>
          <w:rFonts w:cstheme="minorHAnsi"/>
        </w:rPr>
      </w:pPr>
      <w:r w:rsidRPr="00B02670">
        <w:rPr>
          <w:rFonts w:cstheme="minorHAnsi"/>
        </w:rPr>
        <w:t>Zmiana wynagrodzenia następuje wyłącznie na wniosek Wykonawcy zawierający uzasadnienie w zakresie wpływu zmiany cen towarów i usług na realizację zamówienia,</w:t>
      </w:r>
      <w:r w:rsidR="00361DBF">
        <w:rPr>
          <w:rFonts w:cstheme="minorHAnsi"/>
        </w:rPr>
        <w:t xml:space="preserve"> z zachowaniem postanowień ust. 6,</w:t>
      </w:r>
    </w:p>
    <w:p w14:paraId="4F64BF23" w14:textId="77777777" w:rsidR="00B02670" w:rsidRDefault="00B02670" w:rsidP="00B02670">
      <w:pPr>
        <w:pStyle w:val="Tekstpodstawowywcity"/>
        <w:numPr>
          <w:ilvl w:val="1"/>
          <w:numId w:val="43"/>
        </w:numPr>
        <w:suppressAutoHyphens/>
        <w:spacing w:before="120" w:line="271" w:lineRule="auto"/>
        <w:jc w:val="both"/>
        <w:rPr>
          <w:rFonts w:cstheme="minorHAnsi"/>
        </w:rPr>
      </w:pPr>
      <w:r w:rsidRPr="00B02670">
        <w:rPr>
          <w:rFonts w:cstheme="minorHAnsi"/>
        </w:rPr>
        <w:t>Waloryzacja wynagrodzenia Wykonawcy może nastąpić wyłącznie w zakresie kwoty płatności wynagrodzenia Wykonawcy jeszcze niewymagalnego,</w:t>
      </w:r>
    </w:p>
    <w:p w14:paraId="4D745F07" w14:textId="71A250C6" w:rsidR="00B02670" w:rsidRPr="00B02670" w:rsidRDefault="00B02670" w:rsidP="00B02670">
      <w:pPr>
        <w:pStyle w:val="Tekstpodstawowywcity"/>
        <w:numPr>
          <w:ilvl w:val="1"/>
          <w:numId w:val="43"/>
        </w:numPr>
        <w:suppressAutoHyphens/>
        <w:spacing w:before="120" w:line="271" w:lineRule="auto"/>
        <w:jc w:val="both"/>
        <w:rPr>
          <w:rFonts w:cstheme="minorHAnsi"/>
        </w:rPr>
      </w:pPr>
      <w:r w:rsidRPr="00B02670">
        <w:rPr>
          <w:rFonts w:cstheme="minorHAnsi"/>
        </w:rPr>
        <w:t xml:space="preserve">Maksymalna wartość wszystkich zmian wynagrodzenia wprowadzonych na podstawie niniejszego ustępu w okresie obowiązywania umowy nie może przekroczyć </w:t>
      </w:r>
      <w:r>
        <w:rPr>
          <w:rFonts w:cstheme="minorHAnsi"/>
        </w:rPr>
        <w:t>2</w:t>
      </w:r>
      <w:r w:rsidRPr="00B02670">
        <w:rPr>
          <w:rFonts w:cstheme="minorHAnsi"/>
        </w:rPr>
        <w:t>% całkowitej wartości brutto umowy, o której mowa w § 4 ust. 2.</w:t>
      </w:r>
    </w:p>
    <w:p w14:paraId="550F4578" w14:textId="77777777" w:rsidR="00B02670" w:rsidRDefault="00B02670" w:rsidP="00B02670">
      <w:pPr>
        <w:pStyle w:val="Tekstpodstawowywcity"/>
        <w:numPr>
          <w:ilvl w:val="0"/>
          <w:numId w:val="43"/>
        </w:numPr>
        <w:suppressAutoHyphens/>
        <w:spacing w:before="120" w:line="271" w:lineRule="auto"/>
        <w:jc w:val="both"/>
        <w:rPr>
          <w:rFonts w:cstheme="minorHAnsi"/>
        </w:rPr>
      </w:pPr>
      <w:r w:rsidRPr="00B02670">
        <w:rPr>
          <w:rFonts w:cstheme="minorHAnsi"/>
        </w:rPr>
        <w:t>Strona umowy żądająca waloryzacji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5F55F563" w14:textId="5096B879" w:rsidR="00B02670" w:rsidRDefault="00B02670" w:rsidP="00B02670">
      <w:pPr>
        <w:pStyle w:val="Tekstpodstawowywcity"/>
        <w:numPr>
          <w:ilvl w:val="1"/>
          <w:numId w:val="43"/>
        </w:numPr>
        <w:suppressAutoHyphens/>
        <w:spacing w:before="120" w:line="271" w:lineRule="auto"/>
        <w:jc w:val="both"/>
        <w:rPr>
          <w:rFonts w:cstheme="minorHAnsi"/>
        </w:rPr>
      </w:pPr>
      <w:r w:rsidRPr="00B02670">
        <w:rPr>
          <w:rFonts w:cstheme="minorHAnsi"/>
        </w:rPr>
        <w:t xml:space="preserve">wniosek musi zawierać dowody jednoznacznie wskazujące, że zmiana cen materiałów lub kosztów w stosunku do cen lub kosztów obowiązujących w terminie składania oferty, wpłynęła na koszty wykonania zamówienia; </w:t>
      </w:r>
    </w:p>
    <w:p w14:paraId="124A8104" w14:textId="3A035339" w:rsidR="00361DBF" w:rsidRDefault="00361DBF" w:rsidP="00B02670">
      <w:pPr>
        <w:pStyle w:val="Tekstpodstawowywcity"/>
        <w:numPr>
          <w:ilvl w:val="1"/>
          <w:numId w:val="43"/>
        </w:numPr>
        <w:suppressAutoHyphens/>
        <w:spacing w:before="120" w:line="271" w:lineRule="auto"/>
        <w:jc w:val="both"/>
        <w:rPr>
          <w:rFonts w:cstheme="minorHAnsi"/>
        </w:rPr>
      </w:pPr>
      <w:r>
        <w:rPr>
          <w:rFonts w:cstheme="minorHAnsi"/>
        </w:rPr>
        <w:t xml:space="preserve">wniosek o waloryzację </w:t>
      </w:r>
      <w:r w:rsidR="008E4118">
        <w:rPr>
          <w:rFonts w:cstheme="minorHAnsi"/>
        </w:rPr>
        <w:t>nie obejmuje wzrostu kosztów świadczenia usługi w zakresie uwzględnionym poprzez zmianę wynagrodzenia Wykonawcy na podstawie ust. 3 i 4,</w:t>
      </w:r>
    </w:p>
    <w:p w14:paraId="66AC5043" w14:textId="77777777" w:rsidR="00B02670" w:rsidRDefault="00B02670" w:rsidP="00B02670">
      <w:pPr>
        <w:pStyle w:val="Tekstpodstawowywcity"/>
        <w:numPr>
          <w:ilvl w:val="1"/>
          <w:numId w:val="43"/>
        </w:numPr>
        <w:suppressAutoHyphens/>
        <w:spacing w:before="120" w:line="271" w:lineRule="auto"/>
        <w:jc w:val="both"/>
        <w:rPr>
          <w:rFonts w:cstheme="minorHAnsi"/>
        </w:rPr>
      </w:pPr>
      <w:r w:rsidRPr="00B02670">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47CC83E6" w14:textId="14ED1787" w:rsidR="00B02670" w:rsidRPr="00B02670" w:rsidRDefault="00B02670" w:rsidP="00B02670">
      <w:pPr>
        <w:pStyle w:val="Tekstpodstawowywcity"/>
        <w:numPr>
          <w:ilvl w:val="1"/>
          <w:numId w:val="43"/>
        </w:numPr>
        <w:suppressAutoHyphens/>
        <w:spacing w:before="120" w:line="271" w:lineRule="auto"/>
        <w:jc w:val="both"/>
        <w:rPr>
          <w:rFonts w:cstheme="minorHAnsi"/>
        </w:rPr>
      </w:pPr>
      <w:r w:rsidRPr="00B02670">
        <w:rPr>
          <w:rFonts w:cstheme="minorHAnsi"/>
        </w:rPr>
        <w:t xml:space="preserve">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w:t>
      </w:r>
    </w:p>
    <w:p w14:paraId="34F66FE5" w14:textId="60D029C1" w:rsidR="00B02670" w:rsidRPr="007536CE" w:rsidRDefault="00B02670" w:rsidP="00B02670">
      <w:pPr>
        <w:pStyle w:val="Tekstpodstawowywcity"/>
        <w:suppressAutoHyphens/>
        <w:spacing w:before="120" w:line="271" w:lineRule="auto"/>
        <w:ind w:left="360"/>
        <w:jc w:val="both"/>
        <w:rPr>
          <w:rFonts w:cstheme="minorHAnsi"/>
        </w:rPr>
      </w:pPr>
      <w:r w:rsidRPr="00B02670">
        <w:rPr>
          <w:rFonts w:cstheme="minorHAnsi"/>
        </w:rPr>
        <w:t>Jeżeli bezsprzecznie zostanie wykazane, że zmiany ceny materiałów lub kosztów związanych z</w:t>
      </w:r>
      <w:r>
        <w:rPr>
          <w:rFonts w:cstheme="minorHAnsi"/>
        </w:rPr>
        <w:t> </w:t>
      </w:r>
      <w:r w:rsidRPr="00B02670">
        <w:rPr>
          <w:rFonts w:cstheme="minorHAnsi"/>
        </w:rPr>
        <w:t xml:space="preserve">realizacją zamówienia uzasadniają zmianę wysokości wynagrodzenia należnego Wykonawcy, </w:t>
      </w:r>
      <w:r w:rsidRPr="00B02670">
        <w:rPr>
          <w:rFonts w:cstheme="minorHAnsi"/>
        </w:rPr>
        <w:lastRenderedPageBreak/>
        <w:t>Strony umowy zawrą stosowny aneks do umowy, określający nową wysokość wynagrodzenia Wykonawcy, z uwzględnieniem dowiedzionych zmian.</w:t>
      </w:r>
    </w:p>
    <w:p w14:paraId="52E239C8" w14:textId="4C324502" w:rsidR="008E4118" w:rsidRDefault="008E4118" w:rsidP="00E508B7">
      <w:pPr>
        <w:pStyle w:val="Tekstpodstawowywcity"/>
        <w:numPr>
          <w:ilvl w:val="0"/>
          <w:numId w:val="43"/>
        </w:numPr>
        <w:suppressAutoHyphens/>
        <w:spacing w:before="120" w:line="271" w:lineRule="auto"/>
        <w:jc w:val="both"/>
        <w:rPr>
          <w:rFonts w:cstheme="minorHAnsi"/>
        </w:rPr>
      </w:pPr>
      <w:r>
        <w:rPr>
          <w:rFonts w:cstheme="minorHAnsi"/>
        </w:rPr>
        <w:t xml:space="preserve">Postanowienia ust. 5 i 6 mają odpowiednie zastosowanie do sytuacji żądania obniżenia wynagrodzenia Wykonawcy, w przypadku deflacji. </w:t>
      </w:r>
    </w:p>
    <w:p w14:paraId="3EDA4748" w14:textId="57C2451C" w:rsidR="00AF25A6" w:rsidRPr="007536CE" w:rsidRDefault="00AF25A6" w:rsidP="00E508B7">
      <w:pPr>
        <w:pStyle w:val="Tekstpodstawowywcity"/>
        <w:numPr>
          <w:ilvl w:val="0"/>
          <w:numId w:val="43"/>
        </w:numPr>
        <w:suppressAutoHyphens/>
        <w:spacing w:before="120" w:line="271" w:lineRule="auto"/>
        <w:jc w:val="both"/>
        <w:rPr>
          <w:rFonts w:cstheme="minorHAnsi"/>
        </w:rPr>
      </w:pPr>
      <w:r w:rsidRPr="007536CE">
        <w:rPr>
          <w:rFonts w:cstheme="minorHAnsi"/>
        </w:rPr>
        <w:t xml:space="preserve">Inne zmiany umowy są możliwe tylko w okolicznościach określonych w art. </w:t>
      </w:r>
      <w:r w:rsidR="00E628A9" w:rsidRPr="007536CE">
        <w:rPr>
          <w:rFonts w:cstheme="minorHAnsi"/>
        </w:rPr>
        <w:t>454 i</w:t>
      </w:r>
      <w:r w:rsidRPr="007536CE">
        <w:rPr>
          <w:rFonts w:cstheme="minorHAnsi"/>
        </w:rPr>
        <w:t xml:space="preserve"> 455 ustawy PZP.</w:t>
      </w:r>
    </w:p>
    <w:p w14:paraId="63417C01" w14:textId="2FC272DA" w:rsidR="00115838" w:rsidRPr="007536CE" w:rsidRDefault="00115838" w:rsidP="00E508B7">
      <w:pPr>
        <w:pStyle w:val="Tekstpodstawowywcity"/>
        <w:spacing w:before="240" w:after="0" w:line="271" w:lineRule="auto"/>
        <w:ind w:left="425" w:hanging="425"/>
        <w:jc w:val="center"/>
        <w:rPr>
          <w:rFonts w:cstheme="minorHAnsi"/>
          <w:b/>
          <w:caps/>
        </w:rPr>
      </w:pPr>
      <w:r w:rsidRPr="007536CE">
        <w:rPr>
          <w:rFonts w:cstheme="minorHAnsi"/>
          <w:b/>
          <w:caps/>
        </w:rPr>
        <w:t xml:space="preserve">§ </w:t>
      </w:r>
      <w:r w:rsidR="00A2407F" w:rsidRPr="007536CE">
        <w:rPr>
          <w:rFonts w:cstheme="minorHAnsi"/>
          <w:b/>
          <w:caps/>
        </w:rPr>
        <w:t>9</w:t>
      </w:r>
    </w:p>
    <w:p w14:paraId="623F2AC5" w14:textId="77777777" w:rsidR="00115838" w:rsidRPr="007536CE" w:rsidRDefault="00115838" w:rsidP="00E508B7">
      <w:pPr>
        <w:pStyle w:val="Tekstpodstawowywcity"/>
        <w:spacing w:line="271" w:lineRule="auto"/>
        <w:ind w:left="425" w:hanging="425"/>
        <w:jc w:val="center"/>
        <w:rPr>
          <w:rFonts w:cstheme="minorHAnsi"/>
          <w:b/>
          <w:caps/>
        </w:rPr>
      </w:pPr>
      <w:r w:rsidRPr="007536CE">
        <w:rPr>
          <w:rFonts w:cstheme="minorHAnsi"/>
          <w:b/>
          <w:caps/>
        </w:rPr>
        <w:t>Zmiany dotyczące Zamawiającego</w:t>
      </w:r>
    </w:p>
    <w:p w14:paraId="2C58C3CD" w14:textId="6CDBD24C" w:rsidR="00115838" w:rsidRPr="007536CE" w:rsidRDefault="00115838" w:rsidP="005C3277">
      <w:pPr>
        <w:pStyle w:val="Tekstpodstawowywcity"/>
        <w:tabs>
          <w:tab w:val="left" w:pos="0"/>
          <w:tab w:val="left" w:pos="284"/>
        </w:tabs>
        <w:suppressAutoHyphens/>
        <w:spacing w:after="0" w:line="271" w:lineRule="auto"/>
        <w:ind w:left="0"/>
        <w:jc w:val="both"/>
        <w:rPr>
          <w:rFonts w:cstheme="minorHAnsi"/>
        </w:rPr>
      </w:pPr>
      <w:r w:rsidRPr="007536CE">
        <w:rPr>
          <w:rFonts w:cstheme="minorHAnsi"/>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2B3809AC" w14:textId="77777777" w:rsidR="005C3277" w:rsidRDefault="005C3277" w:rsidP="005C3277">
      <w:pPr>
        <w:pStyle w:val="Tekstpodstawowywcity"/>
        <w:spacing w:after="0" w:line="271" w:lineRule="auto"/>
        <w:ind w:left="425" w:hanging="425"/>
        <w:jc w:val="center"/>
        <w:rPr>
          <w:rFonts w:cstheme="minorHAnsi"/>
          <w:b/>
          <w:caps/>
        </w:rPr>
      </w:pPr>
    </w:p>
    <w:p w14:paraId="14C1BFDB" w14:textId="213FE4C4" w:rsidR="00226E0F" w:rsidRPr="007536CE" w:rsidRDefault="00226E0F" w:rsidP="005C3277">
      <w:pPr>
        <w:pStyle w:val="Tekstpodstawowywcity"/>
        <w:spacing w:after="0" w:line="271" w:lineRule="auto"/>
        <w:ind w:left="425" w:hanging="425"/>
        <w:jc w:val="center"/>
        <w:rPr>
          <w:rFonts w:cstheme="minorHAnsi"/>
          <w:b/>
          <w:caps/>
        </w:rPr>
      </w:pPr>
      <w:r w:rsidRPr="007536CE">
        <w:rPr>
          <w:rFonts w:cstheme="minorHAnsi"/>
          <w:b/>
          <w:caps/>
        </w:rPr>
        <w:t>§ 1</w:t>
      </w:r>
      <w:r w:rsidR="00A2407F" w:rsidRPr="007536CE">
        <w:rPr>
          <w:rFonts w:cstheme="minorHAnsi"/>
          <w:b/>
          <w:caps/>
        </w:rPr>
        <w:t>0</w:t>
      </w:r>
    </w:p>
    <w:p w14:paraId="67E9ED21" w14:textId="77777777" w:rsidR="00226E0F" w:rsidRPr="007536CE" w:rsidRDefault="00226E0F" w:rsidP="00E508B7">
      <w:pPr>
        <w:pStyle w:val="Tekstpodstawowywcity"/>
        <w:spacing w:line="271" w:lineRule="auto"/>
        <w:ind w:left="425" w:hanging="425"/>
        <w:jc w:val="center"/>
        <w:rPr>
          <w:rFonts w:cstheme="minorHAnsi"/>
          <w:b/>
          <w:caps/>
        </w:rPr>
      </w:pPr>
      <w:r w:rsidRPr="007536CE">
        <w:rPr>
          <w:rFonts w:cstheme="minorHAnsi"/>
          <w:b/>
          <w:caps/>
        </w:rPr>
        <w:t>Osoby do kontaktu</w:t>
      </w:r>
    </w:p>
    <w:p w14:paraId="0E818C61" w14:textId="77777777" w:rsidR="00226E0F" w:rsidRPr="007536CE" w:rsidRDefault="00226E0F" w:rsidP="00E508B7">
      <w:pPr>
        <w:pStyle w:val="Tekstpodstawowywcity"/>
        <w:numPr>
          <w:ilvl w:val="0"/>
          <w:numId w:val="46"/>
        </w:numPr>
        <w:suppressAutoHyphens/>
        <w:spacing w:before="120" w:line="271" w:lineRule="auto"/>
        <w:jc w:val="both"/>
        <w:rPr>
          <w:rFonts w:cstheme="minorHAnsi"/>
        </w:rPr>
      </w:pPr>
      <w:r w:rsidRPr="007536CE">
        <w:rPr>
          <w:rFonts w:cstheme="minorHAnsi"/>
        </w:rPr>
        <w:t>W sprawach dotyczących realizacji niniejszej Umowy osobami do kontaktu są:</w:t>
      </w:r>
    </w:p>
    <w:p w14:paraId="40BB8D82" w14:textId="77777777" w:rsidR="00EE3B27" w:rsidRPr="007536CE" w:rsidRDefault="00EE3B27" w:rsidP="00E508B7">
      <w:pPr>
        <w:numPr>
          <w:ilvl w:val="0"/>
          <w:numId w:val="47"/>
        </w:numPr>
        <w:suppressAutoHyphens/>
        <w:spacing w:before="120" w:after="120" w:line="271" w:lineRule="auto"/>
        <w:ind w:left="851" w:hanging="425"/>
        <w:jc w:val="both"/>
        <w:rPr>
          <w:rFonts w:ascii="Calibri" w:hAnsi="Calibri"/>
        </w:rPr>
      </w:pPr>
      <w:r w:rsidRPr="007536CE">
        <w:rPr>
          <w:rFonts w:ascii="Calibri" w:hAnsi="Calibri"/>
        </w:rPr>
        <w:t xml:space="preserve">ze strony Wykonawcy: </w:t>
      </w:r>
    </w:p>
    <w:p w14:paraId="7630952E" w14:textId="77777777" w:rsidR="00EE3B27" w:rsidRPr="007536CE" w:rsidRDefault="00EE3B27" w:rsidP="00E508B7">
      <w:pPr>
        <w:numPr>
          <w:ilvl w:val="0"/>
          <w:numId w:val="48"/>
        </w:numPr>
        <w:suppressAutoHyphens/>
        <w:spacing w:before="120" w:after="120" w:line="271" w:lineRule="auto"/>
        <w:jc w:val="both"/>
        <w:rPr>
          <w:rFonts w:ascii="Calibri" w:hAnsi="Calibri"/>
        </w:rPr>
      </w:pPr>
      <w:r w:rsidRPr="007536CE">
        <w:rPr>
          <w:rFonts w:ascii="Calibri" w:hAnsi="Calibri"/>
        </w:rPr>
        <w:t>w zakresie bieżącej obsługi:</w:t>
      </w:r>
    </w:p>
    <w:p w14:paraId="40D80790" w14:textId="77777777" w:rsidR="00EE3B27" w:rsidRPr="007536CE" w:rsidRDefault="00EE3B27" w:rsidP="00E508B7">
      <w:pPr>
        <w:pBdr>
          <w:top w:val="single" w:sz="4" w:space="1" w:color="auto"/>
          <w:left w:val="single" w:sz="4" w:space="4" w:color="auto"/>
          <w:bottom w:val="single" w:sz="4" w:space="1" w:color="auto"/>
          <w:right w:val="single" w:sz="4" w:space="4" w:color="auto"/>
        </w:pBdr>
        <w:spacing w:before="120" w:line="271" w:lineRule="auto"/>
        <w:ind w:left="1134"/>
        <w:jc w:val="both"/>
        <w:rPr>
          <w:rFonts w:ascii="Calibri" w:hAnsi="Calibri"/>
        </w:rPr>
      </w:pPr>
    </w:p>
    <w:p w14:paraId="3AA6F0E9" w14:textId="77777777" w:rsidR="00EE3B27" w:rsidRPr="007536CE" w:rsidRDefault="00EE3B27" w:rsidP="00E508B7">
      <w:pPr>
        <w:spacing w:after="120" w:line="271" w:lineRule="auto"/>
        <w:ind w:left="4253"/>
        <w:jc w:val="both"/>
        <w:rPr>
          <w:rFonts w:ascii="Calibri" w:hAnsi="Calibri"/>
          <w:i/>
          <w:iCs/>
          <w:sz w:val="18"/>
          <w:szCs w:val="18"/>
        </w:rPr>
      </w:pPr>
      <w:r w:rsidRPr="007536CE">
        <w:rPr>
          <w:rFonts w:ascii="Calibri" w:hAnsi="Calibri"/>
          <w:i/>
          <w:iCs/>
          <w:sz w:val="18"/>
          <w:szCs w:val="18"/>
        </w:rPr>
        <w:t>(Imię i nazwisko, tel., e-mail)</w:t>
      </w:r>
    </w:p>
    <w:p w14:paraId="3827DE19" w14:textId="32ABD261" w:rsidR="00EE3B27" w:rsidRPr="007536CE" w:rsidRDefault="00EE3B27" w:rsidP="00E508B7">
      <w:pPr>
        <w:numPr>
          <w:ilvl w:val="0"/>
          <w:numId w:val="48"/>
        </w:numPr>
        <w:suppressAutoHyphens/>
        <w:spacing w:before="120" w:after="120" w:line="271" w:lineRule="auto"/>
        <w:jc w:val="both"/>
        <w:rPr>
          <w:rFonts w:ascii="Calibri" w:hAnsi="Calibri"/>
        </w:rPr>
      </w:pPr>
      <w:r w:rsidRPr="007536CE">
        <w:rPr>
          <w:rFonts w:ascii="Calibri" w:hAnsi="Calibri"/>
        </w:rPr>
        <w:t>w zakresie likwidacji szkód z ubezpieczeń odpowiedzialności cywilnej jest:</w:t>
      </w:r>
    </w:p>
    <w:p w14:paraId="6C804224" w14:textId="77777777" w:rsidR="00EE3B27" w:rsidRPr="007536CE" w:rsidRDefault="00EE3B27" w:rsidP="00E508B7">
      <w:pPr>
        <w:pBdr>
          <w:top w:val="single" w:sz="4" w:space="1" w:color="auto"/>
          <w:left w:val="single" w:sz="4" w:space="4" w:color="auto"/>
          <w:bottom w:val="single" w:sz="4" w:space="1" w:color="auto"/>
          <w:right w:val="single" w:sz="4" w:space="4" w:color="auto"/>
        </w:pBdr>
        <w:spacing w:before="120" w:line="271" w:lineRule="auto"/>
        <w:ind w:left="1146"/>
        <w:jc w:val="both"/>
        <w:rPr>
          <w:rFonts w:ascii="Calibri" w:hAnsi="Calibri"/>
        </w:rPr>
      </w:pPr>
    </w:p>
    <w:p w14:paraId="746DBFD2" w14:textId="631E017A" w:rsidR="00930BB5" w:rsidRPr="007536CE" w:rsidRDefault="00EE3B27" w:rsidP="005C3277">
      <w:pPr>
        <w:spacing w:after="120" w:line="271" w:lineRule="auto"/>
        <w:ind w:left="3982" w:firstLine="272"/>
        <w:jc w:val="both"/>
        <w:rPr>
          <w:rFonts w:ascii="Calibri" w:hAnsi="Calibri"/>
          <w:i/>
          <w:iCs/>
          <w:sz w:val="18"/>
          <w:szCs w:val="18"/>
        </w:rPr>
      </w:pPr>
      <w:r w:rsidRPr="007536CE">
        <w:rPr>
          <w:rFonts w:ascii="Calibri" w:hAnsi="Calibri"/>
          <w:i/>
          <w:iCs/>
          <w:sz w:val="18"/>
          <w:szCs w:val="18"/>
        </w:rPr>
        <w:t>(Imię i nazwisko, tel., e-mail)</w:t>
      </w:r>
    </w:p>
    <w:p w14:paraId="48E1F98B" w14:textId="77777777" w:rsidR="00EE3B27" w:rsidRPr="007536CE" w:rsidRDefault="00EE3B27" w:rsidP="00E508B7">
      <w:pPr>
        <w:numPr>
          <w:ilvl w:val="0"/>
          <w:numId w:val="47"/>
        </w:numPr>
        <w:suppressAutoHyphens/>
        <w:spacing w:before="120" w:after="120" w:line="271" w:lineRule="auto"/>
        <w:ind w:left="851" w:hanging="425"/>
        <w:jc w:val="both"/>
        <w:rPr>
          <w:rFonts w:ascii="Calibri" w:hAnsi="Calibri"/>
        </w:rPr>
      </w:pPr>
      <w:r w:rsidRPr="007536CE">
        <w:rPr>
          <w:rFonts w:ascii="Calibri" w:hAnsi="Calibri"/>
        </w:rPr>
        <w:t>ze strony Brokera:</w:t>
      </w:r>
    </w:p>
    <w:p w14:paraId="202F2ECD" w14:textId="77777777" w:rsidR="00EE3B27" w:rsidRPr="007536CE" w:rsidRDefault="00EE3B27" w:rsidP="00E508B7">
      <w:pPr>
        <w:numPr>
          <w:ilvl w:val="0"/>
          <w:numId w:val="48"/>
        </w:numPr>
        <w:suppressAutoHyphens/>
        <w:spacing w:before="120" w:after="120" w:line="271" w:lineRule="auto"/>
        <w:jc w:val="both"/>
        <w:rPr>
          <w:rFonts w:ascii="Calibri" w:hAnsi="Calibri"/>
        </w:rPr>
      </w:pPr>
      <w:r w:rsidRPr="007536CE">
        <w:rPr>
          <w:rFonts w:ascii="Calibri" w:hAnsi="Calibri"/>
        </w:rPr>
        <w:t>w zakresie bieżącej obsługi:</w:t>
      </w:r>
    </w:p>
    <w:p w14:paraId="4D233820" w14:textId="77777777" w:rsidR="00EE3B27" w:rsidRPr="007536CE" w:rsidRDefault="00EE3B27" w:rsidP="00E508B7">
      <w:pPr>
        <w:pBdr>
          <w:top w:val="single" w:sz="4" w:space="1" w:color="auto"/>
          <w:left w:val="single" w:sz="4" w:space="4" w:color="auto"/>
          <w:bottom w:val="single" w:sz="4" w:space="1" w:color="auto"/>
          <w:right w:val="single" w:sz="4" w:space="4" w:color="auto"/>
        </w:pBdr>
        <w:spacing w:before="120" w:line="271" w:lineRule="auto"/>
        <w:ind w:left="1146"/>
        <w:jc w:val="both"/>
        <w:rPr>
          <w:rFonts w:ascii="Calibri" w:hAnsi="Calibri"/>
        </w:rPr>
      </w:pPr>
    </w:p>
    <w:p w14:paraId="5B2D12AB" w14:textId="77777777" w:rsidR="00EE3B27" w:rsidRPr="007536CE" w:rsidRDefault="00EE3B27" w:rsidP="00E508B7">
      <w:pPr>
        <w:spacing w:after="120" w:line="271" w:lineRule="auto"/>
        <w:ind w:left="3982" w:firstLine="272"/>
        <w:jc w:val="both"/>
        <w:rPr>
          <w:rFonts w:ascii="Calibri" w:hAnsi="Calibri"/>
          <w:i/>
          <w:iCs/>
          <w:sz w:val="18"/>
          <w:szCs w:val="18"/>
        </w:rPr>
      </w:pPr>
      <w:r w:rsidRPr="007536CE">
        <w:rPr>
          <w:rFonts w:ascii="Calibri" w:hAnsi="Calibri"/>
          <w:i/>
          <w:iCs/>
          <w:sz w:val="18"/>
          <w:szCs w:val="18"/>
        </w:rPr>
        <w:t>(Imię i nazwisko, tel., e-mail)</w:t>
      </w:r>
    </w:p>
    <w:p w14:paraId="6B320B4D" w14:textId="77777777" w:rsidR="00EE3B27" w:rsidRPr="007536CE" w:rsidRDefault="00EE3B27" w:rsidP="00E508B7">
      <w:pPr>
        <w:numPr>
          <w:ilvl w:val="0"/>
          <w:numId w:val="48"/>
        </w:numPr>
        <w:suppressAutoHyphens/>
        <w:spacing w:before="120" w:after="120" w:line="271" w:lineRule="auto"/>
        <w:jc w:val="both"/>
        <w:rPr>
          <w:rFonts w:ascii="Calibri" w:hAnsi="Calibri"/>
        </w:rPr>
      </w:pPr>
      <w:r w:rsidRPr="007536CE">
        <w:rPr>
          <w:rFonts w:ascii="Calibri" w:hAnsi="Calibri"/>
        </w:rPr>
        <w:t>w zakresie likwidacji szkód:</w:t>
      </w:r>
    </w:p>
    <w:p w14:paraId="79E8795D" w14:textId="77777777" w:rsidR="00EE3B27" w:rsidRPr="007536CE" w:rsidRDefault="00EE3B27" w:rsidP="00E508B7">
      <w:pPr>
        <w:pBdr>
          <w:top w:val="single" w:sz="4" w:space="1" w:color="auto"/>
          <w:left w:val="single" w:sz="4" w:space="4" w:color="auto"/>
          <w:bottom w:val="single" w:sz="4" w:space="1" w:color="auto"/>
          <w:right w:val="single" w:sz="4" w:space="4" w:color="auto"/>
        </w:pBdr>
        <w:spacing w:before="120" w:line="271" w:lineRule="auto"/>
        <w:ind w:left="1146"/>
        <w:jc w:val="both"/>
        <w:rPr>
          <w:rFonts w:ascii="Calibri" w:hAnsi="Calibri"/>
        </w:rPr>
      </w:pPr>
    </w:p>
    <w:p w14:paraId="6684D04E" w14:textId="77777777" w:rsidR="00EE3B27" w:rsidRPr="007536CE" w:rsidRDefault="00EE3B27" w:rsidP="00E508B7">
      <w:pPr>
        <w:spacing w:after="120" w:line="271" w:lineRule="auto"/>
        <w:ind w:left="3982" w:firstLine="272"/>
        <w:jc w:val="both"/>
        <w:rPr>
          <w:rFonts w:ascii="Calibri" w:hAnsi="Calibri"/>
          <w:i/>
          <w:iCs/>
          <w:sz w:val="18"/>
          <w:szCs w:val="18"/>
        </w:rPr>
      </w:pPr>
      <w:r w:rsidRPr="007536CE">
        <w:rPr>
          <w:rFonts w:ascii="Calibri" w:hAnsi="Calibri"/>
          <w:i/>
          <w:iCs/>
          <w:sz w:val="18"/>
          <w:szCs w:val="18"/>
        </w:rPr>
        <w:t>(Imię i nazwisko, tel., e-mail)</w:t>
      </w:r>
    </w:p>
    <w:p w14:paraId="70A9BF72" w14:textId="4AE810A7" w:rsidR="00226E0F" w:rsidRDefault="00226E0F" w:rsidP="005C3277">
      <w:pPr>
        <w:pStyle w:val="Tekstpodstawowywcity"/>
        <w:numPr>
          <w:ilvl w:val="0"/>
          <w:numId w:val="46"/>
        </w:numPr>
        <w:suppressAutoHyphens/>
        <w:spacing w:after="0" w:line="271" w:lineRule="auto"/>
        <w:jc w:val="both"/>
        <w:rPr>
          <w:rFonts w:cstheme="minorHAnsi"/>
        </w:rPr>
      </w:pPr>
      <w:r w:rsidRPr="007536CE">
        <w:rPr>
          <w:rFonts w:cstheme="minorHAnsi"/>
        </w:rPr>
        <w:t>Wykonawca zobowiązuje się do bieżącej aktualizacji powyższych danych. Zmiana osób do kontaktu nie jest uważana za zmianę Umowy i nie jest wymagana forma</w:t>
      </w:r>
      <w:r w:rsidR="003C2DF6" w:rsidRPr="007536CE">
        <w:rPr>
          <w:rFonts w:cstheme="minorHAnsi"/>
        </w:rPr>
        <w:t xml:space="preserve"> pisemna.</w:t>
      </w:r>
    </w:p>
    <w:p w14:paraId="15F99D66" w14:textId="77777777" w:rsidR="005C3277" w:rsidRPr="007536CE" w:rsidRDefault="005C3277" w:rsidP="005C3277">
      <w:pPr>
        <w:pStyle w:val="Tekstpodstawowywcity"/>
        <w:suppressAutoHyphens/>
        <w:spacing w:after="0" w:line="271" w:lineRule="auto"/>
        <w:ind w:left="360"/>
        <w:jc w:val="both"/>
        <w:rPr>
          <w:rFonts w:cstheme="minorHAnsi"/>
        </w:rPr>
      </w:pPr>
    </w:p>
    <w:p w14:paraId="566A91D7" w14:textId="56EECFA6" w:rsidR="009F7814" w:rsidRPr="007536CE" w:rsidRDefault="003C2DF6" w:rsidP="005C3277">
      <w:pPr>
        <w:pStyle w:val="Tekstpodstawowywcity"/>
        <w:spacing w:after="0" w:line="271" w:lineRule="auto"/>
        <w:ind w:left="425" w:hanging="425"/>
        <w:jc w:val="center"/>
        <w:rPr>
          <w:rFonts w:cstheme="minorHAnsi"/>
          <w:b/>
          <w:caps/>
        </w:rPr>
      </w:pPr>
      <w:r w:rsidRPr="007536CE">
        <w:rPr>
          <w:rFonts w:cstheme="minorHAnsi"/>
          <w:b/>
          <w:caps/>
        </w:rPr>
        <w:lastRenderedPageBreak/>
        <w:t>§ 1</w:t>
      </w:r>
      <w:r w:rsidR="00A2407F" w:rsidRPr="007536CE">
        <w:rPr>
          <w:rFonts w:cstheme="minorHAnsi"/>
          <w:b/>
          <w:caps/>
        </w:rPr>
        <w:t>1</w:t>
      </w:r>
    </w:p>
    <w:p w14:paraId="36555957" w14:textId="77777777" w:rsidR="002A6BE0" w:rsidRPr="007536CE" w:rsidRDefault="002A6BE0" w:rsidP="005C3277">
      <w:pPr>
        <w:pStyle w:val="Tekstpodstawowywcity"/>
        <w:spacing w:after="0" w:line="271" w:lineRule="auto"/>
        <w:ind w:left="425" w:hanging="425"/>
        <w:jc w:val="center"/>
        <w:rPr>
          <w:rFonts w:cstheme="minorHAnsi"/>
          <w:b/>
          <w:caps/>
        </w:rPr>
      </w:pPr>
      <w:r w:rsidRPr="007536CE">
        <w:rPr>
          <w:rFonts w:cstheme="minorHAnsi"/>
          <w:b/>
          <w:caps/>
        </w:rPr>
        <w:t>Zakaz cesji</w:t>
      </w:r>
    </w:p>
    <w:p w14:paraId="0351342D" w14:textId="4EE4E418" w:rsidR="002A6BE0" w:rsidRPr="007536CE" w:rsidRDefault="00EE3B27" w:rsidP="00E508B7">
      <w:pPr>
        <w:pStyle w:val="Tekstpodstawowywcity"/>
        <w:numPr>
          <w:ilvl w:val="0"/>
          <w:numId w:val="49"/>
        </w:numPr>
        <w:suppressAutoHyphens/>
        <w:spacing w:before="120" w:line="271" w:lineRule="auto"/>
        <w:jc w:val="both"/>
        <w:rPr>
          <w:rFonts w:cstheme="minorHAnsi"/>
        </w:rPr>
      </w:pPr>
      <w:r w:rsidRPr="007536CE">
        <w:rPr>
          <w:rFonts w:cstheme="minorHAnsi"/>
        </w:rPr>
        <w:t>Wykonawca,</w:t>
      </w:r>
      <w:r w:rsidR="002A6BE0" w:rsidRPr="007536CE">
        <w:rPr>
          <w:rFonts w:cstheme="minorHAnsi"/>
        </w:rPr>
        <w:t xml:space="preserve"> bez uprzedniej, pisemnej zgody Zamawiającego pod rygorem nieważności, nie może przenosić na osoby trzecie żadnych praw i obowiązków wynikając</w:t>
      </w:r>
      <w:r w:rsidR="00397D37" w:rsidRPr="007536CE">
        <w:rPr>
          <w:rFonts w:cstheme="minorHAnsi"/>
        </w:rPr>
        <w:t>ych z niniejszej umowy, w tym w </w:t>
      </w:r>
      <w:r w:rsidR="002A6BE0" w:rsidRPr="007536CE">
        <w:rPr>
          <w:rFonts w:cstheme="minorHAnsi"/>
        </w:rPr>
        <w:t>szczególności Wykonawca:</w:t>
      </w:r>
    </w:p>
    <w:p w14:paraId="5D4B6675" w14:textId="7D0926E9" w:rsidR="002A6BE0" w:rsidRPr="007536CE" w:rsidRDefault="002A6BE0" w:rsidP="00E508B7">
      <w:pPr>
        <w:pStyle w:val="Tekstpodstawowywcity"/>
        <w:numPr>
          <w:ilvl w:val="0"/>
          <w:numId w:val="23"/>
        </w:numPr>
        <w:tabs>
          <w:tab w:val="left" w:pos="284"/>
          <w:tab w:val="left" w:pos="851"/>
        </w:tabs>
        <w:suppressAutoHyphens/>
        <w:spacing w:before="60" w:after="60" w:line="271" w:lineRule="auto"/>
        <w:ind w:left="851" w:hanging="425"/>
        <w:jc w:val="both"/>
        <w:rPr>
          <w:rFonts w:cstheme="minorHAnsi"/>
        </w:rPr>
      </w:pPr>
      <w:r w:rsidRPr="007536CE">
        <w:rPr>
          <w:rFonts w:cstheme="minorHAnsi"/>
        </w:rPr>
        <w:t xml:space="preserve">nie może dokonać cesji wierzytelności wynikających lub związanych z realizacją umowy, </w:t>
      </w:r>
    </w:p>
    <w:p w14:paraId="30A6749E" w14:textId="057E5A96" w:rsidR="002A6BE0" w:rsidRPr="007536CE" w:rsidRDefault="002A6BE0" w:rsidP="00E508B7">
      <w:pPr>
        <w:pStyle w:val="Tekstpodstawowywcity"/>
        <w:numPr>
          <w:ilvl w:val="0"/>
          <w:numId w:val="23"/>
        </w:numPr>
        <w:tabs>
          <w:tab w:val="left" w:pos="284"/>
          <w:tab w:val="left" w:pos="851"/>
        </w:tabs>
        <w:suppressAutoHyphens/>
        <w:spacing w:before="60" w:after="60" w:line="271" w:lineRule="auto"/>
        <w:ind w:left="851" w:hanging="425"/>
        <w:jc w:val="both"/>
        <w:rPr>
          <w:rFonts w:cstheme="minorHAnsi"/>
        </w:rPr>
      </w:pPr>
      <w:r w:rsidRPr="007536CE">
        <w:rPr>
          <w:rFonts w:cstheme="minorHAnsi"/>
        </w:rPr>
        <w:t xml:space="preserve">nie może dokonać zmian podmiotowych w trybie określonym w art. 518 kodeksu cywilnego, </w:t>
      </w:r>
    </w:p>
    <w:p w14:paraId="7CD4A145" w14:textId="5B65D4E1" w:rsidR="002A6BE0" w:rsidRPr="007536CE" w:rsidRDefault="002A6BE0" w:rsidP="00E508B7">
      <w:pPr>
        <w:pStyle w:val="Tekstpodstawowywcity"/>
        <w:numPr>
          <w:ilvl w:val="0"/>
          <w:numId w:val="23"/>
        </w:numPr>
        <w:tabs>
          <w:tab w:val="left" w:pos="284"/>
          <w:tab w:val="left" w:pos="851"/>
        </w:tabs>
        <w:suppressAutoHyphens/>
        <w:spacing w:before="60" w:after="60" w:line="271" w:lineRule="auto"/>
        <w:ind w:left="851" w:hanging="425"/>
        <w:jc w:val="both"/>
        <w:rPr>
          <w:rFonts w:cstheme="minorHAnsi"/>
        </w:rPr>
      </w:pPr>
      <w:r w:rsidRPr="007536CE">
        <w:rPr>
          <w:rFonts w:cstheme="minorHAnsi"/>
        </w:rPr>
        <w:t>nie może dokonać zmian podmiotowych w trybie określonym w art. 519 i n. kodeksu cywilnego</w:t>
      </w:r>
    </w:p>
    <w:p w14:paraId="043BC609" w14:textId="6CA491E7" w:rsidR="002A6BE0" w:rsidRPr="007536CE" w:rsidRDefault="002A6BE0" w:rsidP="00E508B7">
      <w:pPr>
        <w:pStyle w:val="Tekstpodstawowywcity"/>
        <w:numPr>
          <w:ilvl w:val="0"/>
          <w:numId w:val="23"/>
        </w:numPr>
        <w:tabs>
          <w:tab w:val="left" w:pos="284"/>
          <w:tab w:val="left" w:pos="851"/>
        </w:tabs>
        <w:suppressAutoHyphens/>
        <w:spacing w:before="60" w:after="60" w:line="271" w:lineRule="auto"/>
        <w:ind w:left="851" w:hanging="425"/>
        <w:jc w:val="both"/>
        <w:rPr>
          <w:rFonts w:cstheme="minorHAnsi"/>
        </w:rPr>
      </w:pPr>
      <w:r w:rsidRPr="007536CE">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1A2B3326" w:rsidR="002A6BE0" w:rsidRPr="007536CE" w:rsidRDefault="002A6BE0" w:rsidP="005C3277">
      <w:pPr>
        <w:pStyle w:val="Tekstpodstawowywcity"/>
        <w:numPr>
          <w:ilvl w:val="0"/>
          <w:numId w:val="49"/>
        </w:numPr>
        <w:suppressAutoHyphens/>
        <w:spacing w:after="0" w:line="271" w:lineRule="auto"/>
        <w:jc w:val="both"/>
        <w:rPr>
          <w:rFonts w:cstheme="minorHAnsi"/>
        </w:rPr>
      </w:pPr>
      <w:r w:rsidRPr="007536CE">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Zamawiającego pod rygorem nieważności.</w:t>
      </w:r>
    </w:p>
    <w:p w14:paraId="3603ADA8" w14:textId="77777777" w:rsidR="00377472" w:rsidRDefault="00377472" w:rsidP="009E6345">
      <w:pPr>
        <w:pStyle w:val="Tekstpodstawowywcity"/>
        <w:spacing w:after="0" w:line="271" w:lineRule="auto"/>
        <w:ind w:left="425" w:hanging="425"/>
        <w:jc w:val="center"/>
        <w:rPr>
          <w:rFonts w:cstheme="minorHAnsi"/>
          <w:b/>
          <w:caps/>
        </w:rPr>
      </w:pPr>
    </w:p>
    <w:p w14:paraId="6AF1E5A0" w14:textId="00DCE9D8" w:rsidR="009E6345" w:rsidRDefault="009E6345" w:rsidP="009E6345">
      <w:pPr>
        <w:pStyle w:val="Tekstpodstawowywcity"/>
        <w:spacing w:after="0" w:line="271" w:lineRule="auto"/>
        <w:ind w:left="425" w:hanging="425"/>
        <w:jc w:val="center"/>
        <w:rPr>
          <w:rFonts w:cstheme="minorHAnsi"/>
          <w:b/>
          <w:caps/>
        </w:rPr>
      </w:pPr>
      <w:r w:rsidRPr="007536CE">
        <w:rPr>
          <w:rFonts w:cstheme="minorHAnsi"/>
          <w:b/>
          <w:caps/>
        </w:rPr>
        <w:t>§ 1</w:t>
      </w:r>
      <w:r>
        <w:rPr>
          <w:rFonts w:cstheme="minorHAnsi"/>
          <w:b/>
          <w:caps/>
        </w:rPr>
        <w:t>2</w:t>
      </w:r>
    </w:p>
    <w:p w14:paraId="591F8F29" w14:textId="6B504110" w:rsidR="009E6345" w:rsidRDefault="009E6345" w:rsidP="00377472">
      <w:pPr>
        <w:pStyle w:val="Tekstpodstawowywcity"/>
        <w:spacing w:after="0" w:line="271" w:lineRule="auto"/>
        <w:ind w:left="425" w:hanging="425"/>
        <w:jc w:val="center"/>
        <w:rPr>
          <w:rFonts w:cstheme="minorHAnsi"/>
          <w:b/>
          <w:caps/>
        </w:rPr>
      </w:pPr>
      <w:r>
        <w:rPr>
          <w:rFonts w:cstheme="minorHAnsi"/>
          <w:b/>
          <w:caps/>
        </w:rPr>
        <w:t>KLAUZULA  INFORMACYJNA</w:t>
      </w:r>
    </w:p>
    <w:p w14:paraId="4E88AEB3" w14:textId="067DF6C4" w:rsidR="009E6345" w:rsidRPr="009E6345" w:rsidRDefault="009E6345" w:rsidP="00377472">
      <w:pPr>
        <w:pStyle w:val="Tekstpodstawowywcity"/>
        <w:numPr>
          <w:ilvl w:val="0"/>
          <w:numId w:val="55"/>
        </w:numPr>
        <w:suppressAutoHyphens/>
        <w:spacing w:before="120" w:line="271" w:lineRule="auto"/>
        <w:jc w:val="both"/>
        <w:rPr>
          <w:rFonts w:eastAsia="Calibri" w:cstheme="minorHAnsi"/>
          <w:kern w:val="2"/>
        </w:rPr>
      </w:pPr>
      <w:bookmarkStart w:id="5" w:name="_Hlk155175949"/>
      <w:r w:rsidRPr="009E6345">
        <w:rPr>
          <w:rFonts w:eastAsia="Calibri" w:cstheme="minorHAnsi"/>
          <w:kern w:val="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CA2DDB2" w14:textId="7440D89B" w:rsidR="009E6345" w:rsidRPr="00377472" w:rsidRDefault="009E6345" w:rsidP="00377472">
      <w:pPr>
        <w:numPr>
          <w:ilvl w:val="0"/>
          <w:numId w:val="56"/>
        </w:numPr>
        <w:suppressAutoHyphens/>
        <w:spacing w:before="120" w:after="120" w:line="271" w:lineRule="auto"/>
        <w:ind w:left="851" w:hanging="425"/>
        <w:jc w:val="both"/>
        <w:rPr>
          <w:rFonts w:ascii="Calibri" w:hAnsi="Calibri"/>
        </w:rPr>
      </w:pPr>
      <w:r w:rsidRPr="00377472">
        <w:rPr>
          <w:rFonts w:ascii="Calibri" w:hAnsi="Calibri"/>
        </w:rPr>
        <w:t>Administratorem Pani/Pana danych osobowych jest Warmińsko - Mazurskie Centrum Chorób Płuc</w:t>
      </w:r>
      <w:r w:rsidR="00377472">
        <w:rPr>
          <w:rFonts w:ascii="Calibri" w:hAnsi="Calibri"/>
        </w:rPr>
        <w:t xml:space="preserve"> </w:t>
      </w:r>
      <w:r w:rsidRPr="00377472">
        <w:rPr>
          <w:rFonts w:ascii="Calibri" w:hAnsi="Calibri"/>
        </w:rPr>
        <w:t>w</w:t>
      </w:r>
      <w:r w:rsidR="00377472">
        <w:rPr>
          <w:rFonts w:ascii="Calibri" w:hAnsi="Calibri"/>
        </w:rPr>
        <w:t> </w:t>
      </w:r>
      <w:r w:rsidRPr="00377472">
        <w:rPr>
          <w:rFonts w:ascii="Calibri" w:hAnsi="Calibri"/>
        </w:rPr>
        <w:t>Olsztynie, ul. Jagiellońska 78, 10-357 Olsztyn</w:t>
      </w:r>
    </w:p>
    <w:p w14:paraId="3F1FD93F" w14:textId="16B624F3" w:rsidR="009E6345" w:rsidRPr="00377472" w:rsidRDefault="009E6345" w:rsidP="00377472">
      <w:pPr>
        <w:numPr>
          <w:ilvl w:val="0"/>
          <w:numId w:val="56"/>
        </w:numPr>
        <w:suppressAutoHyphens/>
        <w:spacing w:before="120" w:after="120" w:line="271" w:lineRule="auto"/>
        <w:ind w:left="851" w:hanging="425"/>
        <w:jc w:val="both"/>
        <w:rPr>
          <w:rFonts w:ascii="Calibri" w:hAnsi="Calibri"/>
        </w:rPr>
      </w:pPr>
      <w:r w:rsidRPr="00377472">
        <w:rPr>
          <w:rFonts w:ascii="Calibri" w:hAnsi="Calibri"/>
        </w:rPr>
        <w:t>Kontakt do inspektora ochrony danych osobowych: Warmińsko - Mazurskie Centrum Chorób Płuc</w:t>
      </w:r>
      <w:r w:rsidR="00377472">
        <w:rPr>
          <w:rFonts w:ascii="Calibri" w:hAnsi="Calibri"/>
        </w:rPr>
        <w:t xml:space="preserve"> </w:t>
      </w:r>
      <w:r w:rsidRPr="00377472">
        <w:rPr>
          <w:rFonts w:ascii="Calibri" w:hAnsi="Calibri"/>
        </w:rPr>
        <w:t>w</w:t>
      </w:r>
      <w:r w:rsidR="00377472">
        <w:rPr>
          <w:rFonts w:ascii="Calibri" w:hAnsi="Calibri"/>
        </w:rPr>
        <w:t> </w:t>
      </w:r>
      <w:r w:rsidRPr="00377472">
        <w:rPr>
          <w:rFonts w:ascii="Calibri" w:hAnsi="Calibri"/>
        </w:rPr>
        <w:t>Olsztynie, ul. Jagiellońska 78, 10-357 Olsztyn, Klaudia Goclik, e-mail: iod@pulmonologia.olsztyn.pl</w:t>
      </w:r>
    </w:p>
    <w:p w14:paraId="5B1F9225" w14:textId="13DEDF62" w:rsidR="009E6345" w:rsidRPr="00377472" w:rsidRDefault="009E6345" w:rsidP="00377472">
      <w:pPr>
        <w:numPr>
          <w:ilvl w:val="0"/>
          <w:numId w:val="56"/>
        </w:numPr>
        <w:suppressAutoHyphens/>
        <w:spacing w:before="120" w:after="120" w:line="271" w:lineRule="auto"/>
        <w:ind w:left="851" w:hanging="425"/>
        <w:jc w:val="both"/>
        <w:rPr>
          <w:rFonts w:ascii="Calibri" w:hAnsi="Calibri"/>
        </w:rPr>
      </w:pPr>
      <w:r w:rsidRPr="00377472">
        <w:rPr>
          <w:rFonts w:ascii="Calibri" w:hAnsi="Calibri"/>
        </w:rPr>
        <w:t>Pani/Pana dane osobowe przetwarzane będą na podstawie art. 6 ust.1 lit. c) i f) RODO, w celu:</w:t>
      </w:r>
    </w:p>
    <w:p w14:paraId="65367B31" w14:textId="3B1B91A8" w:rsidR="009E6345" w:rsidRPr="00377472" w:rsidRDefault="009E6345" w:rsidP="00377472">
      <w:pPr>
        <w:pStyle w:val="Akapitzlist"/>
        <w:numPr>
          <w:ilvl w:val="0"/>
          <w:numId w:val="57"/>
        </w:numPr>
        <w:suppressAutoHyphens/>
        <w:spacing w:before="120" w:after="120" w:line="271" w:lineRule="auto"/>
        <w:ind w:left="1570" w:hanging="357"/>
        <w:jc w:val="both"/>
        <w:rPr>
          <w:rFonts w:ascii="Calibri" w:hAnsi="Calibri"/>
        </w:rPr>
      </w:pPr>
      <w:r w:rsidRPr="00377472">
        <w:rPr>
          <w:rFonts w:ascii="Calibri" w:hAnsi="Calibri"/>
        </w:rPr>
        <w:t>określenia osób uprawnionych do reprezentacji podmiotu, z którym zawarto umowę oraz zakres takiego umocowania, a w konsekwencji możliwości zawarcia umowy oraz jej ważności;</w:t>
      </w:r>
    </w:p>
    <w:p w14:paraId="7620FA43" w14:textId="29D497D0" w:rsidR="009E6345" w:rsidRPr="00377472" w:rsidRDefault="009E6345" w:rsidP="00377472">
      <w:pPr>
        <w:pStyle w:val="Akapitzlist"/>
        <w:numPr>
          <w:ilvl w:val="0"/>
          <w:numId w:val="57"/>
        </w:numPr>
        <w:suppressAutoHyphens/>
        <w:spacing w:before="120" w:after="120" w:line="271" w:lineRule="auto"/>
        <w:ind w:left="1570" w:hanging="357"/>
        <w:jc w:val="both"/>
        <w:rPr>
          <w:rFonts w:ascii="Calibri" w:hAnsi="Calibri"/>
        </w:rPr>
      </w:pPr>
      <w:r w:rsidRPr="00377472">
        <w:rPr>
          <w:rFonts w:ascii="Calibri" w:hAnsi="Calibri"/>
        </w:rPr>
        <w:t>realizacji bieżącego kontaktu, związanego z zawieraniem umowy pomiędzy administratorem a podmiotem na rzecz którego działasz, z którym związany jest Pan/Pani stosunkiem pracy lub umową cywilnoprawną;</w:t>
      </w:r>
    </w:p>
    <w:p w14:paraId="6A2DD905" w14:textId="7A9EEC64" w:rsidR="009E6345" w:rsidRPr="00377472" w:rsidRDefault="009E6345" w:rsidP="00377472">
      <w:pPr>
        <w:pStyle w:val="Akapitzlist"/>
        <w:numPr>
          <w:ilvl w:val="0"/>
          <w:numId w:val="57"/>
        </w:numPr>
        <w:suppressAutoHyphens/>
        <w:spacing w:before="120" w:after="120" w:line="271" w:lineRule="auto"/>
        <w:ind w:left="1570" w:hanging="357"/>
        <w:jc w:val="both"/>
        <w:rPr>
          <w:rFonts w:ascii="Calibri" w:hAnsi="Calibri"/>
        </w:rPr>
      </w:pPr>
      <w:r w:rsidRPr="00377472">
        <w:rPr>
          <w:rFonts w:ascii="Calibri" w:hAnsi="Calibri"/>
        </w:rPr>
        <w:t xml:space="preserve">realizacji innego bieżącego kontaktu i współpracy zawodowej związanej z przedmiotem działalności administratora; </w:t>
      </w:r>
    </w:p>
    <w:p w14:paraId="7BEB783E" w14:textId="719553DB" w:rsidR="009E6345" w:rsidRPr="00377472" w:rsidRDefault="009E6345" w:rsidP="00377472">
      <w:pPr>
        <w:pStyle w:val="Akapitzlist"/>
        <w:numPr>
          <w:ilvl w:val="0"/>
          <w:numId w:val="57"/>
        </w:numPr>
        <w:suppressAutoHyphens/>
        <w:spacing w:before="120" w:after="120" w:line="271" w:lineRule="auto"/>
        <w:ind w:left="1570" w:hanging="357"/>
        <w:jc w:val="both"/>
        <w:rPr>
          <w:rFonts w:ascii="Calibri" w:hAnsi="Calibri"/>
        </w:rPr>
      </w:pPr>
      <w:r w:rsidRPr="00377472">
        <w:rPr>
          <w:rFonts w:ascii="Calibri" w:hAnsi="Calibri"/>
        </w:rPr>
        <w:t>ewentualnego ustalenia, dochodzenia lub obrony roszczeń z tytułu prowadzonej przez administratora działalności.</w:t>
      </w:r>
    </w:p>
    <w:p w14:paraId="1370E427" w14:textId="4F420EF9" w:rsidR="009E6345" w:rsidRPr="00377472" w:rsidRDefault="009E6345" w:rsidP="00377472">
      <w:pPr>
        <w:numPr>
          <w:ilvl w:val="0"/>
          <w:numId w:val="56"/>
        </w:numPr>
        <w:suppressAutoHyphens/>
        <w:spacing w:before="120" w:after="120" w:line="271" w:lineRule="auto"/>
        <w:ind w:left="851" w:hanging="425"/>
        <w:jc w:val="both"/>
        <w:rPr>
          <w:rFonts w:ascii="Calibri" w:hAnsi="Calibri"/>
        </w:rPr>
      </w:pPr>
      <w:r w:rsidRPr="00377472">
        <w:rPr>
          <w:rFonts w:ascii="Calibri" w:hAnsi="Calibri"/>
        </w:rPr>
        <w:lastRenderedPageBreak/>
        <w:t>odbiorcami danych osobowych będą osoby lub podmioty uprawnione na podstawie przepisów prawa lub umowy powierzenia przetwarzania danych. Zgodnie z przepisami prawa dane publikowane mogą być na stronie internetowej Biuletynu Informacji Publicznej Administratora.</w:t>
      </w:r>
    </w:p>
    <w:p w14:paraId="6CED68EF" w14:textId="67553975" w:rsidR="009E6345" w:rsidRPr="00377472" w:rsidRDefault="009E6345" w:rsidP="00377472">
      <w:pPr>
        <w:numPr>
          <w:ilvl w:val="0"/>
          <w:numId w:val="56"/>
        </w:numPr>
        <w:suppressAutoHyphens/>
        <w:spacing w:before="120" w:after="120" w:line="271" w:lineRule="auto"/>
        <w:ind w:left="851" w:hanging="425"/>
        <w:jc w:val="both"/>
        <w:rPr>
          <w:rFonts w:ascii="Calibri" w:hAnsi="Calibri"/>
        </w:rPr>
      </w:pPr>
      <w:r w:rsidRPr="00377472">
        <w:rPr>
          <w:rFonts w:ascii="Calibri" w:hAnsi="Calibri"/>
        </w:rPr>
        <w:t>dane osobowe będą przechowywane, przez okres 6 lat od dnia zakończenia jej obowiązywania.</w:t>
      </w:r>
    </w:p>
    <w:p w14:paraId="6ADF7E93" w14:textId="5B7FA4FB" w:rsidR="009E6345" w:rsidRPr="00377472" w:rsidRDefault="009E6345" w:rsidP="00377472">
      <w:pPr>
        <w:numPr>
          <w:ilvl w:val="0"/>
          <w:numId w:val="56"/>
        </w:numPr>
        <w:suppressAutoHyphens/>
        <w:spacing w:before="120" w:after="120" w:line="271" w:lineRule="auto"/>
        <w:ind w:left="851" w:hanging="425"/>
        <w:jc w:val="both"/>
        <w:rPr>
          <w:rFonts w:ascii="Calibri" w:hAnsi="Calibri"/>
        </w:rPr>
      </w:pPr>
      <w:r w:rsidRPr="00377472">
        <w:rPr>
          <w:rFonts w:ascii="Calibri" w:hAnsi="Calibri"/>
        </w:rPr>
        <w:t>dane osobowe nie będą podlegały zautomatyzowanym procesom  podejmowania decyzji, w tym profilowaniu,</w:t>
      </w:r>
    </w:p>
    <w:p w14:paraId="1B07C105" w14:textId="2BE0C8DC" w:rsidR="009E6345" w:rsidRPr="00377472" w:rsidRDefault="009E6345" w:rsidP="00377472">
      <w:pPr>
        <w:numPr>
          <w:ilvl w:val="0"/>
          <w:numId w:val="56"/>
        </w:numPr>
        <w:suppressAutoHyphens/>
        <w:spacing w:before="120" w:after="120" w:line="271" w:lineRule="auto"/>
        <w:ind w:left="851" w:hanging="425"/>
        <w:jc w:val="both"/>
        <w:rPr>
          <w:rFonts w:ascii="Calibri" w:hAnsi="Calibri"/>
        </w:rPr>
      </w:pPr>
      <w:r w:rsidRPr="00377472">
        <w:rPr>
          <w:rFonts w:ascii="Calibri" w:hAnsi="Calibri"/>
        </w:rPr>
        <w:t>dane osobowe nie będą przekazywane do państwa trzeciego ani do organizacji międzynarodowej,</w:t>
      </w:r>
    </w:p>
    <w:p w14:paraId="13849AC9" w14:textId="2BCE495E" w:rsidR="009E6345" w:rsidRPr="00377472" w:rsidRDefault="009E6345" w:rsidP="00377472">
      <w:pPr>
        <w:numPr>
          <w:ilvl w:val="0"/>
          <w:numId w:val="56"/>
        </w:numPr>
        <w:suppressAutoHyphens/>
        <w:spacing w:before="120" w:after="120" w:line="271" w:lineRule="auto"/>
        <w:ind w:left="851" w:hanging="425"/>
        <w:jc w:val="both"/>
        <w:rPr>
          <w:rFonts w:ascii="Calibri" w:hAnsi="Calibri"/>
        </w:rPr>
      </w:pPr>
      <w:r w:rsidRPr="00377472">
        <w:rPr>
          <w:rFonts w:ascii="Calibri" w:hAnsi="Calibri"/>
        </w:rPr>
        <w:t>podanie danych osobowych jest warunkiem zawarcia umowy. Odmowa podania danych osobowych uniemożliwia zawarcie umowy.</w:t>
      </w:r>
    </w:p>
    <w:p w14:paraId="6132CCD0" w14:textId="03CD56F1" w:rsidR="009E6345" w:rsidRPr="00377472" w:rsidRDefault="009E6345" w:rsidP="00377472">
      <w:pPr>
        <w:numPr>
          <w:ilvl w:val="0"/>
          <w:numId w:val="56"/>
        </w:numPr>
        <w:suppressAutoHyphens/>
        <w:spacing w:before="120" w:after="120" w:line="271" w:lineRule="auto"/>
        <w:ind w:left="851" w:hanging="425"/>
        <w:jc w:val="both"/>
        <w:rPr>
          <w:rFonts w:ascii="Calibri" w:hAnsi="Calibri"/>
        </w:rPr>
      </w:pPr>
      <w:r w:rsidRPr="00377472">
        <w:rPr>
          <w:rFonts w:ascii="Calibri" w:hAnsi="Calibri"/>
        </w:rPr>
        <w:t>w zakresie danych osobowych wykonawca posiada:</w:t>
      </w:r>
    </w:p>
    <w:p w14:paraId="74E81F73" w14:textId="6B8857E0" w:rsidR="009E6345" w:rsidRPr="00377472" w:rsidRDefault="009E6345" w:rsidP="00377472">
      <w:pPr>
        <w:pStyle w:val="Akapitzlist"/>
        <w:numPr>
          <w:ilvl w:val="0"/>
          <w:numId w:val="59"/>
        </w:numPr>
        <w:suppressAutoHyphens/>
        <w:spacing w:before="120" w:after="120" w:line="271" w:lineRule="auto"/>
        <w:ind w:left="1570" w:hanging="357"/>
        <w:jc w:val="both"/>
        <w:rPr>
          <w:rFonts w:ascii="Calibri" w:hAnsi="Calibri"/>
        </w:rPr>
      </w:pPr>
      <w:r w:rsidRPr="00377472">
        <w:rPr>
          <w:rFonts w:ascii="Calibri" w:hAnsi="Calibri"/>
        </w:rPr>
        <w:t>na podstawie art. 15 RODO prawo dostępu do danych osobowych;</w:t>
      </w:r>
    </w:p>
    <w:p w14:paraId="080B8175" w14:textId="65310C76" w:rsidR="009E6345" w:rsidRPr="00377472" w:rsidRDefault="009E6345" w:rsidP="00377472">
      <w:pPr>
        <w:pStyle w:val="Akapitzlist"/>
        <w:numPr>
          <w:ilvl w:val="0"/>
          <w:numId w:val="59"/>
        </w:numPr>
        <w:suppressAutoHyphens/>
        <w:spacing w:before="120" w:after="120" w:line="271" w:lineRule="auto"/>
        <w:ind w:left="1570" w:hanging="357"/>
        <w:jc w:val="both"/>
        <w:rPr>
          <w:rFonts w:ascii="Calibri" w:hAnsi="Calibri"/>
        </w:rPr>
      </w:pPr>
      <w:r w:rsidRPr="00377472">
        <w:rPr>
          <w:rFonts w:ascii="Calibri" w:hAnsi="Calibri"/>
        </w:rPr>
        <w:t>na podstawie art. 16 RODO prawo do sprostowania danych osobowych;</w:t>
      </w:r>
    </w:p>
    <w:p w14:paraId="3C721097" w14:textId="43765BE5" w:rsidR="009E6345" w:rsidRPr="00377472" w:rsidRDefault="009E6345" w:rsidP="00377472">
      <w:pPr>
        <w:pStyle w:val="Akapitzlist"/>
        <w:numPr>
          <w:ilvl w:val="0"/>
          <w:numId w:val="59"/>
        </w:numPr>
        <w:suppressAutoHyphens/>
        <w:spacing w:before="120" w:after="120" w:line="271" w:lineRule="auto"/>
        <w:ind w:left="1570" w:hanging="357"/>
        <w:jc w:val="both"/>
        <w:rPr>
          <w:rFonts w:ascii="Calibri" w:hAnsi="Calibri"/>
        </w:rPr>
      </w:pPr>
      <w:r w:rsidRPr="00377472">
        <w:rPr>
          <w:rFonts w:ascii="Calibri" w:hAnsi="Calibri"/>
        </w:rPr>
        <w:t xml:space="preserve">na podstawie art. 17 RODO prawo do usunięcia danych; </w:t>
      </w:r>
    </w:p>
    <w:p w14:paraId="7EF33556" w14:textId="2A24F3A6" w:rsidR="009E6345" w:rsidRPr="00377472" w:rsidRDefault="009E6345" w:rsidP="00377472">
      <w:pPr>
        <w:pStyle w:val="Akapitzlist"/>
        <w:numPr>
          <w:ilvl w:val="0"/>
          <w:numId w:val="59"/>
        </w:numPr>
        <w:suppressAutoHyphens/>
        <w:spacing w:before="120" w:after="120" w:line="271" w:lineRule="auto"/>
        <w:ind w:left="1570" w:hanging="357"/>
        <w:jc w:val="both"/>
        <w:rPr>
          <w:rFonts w:ascii="Calibri" w:hAnsi="Calibri"/>
        </w:rPr>
      </w:pPr>
      <w:r w:rsidRPr="00377472">
        <w:rPr>
          <w:rFonts w:ascii="Calibri" w:hAnsi="Calibri"/>
        </w:rPr>
        <w:t xml:space="preserve">na podstawie art. 18 RODO prawo żądania od administratora ograniczenia przetwarzania danych osobowych z zastrzeżeniem przypadków, o których mowa w art. 18 ust. 2 RODO;  </w:t>
      </w:r>
    </w:p>
    <w:p w14:paraId="53522531" w14:textId="4871BF4C" w:rsidR="009E6345" w:rsidRPr="00377472" w:rsidRDefault="009E6345" w:rsidP="00377472">
      <w:pPr>
        <w:pStyle w:val="Akapitzlist"/>
        <w:numPr>
          <w:ilvl w:val="0"/>
          <w:numId w:val="59"/>
        </w:numPr>
        <w:suppressAutoHyphens/>
        <w:spacing w:before="120" w:after="120" w:line="271" w:lineRule="auto"/>
        <w:ind w:left="1570" w:hanging="357"/>
        <w:jc w:val="both"/>
        <w:rPr>
          <w:rFonts w:ascii="Calibri" w:hAnsi="Calibri"/>
        </w:rPr>
      </w:pPr>
      <w:r w:rsidRPr="00377472">
        <w:rPr>
          <w:rFonts w:ascii="Calibri" w:hAnsi="Calibri"/>
        </w:rPr>
        <w:t xml:space="preserve">na podstawie art. 21 RODO prawo do złożenia sprzeciwu; </w:t>
      </w:r>
    </w:p>
    <w:p w14:paraId="200C5729" w14:textId="547A35FD" w:rsidR="009E6345" w:rsidRPr="005E3AA3" w:rsidRDefault="009E6345" w:rsidP="005E3AA3">
      <w:pPr>
        <w:pStyle w:val="Akapitzlist"/>
        <w:numPr>
          <w:ilvl w:val="0"/>
          <w:numId w:val="59"/>
        </w:numPr>
        <w:suppressAutoHyphens/>
        <w:spacing w:before="120" w:after="120" w:line="271" w:lineRule="auto"/>
        <w:ind w:left="1570" w:hanging="357"/>
        <w:jc w:val="both"/>
        <w:rPr>
          <w:rFonts w:ascii="Calibri" w:hAnsi="Calibri"/>
        </w:rPr>
      </w:pPr>
      <w:r w:rsidRPr="00377472">
        <w:rPr>
          <w:rFonts w:ascii="Calibri" w:hAnsi="Calibri"/>
        </w:rPr>
        <w:t xml:space="preserve">prawo do wniesienia skargi do Prezesa Urzędu Ochrony Danych Osobowych, gdy uzna, </w:t>
      </w:r>
      <w:r w:rsidRPr="005E3AA3">
        <w:rPr>
          <w:rFonts w:ascii="Calibri" w:hAnsi="Calibri"/>
        </w:rPr>
        <w:t>że przetwarzanie danych osobowych narusza przepisy RODO</w:t>
      </w:r>
      <w:r w:rsidR="00377472" w:rsidRPr="005E3AA3">
        <w:rPr>
          <w:rFonts w:ascii="Calibri" w:hAnsi="Calibri"/>
        </w:rPr>
        <w:t>.</w:t>
      </w:r>
    </w:p>
    <w:bookmarkEnd w:id="5"/>
    <w:p w14:paraId="3D8AEF9D" w14:textId="77777777" w:rsidR="009E6345" w:rsidRDefault="009E6345" w:rsidP="005C3277">
      <w:pPr>
        <w:pStyle w:val="Tekstpodstawowywcity"/>
        <w:spacing w:after="0" w:line="271" w:lineRule="auto"/>
        <w:ind w:left="425" w:hanging="425"/>
        <w:jc w:val="center"/>
        <w:rPr>
          <w:rFonts w:cstheme="minorHAnsi"/>
          <w:b/>
          <w:caps/>
        </w:rPr>
      </w:pPr>
    </w:p>
    <w:p w14:paraId="27CF7B74" w14:textId="12D62D0C" w:rsidR="009F7814" w:rsidRPr="007536CE" w:rsidRDefault="003C2DF6" w:rsidP="005C3277">
      <w:pPr>
        <w:pStyle w:val="Tekstpodstawowywcity"/>
        <w:spacing w:after="0" w:line="271" w:lineRule="auto"/>
        <w:ind w:left="425" w:hanging="425"/>
        <w:jc w:val="center"/>
        <w:rPr>
          <w:rFonts w:cstheme="minorHAnsi"/>
          <w:b/>
          <w:caps/>
        </w:rPr>
      </w:pPr>
      <w:r w:rsidRPr="007536CE">
        <w:rPr>
          <w:rFonts w:cstheme="minorHAnsi"/>
          <w:b/>
          <w:caps/>
        </w:rPr>
        <w:t>§ 1</w:t>
      </w:r>
      <w:r w:rsidR="009E6345">
        <w:rPr>
          <w:rFonts w:cstheme="minorHAnsi"/>
          <w:b/>
          <w:caps/>
        </w:rPr>
        <w:t>3</w:t>
      </w:r>
    </w:p>
    <w:p w14:paraId="5DBFD8FF" w14:textId="77777777" w:rsidR="009F7814" w:rsidRPr="007536CE" w:rsidRDefault="009F7814" w:rsidP="005C3277">
      <w:pPr>
        <w:pStyle w:val="Tekstpodstawowywcity"/>
        <w:spacing w:after="0" w:line="271" w:lineRule="auto"/>
        <w:ind w:left="425" w:hanging="425"/>
        <w:jc w:val="center"/>
        <w:rPr>
          <w:rFonts w:cstheme="minorHAnsi"/>
          <w:b/>
          <w:caps/>
        </w:rPr>
      </w:pPr>
      <w:r w:rsidRPr="007536CE">
        <w:rPr>
          <w:rFonts w:cstheme="minorHAnsi"/>
          <w:b/>
          <w:caps/>
        </w:rPr>
        <w:t>Postanowienia końcowe</w:t>
      </w:r>
    </w:p>
    <w:p w14:paraId="23F48FE5" w14:textId="77777777" w:rsidR="009F7814" w:rsidRPr="007536CE" w:rsidRDefault="009F7814" w:rsidP="00E508B7">
      <w:pPr>
        <w:pStyle w:val="Tekstpodstawowywcity"/>
        <w:numPr>
          <w:ilvl w:val="0"/>
          <w:numId w:val="50"/>
        </w:numPr>
        <w:suppressAutoHyphens/>
        <w:spacing w:before="120" w:line="271" w:lineRule="auto"/>
        <w:jc w:val="both"/>
        <w:rPr>
          <w:rFonts w:cstheme="minorHAnsi"/>
        </w:rPr>
      </w:pPr>
      <w:r w:rsidRPr="007536CE">
        <w:rPr>
          <w:rFonts w:cstheme="minorHAnsi"/>
        </w:rPr>
        <w:t xml:space="preserve">W sprawach nieuregulowanych postanowieniami niniejszej Umowy mają zastosowanie przepisy: </w:t>
      </w:r>
    </w:p>
    <w:p w14:paraId="27F40477" w14:textId="04167689" w:rsidR="001A3E30" w:rsidRPr="007536CE" w:rsidRDefault="00F02BDB" w:rsidP="005C3277">
      <w:pPr>
        <w:pStyle w:val="Tekstpodstawowywcity"/>
        <w:numPr>
          <w:ilvl w:val="0"/>
          <w:numId w:val="20"/>
        </w:numPr>
        <w:suppressAutoHyphens/>
        <w:spacing w:after="0" w:line="271" w:lineRule="auto"/>
        <w:jc w:val="both"/>
        <w:rPr>
          <w:rFonts w:cstheme="minorHAnsi"/>
        </w:rPr>
      </w:pPr>
      <w:bookmarkStart w:id="6" w:name="_Hlk112154475"/>
      <w:r w:rsidRPr="007536CE">
        <w:rPr>
          <w:rFonts w:cstheme="minorHAnsi"/>
        </w:rPr>
        <w:t>U</w:t>
      </w:r>
      <w:r w:rsidR="001A3E30" w:rsidRPr="007536CE">
        <w:rPr>
          <w:rFonts w:cstheme="minorHAnsi"/>
        </w:rPr>
        <w:t>stawy z dnia 11</w:t>
      </w:r>
      <w:r w:rsidR="00E12BBD" w:rsidRPr="007536CE">
        <w:rPr>
          <w:rFonts w:cstheme="minorHAnsi"/>
        </w:rPr>
        <w:t xml:space="preserve"> września </w:t>
      </w:r>
      <w:r w:rsidR="001A3E30" w:rsidRPr="007536CE">
        <w:rPr>
          <w:rFonts w:cstheme="minorHAnsi"/>
        </w:rPr>
        <w:t>2015 r. o działalności ubezpieczeniowej i reasekuracyjnej (</w:t>
      </w:r>
      <w:r w:rsidR="00C07BF7" w:rsidRPr="00C07BF7">
        <w:rPr>
          <w:rFonts w:cstheme="minorHAnsi"/>
        </w:rPr>
        <w:t>t. j. Dz.U. z 2023 r., poz. 656 ze zm.),</w:t>
      </w:r>
    </w:p>
    <w:p w14:paraId="575C2385" w14:textId="674DA3CF" w:rsidR="001A3E30" w:rsidRPr="007536CE" w:rsidRDefault="00F02BDB" w:rsidP="005C3277">
      <w:pPr>
        <w:pStyle w:val="Tekstpodstawowywcity"/>
        <w:numPr>
          <w:ilvl w:val="0"/>
          <w:numId w:val="20"/>
        </w:numPr>
        <w:suppressAutoHyphens/>
        <w:spacing w:after="0" w:line="271" w:lineRule="auto"/>
        <w:jc w:val="both"/>
        <w:rPr>
          <w:rFonts w:cstheme="minorHAnsi"/>
        </w:rPr>
      </w:pPr>
      <w:r w:rsidRPr="007536CE">
        <w:rPr>
          <w:rFonts w:cstheme="minorHAnsi"/>
        </w:rPr>
        <w:t>U</w:t>
      </w:r>
      <w:r w:rsidR="001A3E30" w:rsidRPr="007536CE">
        <w:rPr>
          <w:rFonts w:cstheme="minorHAnsi"/>
        </w:rPr>
        <w:t>stawy z dnia 22 maja 2003 r. o ubezpieczeniach obowiązkowych, Ubezpieczeniowym Funduszu Gwarancyjnym i Polskim Biurze Ubezpieczycieli Komunikacyjnych (</w:t>
      </w:r>
      <w:r w:rsidRPr="007536CE">
        <w:rPr>
          <w:rFonts w:cstheme="minorHAnsi"/>
        </w:rPr>
        <w:t>t.j. Dz.U. z 2022 r., poz. 621</w:t>
      </w:r>
      <w:r w:rsidR="001A3E30" w:rsidRPr="007536CE">
        <w:rPr>
          <w:rFonts w:cstheme="minorHAnsi"/>
        </w:rPr>
        <w:t xml:space="preserve"> ze zm.),</w:t>
      </w:r>
    </w:p>
    <w:p w14:paraId="04CB7A70" w14:textId="15EEAA3E" w:rsidR="001A3E30" w:rsidRPr="007536CE" w:rsidRDefault="00F02BDB" w:rsidP="005C3277">
      <w:pPr>
        <w:pStyle w:val="Tekstpodstawowywcity"/>
        <w:numPr>
          <w:ilvl w:val="0"/>
          <w:numId w:val="20"/>
        </w:numPr>
        <w:suppressAutoHyphens/>
        <w:spacing w:after="0" w:line="271" w:lineRule="auto"/>
        <w:jc w:val="both"/>
        <w:rPr>
          <w:rFonts w:cstheme="minorHAnsi"/>
        </w:rPr>
      </w:pPr>
      <w:r w:rsidRPr="007536CE">
        <w:rPr>
          <w:rFonts w:cstheme="minorHAnsi"/>
        </w:rPr>
        <w:t>U</w:t>
      </w:r>
      <w:r w:rsidR="001A3E30" w:rsidRPr="007536CE">
        <w:rPr>
          <w:rFonts w:cstheme="minorHAnsi"/>
        </w:rPr>
        <w:t xml:space="preserve">stawy z dnia 23 kwietnia </w:t>
      </w:r>
      <w:r w:rsidR="00E628A9" w:rsidRPr="007536CE">
        <w:rPr>
          <w:rFonts w:cstheme="minorHAnsi"/>
        </w:rPr>
        <w:t>1964 r.</w:t>
      </w:r>
      <w:r w:rsidR="001A3E30" w:rsidRPr="007536CE">
        <w:rPr>
          <w:rFonts w:cstheme="minorHAnsi"/>
        </w:rPr>
        <w:t xml:space="preserve"> Kodeks cywilny </w:t>
      </w:r>
      <w:r w:rsidR="00C07BF7" w:rsidRPr="00C07BF7">
        <w:rPr>
          <w:rFonts w:cstheme="minorHAnsi"/>
        </w:rPr>
        <w:t xml:space="preserve">(t. j. Dz.U. z 2023 r., poz. 1610),  </w:t>
      </w:r>
    </w:p>
    <w:p w14:paraId="529E2104" w14:textId="2121897E" w:rsidR="001A3E30" w:rsidRPr="007536CE" w:rsidRDefault="00F02BDB" w:rsidP="005C3277">
      <w:pPr>
        <w:pStyle w:val="Tekstpodstawowywcity"/>
        <w:numPr>
          <w:ilvl w:val="0"/>
          <w:numId w:val="20"/>
        </w:numPr>
        <w:suppressAutoHyphens/>
        <w:spacing w:after="0" w:line="271" w:lineRule="auto"/>
        <w:ind w:left="714" w:hanging="357"/>
        <w:jc w:val="both"/>
        <w:rPr>
          <w:rFonts w:cstheme="minorHAnsi"/>
        </w:rPr>
      </w:pPr>
      <w:r w:rsidRPr="007536CE">
        <w:rPr>
          <w:rFonts w:cstheme="minorHAnsi"/>
        </w:rPr>
        <w:t>U</w:t>
      </w:r>
      <w:r w:rsidR="001A3E30" w:rsidRPr="007536CE">
        <w:rPr>
          <w:rFonts w:cstheme="minorHAnsi"/>
        </w:rPr>
        <w:t xml:space="preserve">stawy </w:t>
      </w:r>
      <w:bookmarkStart w:id="7" w:name="_Hlk109908139"/>
      <w:r w:rsidR="00E12BBD" w:rsidRPr="007536CE">
        <w:rPr>
          <w:rFonts w:cstheme="minorHAnsi"/>
        </w:rPr>
        <w:t xml:space="preserve">z dnia 11 września 2019 r. </w:t>
      </w:r>
      <w:bookmarkEnd w:id="7"/>
      <w:r w:rsidR="001A3E30" w:rsidRPr="007536CE">
        <w:rPr>
          <w:rFonts w:cstheme="minorHAnsi"/>
        </w:rPr>
        <w:t xml:space="preserve">Prawo zamówień publicznych </w:t>
      </w:r>
      <w:r w:rsidR="00C07BF7" w:rsidRPr="00C07BF7">
        <w:rPr>
          <w:rFonts w:cstheme="minorHAnsi"/>
        </w:rPr>
        <w:t>(t. j. Dz. U. z 2023 r. poz. 1605, ze zm.),</w:t>
      </w:r>
    </w:p>
    <w:p w14:paraId="7138591E" w14:textId="0FBE99A4" w:rsidR="00305BAC" w:rsidRPr="007536CE" w:rsidRDefault="00F02BDB" w:rsidP="005C3277">
      <w:pPr>
        <w:pStyle w:val="Tekstpodstawowywcity"/>
        <w:numPr>
          <w:ilvl w:val="0"/>
          <w:numId w:val="20"/>
        </w:numPr>
        <w:suppressAutoHyphens/>
        <w:spacing w:after="0" w:line="271" w:lineRule="auto"/>
        <w:jc w:val="both"/>
        <w:rPr>
          <w:rFonts w:cstheme="minorHAnsi"/>
        </w:rPr>
      </w:pPr>
      <w:r w:rsidRPr="007536CE">
        <w:rPr>
          <w:rFonts w:cstheme="minorHAnsi"/>
        </w:rPr>
        <w:t>U</w:t>
      </w:r>
      <w:r w:rsidR="00305BAC" w:rsidRPr="007536CE">
        <w:rPr>
          <w:rFonts w:cstheme="minorHAnsi"/>
        </w:rPr>
        <w:t xml:space="preserve">stawy z dnia 15 kwietnia 2011 r. o działalności leczniczej </w:t>
      </w:r>
      <w:r w:rsidR="00C07BF7" w:rsidRPr="00C07BF7">
        <w:rPr>
          <w:rFonts w:cstheme="minorHAnsi"/>
        </w:rPr>
        <w:t>(t. j. Dz.U. z 2023 r., poz. 991 ze zm.),</w:t>
      </w:r>
    </w:p>
    <w:p w14:paraId="1226CEA3" w14:textId="6663FB6E" w:rsidR="009139E3" w:rsidRPr="007536CE" w:rsidRDefault="00305BAC" w:rsidP="005C3277">
      <w:pPr>
        <w:pStyle w:val="Tekstpodstawowywcity"/>
        <w:numPr>
          <w:ilvl w:val="0"/>
          <w:numId w:val="20"/>
        </w:numPr>
        <w:suppressAutoHyphens/>
        <w:spacing w:after="0" w:line="271" w:lineRule="auto"/>
        <w:ind w:left="714" w:hanging="357"/>
        <w:jc w:val="both"/>
        <w:rPr>
          <w:rFonts w:cstheme="minorHAnsi"/>
        </w:rPr>
      </w:pPr>
      <w:r w:rsidRPr="007536CE">
        <w:rPr>
          <w:rFonts w:cstheme="minorHAnsi"/>
        </w:rPr>
        <w:t xml:space="preserve">Rozporządzenia Ministra Finansów z dnia 29 kwietnia 2019 </w:t>
      </w:r>
      <w:r w:rsidR="00455C42" w:rsidRPr="007536CE">
        <w:rPr>
          <w:rFonts w:cstheme="minorHAnsi"/>
        </w:rPr>
        <w:t>r.</w:t>
      </w:r>
      <w:r w:rsidR="00F02BDB" w:rsidRPr="007536CE">
        <w:rPr>
          <w:rFonts w:cstheme="minorHAnsi"/>
        </w:rPr>
        <w:t xml:space="preserve"> </w:t>
      </w:r>
      <w:r w:rsidR="00455C42" w:rsidRPr="007536CE">
        <w:rPr>
          <w:rFonts w:cstheme="minorHAnsi"/>
        </w:rPr>
        <w:t>w </w:t>
      </w:r>
      <w:r w:rsidRPr="007536CE">
        <w:rPr>
          <w:rFonts w:cstheme="minorHAnsi"/>
        </w:rPr>
        <w:t>sprawie obowiązkowego ubezpieczenia odpowiedzialności cywilnej podmiotu wykonującego działalność leczniczą</w:t>
      </w:r>
      <w:r w:rsidR="00F02BDB" w:rsidRPr="007536CE">
        <w:rPr>
          <w:rFonts w:cstheme="minorHAnsi"/>
        </w:rPr>
        <w:t xml:space="preserve"> (Dz.U. z 2019 r. poz. 866)</w:t>
      </w:r>
      <w:r w:rsidR="00AD0BC9" w:rsidRPr="007536CE">
        <w:rPr>
          <w:rFonts w:cstheme="minorHAnsi"/>
        </w:rPr>
        <w:t>.</w:t>
      </w:r>
    </w:p>
    <w:bookmarkEnd w:id="6"/>
    <w:p w14:paraId="14793515" w14:textId="4C98EF8B" w:rsidR="009F7814" w:rsidRPr="007536CE" w:rsidRDefault="009F7814" w:rsidP="00E508B7">
      <w:pPr>
        <w:pStyle w:val="Tekstpodstawowywcity"/>
        <w:numPr>
          <w:ilvl w:val="0"/>
          <w:numId w:val="50"/>
        </w:numPr>
        <w:suppressAutoHyphens/>
        <w:spacing w:before="120" w:line="271" w:lineRule="auto"/>
        <w:jc w:val="both"/>
        <w:rPr>
          <w:rFonts w:cstheme="minorHAnsi"/>
        </w:rPr>
      </w:pPr>
      <w:r w:rsidRPr="007536CE">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7536CE">
        <w:rPr>
          <w:rFonts w:cstheme="minorHAnsi"/>
        </w:rPr>
        <w:t>Zmiany postanowień umowy wymagają formy pisemnej pod rygorem nieważności.</w:t>
      </w:r>
    </w:p>
    <w:p w14:paraId="08F61E61" w14:textId="656C6D4B" w:rsidR="009F7814" w:rsidRPr="007536CE" w:rsidRDefault="009F7814" w:rsidP="00E508B7">
      <w:pPr>
        <w:pStyle w:val="Tekstpodstawowywcity"/>
        <w:numPr>
          <w:ilvl w:val="0"/>
          <w:numId w:val="50"/>
        </w:numPr>
        <w:suppressAutoHyphens/>
        <w:spacing w:before="120" w:line="271" w:lineRule="auto"/>
        <w:jc w:val="both"/>
        <w:rPr>
          <w:rFonts w:cstheme="minorHAnsi"/>
        </w:rPr>
      </w:pPr>
      <w:r w:rsidRPr="007536CE">
        <w:rPr>
          <w:rFonts w:cstheme="minorHAnsi"/>
        </w:rPr>
        <w:lastRenderedPageBreak/>
        <w:t xml:space="preserve">Wszelkie ewentualne spory </w:t>
      </w:r>
      <w:r w:rsidR="00AB2538">
        <w:rPr>
          <w:rFonts w:cstheme="minorHAnsi"/>
        </w:rPr>
        <w:t xml:space="preserve">dotyczące zawarcia lub </w:t>
      </w:r>
      <w:r w:rsidRPr="007536CE">
        <w:rPr>
          <w:rFonts w:cstheme="minorHAnsi"/>
        </w:rPr>
        <w:t>wynikające z realizacji niniejszej Umowy będą załatwiane między Stronami na drodze polubownej, w ostateczności mogą być poddane do rozstrzygnięcia przez Sąd właściwy dla siedziby Zamawiającego.</w:t>
      </w:r>
    </w:p>
    <w:p w14:paraId="64F8281B" w14:textId="28295C27" w:rsidR="009F7814" w:rsidRPr="007536CE" w:rsidRDefault="009F7814" w:rsidP="00E508B7">
      <w:pPr>
        <w:pStyle w:val="Tekstpodstawowywcity"/>
        <w:numPr>
          <w:ilvl w:val="0"/>
          <w:numId w:val="50"/>
        </w:numPr>
        <w:suppressAutoHyphens/>
        <w:spacing w:before="120" w:line="271" w:lineRule="auto"/>
        <w:jc w:val="both"/>
        <w:rPr>
          <w:rFonts w:cstheme="minorHAnsi"/>
        </w:rPr>
      </w:pPr>
      <w:r w:rsidRPr="007536CE">
        <w:rPr>
          <w:rFonts w:cstheme="minorHAnsi"/>
        </w:rPr>
        <w:t xml:space="preserve">Umowę sporządzono w </w:t>
      </w:r>
      <w:r w:rsidR="00E70184" w:rsidRPr="007536CE">
        <w:rPr>
          <w:rFonts w:cstheme="minorHAnsi"/>
        </w:rPr>
        <w:t>2</w:t>
      </w:r>
      <w:r w:rsidRPr="007536CE">
        <w:rPr>
          <w:rFonts w:cstheme="minorHAnsi"/>
        </w:rPr>
        <w:t xml:space="preserve"> jednobrzmiących egzemplarzach, 1 egzemplarz dla Zamawiającego i</w:t>
      </w:r>
      <w:r w:rsidR="00EE3B27" w:rsidRPr="007536CE">
        <w:rPr>
          <w:rFonts w:cstheme="minorHAnsi"/>
        </w:rPr>
        <w:t> </w:t>
      </w:r>
      <w:r w:rsidR="00E70184" w:rsidRPr="007536CE">
        <w:rPr>
          <w:rFonts w:cstheme="minorHAnsi"/>
        </w:rPr>
        <w:t>1</w:t>
      </w:r>
      <w:r w:rsidR="00EE3B27" w:rsidRPr="007536CE">
        <w:rPr>
          <w:rFonts w:cstheme="minorHAnsi"/>
        </w:rPr>
        <w:t> </w:t>
      </w:r>
      <w:r w:rsidRPr="007536CE">
        <w:rPr>
          <w:rFonts w:cstheme="minorHAnsi"/>
        </w:rPr>
        <w:t>egzemplarz dla Wykonawcy</w:t>
      </w:r>
      <w:r w:rsidR="003469B6" w:rsidRPr="007536CE">
        <w:rPr>
          <w:rFonts w:cstheme="minorHAnsi"/>
        </w:rPr>
        <w:t>.</w:t>
      </w:r>
    </w:p>
    <w:p w14:paraId="0E037C89" w14:textId="0BA9C31F" w:rsidR="001A3E30" w:rsidRDefault="00E62B07" w:rsidP="005C3277">
      <w:pPr>
        <w:pStyle w:val="Tekstpodstawowywcity"/>
        <w:numPr>
          <w:ilvl w:val="0"/>
          <w:numId w:val="50"/>
        </w:numPr>
        <w:suppressAutoHyphens/>
        <w:spacing w:before="120" w:line="271" w:lineRule="auto"/>
        <w:jc w:val="both"/>
        <w:rPr>
          <w:rFonts w:cstheme="minorHAnsi"/>
        </w:rPr>
      </w:pPr>
      <w:r w:rsidRPr="0038726E">
        <w:rPr>
          <w:rFonts w:cstheme="minorHAnsi"/>
        </w:rPr>
        <w:t xml:space="preserve">Umowa może zostać zawarta </w:t>
      </w:r>
      <w:r w:rsidR="00AB2538">
        <w:rPr>
          <w:rFonts w:cstheme="minorHAnsi"/>
        </w:rPr>
        <w:t>w jednym egzemplarzu</w:t>
      </w:r>
      <w:r w:rsidR="00AB2538" w:rsidRPr="0038726E">
        <w:rPr>
          <w:rFonts w:cstheme="minorHAnsi"/>
        </w:rPr>
        <w:t xml:space="preserve"> </w:t>
      </w:r>
      <w:r w:rsidRPr="0038726E">
        <w:rPr>
          <w:rFonts w:cstheme="minorHAnsi"/>
        </w:rPr>
        <w:t>w formie elektronicznej</w:t>
      </w:r>
      <w:r w:rsidR="00AB2538">
        <w:rPr>
          <w:rFonts w:cstheme="minorHAnsi"/>
        </w:rPr>
        <w:t xml:space="preserve"> </w:t>
      </w:r>
      <w:r w:rsidRPr="0038726E">
        <w:rPr>
          <w:rFonts w:cstheme="minorHAnsi"/>
        </w:rPr>
        <w:t>zgodnie z art. 781 ustawy Kodeks cywilny.</w:t>
      </w:r>
    </w:p>
    <w:p w14:paraId="2E72188E" w14:textId="77777777" w:rsidR="00473D9D" w:rsidRDefault="00473D9D" w:rsidP="00473D9D">
      <w:pPr>
        <w:pStyle w:val="Tekstpodstawowywcity"/>
        <w:suppressAutoHyphens/>
        <w:spacing w:after="0" w:line="271" w:lineRule="auto"/>
        <w:ind w:left="357"/>
        <w:jc w:val="both"/>
        <w:rPr>
          <w:rFonts w:cstheme="minorHAnsi"/>
        </w:rPr>
      </w:pPr>
    </w:p>
    <w:p w14:paraId="4B429BE7" w14:textId="77777777" w:rsidR="00377472" w:rsidRPr="005C3277" w:rsidRDefault="00377472" w:rsidP="00473D9D">
      <w:pPr>
        <w:pStyle w:val="Tekstpodstawowywcity"/>
        <w:suppressAutoHyphens/>
        <w:spacing w:after="0" w:line="271" w:lineRule="auto"/>
        <w:ind w:left="357"/>
        <w:jc w:val="both"/>
        <w:rPr>
          <w:rFonts w:cstheme="minorHAnsi"/>
        </w:rPr>
      </w:pPr>
    </w:p>
    <w:tbl>
      <w:tblPr>
        <w:tblW w:w="5000" w:type="pct"/>
        <w:tblLook w:val="04A0" w:firstRow="1" w:lastRow="0" w:firstColumn="1" w:lastColumn="0" w:noHBand="0" w:noVBand="1"/>
      </w:tblPr>
      <w:tblGrid>
        <w:gridCol w:w="3613"/>
        <w:gridCol w:w="1845"/>
        <w:gridCol w:w="3614"/>
      </w:tblGrid>
      <w:tr w:rsidR="007536CE" w:rsidRPr="007536CE" w14:paraId="19998861" w14:textId="77777777" w:rsidTr="0033539B">
        <w:tc>
          <w:tcPr>
            <w:tcW w:w="1991" w:type="pct"/>
            <w:tcBorders>
              <w:bottom w:val="single" w:sz="4" w:space="0" w:color="auto"/>
            </w:tcBorders>
            <w:shd w:val="clear" w:color="auto" w:fill="auto"/>
          </w:tcPr>
          <w:p w14:paraId="24E3967E" w14:textId="77777777" w:rsidR="00DA62A4" w:rsidRPr="007536CE" w:rsidRDefault="00DA62A4" w:rsidP="00473D9D">
            <w:pPr>
              <w:spacing w:after="120" w:line="271" w:lineRule="auto"/>
              <w:jc w:val="both"/>
              <w:rPr>
                <w:rFonts w:ascii="Calibri" w:hAnsi="Calibri"/>
              </w:rPr>
            </w:pPr>
          </w:p>
        </w:tc>
        <w:tc>
          <w:tcPr>
            <w:tcW w:w="1017" w:type="pct"/>
            <w:shd w:val="clear" w:color="auto" w:fill="auto"/>
          </w:tcPr>
          <w:p w14:paraId="4A111473" w14:textId="77777777" w:rsidR="00DA62A4" w:rsidRPr="007536CE" w:rsidRDefault="00DA62A4" w:rsidP="00473D9D">
            <w:pPr>
              <w:spacing w:after="120" w:line="271" w:lineRule="auto"/>
              <w:jc w:val="both"/>
              <w:rPr>
                <w:rFonts w:ascii="Calibri" w:hAnsi="Calibri"/>
              </w:rPr>
            </w:pPr>
          </w:p>
        </w:tc>
        <w:tc>
          <w:tcPr>
            <w:tcW w:w="1992" w:type="pct"/>
            <w:tcBorders>
              <w:bottom w:val="single" w:sz="4" w:space="0" w:color="auto"/>
            </w:tcBorders>
            <w:shd w:val="clear" w:color="auto" w:fill="auto"/>
          </w:tcPr>
          <w:p w14:paraId="0C4A4DDB" w14:textId="77777777" w:rsidR="00DA62A4" w:rsidRPr="007536CE" w:rsidRDefault="00DA62A4" w:rsidP="00473D9D">
            <w:pPr>
              <w:spacing w:after="120" w:line="271" w:lineRule="auto"/>
              <w:jc w:val="both"/>
              <w:rPr>
                <w:rFonts w:ascii="Calibri" w:hAnsi="Calibri"/>
              </w:rPr>
            </w:pPr>
          </w:p>
        </w:tc>
      </w:tr>
      <w:tr w:rsidR="00DA62A4" w:rsidRPr="007536CE" w14:paraId="78ADEBF7" w14:textId="77777777" w:rsidTr="0033539B">
        <w:tc>
          <w:tcPr>
            <w:tcW w:w="1991" w:type="pct"/>
            <w:tcBorders>
              <w:top w:val="single" w:sz="4" w:space="0" w:color="auto"/>
            </w:tcBorders>
            <w:shd w:val="clear" w:color="auto" w:fill="auto"/>
          </w:tcPr>
          <w:p w14:paraId="32119F18" w14:textId="77777777" w:rsidR="00DA62A4" w:rsidRPr="007536CE" w:rsidRDefault="00DA62A4" w:rsidP="00473D9D">
            <w:pPr>
              <w:spacing w:after="120" w:line="271" w:lineRule="auto"/>
              <w:jc w:val="center"/>
              <w:rPr>
                <w:rFonts w:ascii="Calibri" w:hAnsi="Calibri"/>
                <w:b/>
                <w:bCs/>
              </w:rPr>
            </w:pPr>
            <w:r w:rsidRPr="007536CE">
              <w:rPr>
                <w:rFonts w:ascii="Calibri" w:hAnsi="Calibri"/>
                <w:b/>
                <w:bCs/>
              </w:rPr>
              <w:t>ZAMAWIAJĄCY</w:t>
            </w:r>
          </w:p>
        </w:tc>
        <w:tc>
          <w:tcPr>
            <w:tcW w:w="1017" w:type="pct"/>
            <w:shd w:val="clear" w:color="auto" w:fill="auto"/>
          </w:tcPr>
          <w:p w14:paraId="69113BD9" w14:textId="77777777" w:rsidR="00DA62A4" w:rsidRPr="007536CE" w:rsidRDefault="00DA62A4" w:rsidP="00473D9D">
            <w:pPr>
              <w:spacing w:after="120" w:line="271" w:lineRule="auto"/>
              <w:jc w:val="center"/>
              <w:rPr>
                <w:rFonts w:ascii="Calibri" w:hAnsi="Calibri"/>
                <w:b/>
                <w:bCs/>
              </w:rPr>
            </w:pPr>
          </w:p>
        </w:tc>
        <w:tc>
          <w:tcPr>
            <w:tcW w:w="1992" w:type="pct"/>
            <w:tcBorders>
              <w:top w:val="single" w:sz="4" w:space="0" w:color="auto"/>
            </w:tcBorders>
            <w:shd w:val="clear" w:color="auto" w:fill="auto"/>
          </w:tcPr>
          <w:p w14:paraId="5531F5C2" w14:textId="77777777" w:rsidR="00DA62A4" w:rsidRPr="007536CE" w:rsidRDefault="00DA62A4" w:rsidP="00473D9D">
            <w:pPr>
              <w:spacing w:after="120" w:line="271" w:lineRule="auto"/>
              <w:jc w:val="center"/>
              <w:rPr>
                <w:rFonts w:ascii="Calibri" w:hAnsi="Calibri"/>
                <w:b/>
                <w:bCs/>
              </w:rPr>
            </w:pPr>
            <w:r w:rsidRPr="007536CE">
              <w:rPr>
                <w:rFonts w:ascii="Calibri" w:hAnsi="Calibri"/>
                <w:b/>
                <w:bCs/>
              </w:rPr>
              <w:t>WYKONAWCA</w:t>
            </w:r>
          </w:p>
        </w:tc>
      </w:tr>
    </w:tbl>
    <w:p w14:paraId="48706FC6" w14:textId="77777777" w:rsidR="009F7814" w:rsidRPr="007536CE" w:rsidRDefault="009F7814" w:rsidP="00473D9D">
      <w:pPr>
        <w:spacing w:after="0" w:line="271" w:lineRule="auto"/>
        <w:rPr>
          <w:rFonts w:cstheme="minorHAnsi"/>
        </w:rPr>
      </w:pPr>
    </w:p>
    <w:sectPr w:rsidR="009F7814" w:rsidRPr="007536CE" w:rsidSect="00AB6821">
      <w:headerReference w:type="default" r:id="rId8"/>
      <w:footerReference w:type="default" r:id="rId9"/>
      <w:pgSz w:w="11906" w:h="16838"/>
      <w:pgMar w:top="1560" w:right="1417" w:bottom="993"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AF954" w14:textId="77777777" w:rsidR="00427837" w:rsidRDefault="00427837" w:rsidP="00FF02A3">
      <w:pPr>
        <w:spacing w:after="0" w:line="240" w:lineRule="auto"/>
      </w:pPr>
      <w:r>
        <w:separator/>
      </w:r>
    </w:p>
  </w:endnote>
  <w:endnote w:type="continuationSeparator" w:id="0">
    <w:p w14:paraId="74E96241" w14:textId="77777777" w:rsidR="00427837" w:rsidRDefault="00427837"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231223"/>
      <w:docPartObj>
        <w:docPartGallery w:val="Page Numbers (Bottom of Page)"/>
        <w:docPartUnique/>
      </w:docPartObj>
    </w:sdtPr>
    <w:sdtContent>
      <w:p w14:paraId="4B88C222" w14:textId="1006B503" w:rsidR="00AB6821" w:rsidRDefault="00AB6821">
        <w:pPr>
          <w:pStyle w:val="Stopka"/>
          <w:jc w:val="right"/>
        </w:pPr>
        <w:r>
          <w:fldChar w:fldCharType="begin"/>
        </w:r>
        <w:r>
          <w:instrText>PAGE   \* MERGEFORMAT</w:instrText>
        </w:r>
        <w:r>
          <w:fldChar w:fldCharType="separate"/>
        </w:r>
        <w:r w:rsidR="00930BB5">
          <w:rPr>
            <w:noProof/>
          </w:rPr>
          <w:t>8</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74471" w14:textId="77777777" w:rsidR="00427837" w:rsidRDefault="00427837" w:rsidP="00FF02A3">
      <w:pPr>
        <w:spacing w:after="0" w:line="240" w:lineRule="auto"/>
      </w:pPr>
      <w:r>
        <w:separator/>
      </w:r>
    </w:p>
  </w:footnote>
  <w:footnote w:type="continuationSeparator" w:id="0">
    <w:p w14:paraId="58843D44" w14:textId="77777777" w:rsidR="00427837" w:rsidRDefault="00427837"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B99B" w14:textId="3009C6D6" w:rsidR="003237D7" w:rsidRPr="00410FAC" w:rsidRDefault="00B02670" w:rsidP="0083016A">
    <w:pPr>
      <w:pStyle w:val="Bezodstpw"/>
      <w:tabs>
        <w:tab w:val="right" w:pos="9356"/>
      </w:tabs>
      <w:rPr>
        <w:rFonts w:cs="Calibri"/>
        <w:bCs/>
        <w:color w:val="0D0D0D"/>
        <w:sz w:val="16"/>
        <w:szCs w:val="16"/>
      </w:rPr>
    </w:pPr>
    <w:r w:rsidRPr="00410FAC">
      <w:rPr>
        <w:sz w:val="16"/>
        <w:lang w:eastAsia="pl-PL"/>
      </w:rPr>
      <w:t>Warmińsko-Mazurskie Centrum Chorób Płuc w Olsztynie</w:t>
    </w:r>
    <w:r w:rsidR="0083016A" w:rsidRPr="00410FAC">
      <w:rPr>
        <w:rFonts w:cs="Calibri"/>
        <w:bCs/>
        <w:color w:val="0D0D0D"/>
        <w:sz w:val="16"/>
        <w:szCs w:val="16"/>
      </w:rPr>
      <w:tab/>
    </w:r>
    <w:r w:rsidR="003237D7" w:rsidRPr="00410FAC">
      <w:rPr>
        <w:rFonts w:cs="Calibri"/>
        <w:bCs/>
        <w:color w:val="0D0D0D"/>
        <w:sz w:val="16"/>
        <w:szCs w:val="16"/>
      </w:rPr>
      <w:t xml:space="preserve">Załącznik nr 3a do SWZ – </w:t>
    </w:r>
    <w:r w:rsidR="00512214" w:rsidRPr="00410FAC">
      <w:rPr>
        <w:rFonts w:cs="Calibri"/>
        <w:bCs/>
        <w:color w:val="0D0D0D"/>
        <w:sz w:val="16"/>
        <w:szCs w:val="16"/>
      </w:rPr>
      <w:t>Wzór</w:t>
    </w:r>
    <w:r w:rsidR="003237D7" w:rsidRPr="00410FAC">
      <w:rPr>
        <w:rFonts w:cs="Calibri"/>
        <w:bCs/>
        <w:color w:val="0D0D0D"/>
        <w:sz w:val="16"/>
        <w:szCs w:val="16"/>
      </w:rPr>
      <w:t xml:space="preserve"> umowy dla </w:t>
    </w:r>
    <w:r w:rsidR="003D2D71" w:rsidRPr="00410FAC">
      <w:rPr>
        <w:rFonts w:cs="Calibri"/>
        <w:bCs/>
        <w:color w:val="0D0D0D"/>
        <w:sz w:val="16"/>
        <w:szCs w:val="16"/>
      </w:rPr>
      <w:t>C</w:t>
    </w:r>
    <w:r w:rsidR="003237D7" w:rsidRPr="00410FAC">
      <w:rPr>
        <w:rFonts w:cs="Calibri"/>
        <w:bCs/>
        <w:color w:val="0D0D0D"/>
        <w:sz w:val="16"/>
        <w:szCs w:val="16"/>
      </w:rPr>
      <w:t>zęści 1</w:t>
    </w:r>
  </w:p>
  <w:p w14:paraId="2E065A32" w14:textId="06A0DA73" w:rsidR="00FF02A3" w:rsidRPr="003237D7" w:rsidRDefault="0083016A" w:rsidP="0083016A">
    <w:pPr>
      <w:pStyle w:val="Bezodstpw"/>
      <w:tabs>
        <w:tab w:val="right" w:pos="9356"/>
      </w:tabs>
      <w:rPr>
        <w:rFonts w:cs="Calibri"/>
        <w:b/>
        <w:sz w:val="16"/>
        <w:szCs w:val="16"/>
      </w:rPr>
    </w:pPr>
    <w:r w:rsidRPr="00410FAC">
      <w:rPr>
        <w:sz w:val="16"/>
        <w:lang w:eastAsia="pl-PL"/>
      </w:rPr>
      <w:t xml:space="preserve">Znak </w:t>
    </w:r>
    <w:r w:rsidR="001C539E" w:rsidRPr="00410FAC">
      <w:rPr>
        <w:sz w:val="16"/>
        <w:lang w:eastAsia="pl-PL"/>
      </w:rPr>
      <w:t xml:space="preserve">sprawy: </w:t>
    </w:r>
    <w:r w:rsidR="00410FAC" w:rsidRPr="00410FAC">
      <w:rPr>
        <w:sz w:val="16"/>
        <w:lang w:eastAsia="pl-PL"/>
      </w:rPr>
      <w:t>SZP.242.68.2023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C310B852"/>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rPr>
        <w:i w:val="0"/>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2F0511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8"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44E802E6"/>
    <w:lvl w:ilvl="0" w:tplc="D52EFA6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B64DAE"/>
    <w:multiLevelType w:val="hybridMultilevel"/>
    <w:tmpl w:val="077EC622"/>
    <w:lvl w:ilvl="0" w:tplc="7892EFDA">
      <w:start w:val="1"/>
      <w:numFmt w:val="decimal"/>
      <w:lvlText w:val="%1."/>
      <w:lvlJc w:val="left"/>
      <w:pPr>
        <w:tabs>
          <w:tab w:val="num" w:pos="360"/>
        </w:tabs>
        <w:ind w:left="36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60C6060"/>
    <w:multiLevelType w:val="hybridMultilevel"/>
    <w:tmpl w:val="131A3688"/>
    <w:lvl w:ilvl="0" w:tplc="63F87670">
      <w:start w:val="1"/>
      <w:numFmt w:val="ordin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6"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8" w15:restartNumberingAfterBreak="0">
    <w:nsid w:val="30877664"/>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22D12FD"/>
    <w:multiLevelType w:val="hybridMultilevel"/>
    <w:tmpl w:val="75AA75F6"/>
    <w:lvl w:ilvl="0" w:tplc="FD80CFBE">
      <w:start w:val="1"/>
      <w:numFmt w:val="decimal"/>
      <w:lvlText w:val="%1."/>
      <w:lvlJc w:val="left"/>
      <w:pPr>
        <w:tabs>
          <w:tab w:val="num" w:pos="360"/>
        </w:tabs>
        <w:ind w:left="360" w:hanging="360"/>
      </w:pPr>
      <w:rPr>
        <w:rFonts w:hint="default"/>
        <w:sz w:val="22"/>
        <w:szCs w:val="22"/>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25A70CC"/>
    <w:multiLevelType w:val="hybridMultilevel"/>
    <w:tmpl w:val="42E84510"/>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326C1926"/>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A11D17"/>
    <w:multiLevelType w:val="hybridMultilevel"/>
    <w:tmpl w:val="ABAA0814"/>
    <w:lvl w:ilvl="0" w:tplc="04150017">
      <w:start w:val="1"/>
      <w:numFmt w:val="lowerLetter"/>
      <w:lvlText w:val="%1)"/>
      <w:lvlJc w:val="left"/>
      <w:pPr>
        <w:ind w:left="1146"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9B6A64"/>
    <w:multiLevelType w:val="hybridMultilevel"/>
    <w:tmpl w:val="7CCE7E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78030F9"/>
    <w:multiLevelType w:val="hybridMultilevel"/>
    <w:tmpl w:val="CC0C82F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D82BEB"/>
    <w:multiLevelType w:val="hybridMultilevel"/>
    <w:tmpl w:val="2E9C767A"/>
    <w:name w:val="WW8Num382222"/>
    <w:lvl w:ilvl="0" w:tplc="A61C2D4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52F53B82"/>
    <w:multiLevelType w:val="hybridMultilevel"/>
    <w:tmpl w:val="E70EA438"/>
    <w:lvl w:ilvl="0" w:tplc="BEDA5AD2">
      <w:start w:val="1"/>
      <w:numFmt w:val="ordinal"/>
      <w:lvlText w:val="1.%1"/>
      <w:lvlJc w:val="left"/>
      <w:pPr>
        <w:ind w:left="1146" w:hanging="360"/>
      </w:pPr>
      <w:rPr>
        <w:rFonts w:hint="default"/>
      </w:rPr>
    </w:lvl>
    <w:lvl w:ilvl="1" w:tplc="9D0EA81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32" w15:restartNumberingAfterBreak="0">
    <w:nsid w:val="565D0553"/>
    <w:multiLevelType w:val="multilevel"/>
    <w:tmpl w:val="C79E8A14"/>
    <w:lvl w:ilvl="0">
      <w:start w:val="1"/>
      <w:numFmt w:val="decimal"/>
      <w:lvlText w:val="%1."/>
      <w:lvlJc w:val="left"/>
      <w:pPr>
        <w:ind w:left="360" w:hanging="360"/>
      </w:pPr>
      <w:rPr>
        <w:b w:val="0"/>
        <w:bCs w:val="0"/>
      </w:rPr>
    </w:lvl>
    <w:lvl w:ilvl="1">
      <w:start w:val="1"/>
      <w:numFmt w:val="decimal"/>
      <w:lvlText w:val="3.%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8F7352D"/>
    <w:multiLevelType w:val="multilevel"/>
    <w:tmpl w:val="5E845DBC"/>
    <w:lvl w:ilvl="0">
      <w:start w:val="1"/>
      <w:numFmt w:val="decimal"/>
      <w:lvlText w:val="%1."/>
      <w:lvlJc w:val="left"/>
      <w:pPr>
        <w:ind w:left="360" w:hanging="360"/>
      </w:pPr>
      <w:rPr>
        <w:b w:val="0"/>
        <w:bCs w:val="0"/>
      </w:rPr>
    </w:lvl>
    <w:lvl w:ilvl="1">
      <w:start w:val="1"/>
      <w:numFmt w:val="decimal"/>
      <w:lvlText w:val="1.%2."/>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ADC7FFE"/>
    <w:multiLevelType w:val="hybridMultilevel"/>
    <w:tmpl w:val="490C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B1C03E3"/>
    <w:multiLevelType w:val="hybridMultilevel"/>
    <w:tmpl w:val="759E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8D715A"/>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0224D84"/>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62B47CE"/>
    <w:multiLevelType w:val="hybridMultilevel"/>
    <w:tmpl w:val="FB4ADE82"/>
    <w:lvl w:ilvl="0" w:tplc="63F87670">
      <w:start w:val="1"/>
      <w:numFmt w:val="ordinal"/>
      <w:lvlText w:val="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A784187"/>
    <w:multiLevelType w:val="hybridMultilevel"/>
    <w:tmpl w:val="42E84510"/>
    <w:lvl w:ilvl="0" w:tplc="FFFFFFFF">
      <w:start w:val="1"/>
      <w:numFmt w:val="lowerLetter"/>
      <w:lvlText w:val="%1)"/>
      <w:lvlJc w:val="left"/>
      <w:pPr>
        <w:ind w:left="1571" w:hanging="360"/>
      </w:pPr>
    </w:lvl>
    <w:lvl w:ilvl="1" w:tplc="FFFFFFFF">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2"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B8E6942"/>
    <w:multiLevelType w:val="hybridMultilevel"/>
    <w:tmpl w:val="AE14A88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29877F1"/>
    <w:multiLevelType w:val="multilevel"/>
    <w:tmpl w:val="E6061B8A"/>
    <w:lvl w:ilvl="0">
      <w:start w:val="1"/>
      <w:numFmt w:val="bullet"/>
      <w:lvlText w:val=""/>
      <w:lvlJc w:val="left"/>
      <w:pPr>
        <w:tabs>
          <w:tab w:val="num" w:pos="0"/>
        </w:tabs>
        <w:ind w:left="0" w:firstLine="0"/>
      </w:pPr>
      <w:rPr>
        <w:rFonts w:ascii="Wingdings" w:hAnsi="Wingding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6"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47" w15:restartNumberingAfterBreak="0">
    <w:nsid w:val="784A79EC"/>
    <w:multiLevelType w:val="hybridMultilevel"/>
    <w:tmpl w:val="41EC625C"/>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8" w15:restartNumberingAfterBreak="0">
    <w:nsid w:val="7AAB4054"/>
    <w:multiLevelType w:val="hybridMultilevel"/>
    <w:tmpl w:val="490C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FAB29A6"/>
    <w:multiLevelType w:val="hybridMultilevel"/>
    <w:tmpl w:val="44E802E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090038070">
    <w:abstractNumId w:val="24"/>
  </w:num>
  <w:num w:numId="2" w16cid:durableId="2041784670">
    <w:abstractNumId w:val="36"/>
  </w:num>
  <w:num w:numId="3" w16cid:durableId="50153904">
    <w:abstractNumId w:val="27"/>
  </w:num>
  <w:num w:numId="4" w16cid:durableId="7047945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8127027">
    <w:abstractNumId w:val="1"/>
  </w:num>
  <w:num w:numId="6" w16cid:durableId="2056392045">
    <w:abstractNumId w:val="2"/>
  </w:num>
  <w:num w:numId="7" w16cid:durableId="273290757">
    <w:abstractNumId w:val="3"/>
  </w:num>
  <w:num w:numId="8" w16cid:durableId="1220093186">
    <w:abstractNumId w:val="11"/>
  </w:num>
  <w:num w:numId="9" w16cid:durableId="553977138">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5207640">
    <w:abstractNumId w:val="42"/>
  </w:num>
  <w:num w:numId="11" w16cid:durableId="525405963">
    <w:abstractNumId w:val="4"/>
  </w:num>
  <w:num w:numId="12" w16cid:durableId="1639845035">
    <w:abstractNumId w:val="5"/>
  </w:num>
  <w:num w:numId="13" w16cid:durableId="1499151811">
    <w:abstractNumId w:val="8"/>
  </w:num>
  <w:num w:numId="14" w16cid:durableId="8679865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6622548">
    <w:abstractNumId w:val="31"/>
  </w:num>
  <w:num w:numId="16" w16cid:durableId="758328541">
    <w:abstractNumId w:val="16"/>
  </w:num>
  <w:num w:numId="17" w16cid:durableId="779254405">
    <w:abstractNumId w:val="15"/>
  </w:num>
  <w:num w:numId="18" w16cid:durableId="1629698417">
    <w:abstractNumId w:val="7"/>
  </w:num>
  <w:num w:numId="19" w16cid:durableId="1730960447">
    <w:abstractNumId w:val="17"/>
  </w:num>
  <w:num w:numId="20" w16cid:durableId="1648897358">
    <w:abstractNumId w:val="22"/>
  </w:num>
  <w:num w:numId="21" w16cid:durableId="1162645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7687596">
    <w:abstractNumId w:val="10"/>
  </w:num>
  <w:num w:numId="23" w16cid:durableId="1971856784">
    <w:abstractNumId w:val="13"/>
  </w:num>
  <w:num w:numId="24" w16cid:durableId="544104141">
    <w:abstractNumId w:val="39"/>
  </w:num>
  <w:num w:numId="25" w16cid:durableId="1755854827">
    <w:abstractNumId w:val="44"/>
  </w:num>
  <w:num w:numId="26" w16cid:durableId="1196649484">
    <w:abstractNumId w:val="30"/>
  </w:num>
  <w:num w:numId="27" w16cid:durableId="5267917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07322860">
    <w:abstractNumId w:val="22"/>
  </w:num>
  <w:num w:numId="29" w16cid:durableId="9863227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6465809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96395283">
    <w:abstractNumId w:val="11"/>
  </w:num>
  <w:num w:numId="32" w16cid:durableId="20603949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19143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915587">
    <w:abstractNumId w:val="12"/>
  </w:num>
  <w:num w:numId="35" w16cid:durableId="3851070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55071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6704738">
    <w:abstractNumId w:val="43"/>
  </w:num>
  <w:num w:numId="38" w16cid:durableId="1423333569">
    <w:abstractNumId w:val="45"/>
  </w:num>
  <w:num w:numId="39" w16cid:durableId="16151389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13167081">
    <w:abstractNumId w:val="35"/>
  </w:num>
  <w:num w:numId="41" w16cid:durableId="718093651">
    <w:abstractNumId w:val="18"/>
  </w:num>
  <w:num w:numId="42" w16cid:durableId="1887717468">
    <w:abstractNumId w:val="38"/>
  </w:num>
  <w:num w:numId="43" w16cid:durableId="340011702">
    <w:abstractNumId w:val="6"/>
  </w:num>
  <w:num w:numId="44" w16cid:durableId="1108542517">
    <w:abstractNumId w:val="33"/>
  </w:num>
  <w:num w:numId="45" w16cid:durableId="2025207474">
    <w:abstractNumId w:val="32"/>
  </w:num>
  <w:num w:numId="46" w16cid:durableId="1274216819">
    <w:abstractNumId w:val="49"/>
  </w:num>
  <w:num w:numId="47" w16cid:durableId="1922787311">
    <w:abstractNumId w:val="14"/>
  </w:num>
  <w:num w:numId="48" w16cid:durableId="248661949">
    <w:abstractNumId w:val="26"/>
  </w:num>
  <w:num w:numId="49" w16cid:durableId="1025908749">
    <w:abstractNumId w:val="21"/>
  </w:num>
  <w:num w:numId="50" w16cid:durableId="1946038073">
    <w:abstractNumId w:val="19"/>
  </w:num>
  <w:num w:numId="51" w16cid:durableId="19343636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14094894">
    <w:abstractNumId w:val="22"/>
  </w:num>
  <w:num w:numId="53" w16cid:durableId="583606473">
    <w:abstractNumId w:val="46"/>
  </w:num>
  <w:num w:numId="54" w16cid:durableId="1527715066">
    <w:abstractNumId w:val="40"/>
  </w:num>
  <w:num w:numId="55" w16cid:durableId="1192569517">
    <w:abstractNumId w:val="37"/>
  </w:num>
  <w:num w:numId="56" w16cid:durableId="1363171128">
    <w:abstractNumId w:val="29"/>
  </w:num>
  <w:num w:numId="57" w16cid:durableId="975332546">
    <w:abstractNumId w:val="20"/>
  </w:num>
  <w:num w:numId="58" w16cid:durableId="1026516924">
    <w:abstractNumId w:val="23"/>
  </w:num>
  <w:num w:numId="59" w16cid:durableId="712266140">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DB8"/>
    <w:rsid w:val="00015EB3"/>
    <w:rsid w:val="00021BAE"/>
    <w:rsid w:val="00023EAA"/>
    <w:rsid w:val="000268AE"/>
    <w:rsid w:val="00027D38"/>
    <w:rsid w:val="00033573"/>
    <w:rsid w:val="00033E73"/>
    <w:rsid w:val="00051D87"/>
    <w:rsid w:val="00081C5A"/>
    <w:rsid w:val="0008315A"/>
    <w:rsid w:val="00083A62"/>
    <w:rsid w:val="000A35CC"/>
    <w:rsid w:val="000A4C60"/>
    <w:rsid w:val="000A6687"/>
    <w:rsid w:val="001026F6"/>
    <w:rsid w:val="00114E0C"/>
    <w:rsid w:val="00115838"/>
    <w:rsid w:val="0012223C"/>
    <w:rsid w:val="00137197"/>
    <w:rsid w:val="001506E1"/>
    <w:rsid w:val="00156EE8"/>
    <w:rsid w:val="001600F3"/>
    <w:rsid w:val="00164C8C"/>
    <w:rsid w:val="0016559E"/>
    <w:rsid w:val="00181C69"/>
    <w:rsid w:val="001837F1"/>
    <w:rsid w:val="00184D05"/>
    <w:rsid w:val="0019345E"/>
    <w:rsid w:val="0019499A"/>
    <w:rsid w:val="00195566"/>
    <w:rsid w:val="001A2A11"/>
    <w:rsid w:val="001A3E30"/>
    <w:rsid w:val="001C074B"/>
    <w:rsid w:val="001C1F61"/>
    <w:rsid w:val="001C24E6"/>
    <w:rsid w:val="001C539E"/>
    <w:rsid w:val="001C72D9"/>
    <w:rsid w:val="001D0A08"/>
    <w:rsid w:val="001D3516"/>
    <w:rsid w:val="001D7BB3"/>
    <w:rsid w:val="001E178D"/>
    <w:rsid w:val="00200C9D"/>
    <w:rsid w:val="002022E3"/>
    <w:rsid w:val="002220DF"/>
    <w:rsid w:val="00226E0F"/>
    <w:rsid w:val="00230A33"/>
    <w:rsid w:val="002336C0"/>
    <w:rsid w:val="00237564"/>
    <w:rsid w:val="00245AA0"/>
    <w:rsid w:val="00250CAB"/>
    <w:rsid w:val="002555D1"/>
    <w:rsid w:val="00261F9D"/>
    <w:rsid w:val="00263F55"/>
    <w:rsid w:val="00285E7C"/>
    <w:rsid w:val="002A337F"/>
    <w:rsid w:val="002A6BE0"/>
    <w:rsid w:val="002C3535"/>
    <w:rsid w:val="002C4C07"/>
    <w:rsid w:val="002D1243"/>
    <w:rsid w:val="002D18DD"/>
    <w:rsid w:val="002D539F"/>
    <w:rsid w:val="002D7727"/>
    <w:rsid w:val="002E6E82"/>
    <w:rsid w:val="002F7B93"/>
    <w:rsid w:val="00305BAC"/>
    <w:rsid w:val="00315815"/>
    <w:rsid w:val="00320BE9"/>
    <w:rsid w:val="00320E36"/>
    <w:rsid w:val="003237D7"/>
    <w:rsid w:val="00327968"/>
    <w:rsid w:val="00332B31"/>
    <w:rsid w:val="00342587"/>
    <w:rsid w:val="003469B6"/>
    <w:rsid w:val="003516D6"/>
    <w:rsid w:val="003570DA"/>
    <w:rsid w:val="00361DBF"/>
    <w:rsid w:val="00373BD8"/>
    <w:rsid w:val="00377472"/>
    <w:rsid w:val="00380040"/>
    <w:rsid w:val="003858D1"/>
    <w:rsid w:val="0038726E"/>
    <w:rsid w:val="00391EAE"/>
    <w:rsid w:val="00397D37"/>
    <w:rsid w:val="003A0560"/>
    <w:rsid w:val="003B214E"/>
    <w:rsid w:val="003C2DF6"/>
    <w:rsid w:val="003D2D71"/>
    <w:rsid w:val="003D4D5A"/>
    <w:rsid w:val="003E6E28"/>
    <w:rsid w:val="003F2FDF"/>
    <w:rsid w:val="00402D9D"/>
    <w:rsid w:val="00410FAC"/>
    <w:rsid w:val="00417E7C"/>
    <w:rsid w:val="00422532"/>
    <w:rsid w:val="00427837"/>
    <w:rsid w:val="004319A3"/>
    <w:rsid w:val="00432732"/>
    <w:rsid w:val="00435963"/>
    <w:rsid w:val="00445694"/>
    <w:rsid w:val="00447147"/>
    <w:rsid w:val="00455801"/>
    <w:rsid w:val="00455C42"/>
    <w:rsid w:val="00461504"/>
    <w:rsid w:val="00470516"/>
    <w:rsid w:val="00473D9D"/>
    <w:rsid w:val="00482E92"/>
    <w:rsid w:val="0049125B"/>
    <w:rsid w:val="00493893"/>
    <w:rsid w:val="00493F27"/>
    <w:rsid w:val="004A05AD"/>
    <w:rsid w:val="004A560D"/>
    <w:rsid w:val="004B09BD"/>
    <w:rsid w:val="004B6328"/>
    <w:rsid w:val="004C2D33"/>
    <w:rsid w:val="004C48F6"/>
    <w:rsid w:val="004E363E"/>
    <w:rsid w:val="004E4A81"/>
    <w:rsid w:val="004F2B5B"/>
    <w:rsid w:val="004F6795"/>
    <w:rsid w:val="00512214"/>
    <w:rsid w:val="005139B5"/>
    <w:rsid w:val="00516EF4"/>
    <w:rsid w:val="00520AA9"/>
    <w:rsid w:val="00526FFE"/>
    <w:rsid w:val="00535A79"/>
    <w:rsid w:val="005450CB"/>
    <w:rsid w:val="00567765"/>
    <w:rsid w:val="005726E2"/>
    <w:rsid w:val="00583E18"/>
    <w:rsid w:val="005A3187"/>
    <w:rsid w:val="005A4BEF"/>
    <w:rsid w:val="005B14D1"/>
    <w:rsid w:val="005B6877"/>
    <w:rsid w:val="005C3277"/>
    <w:rsid w:val="005C71C5"/>
    <w:rsid w:val="005D3152"/>
    <w:rsid w:val="005D43B9"/>
    <w:rsid w:val="005D74A2"/>
    <w:rsid w:val="005E3AA3"/>
    <w:rsid w:val="005F64A4"/>
    <w:rsid w:val="00602FEF"/>
    <w:rsid w:val="00610736"/>
    <w:rsid w:val="006117B0"/>
    <w:rsid w:val="00614F2E"/>
    <w:rsid w:val="0062334C"/>
    <w:rsid w:val="00632295"/>
    <w:rsid w:val="00636383"/>
    <w:rsid w:val="00640FEA"/>
    <w:rsid w:val="00641083"/>
    <w:rsid w:val="0064322C"/>
    <w:rsid w:val="006505E3"/>
    <w:rsid w:val="00674D76"/>
    <w:rsid w:val="00675A9F"/>
    <w:rsid w:val="00694F43"/>
    <w:rsid w:val="006A02DC"/>
    <w:rsid w:val="006A4F68"/>
    <w:rsid w:val="006B0048"/>
    <w:rsid w:val="006B636D"/>
    <w:rsid w:val="006B73AA"/>
    <w:rsid w:val="006C796A"/>
    <w:rsid w:val="006D452F"/>
    <w:rsid w:val="006F136F"/>
    <w:rsid w:val="006F6431"/>
    <w:rsid w:val="00701C7B"/>
    <w:rsid w:val="007106CA"/>
    <w:rsid w:val="00710780"/>
    <w:rsid w:val="0072590B"/>
    <w:rsid w:val="0072619A"/>
    <w:rsid w:val="00732B2D"/>
    <w:rsid w:val="00737C35"/>
    <w:rsid w:val="0074030B"/>
    <w:rsid w:val="007536CE"/>
    <w:rsid w:val="007761C1"/>
    <w:rsid w:val="00776825"/>
    <w:rsid w:val="00776B48"/>
    <w:rsid w:val="00791F2C"/>
    <w:rsid w:val="007A1BA5"/>
    <w:rsid w:val="007C06AC"/>
    <w:rsid w:val="007D4B20"/>
    <w:rsid w:val="007E1AB0"/>
    <w:rsid w:val="007E5F80"/>
    <w:rsid w:val="007E6B7C"/>
    <w:rsid w:val="007F64B3"/>
    <w:rsid w:val="008106B0"/>
    <w:rsid w:val="00822F1E"/>
    <w:rsid w:val="00824724"/>
    <w:rsid w:val="0082566F"/>
    <w:rsid w:val="0083016A"/>
    <w:rsid w:val="00835496"/>
    <w:rsid w:val="00846862"/>
    <w:rsid w:val="00855166"/>
    <w:rsid w:val="00856B94"/>
    <w:rsid w:val="00863D9C"/>
    <w:rsid w:val="0086504C"/>
    <w:rsid w:val="00880D41"/>
    <w:rsid w:val="00880F26"/>
    <w:rsid w:val="00890F28"/>
    <w:rsid w:val="00891D93"/>
    <w:rsid w:val="008A41BF"/>
    <w:rsid w:val="008A48F5"/>
    <w:rsid w:val="008C4C92"/>
    <w:rsid w:val="008E4118"/>
    <w:rsid w:val="008E4488"/>
    <w:rsid w:val="008E6167"/>
    <w:rsid w:val="008E6AAC"/>
    <w:rsid w:val="008F2281"/>
    <w:rsid w:val="008F5432"/>
    <w:rsid w:val="00903E20"/>
    <w:rsid w:val="009139E3"/>
    <w:rsid w:val="00924AAB"/>
    <w:rsid w:val="00930BB5"/>
    <w:rsid w:val="0093461A"/>
    <w:rsid w:val="00942451"/>
    <w:rsid w:val="00942E5B"/>
    <w:rsid w:val="009521F4"/>
    <w:rsid w:val="00954DC3"/>
    <w:rsid w:val="00966FE7"/>
    <w:rsid w:val="00984DF4"/>
    <w:rsid w:val="009B3AFA"/>
    <w:rsid w:val="009B5F7F"/>
    <w:rsid w:val="009D02F9"/>
    <w:rsid w:val="009D5421"/>
    <w:rsid w:val="009E065E"/>
    <w:rsid w:val="009E1525"/>
    <w:rsid w:val="009E6345"/>
    <w:rsid w:val="009F1726"/>
    <w:rsid w:val="009F7814"/>
    <w:rsid w:val="00A04D2F"/>
    <w:rsid w:val="00A07949"/>
    <w:rsid w:val="00A13F72"/>
    <w:rsid w:val="00A2407F"/>
    <w:rsid w:val="00A375C3"/>
    <w:rsid w:val="00A37D5D"/>
    <w:rsid w:val="00A43975"/>
    <w:rsid w:val="00A53B33"/>
    <w:rsid w:val="00A65EA2"/>
    <w:rsid w:val="00A76604"/>
    <w:rsid w:val="00A9110A"/>
    <w:rsid w:val="00A93C0D"/>
    <w:rsid w:val="00AA4526"/>
    <w:rsid w:val="00AB2538"/>
    <w:rsid w:val="00AB6821"/>
    <w:rsid w:val="00AC5212"/>
    <w:rsid w:val="00AD0BC9"/>
    <w:rsid w:val="00AD0DFB"/>
    <w:rsid w:val="00AE05E7"/>
    <w:rsid w:val="00AE3485"/>
    <w:rsid w:val="00AF25A6"/>
    <w:rsid w:val="00AF3C72"/>
    <w:rsid w:val="00AF7886"/>
    <w:rsid w:val="00B0142E"/>
    <w:rsid w:val="00B014F4"/>
    <w:rsid w:val="00B02670"/>
    <w:rsid w:val="00B176B4"/>
    <w:rsid w:val="00B27376"/>
    <w:rsid w:val="00B300D6"/>
    <w:rsid w:val="00B46269"/>
    <w:rsid w:val="00B53396"/>
    <w:rsid w:val="00B64C22"/>
    <w:rsid w:val="00B84D91"/>
    <w:rsid w:val="00B94BFF"/>
    <w:rsid w:val="00BB2CBA"/>
    <w:rsid w:val="00BB31E1"/>
    <w:rsid w:val="00BC4FCE"/>
    <w:rsid w:val="00BC6434"/>
    <w:rsid w:val="00BD0A5E"/>
    <w:rsid w:val="00BD4953"/>
    <w:rsid w:val="00BD7563"/>
    <w:rsid w:val="00BE1287"/>
    <w:rsid w:val="00BE4B54"/>
    <w:rsid w:val="00BE725A"/>
    <w:rsid w:val="00BF33C6"/>
    <w:rsid w:val="00C07BF7"/>
    <w:rsid w:val="00C11FFF"/>
    <w:rsid w:val="00C14048"/>
    <w:rsid w:val="00C22548"/>
    <w:rsid w:val="00C22813"/>
    <w:rsid w:val="00C359F6"/>
    <w:rsid w:val="00C361A9"/>
    <w:rsid w:val="00C36D7F"/>
    <w:rsid w:val="00C44554"/>
    <w:rsid w:val="00C52279"/>
    <w:rsid w:val="00C63985"/>
    <w:rsid w:val="00C823EC"/>
    <w:rsid w:val="00C824E5"/>
    <w:rsid w:val="00C85556"/>
    <w:rsid w:val="00C86A93"/>
    <w:rsid w:val="00C92209"/>
    <w:rsid w:val="00CB03EF"/>
    <w:rsid w:val="00CB3F8F"/>
    <w:rsid w:val="00CB4560"/>
    <w:rsid w:val="00CB6C64"/>
    <w:rsid w:val="00CC318A"/>
    <w:rsid w:val="00CC3653"/>
    <w:rsid w:val="00CC4DF3"/>
    <w:rsid w:val="00CD036D"/>
    <w:rsid w:val="00CD65A2"/>
    <w:rsid w:val="00CF7843"/>
    <w:rsid w:val="00D05179"/>
    <w:rsid w:val="00D0548A"/>
    <w:rsid w:val="00D06922"/>
    <w:rsid w:val="00D51D05"/>
    <w:rsid w:val="00D52478"/>
    <w:rsid w:val="00D54B0C"/>
    <w:rsid w:val="00D55BAC"/>
    <w:rsid w:val="00D85407"/>
    <w:rsid w:val="00D94D74"/>
    <w:rsid w:val="00D96742"/>
    <w:rsid w:val="00D9710C"/>
    <w:rsid w:val="00DA4628"/>
    <w:rsid w:val="00DA62A4"/>
    <w:rsid w:val="00DB3557"/>
    <w:rsid w:val="00DB54A8"/>
    <w:rsid w:val="00DC1BE1"/>
    <w:rsid w:val="00DC4D38"/>
    <w:rsid w:val="00DE16E6"/>
    <w:rsid w:val="00E117E3"/>
    <w:rsid w:val="00E12BBD"/>
    <w:rsid w:val="00E25584"/>
    <w:rsid w:val="00E2622B"/>
    <w:rsid w:val="00E40DB8"/>
    <w:rsid w:val="00E42474"/>
    <w:rsid w:val="00E5080B"/>
    <w:rsid w:val="00E508B7"/>
    <w:rsid w:val="00E547D6"/>
    <w:rsid w:val="00E628A9"/>
    <w:rsid w:val="00E62B07"/>
    <w:rsid w:val="00E70184"/>
    <w:rsid w:val="00EC24D6"/>
    <w:rsid w:val="00EC5491"/>
    <w:rsid w:val="00EC5DCA"/>
    <w:rsid w:val="00ED28DB"/>
    <w:rsid w:val="00EE3B27"/>
    <w:rsid w:val="00EE66C4"/>
    <w:rsid w:val="00EF069B"/>
    <w:rsid w:val="00EF5D05"/>
    <w:rsid w:val="00EF74D1"/>
    <w:rsid w:val="00F02BDB"/>
    <w:rsid w:val="00F1204F"/>
    <w:rsid w:val="00F20E53"/>
    <w:rsid w:val="00F21C6C"/>
    <w:rsid w:val="00F26E23"/>
    <w:rsid w:val="00F46CB7"/>
    <w:rsid w:val="00F5129E"/>
    <w:rsid w:val="00F51BA5"/>
    <w:rsid w:val="00F652C5"/>
    <w:rsid w:val="00F70C43"/>
    <w:rsid w:val="00F762D9"/>
    <w:rsid w:val="00F81355"/>
    <w:rsid w:val="00F9438E"/>
    <w:rsid w:val="00FB0C95"/>
    <w:rsid w:val="00FD06DA"/>
    <w:rsid w:val="00FD1A43"/>
    <w:rsid w:val="00FD3D66"/>
    <w:rsid w:val="00FD7316"/>
    <w:rsid w:val="00FE3EC6"/>
    <w:rsid w:val="00FE78BC"/>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ECFE7342-1ABE-43F4-80E9-1E8DA39C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2619A"/>
    <w:pPr>
      <w:keepNext/>
      <w:suppressAutoHyphens/>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customStyle="1" w:styleId="Akapitzlist1">
    <w:name w:val="Akapit z listą1"/>
    <w:basedOn w:val="Normalny"/>
    <w:rsid w:val="00332B31"/>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Tematkomentarza">
    <w:name w:val="annotation subject"/>
    <w:basedOn w:val="Tekstkomentarza"/>
    <w:next w:val="Tekstkomentarza"/>
    <w:link w:val="TematkomentarzaZnak"/>
    <w:uiPriority w:val="99"/>
    <w:semiHidden/>
    <w:unhideWhenUsed/>
    <w:rsid w:val="003F2FDF"/>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3F2FDF"/>
    <w:rPr>
      <w:rFonts w:ascii="Times New Roman" w:eastAsia="Times New Roman" w:hAnsi="Times New Roman" w:cs="Times New Roman"/>
      <w:b/>
      <w:bCs/>
      <w:sz w:val="20"/>
      <w:szCs w:val="20"/>
      <w:lang w:eastAsia="pl-PL"/>
    </w:rPr>
  </w:style>
  <w:style w:type="character" w:customStyle="1" w:styleId="cf01">
    <w:name w:val="cf01"/>
    <w:basedOn w:val="Domylnaczcionkaakapitu"/>
    <w:rsid w:val="007D4B20"/>
    <w:rPr>
      <w:rFonts w:ascii="Segoe UI" w:hAnsi="Segoe UI" w:cs="Segoe UI" w:hint="default"/>
      <w:sz w:val="18"/>
      <w:szCs w:val="18"/>
    </w:rPr>
  </w:style>
  <w:style w:type="paragraph" w:styleId="Bezodstpw">
    <w:name w:val="No Spacing"/>
    <w:uiPriority w:val="1"/>
    <w:qFormat/>
    <w:rsid w:val="003237D7"/>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72619A"/>
    <w:rPr>
      <w:rFonts w:ascii="Cambria" w:eastAsia="Times New Roman" w:hAnsi="Cambria" w:cs="Times New Roman"/>
      <w:b/>
      <w:bCs/>
      <w:kern w:val="32"/>
      <w:sz w:val="32"/>
      <w:szCs w:val="32"/>
      <w:lang w:val="x-none" w:eastAsia="ar-SA"/>
    </w:rPr>
  </w:style>
  <w:style w:type="paragraph" w:styleId="Poprawka">
    <w:name w:val="Revision"/>
    <w:hidden/>
    <w:uiPriority w:val="99"/>
    <w:semiHidden/>
    <w:rsid w:val="00614F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5358">
      <w:bodyDiv w:val="1"/>
      <w:marLeft w:val="0"/>
      <w:marRight w:val="0"/>
      <w:marTop w:val="0"/>
      <w:marBottom w:val="0"/>
      <w:divBdr>
        <w:top w:val="none" w:sz="0" w:space="0" w:color="auto"/>
        <w:left w:val="none" w:sz="0" w:space="0" w:color="auto"/>
        <w:bottom w:val="none" w:sz="0" w:space="0" w:color="auto"/>
        <w:right w:val="none" w:sz="0" w:space="0" w:color="auto"/>
      </w:divBdr>
    </w:div>
    <w:div w:id="220093791">
      <w:bodyDiv w:val="1"/>
      <w:marLeft w:val="0"/>
      <w:marRight w:val="0"/>
      <w:marTop w:val="0"/>
      <w:marBottom w:val="0"/>
      <w:divBdr>
        <w:top w:val="none" w:sz="0" w:space="0" w:color="auto"/>
        <w:left w:val="none" w:sz="0" w:space="0" w:color="auto"/>
        <w:bottom w:val="none" w:sz="0" w:space="0" w:color="auto"/>
        <w:right w:val="none" w:sz="0" w:space="0" w:color="auto"/>
      </w:divBdr>
    </w:div>
    <w:div w:id="260652617">
      <w:bodyDiv w:val="1"/>
      <w:marLeft w:val="0"/>
      <w:marRight w:val="0"/>
      <w:marTop w:val="0"/>
      <w:marBottom w:val="0"/>
      <w:divBdr>
        <w:top w:val="none" w:sz="0" w:space="0" w:color="auto"/>
        <w:left w:val="none" w:sz="0" w:space="0" w:color="auto"/>
        <w:bottom w:val="none" w:sz="0" w:space="0" w:color="auto"/>
        <w:right w:val="none" w:sz="0" w:space="0" w:color="auto"/>
      </w:divBdr>
    </w:div>
    <w:div w:id="449396397">
      <w:bodyDiv w:val="1"/>
      <w:marLeft w:val="0"/>
      <w:marRight w:val="0"/>
      <w:marTop w:val="0"/>
      <w:marBottom w:val="0"/>
      <w:divBdr>
        <w:top w:val="none" w:sz="0" w:space="0" w:color="auto"/>
        <w:left w:val="none" w:sz="0" w:space="0" w:color="auto"/>
        <w:bottom w:val="none" w:sz="0" w:space="0" w:color="auto"/>
        <w:right w:val="none" w:sz="0" w:space="0" w:color="auto"/>
      </w:divBdr>
    </w:div>
    <w:div w:id="456535548">
      <w:bodyDiv w:val="1"/>
      <w:marLeft w:val="0"/>
      <w:marRight w:val="0"/>
      <w:marTop w:val="0"/>
      <w:marBottom w:val="0"/>
      <w:divBdr>
        <w:top w:val="none" w:sz="0" w:space="0" w:color="auto"/>
        <w:left w:val="none" w:sz="0" w:space="0" w:color="auto"/>
        <w:bottom w:val="none" w:sz="0" w:space="0" w:color="auto"/>
        <w:right w:val="none" w:sz="0" w:space="0" w:color="auto"/>
      </w:divBdr>
    </w:div>
    <w:div w:id="562108099">
      <w:bodyDiv w:val="1"/>
      <w:marLeft w:val="0"/>
      <w:marRight w:val="0"/>
      <w:marTop w:val="0"/>
      <w:marBottom w:val="0"/>
      <w:divBdr>
        <w:top w:val="none" w:sz="0" w:space="0" w:color="auto"/>
        <w:left w:val="none" w:sz="0" w:space="0" w:color="auto"/>
        <w:bottom w:val="none" w:sz="0" w:space="0" w:color="auto"/>
        <w:right w:val="none" w:sz="0" w:space="0" w:color="auto"/>
      </w:divBdr>
    </w:div>
    <w:div w:id="871192362">
      <w:bodyDiv w:val="1"/>
      <w:marLeft w:val="0"/>
      <w:marRight w:val="0"/>
      <w:marTop w:val="0"/>
      <w:marBottom w:val="0"/>
      <w:divBdr>
        <w:top w:val="none" w:sz="0" w:space="0" w:color="auto"/>
        <w:left w:val="none" w:sz="0" w:space="0" w:color="auto"/>
        <w:bottom w:val="none" w:sz="0" w:space="0" w:color="auto"/>
        <w:right w:val="none" w:sz="0" w:space="0" w:color="auto"/>
      </w:divBdr>
    </w:div>
    <w:div w:id="1019889022">
      <w:bodyDiv w:val="1"/>
      <w:marLeft w:val="0"/>
      <w:marRight w:val="0"/>
      <w:marTop w:val="0"/>
      <w:marBottom w:val="0"/>
      <w:divBdr>
        <w:top w:val="none" w:sz="0" w:space="0" w:color="auto"/>
        <w:left w:val="none" w:sz="0" w:space="0" w:color="auto"/>
        <w:bottom w:val="none" w:sz="0" w:space="0" w:color="auto"/>
        <w:right w:val="none" w:sz="0" w:space="0" w:color="auto"/>
      </w:divBdr>
    </w:div>
    <w:div w:id="1138843839">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301631">
      <w:bodyDiv w:val="1"/>
      <w:marLeft w:val="0"/>
      <w:marRight w:val="0"/>
      <w:marTop w:val="0"/>
      <w:marBottom w:val="0"/>
      <w:divBdr>
        <w:top w:val="none" w:sz="0" w:space="0" w:color="auto"/>
        <w:left w:val="none" w:sz="0" w:space="0" w:color="auto"/>
        <w:bottom w:val="none" w:sz="0" w:space="0" w:color="auto"/>
        <w:right w:val="none" w:sz="0" w:space="0" w:color="auto"/>
      </w:divBdr>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0480509">
      <w:bodyDiv w:val="1"/>
      <w:marLeft w:val="0"/>
      <w:marRight w:val="0"/>
      <w:marTop w:val="0"/>
      <w:marBottom w:val="0"/>
      <w:divBdr>
        <w:top w:val="none" w:sz="0" w:space="0" w:color="auto"/>
        <w:left w:val="none" w:sz="0" w:space="0" w:color="auto"/>
        <w:bottom w:val="none" w:sz="0" w:space="0" w:color="auto"/>
        <w:right w:val="none" w:sz="0" w:space="0" w:color="auto"/>
      </w:divBdr>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535845637">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1784686276">
      <w:bodyDiv w:val="1"/>
      <w:marLeft w:val="0"/>
      <w:marRight w:val="0"/>
      <w:marTop w:val="0"/>
      <w:marBottom w:val="0"/>
      <w:divBdr>
        <w:top w:val="none" w:sz="0" w:space="0" w:color="auto"/>
        <w:left w:val="none" w:sz="0" w:space="0" w:color="auto"/>
        <w:bottom w:val="none" w:sz="0" w:space="0" w:color="auto"/>
        <w:right w:val="none" w:sz="0" w:space="0" w:color="auto"/>
      </w:divBdr>
    </w:div>
    <w:div w:id="1990666304">
      <w:bodyDiv w:val="1"/>
      <w:marLeft w:val="0"/>
      <w:marRight w:val="0"/>
      <w:marTop w:val="0"/>
      <w:marBottom w:val="0"/>
      <w:divBdr>
        <w:top w:val="none" w:sz="0" w:space="0" w:color="auto"/>
        <w:left w:val="none" w:sz="0" w:space="0" w:color="auto"/>
        <w:bottom w:val="none" w:sz="0" w:space="0" w:color="auto"/>
        <w:right w:val="none" w:sz="0" w:space="0" w:color="auto"/>
      </w:divBdr>
    </w:div>
    <w:div w:id="207462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78CAF-4D91-4789-ACF6-D05D7CCC6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3351</Words>
  <Characters>20106</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Załącznik nr 3a - Wzór umowy dla CZĘŚCI 1</vt:lpstr>
    </vt:vector>
  </TitlesOfParts>
  <Company/>
  <LinksUpToDate>false</LinksUpToDate>
  <CharactersWithSpaces>23411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3a - Wzór umowy dla CZĘŚCI 1</dc:title>
  <dc:creator>Karolina Słoczyńska</dc:creator>
  <cp:lastModifiedBy>Merydian SA</cp:lastModifiedBy>
  <cp:revision>7</cp:revision>
  <cp:lastPrinted>2023-06-06T07:09:00Z</cp:lastPrinted>
  <dcterms:created xsi:type="dcterms:W3CDTF">2023-12-28T10:59:00Z</dcterms:created>
  <dcterms:modified xsi:type="dcterms:W3CDTF">2024-01-03T11:06:00Z</dcterms:modified>
</cp:coreProperties>
</file>