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5BE" w:rsidRPr="00B245BE" w:rsidRDefault="004A4789" w:rsidP="00542CD7">
      <w:pPr>
        <w:rPr>
          <w:rFonts w:ascii="Brooklyn" w:hAnsi="Brooklyn"/>
          <w:b/>
          <w:i/>
          <w:sz w:val="22"/>
          <w:szCs w:val="22"/>
          <w:lang w:val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1202055" cy="1454150"/>
            <wp:effectExtent l="0" t="0" r="0" b="0"/>
            <wp:wrapSquare wrapText="right"/>
            <wp:docPr id="2" name="Obraz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055" cy="1454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2CD7" w:rsidRPr="00542CD7" w:rsidRDefault="00542CD7" w:rsidP="00542CD7">
      <w:pPr>
        <w:rPr>
          <w:rFonts w:ascii="Arial" w:hAnsi="Arial" w:cs="Arial"/>
          <w:b/>
          <w:sz w:val="40"/>
          <w:szCs w:val="40"/>
          <w:lang w:val="de-DE"/>
        </w:rPr>
      </w:pPr>
      <w:r w:rsidRPr="00542CD7">
        <w:rPr>
          <w:rFonts w:ascii="Arial" w:hAnsi="Arial" w:cs="Arial"/>
          <w:b/>
          <w:sz w:val="40"/>
          <w:szCs w:val="40"/>
          <w:lang w:val="de-DE"/>
        </w:rPr>
        <w:t xml:space="preserve">FRIED-POL </w:t>
      </w:r>
      <w:proofErr w:type="spellStart"/>
      <w:r w:rsidRPr="00542CD7">
        <w:rPr>
          <w:rFonts w:ascii="Arial" w:hAnsi="Arial" w:cs="Arial"/>
          <w:b/>
          <w:sz w:val="40"/>
          <w:szCs w:val="40"/>
          <w:lang w:val="de-DE"/>
        </w:rPr>
        <w:t>Paweł</w:t>
      </w:r>
      <w:proofErr w:type="spellEnd"/>
      <w:r w:rsidRPr="00542CD7">
        <w:rPr>
          <w:rFonts w:ascii="Arial" w:hAnsi="Arial" w:cs="Arial"/>
          <w:b/>
          <w:sz w:val="40"/>
          <w:szCs w:val="40"/>
          <w:lang w:val="de-DE"/>
        </w:rPr>
        <w:t xml:space="preserve"> Fried</w:t>
      </w:r>
    </w:p>
    <w:p w:rsidR="00542CD7" w:rsidRPr="00542CD7" w:rsidRDefault="00542CD7" w:rsidP="00542CD7">
      <w:pPr>
        <w:rPr>
          <w:rFonts w:ascii="Arial" w:hAnsi="Arial" w:cs="Arial"/>
          <w:sz w:val="32"/>
          <w:szCs w:val="32"/>
          <w:lang w:val="de-DE"/>
        </w:rPr>
      </w:pPr>
      <w:proofErr w:type="spellStart"/>
      <w:r w:rsidRPr="00542CD7">
        <w:rPr>
          <w:rFonts w:ascii="Arial" w:hAnsi="Arial" w:cs="Arial"/>
          <w:sz w:val="32"/>
          <w:szCs w:val="32"/>
          <w:lang w:val="de-DE"/>
        </w:rPr>
        <w:t>ul</w:t>
      </w:r>
      <w:proofErr w:type="spellEnd"/>
      <w:r w:rsidR="00971E1E">
        <w:rPr>
          <w:rFonts w:ascii="Arial" w:hAnsi="Arial" w:cs="Arial"/>
          <w:sz w:val="32"/>
          <w:szCs w:val="32"/>
          <w:lang w:val="de-DE"/>
        </w:rPr>
        <w:t xml:space="preserve">. </w:t>
      </w:r>
      <w:proofErr w:type="spellStart"/>
      <w:r w:rsidRPr="00542CD7">
        <w:rPr>
          <w:rFonts w:ascii="Arial" w:hAnsi="Arial" w:cs="Arial"/>
          <w:sz w:val="32"/>
          <w:szCs w:val="32"/>
          <w:lang w:val="de-DE"/>
        </w:rPr>
        <w:t>Kłodnicka</w:t>
      </w:r>
      <w:proofErr w:type="spellEnd"/>
      <w:r w:rsidRPr="00542CD7">
        <w:rPr>
          <w:rFonts w:ascii="Arial" w:hAnsi="Arial" w:cs="Arial"/>
          <w:sz w:val="32"/>
          <w:szCs w:val="32"/>
          <w:lang w:val="de-DE"/>
        </w:rPr>
        <w:t xml:space="preserve"> 2; 54-218 Wrocław                                                       </w:t>
      </w:r>
    </w:p>
    <w:p w:rsidR="00971E1E" w:rsidRDefault="00971E1E" w:rsidP="00542CD7">
      <w:pPr>
        <w:rPr>
          <w:rFonts w:ascii="Arial" w:hAnsi="Arial" w:cs="Arial"/>
          <w:sz w:val="32"/>
          <w:szCs w:val="32"/>
          <w:lang w:val="de-DE"/>
        </w:rPr>
      </w:pPr>
      <w:r>
        <w:rPr>
          <w:rFonts w:ascii="Arial" w:hAnsi="Arial" w:cs="Arial"/>
          <w:sz w:val="32"/>
          <w:szCs w:val="32"/>
          <w:lang w:val="de-DE"/>
        </w:rPr>
        <w:t xml:space="preserve">tel. 071 727 10 02, </w:t>
      </w:r>
    </w:p>
    <w:p w:rsidR="007E0C90" w:rsidRPr="00542CD7" w:rsidRDefault="00542CD7" w:rsidP="00542CD7">
      <w:pPr>
        <w:rPr>
          <w:rFonts w:ascii="Arial" w:hAnsi="Arial" w:cs="Arial"/>
          <w:sz w:val="32"/>
          <w:szCs w:val="32"/>
          <w:lang w:val="de-DE"/>
        </w:rPr>
      </w:pPr>
      <w:r w:rsidRPr="00542CD7">
        <w:rPr>
          <w:rFonts w:ascii="Arial" w:hAnsi="Arial" w:cs="Arial"/>
          <w:sz w:val="32"/>
          <w:szCs w:val="32"/>
          <w:lang w:val="de-DE"/>
        </w:rPr>
        <w:t>e-</w:t>
      </w:r>
      <w:proofErr w:type="spellStart"/>
      <w:r w:rsidRPr="00542CD7">
        <w:rPr>
          <w:rFonts w:ascii="Arial" w:hAnsi="Arial" w:cs="Arial"/>
          <w:sz w:val="32"/>
          <w:szCs w:val="32"/>
          <w:lang w:val="de-DE"/>
        </w:rPr>
        <w:t>mail</w:t>
      </w:r>
      <w:proofErr w:type="spellEnd"/>
      <w:r w:rsidRPr="00542CD7">
        <w:rPr>
          <w:rFonts w:ascii="Arial" w:hAnsi="Arial" w:cs="Arial"/>
          <w:sz w:val="32"/>
          <w:szCs w:val="32"/>
          <w:lang w:val="de-DE"/>
        </w:rPr>
        <w:t>: biuro@friedpol.pl</w:t>
      </w:r>
    </w:p>
    <w:p w:rsidR="00542CD7" w:rsidRDefault="00542CD7" w:rsidP="00542CD7">
      <w:pPr>
        <w:rPr>
          <w:rFonts w:ascii="Arial" w:hAnsi="Arial" w:cs="Arial"/>
          <w:b/>
          <w:lang w:val="de-DE"/>
        </w:rPr>
      </w:pPr>
    </w:p>
    <w:p w:rsidR="00542CD7" w:rsidRDefault="00542CD7" w:rsidP="00B554C5">
      <w:pPr>
        <w:rPr>
          <w:rFonts w:ascii="Arial" w:hAnsi="Arial" w:cs="Arial"/>
          <w:b/>
          <w:lang w:val="de-DE"/>
        </w:rPr>
      </w:pPr>
    </w:p>
    <w:p w:rsidR="00542CD7" w:rsidRDefault="00542CD7" w:rsidP="00B554C5">
      <w:pPr>
        <w:rPr>
          <w:rFonts w:ascii="Arial" w:hAnsi="Arial" w:cs="Arial"/>
          <w:b/>
          <w:lang w:val="de-DE"/>
        </w:rPr>
      </w:pPr>
    </w:p>
    <w:tbl>
      <w:tblPr>
        <w:tblW w:w="0" w:type="auto"/>
        <w:tblInd w:w="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5"/>
        <w:gridCol w:w="3315"/>
        <w:gridCol w:w="3200"/>
      </w:tblGrid>
      <w:tr w:rsidR="00B554C5" w:rsidTr="00806DBA">
        <w:trPr>
          <w:trHeight w:val="264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554C5" w:rsidRPr="00D06529" w:rsidRDefault="00B554C5" w:rsidP="00806DBA">
            <w:pPr>
              <w:snapToGrid w:val="0"/>
              <w:jc w:val="center"/>
              <w:rPr>
                <w:rFonts w:ascii="Calibri" w:hAnsi="Calibri" w:cs="Arial"/>
              </w:rPr>
            </w:pPr>
            <w:r w:rsidRPr="00D06529">
              <w:rPr>
                <w:rFonts w:ascii="Calibri" w:hAnsi="Calibri" w:cs="Arial"/>
              </w:rPr>
              <w:t>NR OPRACOWANIA:</w:t>
            </w:r>
          </w:p>
        </w:tc>
        <w:tc>
          <w:tcPr>
            <w:tcW w:w="3315" w:type="dxa"/>
            <w:tcBorders>
              <w:left w:val="single" w:sz="4" w:space="0" w:color="000000"/>
            </w:tcBorders>
            <w:shd w:val="clear" w:color="auto" w:fill="auto"/>
          </w:tcPr>
          <w:p w:rsidR="00B554C5" w:rsidRDefault="00B554C5" w:rsidP="00806DBA">
            <w:pPr>
              <w:snapToGrid w:val="0"/>
              <w:jc w:val="center"/>
              <w:rPr>
                <w:rFonts w:cs="Arial"/>
                <w:b/>
              </w:rPr>
            </w:pP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54C5" w:rsidRPr="00D06529" w:rsidRDefault="00B554C5" w:rsidP="00806DBA">
            <w:pPr>
              <w:snapToGrid w:val="0"/>
              <w:jc w:val="center"/>
              <w:rPr>
                <w:rFonts w:ascii="Calibri" w:hAnsi="Calibri" w:cs="Arial"/>
              </w:rPr>
            </w:pPr>
            <w:r w:rsidRPr="00D06529">
              <w:rPr>
                <w:rFonts w:ascii="Calibri" w:hAnsi="Calibri" w:cs="Arial"/>
              </w:rPr>
              <w:t>EGZEMPLARZ NUMER:</w:t>
            </w:r>
          </w:p>
        </w:tc>
      </w:tr>
      <w:tr w:rsidR="00B554C5" w:rsidTr="00806DBA">
        <w:trPr>
          <w:trHeight w:val="453"/>
        </w:trPr>
        <w:tc>
          <w:tcPr>
            <w:tcW w:w="3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4C5" w:rsidRPr="00D06529" w:rsidRDefault="008A0753" w:rsidP="008A0753">
            <w:pPr>
              <w:pStyle w:val="Nagwek3"/>
              <w:numPr>
                <w:ilvl w:val="2"/>
                <w:numId w:val="8"/>
              </w:numPr>
              <w:snapToGrid w:val="0"/>
              <w:spacing w:before="120" w:after="1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K</w:t>
            </w:r>
            <w:r w:rsidR="00904FA8">
              <w:rPr>
                <w:rFonts w:ascii="Calibri" w:hAnsi="Calibri" w:cs="Arial"/>
              </w:rPr>
              <w:t>/DR</w:t>
            </w:r>
            <w:r w:rsidR="008A1BA6">
              <w:rPr>
                <w:rFonts w:ascii="Calibri" w:hAnsi="Calibri" w:cs="Arial"/>
              </w:rPr>
              <w:t>/</w:t>
            </w:r>
            <w:r w:rsidR="00874238">
              <w:rPr>
                <w:rFonts w:ascii="Calibri" w:hAnsi="Calibri" w:cs="Arial"/>
              </w:rPr>
              <w:t>P</w:t>
            </w:r>
            <w:r>
              <w:rPr>
                <w:rFonts w:ascii="Calibri" w:hAnsi="Calibri" w:cs="Arial"/>
              </w:rPr>
              <w:t>B</w:t>
            </w:r>
            <w:r w:rsidR="00904FA8">
              <w:rPr>
                <w:rFonts w:ascii="Calibri" w:hAnsi="Calibri" w:cs="Arial"/>
              </w:rPr>
              <w:t>/</w:t>
            </w:r>
            <w:r w:rsidR="002D5707">
              <w:rPr>
                <w:rFonts w:ascii="Calibri" w:hAnsi="Calibri" w:cs="Arial"/>
              </w:rPr>
              <w:t>09/</w:t>
            </w:r>
            <w:r w:rsidR="006C10F2">
              <w:rPr>
                <w:rFonts w:ascii="Calibri" w:hAnsi="Calibri" w:cs="Arial"/>
              </w:rPr>
              <w:t>17</w:t>
            </w:r>
          </w:p>
        </w:tc>
        <w:tc>
          <w:tcPr>
            <w:tcW w:w="3315" w:type="dxa"/>
            <w:tcBorders>
              <w:left w:val="single" w:sz="4" w:space="0" w:color="000000"/>
            </w:tcBorders>
            <w:shd w:val="clear" w:color="auto" w:fill="auto"/>
          </w:tcPr>
          <w:p w:rsidR="00B554C5" w:rsidRDefault="00B554C5" w:rsidP="00806DBA">
            <w:pPr>
              <w:snapToGrid w:val="0"/>
              <w:jc w:val="center"/>
              <w:rPr>
                <w:rFonts w:cs="Arial"/>
                <w:b/>
              </w:rPr>
            </w:pPr>
          </w:p>
        </w:tc>
        <w:tc>
          <w:tcPr>
            <w:tcW w:w="3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4C5" w:rsidRPr="00D06529" w:rsidRDefault="00B554C5" w:rsidP="00806DBA">
            <w:pPr>
              <w:snapToGrid w:val="0"/>
              <w:jc w:val="center"/>
              <w:rPr>
                <w:rFonts w:ascii="Calibri" w:hAnsi="Calibri" w:cs="Arial"/>
                <w:b/>
                <w:sz w:val="32"/>
              </w:rPr>
            </w:pPr>
          </w:p>
        </w:tc>
      </w:tr>
    </w:tbl>
    <w:p w:rsidR="00620C41" w:rsidRDefault="00620C41" w:rsidP="00D318FD">
      <w:pPr>
        <w:tabs>
          <w:tab w:val="left" w:pos="2268"/>
        </w:tabs>
        <w:jc w:val="center"/>
        <w:rPr>
          <w:rFonts w:ascii="Calibri" w:hAnsi="Calibri"/>
          <w:b/>
          <w:sz w:val="32"/>
          <w:szCs w:val="32"/>
        </w:rPr>
      </w:pPr>
    </w:p>
    <w:p w:rsidR="00473BD0" w:rsidRDefault="00473BD0" w:rsidP="00D318FD">
      <w:pPr>
        <w:tabs>
          <w:tab w:val="left" w:pos="2268"/>
        </w:tabs>
        <w:jc w:val="center"/>
        <w:rPr>
          <w:rFonts w:ascii="Calibri" w:hAnsi="Calibri"/>
          <w:b/>
          <w:sz w:val="32"/>
          <w:szCs w:val="32"/>
        </w:rPr>
      </w:pPr>
      <w:bookmarkStart w:id="0" w:name="_GoBack"/>
      <w:bookmarkEnd w:id="0"/>
      <w:r>
        <w:rPr>
          <w:rFonts w:ascii="Calibri" w:hAnsi="Calibri"/>
          <w:b/>
          <w:sz w:val="32"/>
          <w:szCs w:val="32"/>
        </w:rPr>
        <w:t>INWENTARYZCJA</w:t>
      </w:r>
    </w:p>
    <w:p w:rsidR="008A0753" w:rsidRDefault="008A0753" w:rsidP="00D318FD">
      <w:pPr>
        <w:tabs>
          <w:tab w:val="left" w:pos="2268"/>
        </w:tabs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 xml:space="preserve"> układu komunikacyjnego Kampusu Uniwersyteckiego </w:t>
      </w:r>
      <w:r w:rsidR="001C36D2">
        <w:rPr>
          <w:rFonts w:ascii="Calibri" w:hAnsi="Calibri"/>
          <w:b/>
          <w:sz w:val="32"/>
          <w:szCs w:val="32"/>
        </w:rPr>
        <w:br/>
      </w:r>
      <w:r>
        <w:rPr>
          <w:rFonts w:ascii="Calibri" w:hAnsi="Calibri"/>
          <w:b/>
          <w:sz w:val="32"/>
          <w:szCs w:val="32"/>
        </w:rPr>
        <w:t>przy ul. Koszarowej 3 we Wrocławiu</w:t>
      </w:r>
    </w:p>
    <w:p w:rsidR="002F231E" w:rsidRDefault="002F231E" w:rsidP="00D318FD">
      <w:pPr>
        <w:tabs>
          <w:tab w:val="left" w:pos="2268"/>
        </w:tabs>
        <w:jc w:val="center"/>
        <w:rPr>
          <w:rFonts w:ascii="Calibri" w:hAnsi="Calibri"/>
          <w:b/>
          <w:sz w:val="32"/>
          <w:szCs w:val="32"/>
        </w:rPr>
      </w:pPr>
    </w:p>
    <w:p w:rsidR="002F231E" w:rsidRDefault="00D344F2" w:rsidP="002F231E">
      <w:pPr>
        <w:tabs>
          <w:tab w:val="left" w:pos="2268"/>
        </w:tabs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Inwestycja: R</w:t>
      </w:r>
      <w:r w:rsidR="002F231E">
        <w:rPr>
          <w:rFonts w:ascii="Calibri" w:hAnsi="Calibri"/>
          <w:b/>
          <w:sz w:val="32"/>
          <w:szCs w:val="32"/>
        </w:rPr>
        <w:t>emont i przebudow</w:t>
      </w:r>
      <w:r>
        <w:rPr>
          <w:rFonts w:ascii="Calibri" w:hAnsi="Calibri"/>
          <w:b/>
          <w:sz w:val="32"/>
          <w:szCs w:val="32"/>
        </w:rPr>
        <w:t>a</w:t>
      </w:r>
      <w:r w:rsidR="002F231E">
        <w:rPr>
          <w:rFonts w:ascii="Calibri" w:hAnsi="Calibri"/>
          <w:b/>
          <w:sz w:val="32"/>
          <w:szCs w:val="32"/>
        </w:rPr>
        <w:t xml:space="preserve"> układu komunikacyjnego </w:t>
      </w:r>
      <w:r w:rsidR="002F231E">
        <w:rPr>
          <w:rFonts w:ascii="Calibri" w:hAnsi="Calibri"/>
          <w:b/>
          <w:sz w:val="32"/>
          <w:szCs w:val="32"/>
        </w:rPr>
        <w:br/>
        <w:t xml:space="preserve">pieszo-jezdnego dla Kampusu Uniwersyteckiego </w:t>
      </w:r>
      <w:r w:rsidR="002F231E">
        <w:rPr>
          <w:rFonts w:ascii="Calibri" w:hAnsi="Calibri"/>
          <w:b/>
          <w:sz w:val="32"/>
          <w:szCs w:val="32"/>
        </w:rPr>
        <w:br/>
        <w:t>przy ul. Koszarowej 3 we Wrocławiu</w:t>
      </w:r>
    </w:p>
    <w:p w:rsidR="00620C41" w:rsidRDefault="00620C41" w:rsidP="002F231E">
      <w:pPr>
        <w:tabs>
          <w:tab w:val="left" w:pos="2268"/>
        </w:tabs>
        <w:jc w:val="center"/>
        <w:rPr>
          <w:rFonts w:ascii="Calibri" w:hAnsi="Calibri"/>
          <w:b/>
          <w:sz w:val="32"/>
          <w:szCs w:val="32"/>
        </w:rPr>
      </w:pPr>
    </w:p>
    <w:p w:rsidR="002F231E" w:rsidRPr="00D06529" w:rsidRDefault="00620C41" w:rsidP="00D318FD">
      <w:pPr>
        <w:tabs>
          <w:tab w:val="left" w:pos="2268"/>
        </w:tabs>
        <w:jc w:val="center"/>
        <w:rPr>
          <w:rFonts w:ascii="Calibri" w:hAnsi="Calibri" w:cs="Arial"/>
        </w:rPr>
      </w:pPr>
      <w:r>
        <w:rPr>
          <w:rFonts w:ascii="Calibri" w:hAnsi="Calibri"/>
          <w:b/>
          <w:sz w:val="32"/>
          <w:szCs w:val="32"/>
        </w:rPr>
        <w:t>KATEGORIA OBIEKTU BUDOWLANEGO XXV</w:t>
      </w:r>
    </w:p>
    <w:tbl>
      <w:tblPr>
        <w:tblW w:w="9641" w:type="dxa"/>
        <w:tblInd w:w="55" w:type="dxa"/>
        <w:tblBorders>
          <w:top w:val="single" w:sz="4" w:space="0" w:color="auto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0"/>
        <w:gridCol w:w="7231"/>
      </w:tblGrid>
      <w:tr w:rsidR="00B554C5" w:rsidRPr="008A0753" w:rsidTr="00036F77">
        <w:tc>
          <w:tcPr>
            <w:tcW w:w="2410" w:type="dxa"/>
            <w:shd w:val="clear" w:color="auto" w:fill="auto"/>
          </w:tcPr>
          <w:p w:rsidR="00B554C5" w:rsidRPr="00D06529" w:rsidRDefault="00B554C5" w:rsidP="00806DBA">
            <w:pPr>
              <w:tabs>
                <w:tab w:val="left" w:pos="3544"/>
              </w:tabs>
              <w:snapToGrid w:val="0"/>
              <w:rPr>
                <w:rFonts w:ascii="Calibri" w:hAnsi="Calibri" w:cs="Arial"/>
                <w:sz w:val="26"/>
              </w:rPr>
            </w:pPr>
            <w:r w:rsidRPr="00D06529">
              <w:rPr>
                <w:rFonts w:ascii="Calibri" w:hAnsi="Calibri" w:cs="Arial"/>
                <w:sz w:val="26"/>
              </w:rPr>
              <w:t>Adres inwestycji</w:t>
            </w:r>
          </w:p>
        </w:tc>
        <w:tc>
          <w:tcPr>
            <w:tcW w:w="7231" w:type="dxa"/>
            <w:shd w:val="clear" w:color="auto" w:fill="auto"/>
          </w:tcPr>
          <w:p w:rsidR="00D318FD" w:rsidRPr="00D318FD" w:rsidRDefault="00D318FD" w:rsidP="00D318FD">
            <w:pPr>
              <w:tabs>
                <w:tab w:val="left" w:pos="87"/>
              </w:tabs>
              <w:snapToGrid w:val="0"/>
              <w:ind w:left="3631" w:hanging="3544"/>
              <w:rPr>
                <w:rFonts w:ascii="Calibri" w:hAnsi="Calibri" w:cs="Arial"/>
                <w:b/>
                <w:bCs/>
                <w:sz w:val="26"/>
              </w:rPr>
            </w:pPr>
            <w:r w:rsidRPr="00D318FD">
              <w:rPr>
                <w:rFonts w:ascii="Calibri" w:hAnsi="Calibri" w:cs="Arial"/>
                <w:b/>
                <w:bCs/>
                <w:sz w:val="26"/>
              </w:rPr>
              <w:t>Wrocław, dz. nr 6/66 AM-16 Obręb 0050 Karłowice</w:t>
            </w:r>
          </w:p>
          <w:p w:rsidR="00D318FD" w:rsidRPr="00D318FD" w:rsidRDefault="00D318FD" w:rsidP="00D318FD">
            <w:pPr>
              <w:tabs>
                <w:tab w:val="left" w:pos="87"/>
              </w:tabs>
              <w:snapToGrid w:val="0"/>
              <w:ind w:left="3631" w:hanging="3544"/>
              <w:rPr>
                <w:rFonts w:ascii="Calibri" w:hAnsi="Calibri" w:cs="Arial"/>
                <w:b/>
                <w:bCs/>
                <w:sz w:val="26"/>
              </w:rPr>
            </w:pPr>
            <w:r w:rsidRPr="00D318FD">
              <w:rPr>
                <w:rFonts w:ascii="Calibri" w:hAnsi="Calibri" w:cs="Arial"/>
                <w:b/>
                <w:bCs/>
                <w:sz w:val="26"/>
              </w:rPr>
              <w:t>ul. Koszarowa, dz. drogowa nr 3, AM-16, Obręb Karłowice</w:t>
            </w:r>
          </w:p>
          <w:p w:rsidR="008A0753" w:rsidRPr="008A0753" w:rsidRDefault="00D318FD" w:rsidP="00D318FD">
            <w:pPr>
              <w:tabs>
                <w:tab w:val="left" w:pos="87"/>
              </w:tabs>
              <w:snapToGrid w:val="0"/>
              <w:spacing w:after="240"/>
              <w:ind w:left="3631" w:hanging="3544"/>
              <w:rPr>
                <w:rFonts w:ascii="Calibri" w:hAnsi="Calibri" w:cs="Arial"/>
                <w:b/>
                <w:bCs/>
                <w:sz w:val="26"/>
              </w:rPr>
            </w:pPr>
            <w:r w:rsidRPr="00D318FD">
              <w:rPr>
                <w:rFonts w:ascii="Calibri" w:hAnsi="Calibri" w:cs="Arial"/>
                <w:b/>
                <w:bCs/>
                <w:sz w:val="26"/>
              </w:rPr>
              <w:t xml:space="preserve">ul. </w:t>
            </w:r>
            <w:proofErr w:type="spellStart"/>
            <w:r w:rsidRPr="00D318FD">
              <w:rPr>
                <w:rFonts w:ascii="Calibri" w:hAnsi="Calibri" w:cs="Arial"/>
                <w:b/>
                <w:bCs/>
                <w:sz w:val="26"/>
              </w:rPr>
              <w:t>Sołtysowicka</w:t>
            </w:r>
            <w:proofErr w:type="spellEnd"/>
            <w:r w:rsidRPr="00D318FD">
              <w:rPr>
                <w:rFonts w:ascii="Calibri" w:hAnsi="Calibri" w:cs="Arial"/>
                <w:b/>
                <w:bCs/>
                <w:sz w:val="26"/>
              </w:rPr>
              <w:t>, dz. drogowa nr 2, AM-16, Obręb Karłowice</w:t>
            </w:r>
          </w:p>
        </w:tc>
      </w:tr>
      <w:tr w:rsidR="00B554C5" w:rsidRPr="00D06529" w:rsidTr="00036F77">
        <w:tc>
          <w:tcPr>
            <w:tcW w:w="2410" w:type="dxa"/>
            <w:shd w:val="clear" w:color="auto" w:fill="auto"/>
          </w:tcPr>
          <w:p w:rsidR="00B554C5" w:rsidRPr="00D06529" w:rsidRDefault="00B554C5" w:rsidP="00806DBA">
            <w:pPr>
              <w:tabs>
                <w:tab w:val="left" w:pos="3544"/>
              </w:tabs>
              <w:snapToGrid w:val="0"/>
              <w:rPr>
                <w:rFonts w:ascii="Calibri" w:hAnsi="Calibri" w:cs="Arial"/>
                <w:sz w:val="26"/>
              </w:rPr>
            </w:pPr>
            <w:r w:rsidRPr="00D06529">
              <w:rPr>
                <w:rFonts w:ascii="Calibri" w:hAnsi="Calibri" w:cs="Arial"/>
                <w:sz w:val="26"/>
              </w:rPr>
              <w:t xml:space="preserve">Inwestor </w:t>
            </w:r>
          </w:p>
        </w:tc>
        <w:tc>
          <w:tcPr>
            <w:tcW w:w="7231" w:type="dxa"/>
            <w:shd w:val="clear" w:color="auto" w:fill="auto"/>
          </w:tcPr>
          <w:p w:rsidR="00730637" w:rsidRDefault="00D318FD" w:rsidP="0000669E">
            <w:pPr>
              <w:snapToGrid w:val="0"/>
              <w:rPr>
                <w:rFonts w:ascii="Calibri" w:hAnsi="Calibri" w:cs="Arial"/>
                <w:b/>
                <w:sz w:val="26"/>
                <w:szCs w:val="26"/>
              </w:rPr>
            </w:pPr>
            <w:r>
              <w:rPr>
                <w:rFonts w:ascii="Calibri" w:hAnsi="Calibri" w:cs="Arial"/>
                <w:b/>
                <w:sz w:val="26"/>
                <w:szCs w:val="26"/>
              </w:rPr>
              <w:t>Uniwersytet Wrocławski</w:t>
            </w:r>
          </w:p>
          <w:p w:rsidR="00D318FD" w:rsidRDefault="00D318FD" w:rsidP="0000669E">
            <w:pPr>
              <w:snapToGrid w:val="0"/>
              <w:rPr>
                <w:rFonts w:ascii="Calibri" w:hAnsi="Calibri" w:cs="Arial"/>
                <w:b/>
                <w:sz w:val="26"/>
                <w:szCs w:val="26"/>
              </w:rPr>
            </w:pPr>
            <w:r>
              <w:rPr>
                <w:rFonts w:ascii="Calibri" w:hAnsi="Calibri" w:cs="Arial"/>
                <w:b/>
                <w:sz w:val="26"/>
                <w:szCs w:val="26"/>
              </w:rPr>
              <w:t>pl. Uniwersytecki 1</w:t>
            </w:r>
          </w:p>
          <w:p w:rsidR="00D318FD" w:rsidRPr="00874238" w:rsidRDefault="00D318FD" w:rsidP="0000669E">
            <w:pPr>
              <w:snapToGrid w:val="0"/>
              <w:rPr>
                <w:rFonts w:ascii="Calibri" w:hAnsi="Calibri" w:cs="Arial"/>
                <w:b/>
                <w:sz w:val="26"/>
                <w:szCs w:val="26"/>
              </w:rPr>
            </w:pPr>
            <w:r>
              <w:rPr>
                <w:rFonts w:ascii="Calibri" w:hAnsi="Calibri" w:cs="Arial"/>
                <w:b/>
                <w:sz w:val="26"/>
                <w:szCs w:val="26"/>
              </w:rPr>
              <w:t>50-137  Wrocław</w:t>
            </w:r>
          </w:p>
        </w:tc>
      </w:tr>
    </w:tbl>
    <w:p w:rsidR="008A0753" w:rsidRDefault="008A0753" w:rsidP="00B554C5">
      <w:pPr>
        <w:tabs>
          <w:tab w:val="left" w:pos="3544"/>
        </w:tabs>
        <w:rPr>
          <w:rFonts w:ascii="Calibri" w:hAnsi="Calibri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1559"/>
        <w:gridCol w:w="3119"/>
        <w:gridCol w:w="1984"/>
      </w:tblGrid>
      <w:tr w:rsidR="000E6951" w:rsidRPr="00D06529" w:rsidTr="000E6951">
        <w:tc>
          <w:tcPr>
            <w:tcW w:w="2977" w:type="dxa"/>
          </w:tcPr>
          <w:p w:rsidR="000E6951" w:rsidRPr="00D06529" w:rsidRDefault="000E6951" w:rsidP="000E6951">
            <w:pPr>
              <w:tabs>
                <w:tab w:val="left" w:pos="2268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Projektant/Asystent:</w:t>
            </w:r>
          </w:p>
        </w:tc>
        <w:tc>
          <w:tcPr>
            <w:tcW w:w="1559" w:type="dxa"/>
          </w:tcPr>
          <w:p w:rsidR="000E6951" w:rsidRPr="00D06529" w:rsidRDefault="000E6951" w:rsidP="000E6951">
            <w:pPr>
              <w:tabs>
                <w:tab w:val="left" w:pos="2268"/>
              </w:tabs>
              <w:rPr>
                <w:rFonts w:ascii="Calibri" w:hAnsi="Calibri"/>
              </w:rPr>
            </w:pPr>
            <w:r w:rsidRPr="00D06529">
              <w:rPr>
                <w:rFonts w:ascii="Calibri" w:hAnsi="Calibri"/>
              </w:rPr>
              <w:t>Zakres opracowania:</w:t>
            </w:r>
          </w:p>
          <w:p w:rsidR="000E6951" w:rsidRPr="00D06529" w:rsidRDefault="000E6951" w:rsidP="000E6951">
            <w:pPr>
              <w:tabs>
                <w:tab w:val="left" w:pos="2268"/>
              </w:tabs>
              <w:rPr>
                <w:rFonts w:ascii="Calibri" w:hAnsi="Calibri"/>
              </w:rPr>
            </w:pPr>
          </w:p>
        </w:tc>
        <w:tc>
          <w:tcPr>
            <w:tcW w:w="3119" w:type="dxa"/>
          </w:tcPr>
          <w:p w:rsidR="000E6951" w:rsidRPr="00D06529" w:rsidRDefault="000E6951" w:rsidP="000E6951">
            <w:pPr>
              <w:tabs>
                <w:tab w:val="left" w:pos="2268"/>
              </w:tabs>
              <w:rPr>
                <w:rFonts w:ascii="Calibri" w:hAnsi="Calibri"/>
              </w:rPr>
            </w:pPr>
            <w:r w:rsidRPr="00D06529">
              <w:rPr>
                <w:rFonts w:ascii="Calibri" w:hAnsi="Calibri"/>
              </w:rPr>
              <w:t>Specjalność i numer uprawnień budowlanych, nr DOIIB:</w:t>
            </w:r>
          </w:p>
        </w:tc>
        <w:tc>
          <w:tcPr>
            <w:tcW w:w="1984" w:type="dxa"/>
          </w:tcPr>
          <w:p w:rsidR="000E6951" w:rsidRDefault="000E6951" w:rsidP="000E6951">
            <w:pPr>
              <w:tabs>
                <w:tab w:val="left" w:pos="2268"/>
              </w:tabs>
              <w:rPr>
                <w:rFonts w:ascii="Calibri" w:hAnsi="Calibri"/>
              </w:rPr>
            </w:pPr>
            <w:r w:rsidRPr="00D06529">
              <w:rPr>
                <w:rFonts w:ascii="Calibri" w:hAnsi="Calibri"/>
              </w:rPr>
              <w:t>Podpis:</w:t>
            </w:r>
          </w:p>
          <w:p w:rsidR="000E6951" w:rsidRPr="00D06529" w:rsidRDefault="000E6951" w:rsidP="000E6951">
            <w:pPr>
              <w:tabs>
                <w:tab w:val="left" w:pos="2268"/>
              </w:tabs>
              <w:rPr>
                <w:rFonts w:ascii="Calibri" w:hAnsi="Calibri"/>
              </w:rPr>
            </w:pPr>
          </w:p>
        </w:tc>
      </w:tr>
      <w:tr w:rsidR="000E6951" w:rsidRPr="00D06529" w:rsidTr="000E6951">
        <w:tc>
          <w:tcPr>
            <w:tcW w:w="2977" w:type="dxa"/>
          </w:tcPr>
          <w:p w:rsidR="000E6951" w:rsidRPr="00D06529" w:rsidRDefault="000E6951" w:rsidP="000E6951">
            <w:pPr>
              <w:tabs>
                <w:tab w:val="left" w:pos="2268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Opracowanie:</w:t>
            </w:r>
          </w:p>
          <w:p w:rsidR="000E6951" w:rsidRPr="00D06529" w:rsidRDefault="000E6951" w:rsidP="000E6951">
            <w:pPr>
              <w:tabs>
                <w:tab w:val="left" w:pos="2268"/>
              </w:tabs>
              <w:rPr>
                <w:rFonts w:ascii="Calibri" w:hAnsi="Calibri"/>
                <w:b/>
                <w:lang w:val="de-DE"/>
              </w:rPr>
            </w:pPr>
            <w:proofErr w:type="spellStart"/>
            <w:r w:rsidRPr="00D06529">
              <w:rPr>
                <w:rFonts w:ascii="Calibri" w:hAnsi="Calibri"/>
                <w:b/>
                <w:lang w:val="de-DE"/>
              </w:rPr>
              <w:t>mgrinż</w:t>
            </w:r>
            <w:proofErr w:type="spellEnd"/>
            <w:r w:rsidRPr="00D06529">
              <w:rPr>
                <w:rFonts w:ascii="Calibri" w:hAnsi="Calibri"/>
                <w:b/>
                <w:lang w:val="de-DE"/>
              </w:rPr>
              <w:t xml:space="preserve">. </w:t>
            </w:r>
            <w:proofErr w:type="spellStart"/>
            <w:smartTag w:uri="urn:schemas-microsoft-com:office:smarttags" w:element="PersonName">
              <w:r w:rsidRPr="00D06529">
                <w:rPr>
                  <w:rFonts w:ascii="Calibri" w:hAnsi="Calibri"/>
                  <w:b/>
                  <w:lang w:val="de-DE"/>
                </w:rPr>
                <w:t>Paweł</w:t>
              </w:r>
              <w:proofErr w:type="spellEnd"/>
              <w:r w:rsidRPr="00D06529">
                <w:rPr>
                  <w:rFonts w:ascii="Calibri" w:hAnsi="Calibri"/>
                  <w:b/>
                  <w:lang w:val="de-DE"/>
                </w:rPr>
                <w:t xml:space="preserve"> Fried</w:t>
              </w:r>
            </w:smartTag>
          </w:p>
        </w:tc>
        <w:tc>
          <w:tcPr>
            <w:tcW w:w="1559" w:type="dxa"/>
          </w:tcPr>
          <w:p w:rsidR="000E6951" w:rsidRPr="00D06529" w:rsidRDefault="000E6951" w:rsidP="000E6951">
            <w:pPr>
              <w:tabs>
                <w:tab w:val="left" w:pos="2268"/>
              </w:tabs>
              <w:rPr>
                <w:rFonts w:ascii="Calibri" w:hAnsi="Calibri"/>
              </w:rPr>
            </w:pPr>
            <w:r w:rsidRPr="00D06529">
              <w:rPr>
                <w:rFonts w:ascii="Calibri" w:hAnsi="Calibri"/>
              </w:rPr>
              <w:t>cz. drogowa</w:t>
            </w:r>
          </w:p>
        </w:tc>
        <w:tc>
          <w:tcPr>
            <w:tcW w:w="3119" w:type="dxa"/>
          </w:tcPr>
          <w:p w:rsidR="000E6951" w:rsidRPr="00D06529" w:rsidRDefault="000E6951" w:rsidP="000E6951">
            <w:pPr>
              <w:tabs>
                <w:tab w:val="left" w:pos="2268"/>
              </w:tabs>
              <w:rPr>
                <w:rFonts w:ascii="Calibri" w:hAnsi="Calibri"/>
              </w:rPr>
            </w:pPr>
            <w:r w:rsidRPr="00D06529">
              <w:rPr>
                <w:rFonts w:ascii="Calibri" w:hAnsi="Calibri"/>
              </w:rPr>
              <w:t>Uprawnienia budowlane nr</w:t>
            </w:r>
          </w:p>
          <w:p w:rsidR="000E6951" w:rsidRPr="00D06529" w:rsidRDefault="000E6951" w:rsidP="000E6951">
            <w:pPr>
              <w:tabs>
                <w:tab w:val="left" w:pos="2268"/>
              </w:tabs>
              <w:rPr>
                <w:rFonts w:ascii="Calibri" w:hAnsi="Calibri"/>
              </w:rPr>
            </w:pPr>
            <w:r w:rsidRPr="00D06529">
              <w:rPr>
                <w:rFonts w:ascii="Calibri" w:hAnsi="Calibri"/>
              </w:rPr>
              <w:t>416/01/DUW w specjalności</w:t>
            </w:r>
          </w:p>
          <w:p w:rsidR="000E6951" w:rsidRPr="00D06529" w:rsidRDefault="000E6951" w:rsidP="000E6951">
            <w:pPr>
              <w:tabs>
                <w:tab w:val="left" w:pos="2268"/>
              </w:tabs>
              <w:rPr>
                <w:rFonts w:ascii="Calibri" w:hAnsi="Calibri"/>
              </w:rPr>
            </w:pPr>
            <w:r w:rsidRPr="00D06529">
              <w:rPr>
                <w:rFonts w:ascii="Calibri" w:hAnsi="Calibri"/>
              </w:rPr>
              <w:t>konstrukcyjno-budowlanej,</w:t>
            </w:r>
          </w:p>
          <w:p w:rsidR="000E6951" w:rsidRPr="00D06529" w:rsidRDefault="000E6951" w:rsidP="000E6951">
            <w:pPr>
              <w:tabs>
                <w:tab w:val="left" w:pos="2268"/>
              </w:tabs>
              <w:rPr>
                <w:rFonts w:ascii="Calibri" w:hAnsi="Calibri"/>
              </w:rPr>
            </w:pPr>
            <w:r w:rsidRPr="00D06529">
              <w:rPr>
                <w:rFonts w:ascii="Calibri" w:hAnsi="Calibri"/>
              </w:rPr>
              <w:t>DOŚ/BO/0649/02</w:t>
            </w:r>
          </w:p>
        </w:tc>
        <w:tc>
          <w:tcPr>
            <w:tcW w:w="1984" w:type="dxa"/>
          </w:tcPr>
          <w:p w:rsidR="000E6951" w:rsidRDefault="000E6951" w:rsidP="000E6951">
            <w:pPr>
              <w:tabs>
                <w:tab w:val="left" w:pos="2268"/>
              </w:tabs>
              <w:rPr>
                <w:rFonts w:ascii="Calibri" w:hAnsi="Calibri"/>
              </w:rPr>
            </w:pPr>
          </w:p>
          <w:p w:rsidR="000E6951" w:rsidRDefault="000E6951" w:rsidP="000E6951">
            <w:pPr>
              <w:tabs>
                <w:tab w:val="left" w:pos="2268"/>
              </w:tabs>
              <w:rPr>
                <w:rFonts w:ascii="Calibri" w:hAnsi="Calibri"/>
              </w:rPr>
            </w:pPr>
          </w:p>
          <w:p w:rsidR="000E6951" w:rsidRDefault="000E6951" w:rsidP="000E6951">
            <w:pPr>
              <w:tabs>
                <w:tab w:val="left" w:pos="2268"/>
              </w:tabs>
              <w:rPr>
                <w:rFonts w:ascii="Calibri" w:hAnsi="Calibri"/>
              </w:rPr>
            </w:pPr>
          </w:p>
          <w:p w:rsidR="000E6951" w:rsidRPr="00D06529" w:rsidRDefault="000E6951" w:rsidP="000E6951">
            <w:pPr>
              <w:tabs>
                <w:tab w:val="left" w:pos="2268"/>
              </w:tabs>
              <w:rPr>
                <w:rFonts w:ascii="Calibri" w:hAnsi="Calibri"/>
              </w:rPr>
            </w:pPr>
          </w:p>
        </w:tc>
      </w:tr>
      <w:tr w:rsidR="000E6951" w:rsidRPr="00D06529" w:rsidTr="000E6951">
        <w:tc>
          <w:tcPr>
            <w:tcW w:w="2977" w:type="dxa"/>
          </w:tcPr>
          <w:p w:rsidR="000E6951" w:rsidRPr="00D318FD" w:rsidRDefault="000E6951" w:rsidP="000E6951">
            <w:pPr>
              <w:tabs>
                <w:tab w:val="left" w:pos="2268"/>
              </w:tabs>
              <w:rPr>
                <w:rFonts w:ascii="Calibri" w:hAnsi="Calibri"/>
              </w:rPr>
            </w:pPr>
            <w:r w:rsidRPr="00D318FD">
              <w:rPr>
                <w:rFonts w:ascii="Calibri" w:hAnsi="Calibri"/>
              </w:rPr>
              <w:t>Projektant cz. architektoniczna:</w:t>
            </w:r>
          </w:p>
          <w:p w:rsidR="000E6951" w:rsidRPr="00D318FD" w:rsidRDefault="000E6951" w:rsidP="000E6951">
            <w:pPr>
              <w:tabs>
                <w:tab w:val="left" w:pos="2268"/>
              </w:tabs>
              <w:rPr>
                <w:rFonts w:ascii="Calibri" w:hAnsi="Calibri"/>
                <w:b/>
              </w:rPr>
            </w:pPr>
            <w:proofErr w:type="spellStart"/>
            <w:r w:rsidRPr="00D318FD">
              <w:rPr>
                <w:rFonts w:ascii="Calibri" w:hAnsi="Calibri"/>
                <w:b/>
              </w:rPr>
              <w:t>mgr</w:t>
            </w:r>
            <w:proofErr w:type="spellEnd"/>
            <w:r w:rsidRPr="00D318FD">
              <w:rPr>
                <w:rFonts w:ascii="Calibri" w:hAnsi="Calibri"/>
                <w:b/>
              </w:rPr>
              <w:t xml:space="preserve">. inż. arch. Anna </w:t>
            </w:r>
            <w:proofErr w:type="spellStart"/>
            <w:r w:rsidRPr="00D318FD">
              <w:rPr>
                <w:rFonts w:ascii="Calibri" w:hAnsi="Calibri"/>
                <w:b/>
              </w:rPr>
              <w:t>Żugaj</w:t>
            </w:r>
            <w:proofErr w:type="spellEnd"/>
          </w:p>
        </w:tc>
        <w:tc>
          <w:tcPr>
            <w:tcW w:w="1559" w:type="dxa"/>
          </w:tcPr>
          <w:p w:rsidR="000E6951" w:rsidRPr="00D06529" w:rsidRDefault="000E6951" w:rsidP="000E6951">
            <w:pPr>
              <w:tabs>
                <w:tab w:val="left" w:pos="2268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architektura</w:t>
            </w:r>
          </w:p>
        </w:tc>
        <w:tc>
          <w:tcPr>
            <w:tcW w:w="3119" w:type="dxa"/>
          </w:tcPr>
          <w:p w:rsidR="000E6951" w:rsidRPr="00D06529" w:rsidRDefault="000E6951" w:rsidP="000E6951">
            <w:pPr>
              <w:tabs>
                <w:tab w:val="left" w:pos="2268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82/DSOKK/2011</w:t>
            </w:r>
          </w:p>
        </w:tc>
        <w:tc>
          <w:tcPr>
            <w:tcW w:w="1984" w:type="dxa"/>
          </w:tcPr>
          <w:p w:rsidR="000E6951" w:rsidRDefault="000E6951" w:rsidP="000E6951">
            <w:pPr>
              <w:tabs>
                <w:tab w:val="left" w:pos="2268"/>
              </w:tabs>
              <w:rPr>
                <w:rFonts w:ascii="Calibri" w:hAnsi="Calibri"/>
              </w:rPr>
            </w:pPr>
          </w:p>
        </w:tc>
      </w:tr>
      <w:tr w:rsidR="000E6951" w:rsidRPr="00D06529" w:rsidTr="000E6951">
        <w:tc>
          <w:tcPr>
            <w:tcW w:w="2977" w:type="dxa"/>
          </w:tcPr>
          <w:p w:rsidR="000E6951" w:rsidRPr="00D06529" w:rsidRDefault="000E6951" w:rsidP="000E6951">
            <w:pPr>
              <w:tabs>
                <w:tab w:val="left" w:pos="2268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Asystent cz. architektoniczna:</w:t>
            </w:r>
          </w:p>
          <w:p w:rsidR="000E6951" w:rsidRDefault="000E6951" w:rsidP="000E6951">
            <w:pPr>
              <w:tabs>
                <w:tab w:val="left" w:pos="2268"/>
              </w:tabs>
              <w:rPr>
                <w:rFonts w:ascii="Calibri" w:hAnsi="Calibri"/>
              </w:rPr>
            </w:pPr>
            <w:proofErr w:type="spellStart"/>
            <w:r w:rsidRPr="00D06529">
              <w:rPr>
                <w:rFonts w:ascii="Calibri" w:hAnsi="Calibri"/>
                <w:b/>
                <w:lang w:val="de-DE"/>
              </w:rPr>
              <w:t>mgrinż</w:t>
            </w:r>
            <w:proofErr w:type="spellEnd"/>
            <w:r w:rsidRPr="00D06529">
              <w:rPr>
                <w:rFonts w:ascii="Calibri" w:hAnsi="Calibri"/>
                <w:b/>
                <w:lang w:val="de-DE"/>
              </w:rPr>
              <w:t xml:space="preserve">. </w:t>
            </w:r>
            <w:proofErr w:type="spellStart"/>
            <w:r>
              <w:rPr>
                <w:rFonts w:ascii="Calibri" w:hAnsi="Calibri"/>
                <w:b/>
                <w:lang w:val="de-DE"/>
              </w:rPr>
              <w:t>arch</w:t>
            </w:r>
            <w:proofErr w:type="spellEnd"/>
            <w:r>
              <w:rPr>
                <w:rFonts w:ascii="Calibri" w:hAnsi="Calibri"/>
                <w:b/>
                <w:lang w:val="de-DE"/>
              </w:rPr>
              <w:t xml:space="preserve">. Katarzyna </w:t>
            </w:r>
            <w:proofErr w:type="spellStart"/>
            <w:r>
              <w:rPr>
                <w:rFonts w:ascii="Calibri" w:hAnsi="Calibri"/>
                <w:b/>
                <w:lang w:val="de-DE"/>
              </w:rPr>
              <w:t>Kusowska</w:t>
            </w:r>
            <w:proofErr w:type="spellEnd"/>
          </w:p>
        </w:tc>
        <w:tc>
          <w:tcPr>
            <w:tcW w:w="1559" w:type="dxa"/>
          </w:tcPr>
          <w:p w:rsidR="000E6951" w:rsidRDefault="000E6951" w:rsidP="000E6951">
            <w:pPr>
              <w:tabs>
                <w:tab w:val="left" w:pos="2268"/>
              </w:tabs>
              <w:rPr>
                <w:rFonts w:ascii="Calibri" w:hAnsi="Calibri"/>
              </w:rPr>
            </w:pPr>
            <w:r w:rsidRPr="00D06529">
              <w:rPr>
                <w:rFonts w:ascii="Calibri" w:hAnsi="Calibri"/>
              </w:rPr>
              <w:t>cz. drogowa</w:t>
            </w:r>
          </w:p>
          <w:p w:rsidR="000E6951" w:rsidRPr="00D06529" w:rsidRDefault="000E6951" w:rsidP="000E6951">
            <w:pPr>
              <w:tabs>
                <w:tab w:val="left" w:pos="2268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architektura</w:t>
            </w:r>
          </w:p>
        </w:tc>
        <w:tc>
          <w:tcPr>
            <w:tcW w:w="3119" w:type="dxa"/>
          </w:tcPr>
          <w:p w:rsidR="000E6951" w:rsidRPr="00D06529" w:rsidRDefault="000E6951" w:rsidP="000E6951">
            <w:pPr>
              <w:tabs>
                <w:tab w:val="left" w:pos="2268"/>
              </w:tabs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E6951" w:rsidRPr="00D06529" w:rsidRDefault="000E6951" w:rsidP="000E6951">
            <w:pPr>
              <w:tabs>
                <w:tab w:val="left" w:pos="2268"/>
              </w:tabs>
              <w:rPr>
                <w:rFonts w:ascii="Calibri" w:hAnsi="Calibri"/>
              </w:rPr>
            </w:pPr>
          </w:p>
        </w:tc>
      </w:tr>
    </w:tbl>
    <w:p w:rsidR="00B554C5" w:rsidRDefault="00B554C5" w:rsidP="00B554C5">
      <w:pPr>
        <w:tabs>
          <w:tab w:val="left" w:pos="2268"/>
        </w:tabs>
        <w:rPr>
          <w:rFonts w:ascii="Calibri" w:hAnsi="Calibri"/>
        </w:rPr>
      </w:pPr>
    </w:p>
    <w:p w:rsidR="00067DB8" w:rsidRPr="00542CD7" w:rsidRDefault="00394802" w:rsidP="00542CD7">
      <w:pPr>
        <w:pStyle w:val="Tytu"/>
        <w:rPr>
          <w:rFonts w:ascii="Calibri" w:hAnsi="Calibri" w:cs="Arial"/>
          <w:u w:val="none"/>
        </w:rPr>
      </w:pPr>
      <w:r>
        <w:rPr>
          <w:rFonts w:ascii="Calibri" w:hAnsi="Calibri" w:cs="Arial"/>
          <w:u w:val="none"/>
        </w:rPr>
        <w:t>0</w:t>
      </w:r>
      <w:r w:rsidR="000170F1">
        <w:rPr>
          <w:rFonts w:ascii="Calibri" w:hAnsi="Calibri" w:cs="Arial"/>
          <w:u w:val="none"/>
        </w:rPr>
        <w:t>3</w:t>
      </w:r>
      <w:r w:rsidR="000E6951">
        <w:rPr>
          <w:rFonts w:ascii="Calibri" w:hAnsi="Calibri" w:cs="Arial"/>
          <w:u w:val="none"/>
        </w:rPr>
        <w:t xml:space="preserve"> </w:t>
      </w:r>
      <w:r w:rsidR="000170F1">
        <w:rPr>
          <w:rFonts w:ascii="Calibri" w:hAnsi="Calibri" w:cs="Arial"/>
          <w:u w:val="none"/>
        </w:rPr>
        <w:t>lipiec</w:t>
      </w:r>
      <w:r w:rsidR="006C10F2">
        <w:rPr>
          <w:rFonts w:ascii="Calibri" w:hAnsi="Calibri" w:cs="Arial"/>
          <w:u w:val="none"/>
        </w:rPr>
        <w:t>2017</w:t>
      </w:r>
    </w:p>
    <w:sectPr w:rsidR="00067DB8" w:rsidRPr="00542CD7" w:rsidSect="003A34A5">
      <w:footerReference w:type="first" r:id="rId8"/>
      <w:pgSz w:w="11907" w:h="16839" w:code="9"/>
      <w:pgMar w:top="426" w:right="1417" w:bottom="709" w:left="1417" w:header="708" w:footer="708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6951" w:rsidRDefault="000E6951" w:rsidP="00356B30">
      <w:r>
        <w:separator/>
      </w:r>
    </w:p>
  </w:endnote>
  <w:endnote w:type="continuationSeparator" w:id="1">
    <w:p w:rsidR="000E6951" w:rsidRDefault="000E6951" w:rsidP="00356B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rooklyn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951" w:rsidRDefault="000E6951">
    <w:pPr>
      <w:pStyle w:val="Stopka"/>
      <w:jc w:val="center"/>
    </w:pPr>
  </w:p>
  <w:p w:rsidR="000E6951" w:rsidRDefault="000E695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6951" w:rsidRDefault="000E6951" w:rsidP="00356B30">
      <w:r>
        <w:separator/>
      </w:r>
    </w:p>
  </w:footnote>
  <w:footnote w:type="continuationSeparator" w:id="1">
    <w:p w:rsidR="000E6951" w:rsidRDefault="000E6951" w:rsidP="00356B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41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74"/>
        </w:tabs>
        <w:ind w:left="774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34"/>
        </w:tabs>
        <w:ind w:left="1134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94"/>
        </w:tabs>
        <w:ind w:left="1494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14"/>
        </w:tabs>
        <w:ind w:left="2214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74"/>
        </w:tabs>
        <w:ind w:left="2574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94"/>
        </w:tabs>
        <w:ind w:left="3294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54"/>
        </w:tabs>
        <w:ind w:left="3654" w:hanging="360"/>
      </w:pPr>
      <w:rPr>
        <w:rFonts w:ascii="OpenSymbol" w:hAnsi="OpenSymbol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4">
    <w:nsid w:val="00322C28"/>
    <w:multiLevelType w:val="singleLevel"/>
    <w:tmpl w:val="02F6171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02C86E09"/>
    <w:multiLevelType w:val="singleLevel"/>
    <w:tmpl w:val="1A4E686E"/>
    <w:lvl w:ilvl="0">
      <w:start w:val="15"/>
      <w:numFmt w:val="decimal"/>
      <w:lvlText w:val="%1"/>
      <w:legacy w:legacy="1" w:legacySpace="0" w:legacyIndent="360"/>
      <w:lvlJc w:val="left"/>
      <w:rPr>
        <w:rFonts w:ascii="Arial" w:hAnsi="Arial" w:hint="default"/>
      </w:rPr>
    </w:lvl>
  </w:abstractNum>
  <w:abstractNum w:abstractNumId="6">
    <w:nsid w:val="1FAF413D"/>
    <w:multiLevelType w:val="hybridMultilevel"/>
    <w:tmpl w:val="E2DCB4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FC2F9F"/>
    <w:multiLevelType w:val="hybridMultilevel"/>
    <w:tmpl w:val="5A34CF1E"/>
    <w:lvl w:ilvl="0" w:tplc="A0046B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DE361C"/>
    <w:multiLevelType w:val="singleLevel"/>
    <w:tmpl w:val="02F6171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2FC13CDA"/>
    <w:multiLevelType w:val="hybridMultilevel"/>
    <w:tmpl w:val="C5606C9A"/>
    <w:lvl w:ilvl="0" w:tplc="254E9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09011BF"/>
    <w:multiLevelType w:val="hybridMultilevel"/>
    <w:tmpl w:val="0B8AEF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753060"/>
    <w:multiLevelType w:val="singleLevel"/>
    <w:tmpl w:val="0415000B"/>
    <w:lvl w:ilvl="0">
      <w:start w:val="4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4B774A3E"/>
    <w:multiLevelType w:val="hybridMultilevel"/>
    <w:tmpl w:val="EB0266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E445B38"/>
    <w:multiLevelType w:val="hybridMultilevel"/>
    <w:tmpl w:val="918E8A1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0B79E7"/>
    <w:multiLevelType w:val="hybridMultilevel"/>
    <w:tmpl w:val="C428C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8F668B"/>
    <w:multiLevelType w:val="hybridMultilevel"/>
    <w:tmpl w:val="F8E87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B2506C"/>
    <w:multiLevelType w:val="hybridMultilevel"/>
    <w:tmpl w:val="17A2271C"/>
    <w:lvl w:ilvl="0" w:tplc="61427E26">
      <w:start w:val="1"/>
      <w:numFmt w:val="decimal"/>
      <w:lvlText w:val="%1."/>
      <w:lvlJc w:val="left"/>
      <w:pPr>
        <w:ind w:left="288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08" w:hanging="360"/>
      </w:pPr>
    </w:lvl>
    <w:lvl w:ilvl="2" w:tplc="0415001B" w:tentative="1">
      <w:start w:val="1"/>
      <w:numFmt w:val="lowerRoman"/>
      <w:lvlText w:val="%3."/>
      <w:lvlJc w:val="right"/>
      <w:pPr>
        <w:ind w:left="1728" w:hanging="180"/>
      </w:pPr>
    </w:lvl>
    <w:lvl w:ilvl="3" w:tplc="0415000F" w:tentative="1">
      <w:start w:val="1"/>
      <w:numFmt w:val="decimal"/>
      <w:lvlText w:val="%4."/>
      <w:lvlJc w:val="left"/>
      <w:pPr>
        <w:ind w:left="2448" w:hanging="360"/>
      </w:pPr>
    </w:lvl>
    <w:lvl w:ilvl="4" w:tplc="04150019" w:tentative="1">
      <w:start w:val="1"/>
      <w:numFmt w:val="lowerLetter"/>
      <w:lvlText w:val="%5."/>
      <w:lvlJc w:val="left"/>
      <w:pPr>
        <w:ind w:left="3168" w:hanging="360"/>
      </w:pPr>
    </w:lvl>
    <w:lvl w:ilvl="5" w:tplc="0415001B" w:tentative="1">
      <w:start w:val="1"/>
      <w:numFmt w:val="lowerRoman"/>
      <w:lvlText w:val="%6."/>
      <w:lvlJc w:val="right"/>
      <w:pPr>
        <w:ind w:left="3888" w:hanging="180"/>
      </w:pPr>
    </w:lvl>
    <w:lvl w:ilvl="6" w:tplc="0415000F" w:tentative="1">
      <w:start w:val="1"/>
      <w:numFmt w:val="decimal"/>
      <w:lvlText w:val="%7."/>
      <w:lvlJc w:val="left"/>
      <w:pPr>
        <w:ind w:left="4608" w:hanging="360"/>
      </w:pPr>
    </w:lvl>
    <w:lvl w:ilvl="7" w:tplc="04150019" w:tentative="1">
      <w:start w:val="1"/>
      <w:numFmt w:val="lowerLetter"/>
      <w:lvlText w:val="%8."/>
      <w:lvlJc w:val="left"/>
      <w:pPr>
        <w:ind w:left="5328" w:hanging="360"/>
      </w:pPr>
    </w:lvl>
    <w:lvl w:ilvl="8" w:tplc="0415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17">
    <w:nsid w:val="698F6F8A"/>
    <w:multiLevelType w:val="hybridMultilevel"/>
    <w:tmpl w:val="A8DEE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5A45D7"/>
    <w:multiLevelType w:val="hybridMultilevel"/>
    <w:tmpl w:val="AEB015A2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264A2DA6">
      <w:numFmt w:val="bullet"/>
      <w:lvlText w:val="-"/>
      <w:lvlJc w:val="left"/>
      <w:pPr>
        <w:ind w:left="2008" w:hanging="360"/>
      </w:pPr>
      <w:rPr>
        <w:rFonts w:ascii="Verdana" w:eastAsia="Times New Roman" w:hAnsi="Verdana" w:cs="Arial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9"/>
  </w:num>
  <w:num w:numId="5">
    <w:abstractNumId w:val="7"/>
  </w:num>
  <w:num w:numId="6">
    <w:abstractNumId w:val="4"/>
  </w:num>
  <w:num w:numId="7">
    <w:abstractNumId w:val="6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12"/>
  </w:num>
  <w:num w:numId="13">
    <w:abstractNumId w:val="14"/>
  </w:num>
  <w:num w:numId="14">
    <w:abstractNumId w:val="15"/>
  </w:num>
  <w:num w:numId="15">
    <w:abstractNumId w:val="17"/>
  </w:num>
  <w:num w:numId="16">
    <w:abstractNumId w:val="13"/>
  </w:num>
  <w:num w:numId="17">
    <w:abstractNumId w:val="18"/>
  </w:num>
  <w:num w:numId="18">
    <w:abstractNumId w:val="10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66561"/>
  </w:hdrShapeDefaults>
  <w:footnotePr>
    <w:footnote w:id="0"/>
    <w:footnote w:id="1"/>
  </w:footnotePr>
  <w:endnotePr>
    <w:endnote w:id="0"/>
    <w:endnote w:id="1"/>
  </w:endnotePr>
  <w:compat/>
  <w:rsids>
    <w:rsidRoot w:val="002211A5"/>
    <w:rsid w:val="0000669E"/>
    <w:rsid w:val="000170F1"/>
    <w:rsid w:val="000242B2"/>
    <w:rsid w:val="00031FA9"/>
    <w:rsid w:val="00036839"/>
    <w:rsid w:val="00036F77"/>
    <w:rsid w:val="00046764"/>
    <w:rsid w:val="00053B4A"/>
    <w:rsid w:val="00067DB8"/>
    <w:rsid w:val="0007089E"/>
    <w:rsid w:val="00084C9B"/>
    <w:rsid w:val="00084CBA"/>
    <w:rsid w:val="00093CE9"/>
    <w:rsid w:val="000A1879"/>
    <w:rsid w:val="000A2D49"/>
    <w:rsid w:val="000A6342"/>
    <w:rsid w:val="000A6849"/>
    <w:rsid w:val="000C2D6F"/>
    <w:rsid w:val="000D27EB"/>
    <w:rsid w:val="000D57F0"/>
    <w:rsid w:val="000E037A"/>
    <w:rsid w:val="000E6951"/>
    <w:rsid w:val="000F3F66"/>
    <w:rsid w:val="000F403F"/>
    <w:rsid w:val="00104B07"/>
    <w:rsid w:val="00110BE6"/>
    <w:rsid w:val="001120FB"/>
    <w:rsid w:val="001317DD"/>
    <w:rsid w:val="00137207"/>
    <w:rsid w:val="00137B4C"/>
    <w:rsid w:val="00141DD1"/>
    <w:rsid w:val="001429F6"/>
    <w:rsid w:val="00143FC2"/>
    <w:rsid w:val="00145849"/>
    <w:rsid w:val="00152DEC"/>
    <w:rsid w:val="00155880"/>
    <w:rsid w:val="001626B2"/>
    <w:rsid w:val="0017621F"/>
    <w:rsid w:val="0017784A"/>
    <w:rsid w:val="00177E43"/>
    <w:rsid w:val="00180E2C"/>
    <w:rsid w:val="00186D5B"/>
    <w:rsid w:val="00192869"/>
    <w:rsid w:val="00194931"/>
    <w:rsid w:val="001A1B02"/>
    <w:rsid w:val="001A5C87"/>
    <w:rsid w:val="001A6741"/>
    <w:rsid w:val="001C32BE"/>
    <w:rsid w:val="001C36D2"/>
    <w:rsid w:val="001D7EA2"/>
    <w:rsid w:val="001E1BA6"/>
    <w:rsid w:val="001E4C6A"/>
    <w:rsid w:val="001F46EC"/>
    <w:rsid w:val="001F7016"/>
    <w:rsid w:val="002211A5"/>
    <w:rsid w:val="00242417"/>
    <w:rsid w:val="00244038"/>
    <w:rsid w:val="00254F0A"/>
    <w:rsid w:val="002565E6"/>
    <w:rsid w:val="00257156"/>
    <w:rsid w:val="00262478"/>
    <w:rsid w:val="00270857"/>
    <w:rsid w:val="002B33FC"/>
    <w:rsid w:val="002C1804"/>
    <w:rsid w:val="002C562B"/>
    <w:rsid w:val="002D4EF2"/>
    <w:rsid w:val="002D5707"/>
    <w:rsid w:val="002F231E"/>
    <w:rsid w:val="002F40AA"/>
    <w:rsid w:val="0030357F"/>
    <w:rsid w:val="00303811"/>
    <w:rsid w:val="00304D65"/>
    <w:rsid w:val="003059D4"/>
    <w:rsid w:val="0031621A"/>
    <w:rsid w:val="003248BB"/>
    <w:rsid w:val="003255E2"/>
    <w:rsid w:val="003274AD"/>
    <w:rsid w:val="0033044A"/>
    <w:rsid w:val="00332A6A"/>
    <w:rsid w:val="003350B3"/>
    <w:rsid w:val="00337E33"/>
    <w:rsid w:val="003441FA"/>
    <w:rsid w:val="00353A08"/>
    <w:rsid w:val="00356B30"/>
    <w:rsid w:val="00361F18"/>
    <w:rsid w:val="00371CF8"/>
    <w:rsid w:val="003742D4"/>
    <w:rsid w:val="00391DDE"/>
    <w:rsid w:val="00392982"/>
    <w:rsid w:val="00392A70"/>
    <w:rsid w:val="00394802"/>
    <w:rsid w:val="003A34A5"/>
    <w:rsid w:val="003C525F"/>
    <w:rsid w:val="003D1C68"/>
    <w:rsid w:val="003E1F39"/>
    <w:rsid w:val="003F357F"/>
    <w:rsid w:val="003F52E0"/>
    <w:rsid w:val="003F66AD"/>
    <w:rsid w:val="004672FD"/>
    <w:rsid w:val="00470284"/>
    <w:rsid w:val="00472737"/>
    <w:rsid w:val="00473BD0"/>
    <w:rsid w:val="004806C8"/>
    <w:rsid w:val="00481C7B"/>
    <w:rsid w:val="00483664"/>
    <w:rsid w:val="004A4789"/>
    <w:rsid w:val="004C0EAC"/>
    <w:rsid w:val="004E5327"/>
    <w:rsid w:val="004F059C"/>
    <w:rsid w:val="004F4AE5"/>
    <w:rsid w:val="00502647"/>
    <w:rsid w:val="00504334"/>
    <w:rsid w:val="00514862"/>
    <w:rsid w:val="00515462"/>
    <w:rsid w:val="0051710B"/>
    <w:rsid w:val="005205E9"/>
    <w:rsid w:val="005259E3"/>
    <w:rsid w:val="00536872"/>
    <w:rsid w:val="00540332"/>
    <w:rsid w:val="00542CD7"/>
    <w:rsid w:val="00543C7F"/>
    <w:rsid w:val="00545B0B"/>
    <w:rsid w:val="00550060"/>
    <w:rsid w:val="00557501"/>
    <w:rsid w:val="0057269C"/>
    <w:rsid w:val="00576D12"/>
    <w:rsid w:val="0058122C"/>
    <w:rsid w:val="00586CB4"/>
    <w:rsid w:val="00586E73"/>
    <w:rsid w:val="00592D4B"/>
    <w:rsid w:val="00594A38"/>
    <w:rsid w:val="005A6DAA"/>
    <w:rsid w:val="005B2763"/>
    <w:rsid w:val="005B4562"/>
    <w:rsid w:val="005B7D20"/>
    <w:rsid w:val="005C1289"/>
    <w:rsid w:val="005E13B7"/>
    <w:rsid w:val="005E67CB"/>
    <w:rsid w:val="005E7853"/>
    <w:rsid w:val="005F0D49"/>
    <w:rsid w:val="0060465F"/>
    <w:rsid w:val="006100FF"/>
    <w:rsid w:val="00611DDA"/>
    <w:rsid w:val="00620C41"/>
    <w:rsid w:val="00622483"/>
    <w:rsid w:val="00626947"/>
    <w:rsid w:val="0063419D"/>
    <w:rsid w:val="006359CD"/>
    <w:rsid w:val="006366F1"/>
    <w:rsid w:val="0064311F"/>
    <w:rsid w:val="006520EF"/>
    <w:rsid w:val="00653018"/>
    <w:rsid w:val="00655B66"/>
    <w:rsid w:val="006701FB"/>
    <w:rsid w:val="006760F3"/>
    <w:rsid w:val="00684042"/>
    <w:rsid w:val="006978AF"/>
    <w:rsid w:val="006A2789"/>
    <w:rsid w:val="006C0635"/>
    <w:rsid w:val="006C10F2"/>
    <w:rsid w:val="006C6E7B"/>
    <w:rsid w:val="006D76C0"/>
    <w:rsid w:val="006E18EE"/>
    <w:rsid w:val="006F6988"/>
    <w:rsid w:val="00701C2F"/>
    <w:rsid w:val="0070225C"/>
    <w:rsid w:val="00724224"/>
    <w:rsid w:val="00730637"/>
    <w:rsid w:val="00734F17"/>
    <w:rsid w:val="007356AB"/>
    <w:rsid w:val="00737615"/>
    <w:rsid w:val="00745325"/>
    <w:rsid w:val="0075722F"/>
    <w:rsid w:val="00773B9A"/>
    <w:rsid w:val="0078789D"/>
    <w:rsid w:val="00797D04"/>
    <w:rsid w:val="007D380A"/>
    <w:rsid w:val="007D490D"/>
    <w:rsid w:val="007E0C90"/>
    <w:rsid w:val="007F16B5"/>
    <w:rsid w:val="00804BA8"/>
    <w:rsid w:val="00806DBA"/>
    <w:rsid w:val="00812928"/>
    <w:rsid w:val="008214B4"/>
    <w:rsid w:val="00835192"/>
    <w:rsid w:val="00837677"/>
    <w:rsid w:val="00847FB0"/>
    <w:rsid w:val="008553D1"/>
    <w:rsid w:val="008646D2"/>
    <w:rsid w:val="00871188"/>
    <w:rsid w:val="00874238"/>
    <w:rsid w:val="0087639A"/>
    <w:rsid w:val="008A0753"/>
    <w:rsid w:val="008A1BA6"/>
    <w:rsid w:val="008A7315"/>
    <w:rsid w:val="008B314F"/>
    <w:rsid w:val="008C2A1A"/>
    <w:rsid w:val="008D4D7C"/>
    <w:rsid w:val="008E6D89"/>
    <w:rsid w:val="00904FA8"/>
    <w:rsid w:val="009123C5"/>
    <w:rsid w:val="00913AA4"/>
    <w:rsid w:val="00916A7B"/>
    <w:rsid w:val="0093016A"/>
    <w:rsid w:val="009311D0"/>
    <w:rsid w:val="00931321"/>
    <w:rsid w:val="00932BE8"/>
    <w:rsid w:val="00943439"/>
    <w:rsid w:val="00961EF1"/>
    <w:rsid w:val="009638FE"/>
    <w:rsid w:val="00971E1E"/>
    <w:rsid w:val="0097387D"/>
    <w:rsid w:val="00974FB9"/>
    <w:rsid w:val="009A2B72"/>
    <w:rsid w:val="009C3FD6"/>
    <w:rsid w:val="009D2118"/>
    <w:rsid w:val="009D5454"/>
    <w:rsid w:val="009D7704"/>
    <w:rsid w:val="009F1788"/>
    <w:rsid w:val="00A027E3"/>
    <w:rsid w:val="00A06A3F"/>
    <w:rsid w:val="00A13E42"/>
    <w:rsid w:val="00A2058D"/>
    <w:rsid w:val="00A23607"/>
    <w:rsid w:val="00A23611"/>
    <w:rsid w:val="00A252D7"/>
    <w:rsid w:val="00A34FE9"/>
    <w:rsid w:val="00A41DE1"/>
    <w:rsid w:val="00A43721"/>
    <w:rsid w:val="00A60B04"/>
    <w:rsid w:val="00A627FA"/>
    <w:rsid w:val="00A657D4"/>
    <w:rsid w:val="00A716FA"/>
    <w:rsid w:val="00A82C8C"/>
    <w:rsid w:val="00A82EA9"/>
    <w:rsid w:val="00A850DB"/>
    <w:rsid w:val="00AA7A24"/>
    <w:rsid w:val="00AB720A"/>
    <w:rsid w:val="00AC0494"/>
    <w:rsid w:val="00AC5BFE"/>
    <w:rsid w:val="00AD02E6"/>
    <w:rsid w:val="00AD206E"/>
    <w:rsid w:val="00AD7682"/>
    <w:rsid w:val="00B067F6"/>
    <w:rsid w:val="00B076E5"/>
    <w:rsid w:val="00B245BE"/>
    <w:rsid w:val="00B31B9B"/>
    <w:rsid w:val="00B47854"/>
    <w:rsid w:val="00B53818"/>
    <w:rsid w:val="00B554C5"/>
    <w:rsid w:val="00B60F36"/>
    <w:rsid w:val="00B63E3C"/>
    <w:rsid w:val="00B77FE8"/>
    <w:rsid w:val="00B802C4"/>
    <w:rsid w:val="00B838F3"/>
    <w:rsid w:val="00B90518"/>
    <w:rsid w:val="00B93F25"/>
    <w:rsid w:val="00BA20B3"/>
    <w:rsid w:val="00BA3821"/>
    <w:rsid w:val="00BA7C60"/>
    <w:rsid w:val="00BB6BD5"/>
    <w:rsid w:val="00BD3969"/>
    <w:rsid w:val="00BE3524"/>
    <w:rsid w:val="00BE7EED"/>
    <w:rsid w:val="00BF07E0"/>
    <w:rsid w:val="00BF1604"/>
    <w:rsid w:val="00C00F3F"/>
    <w:rsid w:val="00C02242"/>
    <w:rsid w:val="00C043D8"/>
    <w:rsid w:val="00C105B0"/>
    <w:rsid w:val="00C20515"/>
    <w:rsid w:val="00C33D64"/>
    <w:rsid w:val="00C34B5E"/>
    <w:rsid w:val="00C4606D"/>
    <w:rsid w:val="00C62D72"/>
    <w:rsid w:val="00C764C1"/>
    <w:rsid w:val="00C83DD4"/>
    <w:rsid w:val="00C93B4F"/>
    <w:rsid w:val="00CA4254"/>
    <w:rsid w:val="00CA60F3"/>
    <w:rsid w:val="00CB3DF3"/>
    <w:rsid w:val="00CD5431"/>
    <w:rsid w:val="00CF3D59"/>
    <w:rsid w:val="00CF753F"/>
    <w:rsid w:val="00CF79D2"/>
    <w:rsid w:val="00D06529"/>
    <w:rsid w:val="00D25E22"/>
    <w:rsid w:val="00D318FD"/>
    <w:rsid w:val="00D334FE"/>
    <w:rsid w:val="00D344F2"/>
    <w:rsid w:val="00D34C82"/>
    <w:rsid w:val="00D3643F"/>
    <w:rsid w:val="00D52BE6"/>
    <w:rsid w:val="00D5491C"/>
    <w:rsid w:val="00D6007B"/>
    <w:rsid w:val="00D740AE"/>
    <w:rsid w:val="00D91E63"/>
    <w:rsid w:val="00D91F7C"/>
    <w:rsid w:val="00D97150"/>
    <w:rsid w:val="00DA5600"/>
    <w:rsid w:val="00DC7AE5"/>
    <w:rsid w:val="00DE0643"/>
    <w:rsid w:val="00DE427A"/>
    <w:rsid w:val="00E01D3F"/>
    <w:rsid w:val="00E206A3"/>
    <w:rsid w:val="00E220A9"/>
    <w:rsid w:val="00E24F8D"/>
    <w:rsid w:val="00E33DD6"/>
    <w:rsid w:val="00E4386A"/>
    <w:rsid w:val="00E565E7"/>
    <w:rsid w:val="00E60D98"/>
    <w:rsid w:val="00E82410"/>
    <w:rsid w:val="00EC13E0"/>
    <w:rsid w:val="00ED1399"/>
    <w:rsid w:val="00F04809"/>
    <w:rsid w:val="00F04B33"/>
    <w:rsid w:val="00F16F95"/>
    <w:rsid w:val="00F257D3"/>
    <w:rsid w:val="00F2590C"/>
    <w:rsid w:val="00F32ACE"/>
    <w:rsid w:val="00F334F3"/>
    <w:rsid w:val="00F40EA8"/>
    <w:rsid w:val="00F45F39"/>
    <w:rsid w:val="00F55F1A"/>
    <w:rsid w:val="00F72969"/>
    <w:rsid w:val="00F75E90"/>
    <w:rsid w:val="00F8243D"/>
    <w:rsid w:val="00FA2A71"/>
    <w:rsid w:val="00FB0220"/>
    <w:rsid w:val="00FC1A85"/>
    <w:rsid w:val="00FC1FA0"/>
    <w:rsid w:val="00FD675A"/>
    <w:rsid w:val="00FF0A8F"/>
    <w:rsid w:val="00FF3565"/>
    <w:rsid w:val="00FF3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6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0D57F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D57F0"/>
    <w:pPr>
      <w:keepNext/>
      <w:widowControl w:val="0"/>
      <w:tabs>
        <w:tab w:val="left" w:pos="142"/>
      </w:tabs>
      <w:autoSpaceDE w:val="0"/>
      <w:autoSpaceDN w:val="0"/>
      <w:adjustRightInd w:val="0"/>
      <w:ind w:hanging="76"/>
      <w:outlineLvl w:val="0"/>
    </w:pPr>
    <w:rPr>
      <w:rFonts w:ascii="Arial" w:hAnsi="Arial" w:cs="Arial"/>
      <w:b/>
      <w:bCs/>
      <w:sz w:val="28"/>
      <w:szCs w:val="22"/>
    </w:rPr>
  </w:style>
  <w:style w:type="paragraph" w:styleId="Nagwek2">
    <w:name w:val="heading 2"/>
    <w:basedOn w:val="Normalny"/>
    <w:next w:val="Normalny"/>
    <w:qFormat/>
    <w:rsid w:val="000D57F0"/>
    <w:pPr>
      <w:keepNext/>
      <w:jc w:val="both"/>
      <w:outlineLvl w:val="1"/>
    </w:pPr>
    <w:rPr>
      <w:rFonts w:ascii="Arial" w:hAnsi="Arial" w:cs="Arial"/>
      <w:b/>
    </w:rPr>
  </w:style>
  <w:style w:type="paragraph" w:styleId="Nagwek3">
    <w:name w:val="heading 3"/>
    <w:basedOn w:val="Normalny"/>
    <w:next w:val="Normalny"/>
    <w:qFormat/>
    <w:rsid w:val="000D57F0"/>
    <w:pPr>
      <w:keepNext/>
      <w:jc w:val="center"/>
      <w:outlineLvl w:val="2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66F1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D57F0"/>
    <w:pPr>
      <w:keepNext/>
      <w:widowControl w:val="0"/>
      <w:tabs>
        <w:tab w:val="left" w:pos="0"/>
      </w:tabs>
      <w:autoSpaceDE w:val="0"/>
      <w:autoSpaceDN w:val="0"/>
      <w:adjustRightInd w:val="0"/>
    </w:pPr>
    <w:rPr>
      <w:rFonts w:ascii="Arial" w:hAnsi="Arial" w:cs="Arial"/>
      <w:b/>
      <w:bCs/>
      <w:sz w:val="28"/>
      <w:szCs w:val="22"/>
    </w:rPr>
  </w:style>
  <w:style w:type="paragraph" w:styleId="Tekstpodstawowywcity">
    <w:name w:val="Body Text Indent"/>
    <w:basedOn w:val="Normalny"/>
    <w:link w:val="TekstpodstawowywcityZnak"/>
    <w:semiHidden/>
    <w:rsid w:val="000D57F0"/>
    <w:pPr>
      <w:widowControl w:val="0"/>
      <w:autoSpaceDE w:val="0"/>
      <w:autoSpaceDN w:val="0"/>
      <w:adjustRightInd w:val="0"/>
      <w:ind w:left="360"/>
    </w:pPr>
  </w:style>
  <w:style w:type="paragraph" w:styleId="Nagwek">
    <w:name w:val="header"/>
    <w:basedOn w:val="Normalny"/>
    <w:link w:val="NagwekZnak"/>
    <w:rsid w:val="000D57F0"/>
    <w:pPr>
      <w:tabs>
        <w:tab w:val="center" w:pos="4536"/>
        <w:tab w:val="right" w:pos="9072"/>
      </w:tabs>
      <w:suppressAutoHyphens/>
    </w:pPr>
    <w:rPr>
      <w:szCs w:val="20"/>
      <w:lang w:val="en-US"/>
    </w:rPr>
  </w:style>
  <w:style w:type="paragraph" w:styleId="Zwykytekst">
    <w:name w:val="Plain Text"/>
    <w:basedOn w:val="Normalny"/>
    <w:semiHidden/>
    <w:rsid w:val="000D57F0"/>
    <w:rPr>
      <w:rFonts w:ascii="Courier New" w:hAnsi="Courier New" w:cs="Courier New"/>
      <w:sz w:val="20"/>
      <w:szCs w:val="20"/>
    </w:rPr>
  </w:style>
  <w:style w:type="paragraph" w:styleId="Tekstpodstawowy2">
    <w:name w:val="Body Text 2"/>
    <w:basedOn w:val="Normalny"/>
    <w:semiHidden/>
    <w:rsid w:val="000D57F0"/>
    <w:pPr>
      <w:widowControl w:val="0"/>
      <w:autoSpaceDE w:val="0"/>
      <w:autoSpaceDN w:val="0"/>
      <w:adjustRightInd w:val="0"/>
      <w:spacing w:line="360" w:lineRule="auto"/>
      <w:jc w:val="both"/>
    </w:pPr>
    <w:rPr>
      <w:rFonts w:ascii="Arial" w:hAnsi="Arial" w:cs="Arial"/>
      <w:color w:val="000000"/>
    </w:rPr>
  </w:style>
  <w:style w:type="paragraph" w:styleId="Tekstpodstawowy3">
    <w:name w:val="Body Text 3"/>
    <w:basedOn w:val="Normalny"/>
    <w:semiHidden/>
    <w:rsid w:val="000D57F0"/>
    <w:pPr>
      <w:keepNext/>
      <w:widowControl w:val="0"/>
      <w:tabs>
        <w:tab w:val="left" w:pos="432"/>
        <w:tab w:val="left" w:pos="576"/>
        <w:tab w:val="left" w:pos="1080"/>
      </w:tabs>
      <w:autoSpaceDE w:val="0"/>
      <w:autoSpaceDN w:val="0"/>
      <w:adjustRightInd w:val="0"/>
      <w:spacing w:line="360" w:lineRule="auto"/>
      <w:jc w:val="both"/>
    </w:pPr>
    <w:rPr>
      <w:rFonts w:ascii="Arial" w:hAnsi="Arial" w:cs="Arial"/>
      <w:b/>
      <w:bCs/>
      <w:szCs w:val="22"/>
    </w:rPr>
  </w:style>
  <w:style w:type="paragraph" w:styleId="Tekstpodstawowywcity2">
    <w:name w:val="Body Text Indent 2"/>
    <w:basedOn w:val="Normalny"/>
    <w:semiHidden/>
    <w:rsid w:val="000D57F0"/>
    <w:pPr>
      <w:keepNext/>
      <w:widowControl w:val="0"/>
      <w:tabs>
        <w:tab w:val="left" w:pos="0"/>
        <w:tab w:val="left" w:pos="432"/>
        <w:tab w:val="left" w:pos="576"/>
      </w:tabs>
      <w:autoSpaceDE w:val="0"/>
      <w:autoSpaceDN w:val="0"/>
      <w:adjustRightInd w:val="0"/>
      <w:spacing w:line="360" w:lineRule="auto"/>
      <w:ind w:firstLine="54"/>
      <w:jc w:val="both"/>
    </w:pPr>
    <w:rPr>
      <w:rFonts w:ascii="Arial" w:hAnsi="Arial" w:cs="Arial"/>
      <w:szCs w:val="22"/>
    </w:rPr>
  </w:style>
  <w:style w:type="paragraph" w:styleId="Tekstpodstawowywcity3">
    <w:name w:val="Body Text Indent 3"/>
    <w:basedOn w:val="Normalny"/>
    <w:semiHidden/>
    <w:rsid w:val="000D57F0"/>
    <w:pPr>
      <w:ind w:firstLine="708"/>
      <w:jc w:val="center"/>
    </w:pPr>
    <w:rPr>
      <w:rFonts w:ascii="Arial" w:hAnsi="Arial" w:cs="Arial"/>
      <w:b/>
      <w:bCs/>
    </w:rPr>
  </w:style>
  <w:style w:type="character" w:customStyle="1" w:styleId="NagwekZnak">
    <w:name w:val="Nagłówek Znak"/>
    <w:link w:val="Nagwek"/>
    <w:semiHidden/>
    <w:rsid w:val="006F6988"/>
    <w:rPr>
      <w:sz w:val="24"/>
      <w:lang w:val="en-US"/>
    </w:rPr>
  </w:style>
  <w:style w:type="paragraph" w:styleId="Tytu">
    <w:name w:val="Title"/>
    <w:basedOn w:val="Normalny"/>
    <w:next w:val="Podtytu"/>
    <w:link w:val="TytuZnak"/>
    <w:qFormat/>
    <w:rsid w:val="00B554C5"/>
    <w:pPr>
      <w:jc w:val="center"/>
    </w:pPr>
    <w:rPr>
      <w:b/>
      <w:sz w:val="28"/>
      <w:szCs w:val="20"/>
      <w:u w:val="single"/>
      <w:lang w:eastAsia="ar-SA"/>
    </w:rPr>
  </w:style>
  <w:style w:type="character" w:customStyle="1" w:styleId="TytuZnak">
    <w:name w:val="Tytuł Znak"/>
    <w:link w:val="Tytu"/>
    <w:rsid w:val="00B554C5"/>
    <w:rPr>
      <w:b/>
      <w:sz w:val="28"/>
      <w:u w:val="single"/>
      <w:lang w:eastAsia="ar-SA"/>
    </w:rPr>
  </w:style>
  <w:style w:type="paragraph" w:styleId="Stopka">
    <w:name w:val="footer"/>
    <w:basedOn w:val="Normalny"/>
    <w:link w:val="StopkaZnak"/>
    <w:uiPriority w:val="99"/>
    <w:rsid w:val="00B554C5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character" w:customStyle="1" w:styleId="StopkaZnak">
    <w:name w:val="Stopka Znak"/>
    <w:link w:val="Stopka"/>
    <w:uiPriority w:val="99"/>
    <w:rsid w:val="00B554C5"/>
    <w:rPr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54C5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uiPriority w:val="11"/>
    <w:rsid w:val="00B554C5"/>
    <w:rPr>
      <w:rFonts w:ascii="Cambria" w:eastAsia="Times New Roman" w:hAnsi="Cambria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qFormat/>
    <w:rsid w:val="00B554C5"/>
    <w:pPr>
      <w:keepLines/>
      <w:widowControl/>
      <w:tabs>
        <w:tab w:val="clear" w:pos="142"/>
      </w:tabs>
      <w:autoSpaceDE/>
      <w:autoSpaceDN/>
      <w:adjustRightInd/>
      <w:spacing w:before="480" w:line="276" w:lineRule="auto"/>
      <w:ind w:firstLine="0"/>
      <w:outlineLvl w:val="9"/>
    </w:pPr>
    <w:rPr>
      <w:rFonts w:ascii="Cambria" w:hAnsi="Cambria" w:cs="Times New Roman"/>
      <w:color w:val="365F91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qFormat/>
    <w:rsid w:val="00B554C5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554C5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B554C5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54C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554C5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rsid w:val="003742D4"/>
    <w:pPr>
      <w:keepNext/>
      <w:widowControl w:val="0"/>
      <w:tabs>
        <w:tab w:val="left" w:pos="0"/>
        <w:tab w:val="left" w:pos="432"/>
        <w:tab w:val="left" w:pos="576"/>
      </w:tabs>
      <w:suppressAutoHyphens/>
      <w:autoSpaceDE w:val="0"/>
      <w:spacing w:line="360" w:lineRule="auto"/>
      <w:ind w:firstLine="54"/>
      <w:jc w:val="both"/>
    </w:pPr>
    <w:rPr>
      <w:rFonts w:ascii="Arial" w:hAnsi="Arial" w:cs="Arial"/>
      <w:szCs w:val="22"/>
      <w:lang w:eastAsia="ar-SA"/>
    </w:rPr>
  </w:style>
  <w:style w:type="paragraph" w:customStyle="1" w:styleId="Tekstpodstawowy31">
    <w:name w:val="Tekst podstawowy 31"/>
    <w:basedOn w:val="Normalny"/>
    <w:rsid w:val="003742D4"/>
    <w:pPr>
      <w:keepNext/>
      <w:widowControl w:val="0"/>
      <w:tabs>
        <w:tab w:val="left" w:pos="432"/>
        <w:tab w:val="left" w:pos="576"/>
        <w:tab w:val="left" w:pos="1080"/>
      </w:tabs>
      <w:suppressAutoHyphens/>
      <w:autoSpaceDE w:val="0"/>
      <w:spacing w:line="360" w:lineRule="auto"/>
      <w:jc w:val="both"/>
    </w:pPr>
    <w:rPr>
      <w:rFonts w:ascii="Arial" w:hAnsi="Arial" w:cs="Arial"/>
      <w:b/>
      <w:bCs/>
      <w:szCs w:val="22"/>
      <w:lang w:eastAsia="ar-SA"/>
    </w:rPr>
  </w:style>
  <w:style w:type="paragraph" w:styleId="NormalnyWeb">
    <w:name w:val="Normal (Web)"/>
    <w:basedOn w:val="Normalny"/>
    <w:uiPriority w:val="99"/>
    <w:unhideWhenUsed/>
    <w:rsid w:val="003274AD"/>
    <w:rPr>
      <w:rFonts w:eastAsia="Calibri"/>
    </w:rPr>
  </w:style>
  <w:style w:type="character" w:styleId="Pogrubienie">
    <w:name w:val="Strong"/>
    <w:uiPriority w:val="22"/>
    <w:qFormat/>
    <w:rsid w:val="003274AD"/>
    <w:rPr>
      <w:b/>
      <w:bCs/>
    </w:rPr>
  </w:style>
  <w:style w:type="character" w:customStyle="1" w:styleId="TekstpodstawowywcityZnak">
    <w:name w:val="Tekst podstawowy wcięty Znak"/>
    <w:link w:val="Tekstpodstawowywcity"/>
    <w:semiHidden/>
    <w:rsid w:val="00CA60F3"/>
    <w:rPr>
      <w:sz w:val="24"/>
      <w:szCs w:val="24"/>
    </w:rPr>
  </w:style>
  <w:style w:type="character" w:customStyle="1" w:styleId="Nagwek7Znak">
    <w:name w:val="Nagłówek 7 Znak"/>
    <w:link w:val="Nagwek7"/>
    <w:uiPriority w:val="9"/>
    <w:semiHidden/>
    <w:rsid w:val="006366F1"/>
    <w:rPr>
      <w:rFonts w:ascii="Calibri" w:eastAsia="Times New Roman" w:hAnsi="Calibri" w:cs="Times New Roman"/>
      <w:sz w:val="24"/>
      <w:szCs w:val="24"/>
    </w:rPr>
  </w:style>
  <w:style w:type="character" w:styleId="Hipercze">
    <w:name w:val="Hyperlink"/>
    <w:uiPriority w:val="99"/>
    <w:unhideWhenUsed/>
    <w:rsid w:val="00542C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0D57F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D57F0"/>
    <w:pPr>
      <w:keepNext/>
      <w:widowControl w:val="0"/>
      <w:tabs>
        <w:tab w:val="left" w:pos="142"/>
      </w:tabs>
      <w:autoSpaceDE w:val="0"/>
      <w:autoSpaceDN w:val="0"/>
      <w:adjustRightInd w:val="0"/>
      <w:ind w:hanging="76"/>
      <w:outlineLvl w:val="0"/>
    </w:pPr>
    <w:rPr>
      <w:rFonts w:ascii="Arial" w:hAnsi="Arial" w:cs="Arial"/>
      <w:b/>
      <w:bCs/>
      <w:sz w:val="28"/>
      <w:szCs w:val="22"/>
    </w:rPr>
  </w:style>
  <w:style w:type="paragraph" w:styleId="Nagwek2">
    <w:name w:val="heading 2"/>
    <w:basedOn w:val="Normalny"/>
    <w:next w:val="Normalny"/>
    <w:qFormat/>
    <w:rsid w:val="000D57F0"/>
    <w:pPr>
      <w:keepNext/>
      <w:jc w:val="both"/>
      <w:outlineLvl w:val="1"/>
    </w:pPr>
    <w:rPr>
      <w:rFonts w:ascii="Arial" w:hAnsi="Arial" w:cs="Arial"/>
      <w:b/>
    </w:rPr>
  </w:style>
  <w:style w:type="paragraph" w:styleId="Nagwek3">
    <w:name w:val="heading 3"/>
    <w:basedOn w:val="Normalny"/>
    <w:next w:val="Normalny"/>
    <w:qFormat/>
    <w:rsid w:val="000D57F0"/>
    <w:pPr>
      <w:keepNext/>
      <w:jc w:val="center"/>
      <w:outlineLvl w:val="2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66F1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D57F0"/>
    <w:pPr>
      <w:keepNext/>
      <w:widowControl w:val="0"/>
      <w:tabs>
        <w:tab w:val="left" w:pos="0"/>
      </w:tabs>
      <w:autoSpaceDE w:val="0"/>
      <w:autoSpaceDN w:val="0"/>
      <w:adjustRightInd w:val="0"/>
    </w:pPr>
    <w:rPr>
      <w:rFonts w:ascii="Arial" w:hAnsi="Arial" w:cs="Arial"/>
      <w:b/>
      <w:bCs/>
      <w:sz w:val="28"/>
      <w:szCs w:val="22"/>
    </w:rPr>
  </w:style>
  <w:style w:type="paragraph" w:styleId="Tekstpodstawowywcity">
    <w:name w:val="Body Text Indent"/>
    <w:basedOn w:val="Normalny"/>
    <w:link w:val="TekstpodstawowywcityZnak"/>
    <w:semiHidden/>
    <w:rsid w:val="000D57F0"/>
    <w:pPr>
      <w:widowControl w:val="0"/>
      <w:autoSpaceDE w:val="0"/>
      <w:autoSpaceDN w:val="0"/>
      <w:adjustRightInd w:val="0"/>
      <w:ind w:left="360"/>
    </w:pPr>
  </w:style>
  <w:style w:type="paragraph" w:styleId="Nagwek">
    <w:name w:val="header"/>
    <w:basedOn w:val="Normalny"/>
    <w:link w:val="NagwekZnak"/>
    <w:rsid w:val="000D57F0"/>
    <w:pPr>
      <w:tabs>
        <w:tab w:val="center" w:pos="4536"/>
        <w:tab w:val="right" w:pos="9072"/>
      </w:tabs>
      <w:suppressAutoHyphens/>
    </w:pPr>
    <w:rPr>
      <w:szCs w:val="20"/>
      <w:lang w:val="en-US"/>
    </w:rPr>
  </w:style>
  <w:style w:type="paragraph" w:styleId="Zwykytekst">
    <w:name w:val="Plain Text"/>
    <w:basedOn w:val="Normalny"/>
    <w:semiHidden/>
    <w:rsid w:val="000D57F0"/>
    <w:rPr>
      <w:rFonts w:ascii="Courier New" w:hAnsi="Courier New" w:cs="Courier New"/>
      <w:sz w:val="20"/>
      <w:szCs w:val="20"/>
    </w:rPr>
  </w:style>
  <w:style w:type="paragraph" w:styleId="Tekstpodstawowy2">
    <w:name w:val="Body Text 2"/>
    <w:basedOn w:val="Normalny"/>
    <w:semiHidden/>
    <w:rsid w:val="000D57F0"/>
    <w:pPr>
      <w:widowControl w:val="0"/>
      <w:autoSpaceDE w:val="0"/>
      <w:autoSpaceDN w:val="0"/>
      <w:adjustRightInd w:val="0"/>
      <w:spacing w:line="360" w:lineRule="auto"/>
      <w:jc w:val="both"/>
    </w:pPr>
    <w:rPr>
      <w:rFonts w:ascii="Arial" w:hAnsi="Arial" w:cs="Arial"/>
      <w:color w:val="000000"/>
    </w:rPr>
  </w:style>
  <w:style w:type="paragraph" w:styleId="Tekstpodstawowy3">
    <w:name w:val="Body Text 3"/>
    <w:basedOn w:val="Normalny"/>
    <w:semiHidden/>
    <w:rsid w:val="000D57F0"/>
    <w:pPr>
      <w:keepNext/>
      <w:widowControl w:val="0"/>
      <w:tabs>
        <w:tab w:val="left" w:pos="432"/>
        <w:tab w:val="left" w:pos="576"/>
        <w:tab w:val="left" w:pos="1080"/>
      </w:tabs>
      <w:autoSpaceDE w:val="0"/>
      <w:autoSpaceDN w:val="0"/>
      <w:adjustRightInd w:val="0"/>
      <w:spacing w:line="360" w:lineRule="auto"/>
      <w:jc w:val="both"/>
    </w:pPr>
    <w:rPr>
      <w:rFonts w:ascii="Arial" w:hAnsi="Arial" w:cs="Arial"/>
      <w:b/>
      <w:bCs/>
      <w:szCs w:val="22"/>
    </w:rPr>
  </w:style>
  <w:style w:type="paragraph" w:styleId="Tekstpodstawowywcity2">
    <w:name w:val="Body Text Indent 2"/>
    <w:basedOn w:val="Normalny"/>
    <w:semiHidden/>
    <w:rsid w:val="000D57F0"/>
    <w:pPr>
      <w:keepNext/>
      <w:widowControl w:val="0"/>
      <w:tabs>
        <w:tab w:val="left" w:pos="0"/>
        <w:tab w:val="left" w:pos="432"/>
        <w:tab w:val="left" w:pos="576"/>
      </w:tabs>
      <w:autoSpaceDE w:val="0"/>
      <w:autoSpaceDN w:val="0"/>
      <w:adjustRightInd w:val="0"/>
      <w:spacing w:line="360" w:lineRule="auto"/>
      <w:ind w:firstLine="54"/>
      <w:jc w:val="both"/>
    </w:pPr>
    <w:rPr>
      <w:rFonts w:ascii="Arial" w:hAnsi="Arial" w:cs="Arial"/>
      <w:szCs w:val="22"/>
    </w:rPr>
  </w:style>
  <w:style w:type="paragraph" w:styleId="Tekstpodstawowywcity3">
    <w:name w:val="Body Text Indent 3"/>
    <w:basedOn w:val="Normalny"/>
    <w:semiHidden/>
    <w:rsid w:val="000D57F0"/>
    <w:pPr>
      <w:ind w:firstLine="708"/>
      <w:jc w:val="center"/>
    </w:pPr>
    <w:rPr>
      <w:rFonts w:ascii="Arial" w:hAnsi="Arial" w:cs="Arial"/>
      <w:b/>
      <w:bCs/>
    </w:rPr>
  </w:style>
  <w:style w:type="character" w:customStyle="1" w:styleId="NagwekZnak">
    <w:name w:val="Nagłówek Znak"/>
    <w:link w:val="Nagwek"/>
    <w:semiHidden/>
    <w:rsid w:val="006F6988"/>
    <w:rPr>
      <w:sz w:val="24"/>
      <w:lang w:val="en-US"/>
    </w:rPr>
  </w:style>
  <w:style w:type="paragraph" w:styleId="Tytu">
    <w:name w:val="Title"/>
    <w:basedOn w:val="Normalny"/>
    <w:next w:val="Podtytu"/>
    <w:link w:val="TytuZnak"/>
    <w:qFormat/>
    <w:rsid w:val="00B554C5"/>
    <w:pPr>
      <w:jc w:val="center"/>
    </w:pPr>
    <w:rPr>
      <w:b/>
      <w:sz w:val="28"/>
      <w:szCs w:val="20"/>
      <w:u w:val="single"/>
      <w:lang w:eastAsia="ar-SA"/>
    </w:rPr>
  </w:style>
  <w:style w:type="character" w:customStyle="1" w:styleId="TytuZnak">
    <w:name w:val="Tytuł Znak"/>
    <w:link w:val="Tytu"/>
    <w:rsid w:val="00B554C5"/>
    <w:rPr>
      <w:b/>
      <w:sz w:val="28"/>
      <w:u w:val="single"/>
      <w:lang w:eastAsia="ar-SA"/>
    </w:rPr>
  </w:style>
  <w:style w:type="paragraph" w:styleId="Stopka">
    <w:name w:val="footer"/>
    <w:basedOn w:val="Normalny"/>
    <w:link w:val="StopkaZnak"/>
    <w:uiPriority w:val="99"/>
    <w:rsid w:val="00B554C5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character" w:customStyle="1" w:styleId="StopkaZnak">
    <w:name w:val="Stopka Znak"/>
    <w:link w:val="Stopka"/>
    <w:uiPriority w:val="99"/>
    <w:rsid w:val="00B554C5"/>
    <w:rPr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54C5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uiPriority w:val="11"/>
    <w:rsid w:val="00B554C5"/>
    <w:rPr>
      <w:rFonts w:ascii="Cambria" w:eastAsia="Times New Roman" w:hAnsi="Cambria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qFormat/>
    <w:rsid w:val="00B554C5"/>
    <w:pPr>
      <w:keepLines/>
      <w:widowControl/>
      <w:tabs>
        <w:tab w:val="clear" w:pos="142"/>
      </w:tabs>
      <w:autoSpaceDE/>
      <w:autoSpaceDN/>
      <w:adjustRightInd/>
      <w:spacing w:before="480" w:line="276" w:lineRule="auto"/>
      <w:ind w:firstLine="0"/>
      <w:outlineLvl w:val="9"/>
    </w:pPr>
    <w:rPr>
      <w:rFonts w:ascii="Cambria" w:hAnsi="Cambria" w:cs="Times New Roman"/>
      <w:color w:val="365F91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qFormat/>
    <w:rsid w:val="00B554C5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554C5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B554C5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54C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554C5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rsid w:val="003742D4"/>
    <w:pPr>
      <w:keepNext/>
      <w:widowControl w:val="0"/>
      <w:tabs>
        <w:tab w:val="left" w:pos="0"/>
        <w:tab w:val="left" w:pos="432"/>
        <w:tab w:val="left" w:pos="576"/>
      </w:tabs>
      <w:suppressAutoHyphens/>
      <w:autoSpaceDE w:val="0"/>
      <w:spacing w:line="360" w:lineRule="auto"/>
      <w:ind w:firstLine="54"/>
      <w:jc w:val="both"/>
    </w:pPr>
    <w:rPr>
      <w:rFonts w:ascii="Arial" w:hAnsi="Arial" w:cs="Arial"/>
      <w:szCs w:val="22"/>
      <w:lang w:eastAsia="ar-SA"/>
    </w:rPr>
  </w:style>
  <w:style w:type="paragraph" w:customStyle="1" w:styleId="Tekstpodstawowy31">
    <w:name w:val="Tekst podstawowy 31"/>
    <w:basedOn w:val="Normalny"/>
    <w:rsid w:val="003742D4"/>
    <w:pPr>
      <w:keepNext/>
      <w:widowControl w:val="0"/>
      <w:tabs>
        <w:tab w:val="left" w:pos="432"/>
        <w:tab w:val="left" w:pos="576"/>
        <w:tab w:val="left" w:pos="1080"/>
      </w:tabs>
      <w:suppressAutoHyphens/>
      <w:autoSpaceDE w:val="0"/>
      <w:spacing w:line="360" w:lineRule="auto"/>
      <w:jc w:val="both"/>
    </w:pPr>
    <w:rPr>
      <w:rFonts w:ascii="Arial" w:hAnsi="Arial" w:cs="Arial"/>
      <w:b/>
      <w:bCs/>
      <w:szCs w:val="22"/>
      <w:lang w:eastAsia="ar-SA"/>
    </w:rPr>
  </w:style>
  <w:style w:type="paragraph" w:styleId="NormalnyWeb">
    <w:name w:val="Normal (Web)"/>
    <w:basedOn w:val="Normalny"/>
    <w:uiPriority w:val="99"/>
    <w:unhideWhenUsed/>
    <w:rsid w:val="003274AD"/>
    <w:rPr>
      <w:rFonts w:eastAsia="Calibri"/>
    </w:rPr>
  </w:style>
  <w:style w:type="character" w:styleId="Pogrubienie">
    <w:name w:val="Strong"/>
    <w:uiPriority w:val="22"/>
    <w:qFormat/>
    <w:rsid w:val="003274AD"/>
    <w:rPr>
      <w:b/>
      <w:bCs/>
    </w:rPr>
  </w:style>
  <w:style w:type="character" w:customStyle="1" w:styleId="TekstpodstawowywcityZnak">
    <w:name w:val="Tekst podstawowy wcięty Znak"/>
    <w:link w:val="Tekstpodstawowywcity"/>
    <w:semiHidden/>
    <w:rsid w:val="00CA60F3"/>
    <w:rPr>
      <w:sz w:val="24"/>
      <w:szCs w:val="24"/>
    </w:rPr>
  </w:style>
  <w:style w:type="character" w:customStyle="1" w:styleId="Nagwek7Znak">
    <w:name w:val="Nagłówek 7 Znak"/>
    <w:link w:val="Nagwek7"/>
    <w:uiPriority w:val="9"/>
    <w:semiHidden/>
    <w:rsid w:val="006366F1"/>
    <w:rPr>
      <w:rFonts w:ascii="Calibri" w:eastAsia="Times New Roman" w:hAnsi="Calibri" w:cs="Times New Roman"/>
      <w:sz w:val="24"/>
      <w:szCs w:val="24"/>
    </w:rPr>
  </w:style>
  <w:style w:type="character" w:styleId="Hipercze">
    <w:name w:val="Hyperlink"/>
    <w:uiPriority w:val="99"/>
    <w:unhideWhenUsed/>
    <w:rsid w:val="00542CD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1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DO PROJEKTU</vt:lpstr>
    </vt:vector>
  </TitlesOfParts>
  <Company>Hewlett-Packard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DO PROJEKTU</dc:title>
  <dc:creator>mkantorski</dc:creator>
  <cp:lastModifiedBy>Dell</cp:lastModifiedBy>
  <cp:revision>12</cp:revision>
  <cp:lastPrinted>2018-03-21T07:38:00Z</cp:lastPrinted>
  <dcterms:created xsi:type="dcterms:W3CDTF">2017-07-19T11:30:00Z</dcterms:created>
  <dcterms:modified xsi:type="dcterms:W3CDTF">2018-03-21T08:21:00Z</dcterms:modified>
</cp:coreProperties>
</file>