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</w:t>
      </w:r>
      <w:r w:rsidRPr="002A1328">
        <w:rPr>
          <w:rFonts w:ascii="Times New Roman" w:hAnsi="Times New Roman" w:cs="Times New Roman"/>
        </w:rPr>
        <w:t>/</w:t>
      </w:r>
      <w:r w:rsidR="002A1328">
        <w:rPr>
          <w:rFonts w:ascii="Times New Roman" w:hAnsi="Times New Roman" w:cs="Times New Roman"/>
        </w:rPr>
        <w:t>MBK</w:t>
      </w:r>
      <w:r w:rsidRPr="002A1328">
        <w:rPr>
          <w:rFonts w:ascii="Times New Roman" w:hAnsi="Times New Roman" w:cs="Times New Roman"/>
        </w:rPr>
        <w:t>/34</w:t>
      </w:r>
      <w:r w:rsidR="002A1328">
        <w:rPr>
          <w:rFonts w:ascii="Times New Roman" w:hAnsi="Times New Roman" w:cs="Times New Roman"/>
        </w:rPr>
        <w:t>11</w:t>
      </w:r>
      <w:r w:rsidR="001A61B8">
        <w:rPr>
          <w:rFonts w:ascii="Times New Roman" w:hAnsi="Times New Roman" w:cs="Times New Roman"/>
        </w:rPr>
        <w:t>/PN- 160</w:t>
      </w:r>
      <w:bookmarkStart w:id="0" w:name="_GoBack"/>
      <w:bookmarkEnd w:id="0"/>
      <w:r w:rsidRPr="002A1328">
        <w:rPr>
          <w:rFonts w:ascii="Times New Roman" w:hAnsi="Times New Roman" w:cs="Times New Roman"/>
        </w:rPr>
        <w:t>/</w:t>
      </w:r>
      <w:r w:rsidR="00BC5FC1"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6E6075" w:rsidP="006E6075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</w:t>
      </w:r>
      <w:r w:rsidR="00111BF8"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="00111BF8"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6021B"/>
    <w:rsid w:val="00070B43"/>
    <w:rsid w:val="000C1FE6"/>
    <w:rsid w:val="000E44CA"/>
    <w:rsid w:val="00111BF8"/>
    <w:rsid w:val="00114AD4"/>
    <w:rsid w:val="001424B0"/>
    <w:rsid w:val="001A61B8"/>
    <w:rsid w:val="002A1328"/>
    <w:rsid w:val="003678D3"/>
    <w:rsid w:val="003A160A"/>
    <w:rsid w:val="005432AD"/>
    <w:rsid w:val="005512DD"/>
    <w:rsid w:val="005B1003"/>
    <w:rsid w:val="006E6075"/>
    <w:rsid w:val="007908ED"/>
    <w:rsid w:val="007B0F63"/>
    <w:rsid w:val="00855A49"/>
    <w:rsid w:val="008B71FF"/>
    <w:rsid w:val="00940362"/>
    <w:rsid w:val="009725DC"/>
    <w:rsid w:val="00A50B28"/>
    <w:rsid w:val="00A97443"/>
    <w:rsid w:val="00B11061"/>
    <w:rsid w:val="00B364B8"/>
    <w:rsid w:val="00BC5FC1"/>
    <w:rsid w:val="00C96683"/>
    <w:rsid w:val="00CD5217"/>
    <w:rsid w:val="00CE5C58"/>
    <w:rsid w:val="00D30AFC"/>
    <w:rsid w:val="00DD75D5"/>
    <w:rsid w:val="00E2695B"/>
    <w:rsid w:val="00FE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60</cp:revision>
  <cp:lastPrinted>2023-01-12T08:47:00Z</cp:lastPrinted>
  <dcterms:created xsi:type="dcterms:W3CDTF">2021-01-30T20:10:00Z</dcterms:created>
  <dcterms:modified xsi:type="dcterms:W3CDTF">2023-11-29T10:48:00Z</dcterms:modified>
</cp:coreProperties>
</file>