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970B6" w14:textId="344CD6C3" w:rsidR="00A023CA" w:rsidRDefault="00A023CA">
      <w:pPr>
        <w:pStyle w:val="Standard"/>
        <w:spacing w:line="360" w:lineRule="auto"/>
      </w:pPr>
    </w:p>
    <w:p w14:paraId="19D839F5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 w:rsidRPr="00091DB7">
        <w:rPr>
          <w:rFonts w:ascii="Arial" w:hAnsi="Arial" w:cs="Arial"/>
        </w:rPr>
        <w:t>NIP: ...............................................</w:t>
      </w:r>
      <w:r w:rsidRPr="00091DB7">
        <w:rPr>
          <w:rFonts w:ascii="Arial" w:hAnsi="Arial" w:cs="Arial"/>
        </w:rPr>
        <w:tab/>
      </w:r>
      <w:r w:rsidRPr="00091DB7">
        <w:rPr>
          <w:rFonts w:ascii="Arial" w:hAnsi="Arial" w:cs="Arial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25B661C7" w14:textId="014A9ACB" w:rsidR="00596A30" w:rsidRPr="00596A30" w:rsidRDefault="00596A30" w:rsidP="00596A30">
      <w:pPr>
        <w:pStyle w:val="Standard"/>
        <w:jc w:val="center"/>
        <w:rPr>
          <w:rFonts w:ascii="Arial" w:hAnsi="Arial" w:cs="Arial"/>
          <w:b/>
          <w:kern w:val="0"/>
        </w:rPr>
      </w:pPr>
      <w:r w:rsidRPr="00596A30">
        <w:rPr>
          <w:rFonts w:ascii="Arial" w:hAnsi="Arial" w:cs="Arial"/>
          <w:b/>
          <w:kern w:val="0"/>
        </w:rPr>
        <w:t>OŚWIADCZENIE WYKONAWCÓW WSPÓLNIE UBIEGAJĄCYCH SIĘ</w:t>
      </w:r>
    </w:p>
    <w:p w14:paraId="60D1CCA8" w14:textId="77777777" w:rsidR="00596A30" w:rsidRPr="00596A30" w:rsidRDefault="00596A30" w:rsidP="00596A30">
      <w:pPr>
        <w:pStyle w:val="Standard"/>
        <w:jc w:val="center"/>
        <w:rPr>
          <w:rFonts w:ascii="Arial" w:hAnsi="Arial" w:cs="Arial"/>
          <w:b/>
          <w:kern w:val="0"/>
        </w:rPr>
      </w:pPr>
      <w:r w:rsidRPr="00596A30">
        <w:rPr>
          <w:rFonts w:ascii="Arial" w:hAnsi="Arial" w:cs="Arial"/>
          <w:b/>
          <w:kern w:val="0"/>
        </w:rPr>
        <w:t>O UDZIELENIE ZAMÓWIENIA</w:t>
      </w:r>
    </w:p>
    <w:p w14:paraId="5C3FD928" w14:textId="77777777" w:rsidR="00596A30" w:rsidRDefault="00596A30" w:rsidP="00596A30">
      <w:pPr>
        <w:pStyle w:val="Standard"/>
        <w:rPr>
          <w:rFonts w:ascii="Arial" w:hAnsi="Arial" w:cs="Arial"/>
          <w:b/>
          <w:kern w:val="0"/>
        </w:rPr>
      </w:pPr>
    </w:p>
    <w:p w14:paraId="6BA5402A" w14:textId="02CC2D50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Nazwa Wykonawcy</w:t>
      </w:r>
      <w:r>
        <w:rPr>
          <w:rStyle w:val="Odwoanieprzypisudolnego"/>
          <w:rFonts w:ascii="Arial" w:hAnsi="Arial" w:cs="Arial"/>
          <w:bCs/>
          <w:kern w:val="0"/>
        </w:rPr>
        <w:footnoteReference w:id="1"/>
      </w:r>
      <w:r w:rsidRPr="00596A30">
        <w:rPr>
          <w:rFonts w:ascii="Arial" w:hAnsi="Arial" w:cs="Arial"/>
          <w:bCs/>
          <w:kern w:val="0"/>
        </w:rPr>
        <w:t>:.............................................................................................................................</w:t>
      </w:r>
    </w:p>
    <w:p w14:paraId="3D9B841E" w14:textId="77777777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...............................................................................................................................................................</w:t>
      </w:r>
    </w:p>
    <w:p w14:paraId="12284C4A" w14:textId="77777777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 xml:space="preserve">Oświadczam, że przy realizacji zamówienia poszczególni Wykonawcy wspólnie ubiegający się </w:t>
      </w:r>
    </w:p>
    <w:p w14:paraId="2F03811C" w14:textId="77777777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o udzielenie zamówienia wykonają następujące prace:</w:t>
      </w:r>
    </w:p>
    <w:p w14:paraId="347CDAED" w14:textId="77777777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Wykonawca (nazwa): ….……………………….………………………..…………………………………………………………………</w:t>
      </w:r>
    </w:p>
    <w:p w14:paraId="34E78213" w14:textId="58640DD4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Zakres realizowanego zamówienia</w:t>
      </w:r>
      <w:r>
        <w:rPr>
          <w:rStyle w:val="Odwoanieprzypisudolnego"/>
          <w:rFonts w:ascii="Arial" w:hAnsi="Arial" w:cs="Arial"/>
          <w:bCs/>
          <w:kern w:val="0"/>
        </w:rPr>
        <w:footnoteReference w:id="2"/>
      </w:r>
      <w:r w:rsidRPr="00596A30">
        <w:rPr>
          <w:rFonts w:ascii="Arial" w:hAnsi="Arial" w:cs="Arial"/>
          <w:bCs/>
          <w:kern w:val="0"/>
        </w:rPr>
        <w:t>: …..………………………………………………………….…………</w:t>
      </w:r>
      <w:r>
        <w:rPr>
          <w:rFonts w:ascii="Arial" w:hAnsi="Arial" w:cs="Arial"/>
          <w:bCs/>
          <w:kern w:val="0"/>
        </w:rPr>
        <w:t>……………………...</w:t>
      </w:r>
      <w:r w:rsidRPr="00596A30">
        <w:rPr>
          <w:rFonts w:ascii="Arial" w:hAnsi="Arial" w:cs="Arial"/>
          <w:bCs/>
          <w:kern w:val="0"/>
        </w:rPr>
        <w:t>……………………..</w:t>
      </w:r>
    </w:p>
    <w:p w14:paraId="3075F3C9" w14:textId="436CB0ED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………………..……………………………………………………………………………………………</w:t>
      </w:r>
      <w:r>
        <w:rPr>
          <w:rFonts w:ascii="Arial" w:hAnsi="Arial" w:cs="Arial"/>
          <w:bCs/>
          <w:kern w:val="0"/>
        </w:rPr>
        <w:t>…</w:t>
      </w:r>
      <w:r w:rsidRPr="00596A30">
        <w:rPr>
          <w:rFonts w:ascii="Arial" w:hAnsi="Arial" w:cs="Arial"/>
          <w:bCs/>
          <w:kern w:val="0"/>
        </w:rPr>
        <w:t>…</w:t>
      </w:r>
      <w:r>
        <w:rPr>
          <w:rFonts w:ascii="Arial" w:hAnsi="Arial" w:cs="Arial"/>
          <w:bCs/>
          <w:kern w:val="0"/>
        </w:rPr>
        <w:t>…..</w:t>
      </w:r>
    </w:p>
    <w:p w14:paraId="38163A8A" w14:textId="77777777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Wykonawca (nazwa): ..……………………………………………………………………………………………….………………..….</w:t>
      </w:r>
    </w:p>
    <w:p w14:paraId="09EBB108" w14:textId="08A46A38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Zakres realizowanego zamówienia</w:t>
      </w:r>
      <w:r>
        <w:rPr>
          <w:rStyle w:val="Odwoanieprzypisudolnego"/>
          <w:rFonts w:ascii="Arial" w:hAnsi="Arial" w:cs="Arial"/>
          <w:bCs/>
          <w:kern w:val="0"/>
        </w:rPr>
        <w:footnoteReference w:id="3"/>
      </w:r>
      <w:r w:rsidRPr="00596A30">
        <w:rPr>
          <w:rFonts w:ascii="Arial" w:hAnsi="Arial" w:cs="Arial"/>
          <w:bCs/>
          <w:kern w:val="0"/>
        </w:rPr>
        <w:t>: …..………………………………………………………….…………</w:t>
      </w:r>
      <w:r>
        <w:rPr>
          <w:rFonts w:ascii="Arial" w:hAnsi="Arial" w:cs="Arial"/>
          <w:bCs/>
          <w:kern w:val="0"/>
        </w:rPr>
        <w:t>……………………...</w:t>
      </w:r>
      <w:r w:rsidRPr="00596A30">
        <w:rPr>
          <w:rFonts w:ascii="Arial" w:hAnsi="Arial" w:cs="Arial"/>
          <w:bCs/>
          <w:kern w:val="0"/>
        </w:rPr>
        <w:t>……………………..</w:t>
      </w:r>
    </w:p>
    <w:p w14:paraId="31F345F7" w14:textId="77777777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………………..……………………………………………………………………………………………</w:t>
      </w:r>
      <w:r>
        <w:rPr>
          <w:rFonts w:ascii="Arial" w:hAnsi="Arial" w:cs="Arial"/>
          <w:bCs/>
          <w:kern w:val="0"/>
        </w:rPr>
        <w:t>…</w:t>
      </w:r>
      <w:r w:rsidRPr="00596A30">
        <w:rPr>
          <w:rFonts w:ascii="Arial" w:hAnsi="Arial" w:cs="Arial"/>
          <w:bCs/>
          <w:kern w:val="0"/>
        </w:rPr>
        <w:t>…</w:t>
      </w:r>
      <w:r>
        <w:rPr>
          <w:rFonts w:ascii="Arial" w:hAnsi="Arial" w:cs="Arial"/>
          <w:bCs/>
          <w:kern w:val="0"/>
        </w:rPr>
        <w:t>…..</w:t>
      </w:r>
    </w:p>
    <w:p w14:paraId="280EBE5F" w14:textId="5CCFE833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</w:p>
    <w:p w14:paraId="58AA1C80" w14:textId="77777777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Wykonawca (nazwa): ..……………………………………………………………………………………………………….………..….</w:t>
      </w:r>
    </w:p>
    <w:p w14:paraId="73C57ECC" w14:textId="4DA4B2FC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Zakres realizowanego zamówienia</w:t>
      </w:r>
      <w:r>
        <w:rPr>
          <w:rStyle w:val="Odwoanieprzypisudolnego"/>
          <w:rFonts w:ascii="Arial" w:hAnsi="Arial" w:cs="Arial"/>
          <w:bCs/>
          <w:kern w:val="0"/>
        </w:rPr>
        <w:footnoteReference w:id="4"/>
      </w:r>
      <w:r w:rsidRPr="00596A30">
        <w:rPr>
          <w:rFonts w:ascii="Arial" w:hAnsi="Arial" w:cs="Arial"/>
          <w:bCs/>
          <w:kern w:val="0"/>
        </w:rPr>
        <w:t>: …..………………………………………………………….…………</w:t>
      </w:r>
      <w:r>
        <w:rPr>
          <w:rFonts w:ascii="Arial" w:hAnsi="Arial" w:cs="Arial"/>
          <w:bCs/>
          <w:kern w:val="0"/>
        </w:rPr>
        <w:t>……………………...</w:t>
      </w:r>
      <w:r w:rsidRPr="00596A30">
        <w:rPr>
          <w:rFonts w:ascii="Arial" w:hAnsi="Arial" w:cs="Arial"/>
          <w:bCs/>
          <w:kern w:val="0"/>
        </w:rPr>
        <w:t>……………………..</w:t>
      </w:r>
    </w:p>
    <w:p w14:paraId="7A9E5337" w14:textId="77777777" w:rsidR="00596A30" w:rsidRPr="00596A30" w:rsidRDefault="00596A30" w:rsidP="00596A30">
      <w:pPr>
        <w:pStyle w:val="Standard"/>
        <w:spacing w:line="360" w:lineRule="auto"/>
        <w:rPr>
          <w:rFonts w:ascii="Arial" w:hAnsi="Arial" w:cs="Arial"/>
          <w:bCs/>
          <w:kern w:val="0"/>
        </w:rPr>
      </w:pPr>
      <w:r w:rsidRPr="00596A30">
        <w:rPr>
          <w:rFonts w:ascii="Arial" w:hAnsi="Arial" w:cs="Arial"/>
          <w:bCs/>
          <w:kern w:val="0"/>
        </w:rPr>
        <w:t>………………..……………………………………………………………………………………………</w:t>
      </w:r>
      <w:r>
        <w:rPr>
          <w:rFonts w:ascii="Arial" w:hAnsi="Arial" w:cs="Arial"/>
          <w:bCs/>
          <w:kern w:val="0"/>
        </w:rPr>
        <w:t>…</w:t>
      </w:r>
      <w:r w:rsidRPr="00596A30">
        <w:rPr>
          <w:rFonts w:ascii="Arial" w:hAnsi="Arial" w:cs="Arial"/>
          <w:bCs/>
          <w:kern w:val="0"/>
        </w:rPr>
        <w:t>…</w:t>
      </w:r>
      <w:r>
        <w:rPr>
          <w:rFonts w:ascii="Arial" w:hAnsi="Arial" w:cs="Arial"/>
          <w:bCs/>
          <w:kern w:val="0"/>
        </w:rPr>
        <w:t>…..</w:t>
      </w:r>
    </w:p>
    <w:p w14:paraId="623EE4F8" w14:textId="26EB4F9B" w:rsidR="00A023CA" w:rsidRDefault="00A023CA" w:rsidP="00596A30">
      <w:pPr>
        <w:pStyle w:val="Standard"/>
        <w:rPr>
          <w:rFonts w:ascii="Arial" w:hAnsi="Arial" w:cs="Arial"/>
          <w:bCs/>
        </w:rPr>
      </w:pPr>
    </w:p>
    <w:p w14:paraId="08377124" w14:textId="77777777" w:rsidR="00596A30" w:rsidRPr="00596A30" w:rsidRDefault="00596A30" w:rsidP="00596A30">
      <w:pPr>
        <w:pStyle w:val="Standard"/>
        <w:rPr>
          <w:rFonts w:ascii="Arial" w:hAnsi="Arial" w:cs="Arial"/>
          <w:bCs/>
        </w:rPr>
      </w:pPr>
    </w:p>
    <w:p w14:paraId="21E2E9B1" w14:textId="77777777" w:rsidR="00A023CA" w:rsidRPr="00022EE3" w:rsidRDefault="00B34066">
      <w:pPr>
        <w:pStyle w:val="Standard"/>
        <w:spacing w:before="57"/>
        <w:rPr>
          <w:rFonts w:ascii="Arial" w:hAnsi="Arial" w:cs="Arial"/>
        </w:rPr>
      </w:pPr>
      <w:r w:rsidRPr="00022EE3">
        <w:rPr>
          <w:rFonts w:ascii="Arial" w:hAnsi="Arial" w:cs="Arial"/>
        </w:rPr>
        <w:t>.....................................</w:t>
      </w:r>
    </w:p>
    <w:p w14:paraId="192BFED9" w14:textId="77777777" w:rsidR="00A023CA" w:rsidRPr="00022EE3" w:rsidRDefault="00B34066">
      <w:pPr>
        <w:pStyle w:val="Standard"/>
        <w:spacing w:before="57"/>
        <w:ind w:firstLine="708"/>
        <w:jc w:val="both"/>
        <w:rPr>
          <w:rFonts w:ascii="Arial" w:hAnsi="Arial" w:cs="Arial"/>
        </w:rPr>
      </w:pPr>
      <w:r w:rsidRPr="00022EE3">
        <w:rPr>
          <w:rFonts w:ascii="Arial" w:hAnsi="Arial" w:cs="Arial"/>
        </w:rPr>
        <w:t>Data</w:t>
      </w:r>
    </w:p>
    <w:p w14:paraId="5ABCEFE2" w14:textId="77777777" w:rsidR="00A35694" w:rsidRDefault="00A35694" w:rsidP="00A35694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D4B9A9A" w14:textId="77777777" w:rsidR="00A35694" w:rsidRDefault="00A35694" w:rsidP="00A35694">
      <w:pPr>
        <w:spacing w:before="57"/>
        <w:ind w:left="3828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przez osobę/osoby upoważnioną/upoważnione</w:t>
      </w:r>
    </w:p>
    <w:p w14:paraId="7876D631" w14:textId="77777777" w:rsidR="00A35694" w:rsidRDefault="00A35694" w:rsidP="00A35694">
      <w:pPr>
        <w:spacing w:before="57"/>
      </w:pPr>
    </w:p>
    <w:p w14:paraId="34FDF7D2" w14:textId="77777777" w:rsidR="00A023CA" w:rsidRDefault="00A023CA">
      <w:pPr>
        <w:pStyle w:val="Standard"/>
      </w:pPr>
    </w:p>
    <w:sectPr w:rsidR="00A023CA">
      <w:headerReference w:type="default" r:id="rId8"/>
      <w:pgSz w:w="11906" w:h="16838"/>
      <w:pgMar w:top="1418" w:right="1417" w:bottom="42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797D4" w14:textId="77777777" w:rsidR="00BC32FE" w:rsidRDefault="00BC32FE">
      <w:r>
        <w:separator/>
      </w:r>
    </w:p>
  </w:endnote>
  <w:endnote w:type="continuationSeparator" w:id="0">
    <w:p w14:paraId="1EE9FFFA" w14:textId="77777777" w:rsidR="00BC32FE" w:rsidRDefault="00BC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783B2" w14:textId="77777777" w:rsidR="00BC32FE" w:rsidRDefault="00BC32FE">
      <w:r>
        <w:rPr>
          <w:color w:val="000000"/>
        </w:rPr>
        <w:separator/>
      </w:r>
    </w:p>
  </w:footnote>
  <w:footnote w:type="continuationSeparator" w:id="0">
    <w:p w14:paraId="393123D3" w14:textId="77777777" w:rsidR="00BC32FE" w:rsidRDefault="00BC32FE">
      <w:r>
        <w:continuationSeparator/>
      </w:r>
    </w:p>
  </w:footnote>
  <w:footnote w:id="1">
    <w:p w14:paraId="6DF30DBB" w14:textId="3D5EEAB9" w:rsidR="00596A30" w:rsidRDefault="00596A30" w:rsidP="00596A30">
      <w:pPr>
        <w:pStyle w:val="Tekstprzypisudolnego"/>
      </w:pPr>
      <w:r>
        <w:rPr>
          <w:rStyle w:val="Odwoanieprzypisudolnego"/>
        </w:rPr>
        <w:footnoteRef/>
      </w:r>
      <w:r>
        <w:t xml:space="preserve"> Wymagane jest podanie nazw wszystkich Wykonawców składających ofertę wspólną (np. w ramach konsorcjum, spółki cywilnej)</w:t>
      </w:r>
    </w:p>
  </w:footnote>
  <w:footnote w:id="2">
    <w:p w14:paraId="117372D5" w14:textId="06538D80" w:rsidR="00596A30" w:rsidRDefault="00596A30" w:rsidP="00596A30">
      <w:pPr>
        <w:pStyle w:val="Tekstprzypisudolnego"/>
      </w:pPr>
      <w:r>
        <w:rPr>
          <w:rStyle w:val="Odwoanieprzypisudolnego"/>
        </w:rPr>
        <w:footnoteRef/>
      </w:r>
      <w:r>
        <w:t xml:space="preserve"> Należy wymienić poszczególne czynności opisu przedmiotu zamówienia, również w powiązaniu ze spełnianiem przez poszczególnych Wykonawców warunków udziału w postepowaniu</w:t>
      </w:r>
    </w:p>
  </w:footnote>
  <w:footnote w:id="3">
    <w:p w14:paraId="268BA1EA" w14:textId="71B0B683" w:rsidR="00596A30" w:rsidRDefault="00596A30" w:rsidP="00596A30">
      <w:pPr>
        <w:pStyle w:val="Tekstprzypisudolnego"/>
      </w:pPr>
      <w:r>
        <w:rPr>
          <w:rStyle w:val="Odwoanieprzypisudolnego"/>
        </w:rPr>
        <w:footnoteRef/>
      </w:r>
      <w:r>
        <w:t xml:space="preserve"> Należy wymienić poszczególne czynności opisu przedmiotu zamówienia, również w powiązaniu ze spełnianiem przez poszczególnych Wykonawców warunków udziału w postepowaniu</w:t>
      </w:r>
    </w:p>
  </w:footnote>
  <w:footnote w:id="4">
    <w:p w14:paraId="42734703" w14:textId="394D2E8E" w:rsidR="00596A30" w:rsidRDefault="00596A30" w:rsidP="00596A30">
      <w:pPr>
        <w:pStyle w:val="Tekstprzypisudolnego"/>
      </w:pPr>
      <w:r>
        <w:rPr>
          <w:rStyle w:val="Odwoanieprzypisudolnego"/>
        </w:rPr>
        <w:footnoteRef/>
      </w:r>
      <w:r>
        <w:t xml:space="preserve"> Należy wymienić poszczególne czynności opisu przedmiotu zamówienia, również w powiązaniu ze spełnianiem przez poszczególnych Wykonawców warunków udziału w postepowaniu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67FA7" w14:textId="339C3837" w:rsidR="00701F32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091DB7" w:rsidRPr="00091DB7">
      <w:rPr>
        <w:rFonts w:cs="Arial"/>
        <w:bCs/>
        <w:sz w:val="18"/>
        <w:szCs w:val="18"/>
      </w:rPr>
      <w:t>2710.</w:t>
    </w:r>
    <w:r w:rsidR="00022EE3">
      <w:rPr>
        <w:rFonts w:cs="Arial"/>
        <w:bCs/>
        <w:sz w:val="18"/>
        <w:szCs w:val="18"/>
      </w:rPr>
      <w:t>8</w:t>
    </w:r>
    <w:r w:rsidR="00091DB7" w:rsidRPr="00091DB7">
      <w:rPr>
        <w:rFonts w:cs="Arial"/>
        <w:bCs/>
        <w:sz w:val="18"/>
        <w:szCs w:val="18"/>
      </w:rPr>
      <w:t>.202</w:t>
    </w:r>
    <w:r w:rsidR="00022EE3">
      <w:rPr>
        <w:rFonts w:cs="Arial"/>
        <w:bCs/>
        <w:sz w:val="18"/>
        <w:szCs w:val="18"/>
      </w:rPr>
      <w:t>4</w:t>
    </w:r>
  </w:p>
  <w:p w14:paraId="7B9BE0E3" w14:textId="2DF82598" w:rsidR="00701F32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596A30">
      <w:rPr>
        <w:b/>
        <w:bCs/>
        <w:sz w:val="20"/>
        <w:szCs w:val="20"/>
      </w:rPr>
      <w:t>8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4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6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4"/>
  </w:num>
  <w:num w:numId="2" w16cid:durableId="237327310">
    <w:abstractNumId w:val="6"/>
  </w:num>
  <w:num w:numId="3" w16cid:durableId="1894077812">
    <w:abstractNumId w:val="3"/>
  </w:num>
  <w:num w:numId="4" w16cid:durableId="2038459568">
    <w:abstractNumId w:val="0"/>
  </w:num>
  <w:num w:numId="5" w16cid:durableId="995382041">
    <w:abstractNumId w:val="5"/>
  </w:num>
  <w:num w:numId="6" w16cid:durableId="109588766">
    <w:abstractNumId w:val="2"/>
  </w:num>
  <w:num w:numId="7" w16cid:durableId="1992951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22EE3"/>
    <w:rsid w:val="00031377"/>
    <w:rsid w:val="00042AE1"/>
    <w:rsid w:val="00091DB7"/>
    <w:rsid w:val="0028046F"/>
    <w:rsid w:val="00596A30"/>
    <w:rsid w:val="005E769C"/>
    <w:rsid w:val="006A3844"/>
    <w:rsid w:val="00701F32"/>
    <w:rsid w:val="0072409E"/>
    <w:rsid w:val="00813FEB"/>
    <w:rsid w:val="00873E8B"/>
    <w:rsid w:val="008C0847"/>
    <w:rsid w:val="00964CAF"/>
    <w:rsid w:val="00A023CA"/>
    <w:rsid w:val="00A35694"/>
    <w:rsid w:val="00B34066"/>
    <w:rsid w:val="00BC32FE"/>
    <w:rsid w:val="00E4578D"/>
    <w:rsid w:val="00EF04CE"/>
    <w:rsid w:val="00F05884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paragraph" w:styleId="Tekstprzypisudolnego">
    <w:name w:val="footnote text"/>
    <w:basedOn w:val="Normalny"/>
    <w:link w:val="TekstprzypisudolnegoZnak"/>
    <w:semiHidden/>
    <w:rsid w:val="00022EE3"/>
    <w:pPr>
      <w:widowControl/>
      <w:suppressAutoHyphens w:val="0"/>
      <w:autoSpaceDN/>
      <w:textAlignment w:val="auto"/>
    </w:pPr>
    <w:rPr>
      <w:rFonts w:ascii="Calibri" w:hAnsi="Calibri"/>
      <w:kern w:val="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22EE3"/>
    <w:rPr>
      <w:rFonts w:ascii="Calibri" w:hAnsi="Calibri"/>
      <w:kern w:val="0"/>
    </w:rPr>
  </w:style>
  <w:style w:type="character" w:styleId="Odwoanieprzypisudolnego">
    <w:name w:val="footnote reference"/>
    <w:semiHidden/>
    <w:rsid w:val="00022E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9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9E43D-3579-4D86-B81F-C36D79355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Komputer2</cp:lastModifiedBy>
  <cp:revision>4</cp:revision>
  <cp:lastPrinted>2010-06-18T06:59:00Z</cp:lastPrinted>
  <dcterms:created xsi:type="dcterms:W3CDTF">2024-08-09T06:07:00Z</dcterms:created>
  <dcterms:modified xsi:type="dcterms:W3CDTF">2024-09-03T07:19:00Z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