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7F26C" w14:textId="77777777" w:rsidR="007D4DAC" w:rsidRPr="00661D87" w:rsidRDefault="007D4DAC" w:rsidP="007D4DAC">
      <w:pPr>
        <w:rPr>
          <w:b/>
          <w:sz w:val="22"/>
          <w:szCs w:val="22"/>
        </w:rPr>
      </w:pPr>
    </w:p>
    <w:p w14:paraId="3CB7F26D" w14:textId="77777777" w:rsidR="007D4DAC" w:rsidRPr="00661D87" w:rsidRDefault="007D4DAC" w:rsidP="003F758E">
      <w:pPr>
        <w:pStyle w:val="Nagwek5"/>
        <w:tabs>
          <w:tab w:val="left" w:pos="-7655"/>
        </w:tabs>
        <w:spacing w:before="0" w:after="0" w:line="276" w:lineRule="auto"/>
        <w:jc w:val="center"/>
        <w:rPr>
          <w:rFonts w:ascii="Times New Roman" w:hAnsi="Times New Roman"/>
          <w:i w:val="0"/>
          <w:sz w:val="22"/>
          <w:szCs w:val="22"/>
        </w:rPr>
      </w:pPr>
      <w:r w:rsidRPr="00661D87">
        <w:rPr>
          <w:rFonts w:ascii="Times New Roman" w:hAnsi="Times New Roman"/>
          <w:i w:val="0"/>
          <w:sz w:val="22"/>
          <w:szCs w:val="22"/>
        </w:rPr>
        <w:t>FORMULARZ OFERTOWY</w:t>
      </w:r>
    </w:p>
    <w:p w14:paraId="3CB7F26E" w14:textId="77777777" w:rsidR="0028296A" w:rsidRPr="00661D87" w:rsidRDefault="0028296A" w:rsidP="003F758E">
      <w:pPr>
        <w:spacing w:line="276" w:lineRule="auto"/>
        <w:rPr>
          <w:sz w:val="22"/>
          <w:szCs w:val="22"/>
        </w:rPr>
      </w:pPr>
    </w:p>
    <w:p w14:paraId="3CB7F26F" w14:textId="77777777" w:rsidR="00EC1A0C" w:rsidRPr="00661D87" w:rsidRDefault="00EC1A0C" w:rsidP="003F758E">
      <w:pPr>
        <w:numPr>
          <w:ilvl w:val="0"/>
          <w:numId w:val="43"/>
        </w:numPr>
        <w:suppressAutoHyphens/>
        <w:spacing w:line="276" w:lineRule="auto"/>
        <w:rPr>
          <w:b/>
          <w:sz w:val="22"/>
          <w:szCs w:val="22"/>
          <w:lang w:eastAsia="ar-SA"/>
        </w:rPr>
      </w:pPr>
      <w:r w:rsidRPr="00661D87">
        <w:rPr>
          <w:b/>
          <w:sz w:val="22"/>
          <w:szCs w:val="22"/>
          <w:lang w:eastAsia="ar-SA"/>
        </w:rPr>
        <w:t>Wykonawca:</w:t>
      </w:r>
      <w:r w:rsidR="008A1EF2" w:rsidRPr="00661D87">
        <w:rPr>
          <w:b/>
          <w:sz w:val="22"/>
          <w:szCs w:val="22"/>
          <w:lang w:eastAsia="ar-SA"/>
        </w:rPr>
        <w:t>……………………………………………………………………………………</w:t>
      </w:r>
    </w:p>
    <w:p w14:paraId="3CB7F270" w14:textId="77777777" w:rsidR="00EC1A0C" w:rsidRPr="00661D87" w:rsidRDefault="00EC1A0C" w:rsidP="003F758E">
      <w:pPr>
        <w:numPr>
          <w:ilvl w:val="0"/>
          <w:numId w:val="43"/>
        </w:numPr>
        <w:suppressAutoHyphens/>
        <w:spacing w:line="276" w:lineRule="auto"/>
        <w:rPr>
          <w:b/>
          <w:sz w:val="22"/>
          <w:szCs w:val="22"/>
          <w:lang w:eastAsia="ar-SA"/>
        </w:rPr>
      </w:pPr>
    </w:p>
    <w:p w14:paraId="3CB7F271" w14:textId="77777777" w:rsidR="00EC1A0C" w:rsidRPr="00661D87" w:rsidRDefault="00EC1A0C" w:rsidP="003F758E">
      <w:pPr>
        <w:numPr>
          <w:ilvl w:val="0"/>
          <w:numId w:val="43"/>
        </w:numPr>
        <w:tabs>
          <w:tab w:val="left" w:pos="1134"/>
          <w:tab w:val="right" w:leader="dot" w:pos="9072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661D87">
        <w:rPr>
          <w:sz w:val="22"/>
          <w:szCs w:val="22"/>
          <w:lang w:eastAsia="ar-SA"/>
        </w:rPr>
        <w:t>Adres:</w:t>
      </w:r>
      <w:r w:rsidRPr="00661D87">
        <w:rPr>
          <w:sz w:val="22"/>
          <w:szCs w:val="22"/>
          <w:lang w:eastAsia="ar-SA"/>
        </w:rPr>
        <w:tab/>
        <w:t>………………………………………………………………………………………</w:t>
      </w:r>
    </w:p>
    <w:p w14:paraId="3CB7F272" w14:textId="77777777" w:rsidR="004C6FBD" w:rsidRPr="00661D87" w:rsidRDefault="004C6FBD" w:rsidP="003F758E">
      <w:pPr>
        <w:numPr>
          <w:ilvl w:val="0"/>
          <w:numId w:val="43"/>
        </w:numPr>
        <w:tabs>
          <w:tab w:val="left" w:pos="1134"/>
          <w:tab w:val="right" w:leader="dot" w:pos="9072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661D87">
        <w:rPr>
          <w:sz w:val="22"/>
          <w:szCs w:val="22"/>
          <w:lang w:eastAsia="ar-SA"/>
        </w:rPr>
        <w:t>województwo ……………………………………………………………………………………</w:t>
      </w:r>
    </w:p>
    <w:p w14:paraId="3CB7F273" w14:textId="77777777" w:rsidR="00EC1A0C" w:rsidRPr="00661D87" w:rsidRDefault="00EC1A0C" w:rsidP="003F758E">
      <w:pPr>
        <w:numPr>
          <w:ilvl w:val="0"/>
          <w:numId w:val="43"/>
        </w:numPr>
        <w:tabs>
          <w:tab w:val="left" w:pos="1134"/>
          <w:tab w:val="right" w:leader="dot" w:pos="9072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661D87">
        <w:rPr>
          <w:sz w:val="22"/>
          <w:szCs w:val="22"/>
          <w:lang w:eastAsia="ar-SA"/>
        </w:rPr>
        <w:t>Numer telefonu: …………………………… nr faksu: ……..………………………………….</w:t>
      </w:r>
    </w:p>
    <w:p w14:paraId="3CB7F274" w14:textId="77777777" w:rsidR="00EC1A0C" w:rsidRPr="00661D87" w:rsidRDefault="00EC1A0C" w:rsidP="003F758E">
      <w:pPr>
        <w:numPr>
          <w:ilvl w:val="0"/>
          <w:numId w:val="43"/>
        </w:numPr>
        <w:tabs>
          <w:tab w:val="left" w:pos="1134"/>
          <w:tab w:val="right" w:leader="dot" w:pos="9072"/>
        </w:tabs>
        <w:suppressAutoHyphens/>
        <w:spacing w:line="276" w:lineRule="auto"/>
        <w:jc w:val="both"/>
        <w:rPr>
          <w:sz w:val="22"/>
          <w:szCs w:val="22"/>
          <w:lang w:val="en-US" w:eastAsia="ar-SA"/>
        </w:rPr>
      </w:pPr>
      <w:r w:rsidRPr="00661D87">
        <w:rPr>
          <w:sz w:val="22"/>
          <w:szCs w:val="22"/>
          <w:lang w:val="en-US" w:eastAsia="ar-SA"/>
        </w:rPr>
        <w:t>Adres e-mail:</w:t>
      </w:r>
      <w:r w:rsidRPr="00661D87">
        <w:rPr>
          <w:sz w:val="22"/>
          <w:szCs w:val="22"/>
          <w:lang w:val="en-US" w:eastAsia="ar-SA"/>
        </w:rPr>
        <w:tab/>
        <w:t>………………………………………………………</w:t>
      </w:r>
    </w:p>
    <w:p w14:paraId="3CB7F275" w14:textId="77777777" w:rsidR="00EC1A0C" w:rsidRPr="00661D87" w:rsidRDefault="00EC1A0C" w:rsidP="003F758E">
      <w:pPr>
        <w:numPr>
          <w:ilvl w:val="0"/>
          <w:numId w:val="43"/>
        </w:numPr>
        <w:suppressAutoHyphens/>
        <w:spacing w:line="276" w:lineRule="auto"/>
        <w:jc w:val="both"/>
        <w:rPr>
          <w:sz w:val="22"/>
          <w:szCs w:val="22"/>
          <w:lang w:val="en-US" w:eastAsia="ar-SA"/>
        </w:rPr>
      </w:pPr>
      <w:r w:rsidRPr="00661D87">
        <w:rPr>
          <w:sz w:val="22"/>
          <w:szCs w:val="22"/>
          <w:lang w:val="en-US" w:eastAsia="ar-SA"/>
        </w:rPr>
        <w:t>NIP: ……………………………………… REGON: ………………………………………….</w:t>
      </w:r>
    </w:p>
    <w:p w14:paraId="3CB7F276" w14:textId="77777777" w:rsidR="00EC1A0C" w:rsidRPr="00661D87" w:rsidRDefault="00EC1A0C" w:rsidP="003F758E">
      <w:pPr>
        <w:numPr>
          <w:ilvl w:val="0"/>
          <w:numId w:val="43"/>
        </w:numPr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661D87">
        <w:rPr>
          <w:sz w:val="22"/>
          <w:szCs w:val="22"/>
          <w:lang w:eastAsia="ar-SA"/>
        </w:rPr>
        <w:t>KRS nr………………………………………………………..</w:t>
      </w:r>
    </w:p>
    <w:p w14:paraId="3CB7F277" w14:textId="77777777" w:rsidR="00EC1A0C" w:rsidRPr="00661D87" w:rsidRDefault="00EC1A0C" w:rsidP="003F758E">
      <w:pPr>
        <w:numPr>
          <w:ilvl w:val="0"/>
          <w:numId w:val="43"/>
        </w:numPr>
        <w:suppressAutoHyphens/>
        <w:spacing w:line="276" w:lineRule="auto"/>
        <w:rPr>
          <w:i/>
          <w:sz w:val="22"/>
          <w:szCs w:val="22"/>
          <w:lang w:eastAsia="ar-SA"/>
        </w:rPr>
      </w:pPr>
      <w:r w:rsidRPr="00661D87">
        <w:rPr>
          <w:i/>
          <w:sz w:val="22"/>
          <w:szCs w:val="22"/>
          <w:lang w:eastAsia="ar-SA"/>
        </w:rPr>
        <w:t xml:space="preserve"> (pełna nazwa/firma, adres, w zależności od podmiotu: NIP/PESEL, KRS/CEiDG)</w:t>
      </w:r>
    </w:p>
    <w:p w14:paraId="3CB7F278" w14:textId="77777777" w:rsidR="00EC1A0C" w:rsidRPr="00661D87" w:rsidRDefault="00EC1A0C" w:rsidP="003F758E">
      <w:pPr>
        <w:numPr>
          <w:ilvl w:val="0"/>
          <w:numId w:val="43"/>
        </w:numPr>
        <w:suppressAutoHyphens/>
        <w:spacing w:line="276" w:lineRule="auto"/>
        <w:rPr>
          <w:sz w:val="22"/>
          <w:szCs w:val="22"/>
          <w:u w:val="single"/>
          <w:lang w:eastAsia="ar-SA"/>
        </w:rPr>
      </w:pPr>
      <w:r w:rsidRPr="00661D87">
        <w:rPr>
          <w:sz w:val="22"/>
          <w:szCs w:val="22"/>
          <w:u w:val="single"/>
          <w:lang w:eastAsia="ar-SA"/>
        </w:rPr>
        <w:t>reprezentowany przez:</w:t>
      </w:r>
    </w:p>
    <w:p w14:paraId="3CB7F279" w14:textId="77777777" w:rsidR="00EC1A0C" w:rsidRPr="00661D87" w:rsidRDefault="00EC1A0C" w:rsidP="003F758E">
      <w:pPr>
        <w:numPr>
          <w:ilvl w:val="0"/>
          <w:numId w:val="43"/>
        </w:numPr>
        <w:suppressAutoHyphens/>
        <w:spacing w:line="276" w:lineRule="auto"/>
        <w:rPr>
          <w:sz w:val="22"/>
          <w:szCs w:val="22"/>
          <w:u w:val="single"/>
          <w:lang w:eastAsia="ar-SA"/>
        </w:rPr>
      </w:pPr>
    </w:p>
    <w:p w14:paraId="3CB7F27A" w14:textId="77777777" w:rsidR="00EC1A0C" w:rsidRPr="00661D87" w:rsidRDefault="00EC1A0C" w:rsidP="003F758E">
      <w:pPr>
        <w:numPr>
          <w:ilvl w:val="0"/>
          <w:numId w:val="43"/>
        </w:numPr>
        <w:suppressAutoHyphens/>
        <w:spacing w:line="276" w:lineRule="auto"/>
        <w:rPr>
          <w:sz w:val="22"/>
          <w:szCs w:val="22"/>
          <w:lang w:eastAsia="ar-SA"/>
        </w:rPr>
      </w:pPr>
      <w:r w:rsidRPr="00661D87">
        <w:rPr>
          <w:sz w:val="22"/>
          <w:szCs w:val="22"/>
          <w:lang w:eastAsia="ar-SA"/>
        </w:rPr>
        <w:t>imię i nazwisko: ……………………………………………………..</w:t>
      </w:r>
    </w:p>
    <w:p w14:paraId="3CB7F27B" w14:textId="77777777" w:rsidR="00EC1A0C" w:rsidRPr="00661D87" w:rsidRDefault="00EC1A0C" w:rsidP="003F758E">
      <w:pPr>
        <w:numPr>
          <w:ilvl w:val="0"/>
          <w:numId w:val="43"/>
        </w:numPr>
        <w:suppressAutoHyphens/>
        <w:spacing w:line="276" w:lineRule="auto"/>
        <w:rPr>
          <w:sz w:val="22"/>
          <w:szCs w:val="22"/>
          <w:lang w:eastAsia="ar-SA"/>
        </w:rPr>
      </w:pPr>
    </w:p>
    <w:p w14:paraId="3CB7F27C" w14:textId="77777777" w:rsidR="00EC1A0C" w:rsidRPr="00661D87" w:rsidRDefault="00EC1A0C" w:rsidP="003F758E">
      <w:pPr>
        <w:numPr>
          <w:ilvl w:val="0"/>
          <w:numId w:val="43"/>
        </w:numPr>
        <w:suppressAutoHyphens/>
        <w:spacing w:line="276" w:lineRule="auto"/>
        <w:rPr>
          <w:sz w:val="22"/>
          <w:szCs w:val="22"/>
          <w:lang w:eastAsia="ar-SA"/>
        </w:rPr>
      </w:pPr>
      <w:r w:rsidRPr="00661D87">
        <w:rPr>
          <w:sz w:val="22"/>
          <w:szCs w:val="22"/>
          <w:lang w:eastAsia="ar-SA"/>
        </w:rPr>
        <w:t>stanowisko:…………………………………………………………..</w:t>
      </w:r>
    </w:p>
    <w:p w14:paraId="3CB7F27D" w14:textId="77777777" w:rsidR="00EC1A0C" w:rsidRPr="00661D87" w:rsidRDefault="00EC1A0C" w:rsidP="003F758E">
      <w:pPr>
        <w:numPr>
          <w:ilvl w:val="0"/>
          <w:numId w:val="43"/>
        </w:numPr>
        <w:suppressAutoHyphens/>
        <w:spacing w:line="276" w:lineRule="auto"/>
        <w:rPr>
          <w:sz w:val="22"/>
          <w:szCs w:val="22"/>
          <w:lang w:eastAsia="ar-SA"/>
        </w:rPr>
      </w:pPr>
    </w:p>
    <w:p w14:paraId="3CB7F27E" w14:textId="77777777" w:rsidR="00EC1A0C" w:rsidRPr="00661D87" w:rsidRDefault="00EC1A0C" w:rsidP="003F758E">
      <w:pPr>
        <w:numPr>
          <w:ilvl w:val="0"/>
          <w:numId w:val="43"/>
        </w:numPr>
        <w:suppressAutoHyphens/>
        <w:spacing w:line="276" w:lineRule="auto"/>
        <w:jc w:val="both"/>
        <w:rPr>
          <w:rFonts w:eastAsia="Times New Roman"/>
          <w:sz w:val="22"/>
          <w:szCs w:val="22"/>
          <w:lang w:eastAsia="ar-SA"/>
        </w:rPr>
      </w:pPr>
      <w:r w:rsidRPr="00661D87">
        <w:rPr>
          <w:rFonts w:eastAsia="Times New Roman"/>
          <w:sz w:val="22"/>
          <w:szCs w:val="22"/>
          <w:lang w:eastAsia="ar-SA"/>
        </w:rPr>
        <w:t>podstawa do reprezentacji: …………………………………………..</w:t>
      </w:r>
    </w:p>
    <w:p w14:paraId="3CB7F27F" w14:textId="77777777" w:rsidR="00EC1A0C" w:rsidRPr="00661D87" w:rsidRDefault="00EC1A0C" w:rsidP="003F758E">
      <w:pPr>
        <w:suppressAutoHyphens/>
        <w:spacing w:line="276" w:lineRule="auto"/>
        <w:ind w:left="720"/>
        <w:rPr>
          <w:rFonts w:eastAsia="Times New Roman"/>
          <w:sz w:val="22"/>
          <w:szCs w:val="22"/>
          <w:lang w:eastAsia="ar-SA"/>
        </w:rPr>
      </w:pPr>
    </w:p>
    <w:p w14:paraId="3CB7F280" w14:textId="77777777" w:rsidR="007D4DAC" w:rsidRPr="00661D87" w:rsidRDefault="007D4DAC" w:rsidP="003F758E">
      <w:pPr>
        <w:pStyle w:val="Tekstpodstawowy21"/>
        <w:widowControl/>
        <w:spacing w:line="276" w:lineRule="auto"/>
        <w:ind w:left="0" w:firstLine="0"/>
        <w:rPr>
          <w:rFonts w:ascii="Times New Roman" w:hAnsi="Times New Roman"/>
          <w:sz w:val="22"/>
          <w:szCs w:val="22"/>
        </w:rPr>
      </w:pPr>
      <w:r w:rsidRPr="00661D87">
        <w:rPr>
          <w:rFonts w:ascii="Times New Roman" w:hAnsi="Times New Roman"/>
          <w:sz w:val="22"/>
          <w:szCs w:val="22"/>
        </w:rPr>
        <w:t>Ja niżej podpisany, działając w imieniu i na rzecz ……............................................................. ................................................................................................................................................................</w:t>
      </w:r>
    </w:p>
    <w:p w14:paraId="3CB7F281" w14:textId="064E55BD" w:rsidR="00F628AB" w:rsidRPr="00661D87" w:rsidRDefault="007D4DAC" w:rsidP="003F758E">
      <w:pPr>
        <w:tabs>
          <w:tab w:val="left" w:pos="5430"/>
        </w:tabs>
        <w:spacing w:line="276" w:lineRule="auto"/>
        <w:jc w:val="both"/>
        <w:rPr>
          <w:bCs/>
          <w:sz w:val="22"/>
          <w:szCs w:val="22"/>
        </w:rPr>
      </w:pPr>
      <w:r w:rsidRPr="00661D87">
        <w:rPr>
          <w:sz w:val="22"/>
          <w:szCs w:val="22"/>
        </w:rPr>
        <w:t xml:space="preserve">w odpowiedzi na ogłoszenie o przetargu nieograniczonym </w:t>
      </w:r>
      <w:r w:rsidR="00BC6E22" w:rsidRPr="00661D87">
        <w:rPr>
          <w:sz w:val="22"/>
          <w:szCs w:val="22"/>
        </w:rPr>
        <w:t>pt.</w:t>
      </w:r>
      <w:r w:rsidRPr="00661D87">
        <w:rPr>
          <w:sz w:val="22"/>
          <w:szCs w:val="22"/>
        </w:rPr>
        <w:t xml:space="preserve"> </w:t>
      </w:r>
      <w:r w:rsidR="00C45667" w:rsidRPr="00661D87">
        <w:rPr>
          <w:sz w:val="22"/>
          <w:szCs w:val="22"/>
        </w:rPr>
        <w:t>„</w:t>
      </w:r>
      <w:r w:rsidR="005B4685" w:rsidRPr="005B4685">
        <w:rPr>
          <w:b/>
          <w:bCs/>
          <w:i/>
          <w:iCs/>
          <w:sz w:val="22"/>
          <w:szCs w:val="22"/>
        </w:rPr>
        <w:t>Usługa rezerwacji połączeń lotniczych oraz sprzedaży biletów lotniczych na przewozy pasażerskie zagraniczne i krajowe dla pracowników, doktorantów i studentów Uniwersytetu Warmińsko-Mazurskiego w Olsztynie</w:t>
      </w:r>
      <w:r w:rsidR="004C6FBD" w:rsidRPr="00661D87">
        <w:rPr>
          <w:b/>
          <w:bCs/>
          <w:i/>
          <w:sz w:val="22"/>
          <w:szCs w:val="22"/>
        </w:rPr>
        <w:t>”</w:t>
      </w:r>
      <w:r w:rsidRPr="00661D87">
        <w:rPr>
          <w:i/>
          <w:sz w:val="22"/>
          <w:szCs w:val="22"/>
        </w:rPr>
        <w:t>,</w:t>
      </w:r>
      <w:r w:rsidRPr="00661D87">
        <w:rPr>
          <w:sz w:val="22"/>
          <w:szCs w:val="22"/>
        </w:rPr>
        <w:t xml:space="preserve"> oświadczam, że oferujemy </w:t>
      </w:r>
      <w:r w:rsidRPr="00661D87">
        <w:rPr>
          <w:bCs/>
          <w:sz w:val="22"/>
          <w:szCs w:val="22"/>
        </w:rPr>
        <w:t>wykonanie przedmiotu zamówienia, zgodnie z wymaganiami zawartymi w SWZ za cenę</w:t>
      </w:r>
      <w:r w:rsidR="0028296A" w:rsidRPr="00661D87">
        <w:rPr>
          <w:bCs/>
          <w:sz w:val="22"/>
          <w:szCs w:val="22"/>
        </w:rPr>
        <w:t>:</w:t>
      </w:r>
    </w:p>
    <w:p w14:paraId="211334BB" w14:textId="77777777" w:rsidR="00D64591" w:rsidRPr="00661D87" w:rsidRDefault="00D64591" w:rsidP="003F758E">
      <w:pPr>
        <w:tabs>
          <w:tab w:val="left" w:pos="5430"/>
        </w:tabs>
        <w:spacing w:line="276" w:lineRule="auto"/>
        <w:jc w:val="both"/>
        <w:rPr>
          <w:bCs/>
          <w:sz w:val="22"/>
          <w:szCs w:val="22"/>
        </w:rPr>
      </w:pPr>
    </w:p>
    <w:p w14:paraId="2E4A74F1" w14:textId="77777777" w:rsidR="0050280C" w:rsidRPr="00661D87" w:rsidRDefault="0050280C" w:rsidP="0050280C">
      <w:pPr>
        <w:spacing w:line="276" w:lineRule="auto"/>
        <w:jc w:val="both"/>
        <w:rPr>
          <w:b/>
          <w:sz w:val="22"/>
          <w:szCs w:val="22"/>
        </w:rPr>
      </w:pPr>
    </w:p>
    <w:p w14:paraId="79751BE9" w14:textId="77777777" w:rsidR="0050280C" w:rsidRPr="00661D87" w:rsidRDefault="0050280C" w:rsidP="0050280C">
      <w:pPr>
        <w:widowControl w:val="0"/>
        <w:numPr>
          <w:ilvl w:val="0"/>
          <w:numId w:val="52"/>
        </w:numPr>
        <w:jc w:val="both"/>
        <w:rPr>
          <w:sz w:val="22"/>
          <w:szCs w:val="22"/>
        </w:rPr>
      </w:pPr>
      <w:r w:rsidRPr="00661D87">
        <w:rPr>
          <w:sz w:val="22"/>
          <w:szCs w:val="22"/>
        </w:rPr>
        <w:t>Oferujemy realizację zamówienia, w oparciu o poniższe założenia:</w:t>
      </w:r>
    </w:p>
    <w:p w14:paraId="1CBCBC19" w14:textId="77777777" w:rsidR="0050280C" w:rsidRPr="00661D87" w:rsidRDefault="0050280C" w:rsidP="0050280C">
      <w:pPr>
        <w:ind w:left="360"/>
        <w:rPr>
          <w:sz w:val="22"/>
          <w:szCs w:val="22"/>
        </w:rPr>
      </w:pPr>
      <w:r w:rsidRPr="00661D87">
        <w:rPr>
          <w:sz w:val="22"/>
          <w:szCs w:val="22"/>
        </w:rPr>
        <w:t>1)</w:t>
      </w:r>
      <w:r w:rsidRPr="00661D87">
        <w:rPr>
          <w:sz w:val="22"/>
          <w:szCs w:val="22"/>
        </w:rPr>
        <w:tab/>
        <w:t>opłata transakcyjna (agencyjna) z tytułu sprzedaży biletu lotniczego wynosi:</w:t>
      </w:r>
    </w:p>
    <w:p w14:paraId="0F88C7B4" w14:textId="77777777" w:rsidR="0050280C" w:rsidRPr="00661D87" w:rsidRDefault="0050280C" w:rsidP="0050280C">
      <w:pPr>
        <w:ind w:left="1413"/>
        <w:rPr>
          <w:b/>
          <w:sz w:val="22"/>
          <w:szCs w:val="22"/>
        </w:rPr>
      </w:pPr>
      <w:r w:rsidRPr="00661D87">
        <w:rPr>
          <w:b/>
          <w:sz w:val="22"/>
          <w:szCs w:val="22"/>
        </w:rPr>
        <w:t>…………………….….  zł brutto dla biletów lotniczych na trasach krajowych i zagranicznych,</w:t>
      </w:r>
    </w:p>
    <w:p w14:paraId="0D61F5D9" w14:textId="77777777" w:rsidR="0050280C" w:rsidRPr="00661D87" w:rsidRDefault="0050280C" w:rsidP="0050280C">
      <w:pPr>
        <w:ind w:left="708"/>
        <w:rPr>
          <w:sz w:val="22"/>
          <w:szCs w:val="22"/>
        </w:rPr>
      </w:pPr>
    </w:p>
    <w:p w14:paraId="022134D1" w14:textId="77777777" w:rsidR="0050280C" w:rsidRPr="00661D87" w:rsidRDefault="0050280C" w:rsidP="0050280C">
      <w:pPr>
        <w:ind w:left="708"/>
        <w:rPr>
          <w:sz w:val="22"/>
          <w:szCs w:val="22"/>
        </w:rPr>
      </w:pPr>
      <w:r w:rsidRPr="00661D87">
        <w:rPr>
          <w:sz w:val="22"/>
          <w:szCs w:val="22"/>
        </w:rPr>
        <w:t>obliczona zgodnie z poniższym:</w:t>
      </w:r>
    </w:p>
    <w:p w14:paraId="4EF3E521" w14:textId="77777777" w:rsidR="0050280C" w:rsidRPr="00661D87" w:rsidRDefault="0050280C" w:rsidP="0050280C">
      <w:pPr>
        <w:rPr>
          <w:sz w:val="22"/>
          <w:szCs w:val="22"/>
        </w:rPr>
      </w:pPr>
    </w:p>
    <w:p w14:paraId="7DAA0D76" w14:textId="77777777" w:rsidR="0050280C" w:rsidRPr="00661D87" w:rsidRDefault="0050280C" w:rsidP="0050280C">
      <w:pPr>
        <w:ind w:left="708"/>
        <w:rPr>
          <w:sz w:val="22"/>
          <w:szCs w:val="22"/>
        </w:rPr>
      </w:pPr>
    </w:p>
    <w:tbl>
      <w:tblPr>
        <w:tblW w:w="10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6590"/>
        <w:gridCol w:w="3064"/>
      </w:tblGrid>
      <w:tr w:rsidR="0050280C" w:rsidRPr="00661D87" w14:paraId="239D3FB5" w14:textId="77777777" w:rsidTr="0087249A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35CFA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2DF6C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Składowe opłaty transakcyjnej: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23523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Cena brutto zł:</w:t>
            </w:r>
          </w:p>
        </w:tc>
      </w:tr>
      <w:tr w:rsidR="0050280C" w:rsidRPr="00661D87" w14:paraId="3E82DAB1" w14:textId="77777777" w:rsidTr="0087249A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BAE0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1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FF16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Koszt wystawienia i dostarczenia biletu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D56A" w14:textId="77777777" w:rsidR="0050280C" w:rsidRPr="00661D87" w:rsidRDefault="0050280C" w:rsidP="0087249A">
            <w:pPr>
              <w:snapToGrid w:val="0"/>
              <w:rPr>
                <w:sz w:val="22"/>
                <w:szCs w:val="22"/>
              </w:rPr>
            </w:pPr>
          </w:p>
          <w:p w14:paraId="5CD04F66" w14:textId="77777777" w:rsidR="0050280C" w:rsidRPr="00661D87" w:rsidRDefault="0050280C" w:rsidP="0087249A">
            <w:pPr>
              <w:snapToGrid w:val="0"/>
              <w:rPr>
                <w:sz w:val="22"/>
                <w:szCs w:val="22"/>
              </w:rPr>
            </w:pPr>
          </w:p>
        </w:tc>
      </w:tr>
      <w:tr w:rsidR="0050280C" w:rsidRPr="00661D87" w14:paraId="71C6E005" w14:textId="77777777" w:rsidTr="0087249A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C7B96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2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07AE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Koszty związane z obsługą rezerwacji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5E0D" w14:textId="77777777" w:rsidR="0050280C" w:rsidRPr="00661D87" w:rsidRDefault="0050280C" w:rsidP="0087249A">
            <w:pPr>
              <w:snapToGrid w:val="0"/>
              <w:rPr>
                <w:sz w:val="22"/>
                <w:szCs w:val="22"/>
              </w:rPr>
            </w:pPr>
          </w:p>
          <w:p w14:paraId="1C89E946" w14:textId="77777777" w:rsidR="0050280C" w:rsidRPr="00661D87" w:rsidRDefault="0050280C" w:rsidP="0087249A">
            <w:pPr>
              <w:snapToGrid w:val="0"/>
              <w:rPr>
                <w:sz w:val="22"/>
                <w:szCs w:val="22"/>
              </w:rPr>
            </w:pPr>
          </w:p>
        </w:tc>
      </w:tr>
      <w:tr w:rsidR="0050280C" w:rsidRPr="00661D87" w14:paraId="22B65F40" w14:textId="77777777" w:rsidTr="0087249A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D057E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3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89F58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Koszty dostarczenia faktury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D473" w14:textId="77777777" w:rsidR="0050280C" w:rsidRPr="00661D87" w:rsidRDefault="0050280C" w:rsidP="0087249A">
            <w:pPr>
              <w:snapToGrid w:val="0"/>
              <w:rPr>
                <w:sz w:val="22"/>
                <w:szCs w:val="22"/>
              </w:rPr>
            </w:pPr>
          </w:p>
          <w:p w14:paraId="61D425AE" w14:textId="77777777" w:rsidR="0050280C" w:rsidRPr="00661D87" w:rsidRDefault="0050280C" w:rsidP="0087249A">
            <w:pPr>
              <w:snapToGrid w:val="0"/>
              <w:rPr>
                <w:sz w:val="22"/>
                <w:szCs w:val="22"/>
              </w:rPr>
            </w:pPr>
          </w:p>
        </w:tc>
      </w:tr>
      <w:tr w:rsidR="0050280C" w:rsidRPr="00661D87" w14:paraId="413BC837" w14:textId="77777777" w:rsidTr="0087249A">
        <w:trPr>
          <w:jc w:val="center"/>
        </w:trPr>
        <w:tc>
          <w:tcPr>
            <w:tcW w:w="7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E853" w14:textId="77777777" w:rsidR="0050280C" w:rsidRPr="00661D87" w:rsidRDefault="0050280C" w:rsidP="0087249A">
            <w:pPr>
              <w:snapToGrid w:val="0"/>
              <w:jc w:val="right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Razem: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9C56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</w:p>
          <w:p w14:paraId="52B33D19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</w:p>
        </w:tc>
      </w:tr>
    </w:tbl>
    <w:p w14:paraId="2D7CC18B" w14:textId="77777777" w:rsidR="0050280C" w:rsidRPr="00661D87" w:rsidRDefault="0050280C" w:rsidP="0050280C">
      <w:pPr>
        <w:ind w:left="708"/>
        <w:rPr>
          <w:sz w:val="22"/>
          <w:szCs w:val="22"/>
        </w:rPr>
      </w:pPr>
    </w:p>
    <w:p w14:paraId="2619C9FD" w14:textId="77777777" w:rsidR="0050280C" w:rsidRPr="00661D87" w:rsidRDefault="0050280C" w:rsidP="0050280C">
      <w:pPr>
        <w:ind w:left="360"/>
        <w:jc w:val="both"/>
        <w:rPr>
          <w:sz w:val="22"/>
          <w:szCs w:val="22"/>
        </w:rPr>
      </w:pPr>
      <w:r w:rsidRPr="00661D87">
        <w:rPr>
          <w:b/>
          <w:sz w:val="22"/>
          <w:szCs w:val="22"/>
        </w:rPr>
        <w:t>Uwaga:</w:t>
      </w:r>
      <w:r w:rsidRPr="00661D87">
        <w:rPr>
          <w:sz w:val="22"/>
          <w:szCs w:val="22"/>
        </w:rPr>
        <w:t xml:space="preserve"> Zamawiający wymaga aby wartość opłaty transakcyjnej (agencyjnej) z tytułu sprzedaży biletu lotniczego, jaką zadeklaruje Wykonawca, </w:t>
      </w:r>
      <w:r w:rsidRPr="00661D87">
        <w:rPr>
          <w:sz w:val="22"/>
          <w:szCs w:val="22"/>
          <w:u w:val="single"/>
        </w:rPr>
        <w:t>była stawką rynkową, obejmującą rzeczywisty koszt realizacji zamówienia jednostkowego</w:t>
      </w:r>
      <w:r w:rsidRPr="00661D87">
        <w:rPr>
          <w:sz w:val="22"/>
          <w:szCs w:val="22"/>
        </w:rPr>
        <w:t>.</w:t>
      </w:r>
    </w:p>
    <w:p w14:paraId="4666B63E" w14:textId="77777777" w:rsidR="0050280C" w:rsidRPr="00661D87" w:rsidRDefault="0050280C" w:rsidP="0050280C">
      <w:pPr>
        <w:ind w:left="708"/>
        <w:rPr>
          <w:sz w:val="22"/>
          <w:szCs w:val="22"/>
        </w:rPr>
      </w:pPr>
    </w:p>
    <w:p w14:paraId="6D6A3F5D" w14:textId="77777777" w:rsidR="0050280C" w:rsidRPr="00661D87" w:rsidRDefault="0050280C" w:rsidP="0050280C">
      <w:pPr>
        <w:ind w:left="360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2)</w:t>
      </w:r>
      <w:r w:rsidRPr="00661D87">
        <w:rPr>
          <w:sz w:val="22"/>
          <w:szCs w:val="22"/>
        </w:rPr>
        <w:tab/>
        <w:t xml:space="preserve">zobowiązujemy się każdorazowo w ciągu 2 godzin, dla każdego zamówienia jednostkowego, do przedstawienia: …………………. (należy podać ilość - przynajmniej trzy) ofert przelotów uwzględniających </w:t>
      </w:r>
      <w:r w:rsidRPr="00661D87">
        <w:rPr>
          <w:sz w:val="22"/>
          <w:szCs w:val="22"/>
          <w:u w:val="single"/>
        </w:rPr>
        <w:t>maksymalnie 1 przesiadkę z maksymalnie 5 godzinnym okresem oczekiwania</w:t>
      </w:r>
      <w:r w:rsidRPr="00661D87">
        <w:rPr>
          <w:sz w:val="22"/>
          <w:szCs w:val="22"/>
        </w:rPr>
        <w:t xml:space="preserve"> na zamawianej trasie i w danym terminie, w celu umożliwienia wyboru najlepszej oferty cenowej w stosunku do potrzeb i określonych przez pracownika możliwości finansowych.</w:t>
      </w:r>
    </w:p>
    <w:p w14:paraId="200DC0A2" w14:textId="77777777" w:rsidR="0050280C" w:rsidRPr="00661D87" w:rsidRDefault="0050280C" w:rsidP="0050280C">
      <w:pPr>
        <w:pStyle w:val="Akapitzlist"/>
        <w:ind w:left="360"/>
        <w:rPr>
          <w:sz w:val="22"/>
          <w:szCs w:val="22"/>
        </w:rPr>
      </w:pPr>
    </w:p>
    <w:p w14:paraId="4AA3C56B" w14:textId="77777777" w:rsidR="0050280C" w:rsidRPr="00661D87" w:rsidRDefault="0050280C" w:rsidP="0050280C">
      <w:pPr>
        <w:pStyle w:val="Akapitzlist"/>
        <w:ind w:left="360"/>
        <w:rPr>
          <w:sz w:val="22"/>
          <w:szCs w:val="22"/>
        </w:rPr>
      </w:pPr>
      <w:r w:rsidRPr="00661D87">
        <w:rPr>
          <w:b/>
          <w:sz w:val="22"/>
          <w:szCs w:val="22"/>
        </w:rPr>
        <w:t xml:space="preserve">Uwaga: </w:t>
      </w:r>
      <w:r w:rsidRPr="00661D87">
        <w:rPr>
          <w:sz w:val="22"/>
          <w:szCs w:val="22"/>
        </w:rPr>
        <w:t>Powyższe dane będą podlegały ocenie, zgodnie z kryteriami oceny ofert określonymi w Rozdziale XVI SWZ.</w:t>
      </w:r>
    </w:p>
    <w:p w14:paraId="07D9670D" w14:textId="77777777" w:rsidR="0050280C" w:rsidRPr="00661D87" w:rsidRDefault="0050280C" w:rsidP="0050280C">
      <w:pPr>
        <w:pStyle w:val="Akapitzlist"/>
        <w:ind w:left="0"/>
        <w:rPr>
          <w:sz w:val="22"/>
          <w:szCs w:val="22"/>
        </w:rPr>
      </w:pPr>
    </w:p>
    <w:p w14:paraId="3A5314A5" w14:textId="77777777" w:rsidR="0050280C" w:rsidRPr="00661D87" w:rsidRDefault="0050280C" w:rsidP="0050280C">
      <w:pPr>
        <w:widowControl w:val="0"/>
        <w:numPr>
          <w:ilvl w:val="0"/>
          <w:numId w:val="52"/>
        </w:numPr>
        <w:jc w:val="both"/>
        <w:rPr>
          <w:sz w:val="22"/>
          <w:szCs w:val="22"/>
        </w:rPr>
      </w:pPr>
      <w:r w:rsidRPr="00661D87">
        <w:rPr>
          <w:sz w:val="22"/>
          <w:szCs w:val="22"/>
        </w:rPr>
        <w:t>Do porównania i oceny ofert złożonych, akceptujemy podanie ceny ofertowej brutto obliczonej jako:</w:t>
      </w:r>
    </w:p>
    <w:p w14:paraId="204BDD41" w14:textId="77777777" w:rsidR="0050280C" w:rsidRPr="00661D87" w:rsidRDefault="0050280C" w:rsidP="0050280C">
      <w:pPr>
        <w:snapToGrid w:val="0"/>
        <w:ind w:left="357"/>
        <w:rPr>
          <w:sz w:val="22"/>
          <w:szCs w:val="22"/>
        </w:rPr>
      </w:pPr>
    </w:p>
    <w:p w14:paraId="1973BBE4" w14:textId="77777777" w:rsidR="0050280C" w:rsidRPr="00661D87" w:rsidRDefault="0050280C" w:rsidP="0050280C">
      <w:pPr>
        <w:snapToGrid w:val="0"/>
        <w:ind w:left="357"/>
        <w:rPr>
          <w:sz w:val="22"/>
          <w:szCs w:val="22"/>
        </w:rPr>
      </w:pPr>
      <w:r w:rsidRPr="00661D87">
        <w:rPr>
          <w:sz w:val="22"/>
          <w:szCs w:val="22"/>
        </w:rPr>
        <w:t xml:space="preserve">C = [(ilość </w:t>
      </w:r>
      <w:r w:rsidRPr="00661D87">
        <w:rPr>
          <w:color w:val="000000"/>
          <w:spacing w:val="-2"/>
          <w:sz w:val="22"/>
          <w:szCs w:val="22"/>
        </w:rPr>
        <w:t xml:space="preserve">sprzedanych </w:t>
      </w:r>
      <w:r w:rsidRPr="00661D87">
        <w:rPr>
          <w:sz w:val="22"/>
          <w:szCs w:val="22"/>
        </w:rPr>
        <w:t xml:space="preserve">biletów x opłata transakcyjna </w:t>
      </w:r>
      <w:r w:rsidRPr="00661D87">
        <w:rPr>
          <w:color w:val="000000"/>
          <w:spacing w:val="-2"/>
          <w:sz w:val="22"/>
          <w:szCs w:val="22"/>
        </w:rPr>
        <w:t>dla 1 sprzedanego biletu</w:t>
      </w:r>
      <w:r w:rsidRPr="00661D87">
        <w:rPr>
          <w:sz w:val="22"/>
          <w:szCs w:val="22"/>
        </w:rPr>
        <w:t>) + suma wartości jednostkowych biletów]</w:t>
      </w:r>
    </w:p>
    <w:p w14:paraId="07FBD2ED" w14:textId="77777777" w:rsidR="0050280C" w:rsidRPr="00661D87" w:rsidRDefault="0050280C" w:rsidP="0050280C">
      <w:pPr>
        <w:snapToGrid w:val="0"/>
        <w:ind w:left="357"/>
        <w:rPr>
          <w:sz w:val="22"/>
          <w:szCs w:val="22"/>
        </w:rPr>
      </w:pPr>
    </w:p>
    <w:p w14:paraId="62D7914E" w14:textId="77777777" w:rsidR="0050280C" w:rsidRPr="00661D87" w:rsidRDefault="0050280C" w:rsidP="0050280C">
      <w:pPr>
        <w:snapToGrid w:val="0"/>
        <w:ind w:left="357"/>
        <w:rPr>
          <w:sz w:val="22"/>
          <w:szCs w:val="22"/>
        </w:rPr>
      </w:pPr>
    </w:p>
    <w:p w14:paraId="02EE5AEB" w14:textId="77777777" w:rsidR="0050280C" w:rsidRPr="00661D87" w:rsidRDefault="0050280C" w:rsidP="0050280C">
      <w:pPr>
        <w:snapToGrid w:val="0"/>
        <w:ind w:left="357"/>
        <w:rPr>
          <w:b/>
          <w:sz w:val="22"/>
          <w:szCs w:val="22"/>
        </w:rPr>
      </w:pPr>
      <w:r w:rsidRPr="00661D87">
        <w:rPr>
          <w:b/>
          <w:sz w:val="22"/>
          <w:szCs w:val="22"/>
        </w:rPr>
        <w:t>Cena ofertowa brutto (suma wierszy kolumny 9): ……………………………………… złotych brutto.</w:t>
      </w:r>
    </w:p>
    <w:p w14:paraId="0D22AD56" w14:textId="77777777" w:rsidR="0050280C" w:rsidRPr="00661D87" w:rsidRDefault="0050280C" w:rsidP="0050280C">
      <w:pPr>
        <w:snapToGrid w:val="0"/>
        <w:ind w:left="357"/>
        <w:rPr>
          <w:sz w:val="22"/>
          <w:szCs w:val="22"/>
        </w:rPr>
      </w:pPr>
    </w:p>
    <w:p w14:paraId="0660660F" w14:textId="77777777" w:rsidR="0050280C" w:rsidRPr="00661D87" w:rsidRDefault="0050280C" w:rsidP="0050280C">
      <w:pPr>
        <w:snapToGrid w:val="0"/>
        <w:ind w:left="357"/>
        <w:rPr>
          <w:sz w:val="22"/>
          <w:szCs w:val="22"/>
        </w:rPr>
      </w:pPr>
      <w:r w:rsidRPr="00661D87">
        <w:rPr>
          <w:sz w:val="22"/>
          <w:szCs w:val="22"/>
        </w:rPr>
        <w:t>Jako 1 bilet Zamawiający rozumie podróż do miejsca docelowego wraz z podróżą powrotną.</w:t>
      </w:r>
    </w:p>
    <w:p w14:paraId="3B37FF31" w14:textId="77777777" w:rsidR="0050280C" w:rsidRPr="00661D87" w:rsidRDefault="0050280C" w:rsidP="0050280C">
      <w:pPr>
        <w:snapToGrid w:val="0"/>
        <w:ind w:left="357"/>
        <w:rPr>
          <w:sz w:val="22"/>
          <w:szCs w:val="22"/>
        </w:rPr>
      </w:pPr>
    </w:p>
    <w:tbl>
      <w:tblPr>
        <w:tblW w:w="12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0"/>
        <w:gridCol w:w="760"/>
        <w:gridCol w:w="1462"/>
        <w:gridCol w:w="1439"/>
        <w:gridCol w:w="1206"/>
        <w:gridCol w:w="1206"/>
        <w:gridCol w:w="1451"/>
        <w:gridCol w:w="1444"/>
        <w:gridCol w:w="1673"/>
      </w:tblGrid>
      <w:tr w:rsidR="0050280C" w:rsidRPr="00661D87" w14:paraId="4DD8A76D" w14:textId="77777777" w:rsidTr="0087249A">
        <w:trPr>
          <w:trHeight w:val="985"/>
          <w:jc w:val="center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5DCC2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L.p.</w:t>
            </w:r>
          </w:p>
          <w:p w14:paraId="0932EF3F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Nr zlecenia</w:t>
            </w:r>
          </w:p>
          <w:p w14:paraId="0211059A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jednostkowego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0A3E2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Ilość *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C051F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Cel</w:t>
            </w:r>
          </w:p>
          <w:p w14:paraId="520D55F2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Podróży**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6FD07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Klasa</w:t>
            </w:r>
          </w:p>
          <w:p w14:paraId="7545E6C2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wymaganego</w:t>
            </w:r>
          </w:p>
          <w:p w14:paraId="15B28BED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miejsca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EC8DA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Termin</w:t>
            </w:r>
          </w:p>
          <w:p w14:paraId="355C5785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wylotu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65AC4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Termin</w:t>
            </w:r>
          </w:p>
          <w:p w14:paraId="4D24D5B0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powrotu ***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69B87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Opłata transakcyjna</w:t>
            </w:r>
          </w:p>
          <w:p w14:paraId="792954AB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(zgodnie z ust. 1 pkt. 1)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22107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Cena 1 biletu ****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DB98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Łączna cena brutto</w:t>
            </w:r>
          </w:p>
          <w:p w14:paraId="57CA05B9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dla jednej pozycji *****</w:t>
            </w:r>
          </w:p>
          <w:p w14:paraId="7C4A6A30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50280C" w:rsidRPr="00661D87" w14:paraId="44598D09" w14:textId="77777777" w:rsidTr="0087249A">
        <w:trPr>
          <w:jc w:val="center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BE155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lastRenderedPageBreak/>
              <w:t>–––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04075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5CCC0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miasto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D284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4F9F4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dd-mm-rrrr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5E3F9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dd-mm-rrrr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7BB98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zł brutto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4A50B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zł brutto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C3CE9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zł brutto</w:t>
            </w:r>
          </w:p>
        </w:tc>
      </w:tr>
      <w:tr w:rsidR="0050280C" w:rsidRPr="00661D87" w14:paraId="14518653" w14:textId="77777777" w:rsidTr="0087249A">
        <w:trPr>
          <w:jc w:val="center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47CAB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F8344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B84B1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E74F6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9C22F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B3D1E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A302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7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E47E9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99AB8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9</w:t>
            </w:r>
          </w:p>
        </w:tc>
      </w:tr>
      <w:tr w:rsidR="0050280C" w:rsidRPr="00661D87" w14:paraId="44DDAE51" w14:textId="77777777" w:rsidTr="0087249A">
        <w:trPr>
          <w:jc w:val="center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CCD6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0E770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B8848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Warszawa (WAW)</w:t>
            </w:r>
          </w:p>
          <w:p w14:paraId="3B980EC5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Dubaj (DXB)</w:t>
            </w:r>
          </w:p>
          <w:p w14:paraId="537B6286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Warszawa (WAW)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F890B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ekonomiczna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94716" w14:textId="0ECD063B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10.02.202</w:t>
            </w:r>
            <w:r w:rsidR="00842027">
              <w:rPr>
                <w:sz w:val="22"/>
                <w:szCs w:val="22"/>
              </w:rPr>
              <w:t>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8D389" w14:textId="193487D9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16.02.202</w:t>
            </w:r>
            <w:r w:rsidR="00842027">
              <w:rPr>
                <w:sz w:val="22"/>
                <w:szCs w:val="22"/>
              </w:rPr>
              <w:t>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FF9F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29DD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D87A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0280C" w:rsidRPr="00661D87" w14:paraId="64889AE3" w14:textId="77777777" w:rsidTr="0087249A">
        <w:trPr>
          <w:jc w:val="center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525C8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20A8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C8CF2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Warszawa (WAW)</w:t>
            </w:r>
          </w:p>
          <w:p w14:paraId="2AE7F76F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Nowy Jork (JFK)</w:t>
            </w:r>
          </w:p>
          <w:p w14:paraId="200C16CC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Warszawa (WAW)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34FCD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ekonomiczna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92E15" w14:textId="7CF29188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14.10.202</w:t>
            </w:r>
            <w:r w:rsidR="00842027">
              <w:rPr>
                <w:sz w:val="22"/>
                <w:szCs w:val="22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9C7D3" w14:textId="4642C9D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21.10.202</w:t>
            </w:r>
            <w:r w:rsidR="00842027">
              <w:rPr>
                <w:sz w:val="22"/>
                <w:szCs w:val="22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CE94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F74D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448C6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0280C" w:rsidRPr="00661D87" w14:paraId="6FE6D1D8" w14:textId="77777777" w:rsidTr="0087249A">
        <w:trPr>
          <w:jc w:val="center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AD0D4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A311B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955A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Warszawa (WAW)</w:t>
            </w:r>
          </w:p>
          <w:p w14:paraId="3EA06E8B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Tokio (HND)</w:t>
            </w:r>
          </w:p>
          <w:p w14:paraId="2BBDA3F6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Warszawa (WAW)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E990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ekonomiczna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800F1" w14:textId="19D44B99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12.01.202</w:t>
            </w:r>
            <w:r w:rsidR="00842027">
              <w:rPr>
                <w:sz w:val="22"/>
                <w:szCs w:val="22"/>
              </w:rPr>
              <w:t>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1044" w14:textId="3A19A3EE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22.01.202</w:t>
            </w:r>
            <w:r w:rsidR="00842027">
              <w:rPr>
                <w:sz w:val="22"/>
                <w:szCs w:val="22"/>
              </w:rPr>
              <w:t>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DE10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F217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433E0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0280C" w:rsidRPr="00661D87" w14:paraId="2F1BA3C7" w14:textId="77777777" w:rsidTr="0087249A">
        <w:trPr>
          <w:jc w:val="center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D3186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1A470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56D3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Warszawa (WAW)</w:t>
            </w:r>
          </w:p>
          <w:p w14:paraId="1ED592FA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Ateny (ATH)</w:t>
            </w:r>
          </w:p>
          <w:p w14:paraId="02744EC0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Warszawa (WAW)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DCBA1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ekonomiczna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9BBF4" w14:textId="57F656F6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09.12.202</w:t>
            </w:r>
            <w:r w:rsidR="00842027">
              <w:rPr>
                <w:sz w:val="22"/>
                <w:szCs w:val="22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C4FAA" w14:textId="760A7A5A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16.12.202</w:t>
            </w:r>
            <w:r w:rsidR="00842027">
              <w:rPr>
                <w:sz w:val="22"/>
                <w:szCs w:val="22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064C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6DC5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0871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0280C" w:rsidRPr="00661D87" w14:paraId="2773AA15" w14:textId="77777777" w:rsidTr="0087249A">
        <w:trPr>
          <w:jc w:val="center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6E322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6106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AFC92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Warszawa (WAW)</w:t>
            </w:r>
          </w:p>
          <w:p w14:paraId="20A83B44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Lizbona (LIS)</w:t>
            </w:r>
          </w:p>
          <w:p w14:paraId="70F66B74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Warszawa (WAW)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5337B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ekonomiczna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4D6B7" w14:textId="52BB9CB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07.11.202</w:t>
            </w:r>
            <w:r w:rsidR="00842027">
              <w:rPr>
                <w:sz w:val="22"/>
                <w:szCs w:val="22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E0CEF" w14:textId="4EB7A40A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16.11.202</w:t>
            </w:r>
            <w:r w:rsidR="00842027">
              <w:rPr>
                <w:sz w:val="22"/>
                <w:szCs w:val="22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32098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0CAF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6887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0280C" w:rsidRPr="00661D87" w14:paraId="23102D08" w14:textId="77777777" w:rsidTr="0087249A">
        <w:trPr>
          <w:jc w:val="center"/>
        </w:trPr>
        <w:tc>
          <w:tcPr>
            <w:tcW w:w="103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0B375" w14:textId="77777777" w:rsidR="0050280C" w:rsidRPr="00661D87" w:rsidRDefault="0050280C" w:rsidP="0087249A">
            <w:pPr>
              <w:snapToGrid w:val="0"/>
              <w:jc w:val="right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Razem: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6274" w14:textId="77777777" w:rsidR="0050280C" w:rsidRPr="00661D87" w:rsidRDefault="0050280C" w:rsidP="0087249A">
            <w:pPr>
              <w:snapToGrid w:val="0"/>
              <w:rPr>
                <w:sz w:val="22"/>
                <w:szCs w:val="22"/>
              </w:rPr>
            </w:pPr>
          </w:p>
          <w:p w14:paraId="0A2AB28B" w14:textId="77777777" w:rsidR="0050280C" w:rsidRPr="00661D87" w:rsidRDefault="0050280C" w:rsidP="0087249A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3E9C4EA9" w14:textId="77777777" w:rsidR="0050280C" w:rsidRPr="00661D87" w:rsidRDefault="0050280C" w:rsidP="0050280C">
      <w:pPr>
        <w:snapToGrid w:val="0"/>
        <w:ind w:left="357"/>
        <w:rPr>
          <w:sz w:val="22"/>
          <w:szCs w:val="22"/>
        </w:rPr>
      </w:pPr>
    </w:p>
    <w:p w14:paraId="0D826DEB" w14:textId="77777777" w:rsidR="0050280C" w:rsidRPr="00661D87" w:rsidRDefault="0050280C" w:rsidP="0050280C">
      <w:pPr>
        <w:snapToGrid w:val="0"/>
        <w:rPr>
          <w:sz w:val="22"/>
          <w:szCs w:val="22"/>
        </w:rPr>
      </w:pPr>
    </w:p>
    <w:p w14:paraId="5FBF9B4C" w14:textId="77777777" w:rsidR="0050280C" w:rsidRPr="00661D87" w:rsidRDefault="0050280C" w:rsidP="0050280C">
      <w:pPr>
        <w:snapToGrid w:val="0"/>
        <w:ind w:left="357"/>
        <w:jc w:val="both"/>
        <w:rPr>
          <w:b/>
          <w:sz w:val="22"/>
          <w:szCs w:val="22"/>
        </w:rPr>
      </w:pPr>
      <w:r w:rsidRPr="00661D87">
        <w:rPr>
          <w:b/>
          <w:sz w:val="22"/>
          <w:szCs w:val="22"/>
        </w:rPr>
        <w:lastRenderedPageBreak/>
        <w:t xml:space="preserve">* – </w:t>
      </w:r>
      <w:r w:rsidRPr="00661D87">
        <w:rPr>
          <w:sz w:val="22"/>
          <w:szCs w:val="22"/>
        </w:rPr>
        <w:t>liczba biletów lotniczych branych pod uwagę przy przygotowywaniu pojedynczej oferty przewoźnika</w:t>
      </w:r>
    </w:p>
    <w:p w14:paraId="54B5A506" w14:textId="77777777" w:rsidR="0050280C" w:rsidRPr="00661D87" w:rsidRDefault="0050280C" w:rsidP="0050280C">
      <w:pPr>
        <w:snapToGrid w:val="0"/>
        <w:ind w:left="357"/>
        <w:jc w:val="both"/>
        <w:rPr>
          <w:sz w:val="22"/>
          <w:szCs w:val="22"/>
          <w:u w:val="single"/>
        </w:rPr>
      </w:pPr>
      <w:r w:rsidRPr="00661D87">
        <w:rPr>
          <w:b/>
          <w:sz w:val="22"/>
          <w:szCs w:val="22"/>
        </w:rPr>
        <w:t xml:space="preserve">** – </w:t>
      </w:r>
      <w:r w:rsidRPr="00661D87">
        <w:rPr>
          <w:sz w:val="22"/>
          <w:szCs w:val="22"/>
        </w:rPr>
        <w:t xml:space="preserve">czas przeznaczony na maksymalnie 1 przesiadkę </w:t>
      </w:r>
      <w:r w:rsidRPr="00661D87">
        <w:rPr>
          <w:sz w:val="22"/>
          <w:szCs w:val="22"/>
          <w:u w:val="single"/>
        </w:rPr>
        <w:t>nie może przekroczyć 5 godzin</w:t>
      </w:r>
    </w:p>
    <w:p w14:paraId="5788BF07" w14:textId="77777777" w:rsidR="0050280C" w:rsidRPr="00661D87" w:rsidRDefault="0050280C" w:rsidP="0050280C">
      <w:pPr>
        <w:snapToGrid w:val="0"/>
        <w:ind w:left="357"/>
        <w:jc w:val="both"/>
        <w:rPr>
          <w:sz w:val="22"/>
          <w:szCs w:val="22"/>
        </w:rPr>
      </w:pPr>
      <w:r w:rsidRPr="00661D87">
        <w:rPr>
          <w:b/>
          <w:sz w:val="22"/>
          <w:szCs w:val="22"/>
        </w:rPr>
        <w:t xml:space="preserve">*** – </w:t>
      </w:r>
      <w:r w:rsidRPr="00661D87">
        <w:rPr>
          <w:sz w:val="22"/>
          <w:szCs w:val="22"/>
        </w:rPr>
        <w:t>data wylotu z miejsca docelowego</w:t>
      </w:r>
    </w:p>
    <w:p w14:paraId="3415664E" w14:textId="628B957B" w:rsidR="0050280C" w:rsidRPr="00661D87" w:rsidRDefault="0050280C" w:rsidP="0050280C">
      <w:pPr>
        <w:spacing w:line="276" w:lineRule="auto"/>
        <w:jc w:val="both"/>
        <w:rPr>
          <w:b/>
          <w:bCs/>
          <w:sz w:val="22"/>
          <w:szCs w:val="22"/>
          <w:u w:val="single"/>
        </w:rPr>
      </w:pPr>
      <w:r w:rsidRPr="00661D87">
        <w:rPr>
          <w:b/>
          <w:sz w:val="22"/>
          <w:szCs w:val="22"/>
        </w:rPr>
        <w:t>****</w:t>
      </w:r>
      <w:r w:rsidRPr="00661D87">
        <w:rPr>
          <w:sz w:val="22"/>
          <w:szCs w:val="22"/>
        </w:rPr>
        <w:t xml:space="preserve"> – średnia cena z przedstawionych w tabeli poniżej. Przedstawiona cena biletu tylko dla osoby dorosłej (powyżej 16 roku życia, jeśli regulamin przewoźnika nie stanowi inaczej), nieuprawnionej do rabatów i zniżek. Cena biletu będzie zawierała wszelkie opłaty wymagane prawem krajowym i międzynarodowym, w szczególności opłaty lotniskowe, paliwowe, rezerwacyjne, podatkowe, ubezpieczenie oraz bagaż rejestrowany. </w:t>
      </w:r>
      <w:r w:rsidRPr="00661D87">
        <w:rPr>
          <w:b/>
          <w:bCs/>
          <w:sz w:val="22"/>
          <w:szCs w:val="22"/>
          <w:u w:val="single"/>
        </w:rPr>
        <w:t>Wszystkie przedstawione ceny biletów muszą wynikać z rezerwacji dokonanej przez Wykonawcę w tym samym dniu 202</w:t>
      </w:r>
      <w:r w:rsidR="00D93059">
        <w:rPr>
          <w:b/>
          <w:bCs/>
          <w:sz w:val="22"/>
          <w:szCs w:val="22"/>
          <w:u w:val="single"/>
        </w:rPr>
        <w:t>4</w:t>
      </w:r>
      <w:r w:rsidRPr="00661D87">
        <w:rPr>
          <w:b/>
          <w:bCs/>
          <w:sz w:val="22"/>
          <w:szCs w:val="22"/>
          <w:u w:val="single"/>
        </w:rPr>
        <w:t xml:space="preserve"> roku (dotyczy biletów na wszystkich trasach).</w:t>
      </w:r>
    </w:p>
    <w:p w14:paraId="3402945B" w14:textId="77777777" w:rsidR="0050280C" w:rsidRPr="00661D87" w:rsidRDefault="0050280C" w:rsidP="0050280C">
      <w:pPr>
        <w:spacing w:line="276" w:lineRule="auto"/>
        <w:jc w:val="both"/>
        <w:rPr>
          <w:b/>
          <w:bCs/>
          <w:sz w:val="22"/>
          <w:szCs w:val="22"/>
          <w:u w:val="single"/>
        </w:rPr>
      </w:pPr>
    </w:p>
    <w:p w14:paraId="62022E9D" w14:textId="77777777" w:rsidR="0050280C" w:rsidRPr="00661D87" w:rsidRDefault="0050280C" w:rsidP="0050280C">
      <w:pPr>
        <w:snapToGrid w:val="0"/>
        <w:ind w:left="357"/>
        <w:rPr>
          <w:sz w:val="22"/>
          <w:szCs w:val="22"/>
        </w:rPr>
      </w:pPr>
      <w:r w:rsidRPr="00661D87">
        <w:rPr>
          <w:b/>
          <w:sz w:val="22"/>
          <w:szCs w:val="22"/>
        </w:rPr>
        <w:t>*****</w:t>
      </w:r>
      <w:r w:rsidRPr="00661D87">
        <w:rPr>
          <w:sz w:val="22"/>
          <w:szCs w:val="22"/>
        </w:rPr>
        <w:t xml:space="preserve"> – oblicza Wykonawca stosując regułę zgodnie z poniższym:</w:t>
      </w:r>
    </w:p>
    <w:p w14:paraId="08C328C9" w14:textId="77777777" w:rsidR="0050280C" w:rsidRPr="00661D87" w:rsidRDefault="0050280C" w:rsidP="0050280C">
      <w:pPr>
        <w:snapToGrid w:val="0"/>
        <w:ind w:left="357"/>
        <w:rPr>
          <w:sz w:val="22"/>
          <w:szCs w:val="22"/>
        </w:rPr>
      </w:pPr>
    </w:p>
    <w:p w14:paraId="42006223" w14:textId="77777777" w:rsidR="0050280C" w:rsidRPr="00661D87" w:rsidRDefault="0050280C" w:rsidP="0050280C">
      <w:pPr>
        <w:snapToGrid w:val="0"/>
        <w:ind w:firstLine="357"/>
        <w:rPr>
          <w:b/>
          <w:sz w:val="22"/>
          <w:szCs w:val="22"/>
        </w:rPr>
      </w:pPr>
      <w:r w:rsidRPr="00661D87">
        <w:rPr>
          <w:b/>
          <w:sz w:val="22"/>
          <w:szCs w:val="22"/>
        </w:rPr>
        <w:t>Łączna cena brutto dla jednej pozycji = [(kol. 2) x (kol. 7)] + [(kol. 2) x (kol. 8)].</w:t>
      </w:r>
    </w:p>
    <w:p w14:paraId="23C1BE9F" w14:textId="77777777" w:rsidR="0050280C" w:rsidRPr="00661D87" w:rsidRDefault="0050280C" w:rsidP="0050280C">
      <w:pPr>
        <w:snapToGrid w:val="0"/>
        <w:ind w:left="357"/>
        <w:rPr>
          <w:sz w:val="22"/>
          <w:szCs w:val="22"/>
        </w:rPr>
      </w:pPr>
    </w:p>
    <w:p w14:paraId="5ABA8E6F" w14:textId="77777777" w:rsidR="0050280C" w:rsidRPr="00661D87" w:rsidRDefault="0050280C" w:rsidP="0050280C">
      <w:pPr>
        <w:snapToGrid w:val="0"/>
        <w:ind w:left="357"/>
        <w:rPr>
          <w:sz w:val="22"/>
          <w:szCs w:val="22"/>
        </w:rPr>
      </w:pPr>
    </w:p>
    <w:p w14:paraId="41F72CC3" w14:textId="77777777" w:rsidR="0050280C" w:rsidRPr="00661D87" w:rsidRDefault="0050280C" w:rsidP="0050280C">
      <w:pPr>
        <w:snapToGrid w:val="0"/>
        <w:ind w:left="357"/>
        <w:rPr>
          <w:sz w:val="22"/>
          <w:szCs w:val="22"/>
        </w:rPr>
      </w:pPr>
    </w:p>
    <w:p w14:paraId="427D1905" w14:textId="77777777" w:rsidR="0050280C" w:rsidRPr="00661D87" w:rsidRDefault="0050280C" w:rsidP="0050280C">
      <w:pPr>
        <w:numPr>
          <w:ilvl w:val="0"/>
          <w:numId w:val="52"/>
        </w:numPr>
        <w:snapToGrid w:val="0"/>
        <w:rPr>
          <w:sz w:val="22"/>
          <w:szCs w:val="22"/>
        </w:rPr>
      </w:pPr>
      <w:r w:rsidRPr="00661D87">
        <w:rPr>
          <w:sz w:val="22"/>
          <w:szCs w:val="22"/>
        </w:rPr>
        <w:t>Oferty przewoźników dla przelotów na zamawianej trasie i w danym terminie:</w:t>
      </w:r>
    </w:p>
    <w:p w14:paraId="5435A909" w14:textId="77777777" w:rsidR="0050280C" w:rsidRPr="00661D87" w:rsidRDefault="0050280C" w:rsidP="0050280C">
      <w:pPr>
        <w:snapToGrid w:val="0"/>
        <w:ind w:left="357"/>
        <w:rPr>
          <w:sz w:val="22"/>
          <w:szCs w:val="22"/>
        </w:rPr>
      </w:pPr>
    </w:p>
    <w:tbl>
      <w:tblPr>
        <w:tblW w:w="119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1161"/>
        <w:gridCol w:w="1442"/>
        <w:gridCol w:w="1206"/>
        <w:gridCol w:w="1206"/>
        <w:gridCol w:w="1414"/>
        <w:gridCol w:w="1414"/>
        <w:gridCol w:w="1414"/>
        <w:gridCol w:w="557"/>
        <w:gridCol w:w="1573"/>
      </w:tblGrid>
      <w:tr w:rsidR="0050280C" w:rsidRPr="00661D87" w14:paraId="209D1109" w14:textId="77777777" w:rsidTr="0087249A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29E67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3B0FB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Cel</w:t>
            </w:r>
          </w:p>
          <w:p w14:paraId="48C965AC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Podróży 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E652D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Klasa</w:t>
            </w:r>
          </w:p>
          <w:p w14:paraId="678C6C8D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wymaganego</w:t>
            </w:r>
          </w:p>
          <w:p w14:paraId="112D4B25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miejsca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88FD4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Termin</w:t>
            </w:r>
          </w:p>
          <w:p w14:paraId="0AA27323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wylotu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7C542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Termin</w:t>
            </w:r>
          </w:p>
          <w:p w14:paraId="31C729A7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powrotu **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5B9BE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Cena 1 biletu</w:t>
            </w:r>
          </w:p>
          <w:p w14:paraId="4B039234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przewoźnika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CA91C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Cena 1 biletu</w:t>
            </w:r>
          </w:p>
          <w:p w14:paraId="77C0774D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przewoźnika 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DC6E6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Cena 1 biletu</w:t>
            </w:r>
          </w:p>
          <w:p w14:paraId="7EB43E31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przewoźnika 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2D96E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… ***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C4613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Średnia cena biletu od …… ****</w:t>
            </w:r>
          </w:p>
          <w:p w14:paraId="68B91D11" w14:textId="77777777" w:rsidR="0050280C" w:rsidRPr="00661D87" w:rsidRDefault="0050280C" w:rsidP="0087249A">
            <w:pPr>
              <w:snapToGrid w:val="0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przewoźników</w:t>
            </w:r>
          </w:p>
        </w:tc>
      </w:tr>
      <w:tr w:rsidR="0050280C" w:rsidRPr="00661D87" w14:paraId="6EC36A3D" w14:textId="77777777" w:rsidTr="0087249A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4369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DF560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miasto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42BD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BFE7C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dd-mm-rrrr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ED33C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dd-mm-rrrr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A65C4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zł brutto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EAFD3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zł brutto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BFE28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zł brutto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14EE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C47C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zł brutto</w:t>
            </w:r>
          </w:p>
        </w:tc>
      </w:tr>
      <w:tr w:rsidR="0050280C" w:rsidRPr="00661D87" w14:paraId="23B16608" w14:textId="77777777" w:rsidTr="0087249A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91E8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D5E4E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Warszawa (WAW)</w:t>
            </w:r>
          </w:p>
          <w:p w14:paraId="00B794D5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Dubaj (DXB)</w:t>
            </w:r>
          </w:p>
          <w:p w14:paraId="1DD54F3A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Warszawa (WAW)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1F1E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ekonomiczna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F85F8" w14:textId="4DB2906F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10.02.202</w:t>
            </w:r>
            <w:r w:rsidR="00842027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368E8" w14:textId="1CF31F11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15.02.202</w:t>
            </w:r>
            <w:r w:rsidR="00842027">
              <w:rPr>
                <w:sz w:val="22"/>
                <w:szCs w:val="22"/>
              </w:rPr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3411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  <w:p w14:paraId="1DF65B54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  <w:p w14:paraId="0F1A5ACB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  <w:p w14:paraId="0119D6D8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DFAE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ED6E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6463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F21E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0280C" w:rsidRPr="00661D87" w14:paraId="1D977D26" w14:textId="77777777" w:rsidTr="0087249A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40191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0E84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Warszawa (WAW)</w:t>
            </w:r>
          </w:p>
          <w:p w14:paraId="50829493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Nowy Jork (JFK)</w:t>
            </w:r>
          </w:p>
          <w:p w14:paraId="3C8AB534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Warszawa (WAW)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651A6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ekonomiczna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2B43" w14:textId="0FB5B0FA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14.03.202</w:t>
            </w:r>
            <w:r w:rsidR="00842027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3A100" w14:textId="38B7152D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21.03.202</w:t>
            </w:r>
            <w:r w:rsidR="00842027">
              <w:rPr>
                <w:sz w:val="22"/>
                <w:szCs w:val="22"/>
              </w:rPr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459FC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  <w:p w14:paraId="064D0259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  <w:p w14:paraId="535FD617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  <w:p w14:paraId="1EA50E51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0AB9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F381F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B9BA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04D1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0280C" w:rsidRPr="00661D87" w14:paraId="48932422" w14:textId="77777777" w:rsidTr="0087249A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EF9F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9848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Warszawa (WAW)</w:t>
            </w:r>
          </w:p>
          <w:p w14:paraId="49C7BCC0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Tokio (HND)</w:t>
            </w:r>
          </w:p>
          <w:p w14:paraId="0EA0ED3E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Warszawa (WAW)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0EAE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ekonomiczna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1B07" w14:textId="36B7FB79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12.12.202</w:t>
            </w:r>
            <w:r w:rsidR="00842027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B202" w14:textId="1D2FB445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26.12.202</w:t>
            </w:r>
            <w:r w:rsidR="00842027">
              <w:rPr>
                <w:sz w:val="22"/>
                <w:szCs w:val="22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0E818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  <w:p w14:paraId="45C4B3BD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  <w:p w14:paraId="26303D64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  <w:p w14:paraId="23AFF61A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15F1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97DD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E6E8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2227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0280C" w:rsidRPr="00661D87" w14:paraId="7B856FF2" w14:textId="77777777" w:rsidTr="0087249A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E10D4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851C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Warszawa (WAW)</w:t>
            </w:r>
          </w:p>
          <w:p w14:paraId="345752D2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Ateny (ATH)</w:t>
            </w:r>
          </w:p>
          <w:p w14:paraId="15111F5A" w14:textId="77777777" w:rsidR="0050280C" w:rsidRPr="00661D87" w:rsidRDefault="0050280C" w:rsidP="0087249A">
            <w:pPr>
              <w:snapToGrid w:val="0"/>
              <w:jc w:val="center"/>
              <w:rPr>
                <w:b/>
                <w:color w:val="FF0000"/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Warszawa (WAW)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8A19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ekonomiczna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C916" w14:textId="4C715AE0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09.01.202</w:t>
            </w:r>
            <w:r w:rsidR="00842027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108F6" w14:textId="38C71E58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11.01.202</w:t>
            </w:r>
            <w:r w:rsidR="00842027">
              <w:rPr>
                <w:sz w:val="22"/>
                <w:szCs w:val="22"/>
              </w:rPr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B981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  <w:p w14:paraId="17767889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  <w:p w14:paraId="36FADE30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  <w:p w14:paraId="512A96AD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5060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516F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3F202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F2AB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0280C" w:rsidRPr="00661D87" w14:paraId="3C7AF463" w14:textId="77777777" w:rsidTr="0087249A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49159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D5AE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Warszawa (WAW)</w:t>
            </w:r>
          </w:p>
          <w:p w14:paraId="715A3F96" w14:textId="77777777" w:rsidR="0050280C" w:rsidRPr="00661D87" w:rsidRDefault="0050280C" w:rsidP="0087249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61D87">
              <w:rPr>
                <w:b/>
                <w:sz w:val="22"/>
                <w:szCs w:val="22"/>
              </w:rPr>
              <w:t>Lizbona (LIS)</w:t>
            </w:r>
          </w:p>
          <w:p w14:paraId="2E46535B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Warszawa (WAW)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9942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ekonomiczna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5298" w14:textId="46CFFCC1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07.03.202</w:t>
            </w:r>
            <w:r w:rsidR="00842027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4DFC" w14:textId="5511E50A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61D87">
              <w:rPr>
                <w:sz w:val="22"/>
                <w:szCs w:val="22"/>
              </w:rPr>
              <w:t>14.03.202</w:t>
            </w:r>
            <w:r w:rsidR="00842027">
              <w:rPr>
                <w:sz w:val="22"/>
                <w:szCs w:val="22"/>
              </w:rPr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1A24C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  <w:p w14:paraId="41CC3139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  <w:p w14:paraId="51893BF6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  <w:p w14:paraId="18CE278F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4E99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1F85" w14:textId="77777777" w:rsidR="0050280C" w:rsidRPr="00661D87" w:rsidRDefault="0050280C" w:rsidP="0087249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A064A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F79D" w14:textId="77777777" w:rsidR="0050280C" w:rsidRPr="00661D87" w:rsidRDefault="0050280C" w:rsidP="0087249A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53FE5633" w14:textId="77777777" w:rsidR="0050280C" w:rsidRPr="00661D87" w:rsidRDefault="0050280C" w:rsidP="0050280C">
      <w:pPr>
        <w:snapToGrid w:val="0"/>
        <w:ind w:left="357"/>
        <w:rPr>
          <w:sz w:val="22"/>
          <w:szCs w:val="22"/>
        </w:rPr>
      </w:pPr>
    </w:p>
    <w:p w14:paraId="5F3DD35E" w14:textId="77777777" w:rsidR="0050280C" w:rsidRPr="00661D87" w:rsidRDefault="0050280C" w:rsidP="0050280C">
      <w:pPr>
        <w:snapToGrid w:val="0"/>
        <w:ind w:left="357"/>
        <w:jc w:val="both"/>
        <w:rPr>
          <w:sz w:val="22"/>
          <w:szCs w:val="22"/>
        </w:rPr>
      </w:pPr>
      <w:r w:rsidRPr="00661D87">
        <w:rPr>
          <w:b/>
          <w:sz w:val="22"/>
          <w:szCs w:val="22"/>
        </w:rPr>
        <w:t xml:space="preserve">* – </w:t>
      </w:r>
      <w:r w:rsidRPr="00661D87">
        <w:rPr>
          <w:sz w:val="22"/>
          <w:szCs w:val="22"/>
        </w:rPr>
        <w:t>czas przeznaczony na maksymalnie 1 przesiadkę nie może przekroczyć 5 godzin</w:t>
      </w:r>
    </w:p>
    <w:p w14:paraId="61E2AC1E" w14:textId="77777777" w:rsidR="0050280C" w:rsidRPr="00661D87" w:rsidRDefault="0050280C" w:rsidP="0050280C">
      <w:pPr>
        <w:snapToGrid w:val="0"/>
        <w:ind w:left="357"/>
        <w:jc w:val="both"/>
        <w:rPr>
          <w:sz w:val="22"/>
          <w:szCs w:val="22"/>
        </w:rPr>
      </w:pPr>
      <w:r w:rsidRPr="00661D87">
        <w:rPr>
          <w:b/>
          <w:sz w:val="22"/>
          <w:szCs w:val="22"/>
        </w:rPr>
        <w:t xml:space="preserve">** – </w:t>
      </w:r>
      <w:r w:rsidRPr="00661D87">
        <w:rPr>
          <w:sz w:val="22"/>
          <w:szCs w:val="22"/>
        </w:rPr>
        <w:t>data wylotu z miejsca docelowego</w:t>
      </w:r>
    </w:p>
    <w:p w14:paraId="4FF1D51D" w14:textId="77777777" w:rsidR="0050280C" w:rsidRPr="00661D87" w:rsidRDefault="0050280C" w:rsidP="0050280C">
      <w:pPr>
        <w:snapToGrid w:val="0"/>
        <w:ind w:left="357"/>
        <w:jc w:val="both"/>
        <w:rPr>
          <w:sz w:val="22"/>
          <w:szCs w:val="22"/>
        </w:rPr>
      </w:pPr>
      <w:r w:rsidRPr="00661D87">
        <w:rPr>
          <w:b/>
          <w:sz w:val="22"/>
          <w:szCs w:val="22"/>
        </w:rPr>
        <w:t>***</w:t>
      </w:r>
      <w:r w:rsidRPr="00661D87">
        <w:rPr>
          <w:sz w:val="22"/>
          <w:szCs w:val="22"/>
        </w:rPr>
        <w:t xml:space="preserve"> – w przypadku większej ilości ofert przewoźników, </w:t>
      </w:r>
      <w:r w:rsidRPr="00661D87">
        <w:rPr>
          <w:b/>
          <w:sz w:val="22"/>
          <w:szCs w:val="22"/>
          <w:u w:val="single"/>
        </w:rPr>
        <w:t>tabelę należy rozbudować o kolejne kolumny</w:t>
      </w:r>
      <w:r w:rsidRPr="00661D87">
        <w:rPr>
          <w:sz w:val="22"/>
          <w:szCs w:val="22"/>
        </w:rPr>
        <w:t>.</w:t>
      </w:r>
    </w:p>
    <w:p w14:paraId="0B8987B0" w14:textId="77777777" w:rsidR="0050280C" w:rsidRPr="00661D87" w:rsidRDefault="0050280C" w:rsidP="0050280C">
      <w:pPr>
        <w:snapToGrid w:val="0"/>
        <w:ind w:left="357"/>
        <w:rPr>
          <w:sz w:val="22"/>
          <w:szCs w:val="22"/>
        </w:rPr>
      </w:pPr>
      <w:r w:rsidRPr="00661D87">
        <w:rPr>
          <w:b/>
          <w:sz w:val="22"/>
          <w:szCs w:val="22"/>
        </w:rPr>
        <w:t>****</w:t>
      </w:r>
      <w:r w:rsidRPr="00661D87">
        <w:rPr>
          <w:sz w:val="22"/>
          <w:szCs w:val="22"/>
        </w:rPr>
        <w:t xml:space="preserve"> – zgodnie z deklarowaną ilością w ust. 1 pkt. 2.</w:t>
      </w:r>
    </w:p>
    <w:p w14:paraId="36272FB9" w14:textId="77777777" w:rsidR="0050280C" w:rsidRPr="00661D87" w:rsidRDefault="0050280C" w:rsidP="0050280C">
      <w:pPr>
        <w:snapToGrid w:val="0"/>
        <w:ind w:left="357"/>
        <w:jc w:val="both"/>
        <w:rPr>
          <w:sz w:val="22"/>
          <w:szCs w:val="22"/>
        </w:rPr>
      </w:pPr>
    </w:p>
    <w:p w14:paraId="185E9C4F" w14:textId="77FC1486" w:rsidR="0050280C" w:rsidRPr="00661D87" w:rsidRDefault="0050280C" w:rsidP="0050280C">
      <w:pPr>
        <w:spacing w:line="276" w:lineRule="auto"/>
        <w:jc w:val="both"/>
        <w:rPr>
          <w:b/>
          <w:bCs/>
          <w:sz w:val="22"/>
          <w:szCs w:val="22"/>
          <w:u w:val="single"/>
        </w:rPr>
      </w:pPr>
      <w:r w:rsidRPr="00661D87">
        <w:rPr>
          <w:sz w:val="22"/>
          <w:szCs w:val="22"/>
        </w:rPr>
        <w:t xml:space="preserve">Do oferty </w:t>
      </w:r>
      <w:r w:rsidRPr="00661D87">
        <w:rPr>
          <w:b/>
          <w:sz w:val="22"/>
          <w:szCs w:val="22"/>
          <w:u w:val="single"/>
        </w:rPr>
        <w:t>należy dołączyć</w:t>
      </w:r>
      <w:r w:rsidRPr="00661D87">
        <w:rPr>
          <w:sz w:val="22"/>
          <w:szCs w:val="22"/>
        </w:rPr>
        <w:t xml:space="preserve"> oferty przewoźników, rozumianych jako wydruki biletu lotniczego z elektronicznego systemu rezerwacji, potwierdzające dokonanie rezerwacji biletu lotniczego na danej trasie, w ilości deklarowanej w ust. 1 pkt. 2. Brak ofert przewoźników, będzie stanowiło podstawę do odrzucenia oferty zgodnie z a</w:t>
      </w:r>
      <w:r w:rsidRPr="00661D87">
        <w:rPr>
          <w:bCs/>
          <w:sz w:val="22"/>
          <w:szCs w:val="22"/>
        </w:rPr>
        <w:t>rt. 226</w:t>
      </w:r>
      <w:r w:rsidRPr="00661D87">
        <w:rPr>
          <w:sz w:val="22"/>
          <w:szCs w:val="22"/>
        </w:rPr>
        <w:t xml:space="preserve"> ust. 1 pkt. 5) ustawy PZP.</w:t>
      </w:r>
      <w:r w:rsidRPr="00661D87">
        <w:rPr>
          <w:b/>
          <w:sz w:val="22"/>
          <w:szCs w:val="22"/>
          <w:u w:val="single"/>
        </w:rPr>
        <w:t xml:space="preserve"> </w:t>
      </w:r>
      <w:r w:rsidRPr="00661D87">
        <w:rPr>
          <w:b/>
          <w:bCs/>
          <w:sz w:val="22"/>
          <w:szCs w:val="22"/>
          <w:u w:val="single"/>
        </w:rPr>
        <w:t>Wszystkie przedstawione ceny biletów muszą wynikać z rezerwacji dokonanej przez Wykonawcę w tym samym dniu 202</w:t>
      </w:r>
      <w:r w:rsidR="00752D08">
        <w:rPr>
          <w:b/>
          <w:bCs/>
          <w:sz w:val="22"/>
          <w:szCs w:val="22"/>
          <w:u w:val="single"/>
        </w:rPr>
        <w:t>4</w:t>
      </w:r>
      <w:r w:rsidRPr="00661D87">
        <w:rPr>
          <w:b/>
          <w:bCs/>
          <w:sz w:val="22"/>
          <w:szCs w:val="22"/>
          <w:u w:val="single"/>
        </w:rPr>
        <w:t xml:space="preserve"> roku (dotyczy biletów na wszystkich trasach).</w:t>
      </w:r>
    </w:p>
    <w:p w14:paraId="009F3CD9" w14:textId="77777777" w:rsidR="0050280C" w:rsidRPr="00661D87" w:rsidRDefault="0050280C" w:rsidP="0050280C">
      <w:pPr>
        <w:spacing w:line="276" w:lineRule="auto"/>
        <w:jc w:val="both"/>
        <w:rPr>
          <w:b/>
          <w:sz w:val="22"/>
          <w:szCs w:val="22"/>
          <w:u w:val="single"/>
        </w:rPr>
      </w:pPr>
    </w:p>
    <w:p w14:paraId="77EE0282" w14:textId="77777777" w:rsidR="0050280C" w:rsidRPr="00661D87" w:rsidRDefault="0050280C" w:rsidP="0050280C">
      <w:pPr>
        <w:spacing w:line="276" w:lineRule="auto"/>
        <w:jc w:val="both"/>
        <w:rPr>
          <w:b/>
          <w:sz w:val="22"/>
          <w:szCs w:val="22"/>
          <w:u w:val="single"/>
        </w:rPr>
      </w:pPr>
      <w:r w:rsidRPr="00661D87">
        <w:rPr>
          <w:b/>
          <w:sz w:val="22"/>
          <w:szCs w:val="22"/>
          <w:u w:val="single"/>
        </w:rPr>
        <w:t xml:space="preserve">UWAGA: </w:t>
      </w:r>
    </w:p>
    <w:p w14:paraId="00E31F7B" w14:textId="7897A432" w:rsidR="0050280C" w:rsidRPr="00661D87" w:rsidRDefault="0050280C" w:rsidP="0050280C">
      <w:pPr>
        <w:snapToGrid w:val="0"/>
        <w:ind w:left="357"/>
        <w:jc w:val="both"/>
        <w:rPr>
          <w:b/>
          <w:sz w:val="22"/>
          <w:szCs w:val="22"/>
          <w:u w:val="single"/>
        </w:rPr>
      </w:pPr>
      <w:r w:rsidRPr="00661D87">
        <w:rPr>
          <w:b/>
          <w:sz w:val="22"/>
          <w:szCs w:val="22"/>
          <w:u w:val="single"/>
        </w:rPr>
        <w:t xml:space="preserve">Powyżej wskazane przeloty na zamawianej trasie, terminy oraz ilości biletów nie stanowią zobowiązania Zamawiającego, a są jedynie symulacją służącą do porównania ofert. </w:t>
      </w:r>
      <w:r w:rsidRPr="00A71FFB">
        <w:rPr>
          <w:b/>
          <w:sz w:val="22"/>
          <w:szCs w:val="22"/>
          <w:u w:val="single"/>
        </w:rPr>
        <w:t xml:space="preserve">Zamawiający zawrze umowę na </w:t>
      </w:r>
      <w:r w:rsidR="008C36F5" w:rsidRPr="00A71FFB">
        <w:rPr>
          <w:b/>
          <w:sz w:val="22"/>
          <w:szCs w:val="22"/>
          <w:u w:val="single"/>
        </w:rPr>
        <w:t xml:space="preserve">kwotę przeznaczoną na realizację  </w:t>
      </w:r>
      <w:r w:rsidRPr="00A71FFB">
        <w:rPr>
          <w:b/>
          <w:sz w:val="22"/>
          <w:szCs w:val="22"/>
          <w:u w:val="single"/>
        </w:rPr>
        <w:t>zamówienia.</w:t>
      </w:r>
    </w:p>
    <w:p w14:paraId="243B6011" w14:textId="77777777" w:rsidR="0050280C" w:rsidRPr="00661D87" w:rsidRDefault="0050280C" w:rsidP="0050280C">
      <w:pPr>
        <w:pStyle w:val="Tekstpodstawowy"/>
        <w:tabs>
          <w:tab w:val="left" w:pos="-7655"/>
        </w:tabs>
        <w:spacing w:line="276" w:lineRule="auto"/>
        <w:jc w:val="both"/>
        <w:rPr>
          <w:b/>
          <w:bCs/>
          <w:sz w:val="22"/>
          <w:szCs w:val="22"/>
          <w:u w:val="single"/>
        </w:rPr>
      </w:pPr>
    </w:p>
    <w:p w14:paraId="14E1305D" w14:textId="77777777" w:rsidR="0050280C" w:rsidRPr="00661D87" w:rsidRDefault="0050280C" w:rsidP="0050280C">
      <w:pPr>
        <w:numPr>
          <w:ilvl w:val="0"/>
          <w:numId w:val="52"/>
        </w:numPr>
        <w:snapToGrid w:val="0"/>
        <w:rPr>
          <w:sz w:val="22"/>
          <w:szCs w:val="22"/>
        </w:rPr>
      </w:pPr>
      <w:r w:rsidRPr="00661D87">
        <w:rPr>
          <w:sz w:val="22"/>
          <w:szCs w:val="22"/>
        </w:rPr>
        <w:lastRenderedPageBreak/>
        <w:t xml:space="preserve">Termin złożenia i przesłania do Zamawiającego rezerwacji lotniczej po otrzymaniu zlecenia podany w godzinach:  </w:t>
      </w:r>
      <w:r w:rsidRPr="00661D87">
        <w:rPr>
          <w:b/>
          <w:sz w:val="22"/>
          <w:szCs w:val="22"/>
        </w:rPr>
        <w:t xml:space="preserve">…….........… godz. </w:t>
      </w:r>
      <w:r w:rsidRPr="00661D87">
        <w:rPr>
          <w:sz w:val="22"/>
          <w:szCs w:val="22"/>
        </w:rPr>
        <w:t>(Termin ten</w:t>
      </w:r>
      <w:r w:rsidRPr="00661D87">
        <w:rPr>
          <w:b/>
          <w:sz w:val="22"/>
          <w:szCs w:val="22"/>
        </w:rPr>
        <w:t xml:space="preserve"> </w:t>
      </w:r>
      <w:r w:rsidRPr="00661D87">
        <w:rPr>
          <w:sz w:val="22"/>
          <w:szCs w:val="22"/>
        </w:rPr>
        <w:t>nie może być krótszy niż 1 godzina i dłuższy niż 3 godziny)</w:t>
      </w:r>
    </w:p>
    <w:p w14:paraId="1E092A01" w14:textId="77777777" w:rsidR="0050280C" w:rsidRPr="00661D87" w:rsidRDefault="0050280C" w:rsidP="0050280C">
      <w:pPr>
        <w:snapToGrid w:val="0"/>
        <w:ind w:left="360"/>
        <w:rPr>
          <w:sz w:val="22"/>
          <w:szCs w:val="22"/>
        </w:rPr>
      </w:pPr>
    </w:p>
    <w:p w14:paraId="7CD18514" w14:textId="77777777" w:rsidR="0050280C" w:rsidRPr="00661D87" w:rsidRDefault="0050280C" w:rsidP="0050280C">
      <w:pPr>
        <w:keepNext/>
        <w:spacing w:line="276" w:lineRule="auto"/>
        <w:jc w:val="both"/>
        <w:rPr>
          <w:b/>
          <w:sz w:val="22"/>
          <w:szCs w:val="22"/>
        </w:rPr>
      </w:pPr>
    </w:p>
    <w:p w14:paraId="0CEB50C5" w14:textId="77777777" w:rsidR="0050280C" w:rsidRPr="00661D87" w:rsidRDefault="0050280C" w:rsidP="0050280C">
      <w:pPr>
        <w:keepNext/>
        <w:spacing w:line="276" w:lineRule="auto"/>
        <w:jc w:val="both"/>
        <w:rPr>
          <w:b/>
          <w:sz w:val="22"/>
          <w:szCs w:val="22"/>
        </w:rPr>
      </w:pPr>
    </w:p>
    <w:p w14:paraId="3A865CD3" w14:textId="77777777" w:rsidR="0050280C" w:rsidRPr="00661D87" w:rsidRDefault="0050280C" w:rsidP="0050280C">
      <w:pPr>
        <w:keepNext/>
        <w:spacing w:line="276" w:lineRule="auto"/>
        <w:jc w:val="both"/>
        <w:rPr>
          <w:b/>
          <w:sz w:val="22"/>
          <w:szCs w:val="22"/>
        </w:rPr>
      </w:pPr>
      <w:r w:rsidRPr="00661D87">
        <w:rPr>
          <w:b/>
          <w:sz w:val="22"/>
          <w:szCs w:val="22"/>
        </w:rPr>
        <w:t>Ponadto oświadczamy, że:</w:t>
      </w:r>
    </w:p>
    <w:p w14:paraId="4FA3DA86" w14:textId="77777777" w:rsidR="0050280C" w:rsidRPr="00661D87" w:rsidRDefault="0050280C" w:rsidP="0050280C">
      <w:pPr>
        <w:keepNext/>
        <w:spacing w:line="276" w:lineRule="auto"/>
        <w:jc w:val="both"/>
        <w:rPr>
          <w:b/>
          <w:sz w:val="22"/>
          <w:szCs w:val="22"/>
        </w:rPr>
      </w:pPr>
    </w:p>
    <w:p w14:paraId="5C0338A5" w14:textId="77777777" w:rsidR="0050280C" w:rsidRPr="00661D87" w:rsidRDefault="0050280C" w:rsidP="0050280C">
      <w:pPr>
        <w:numPr>
          <w:ilvl w:val="0"/>
          <w:numId w:val="53"/>
        </w:numPr>
        <w:spacing w:line="276" w:lineRule="auto"/>
        <w:ind w:left="0" w:hanging="284"/>
        <w:jc w:val="both"/>
        <w:rPr>
          <w:b/>
          <w:sz w:val="22"/>
          <w:szCs w:val="22"/>
        </w:rPr>
      </w:pPr>
      <w:r w:rsidRPr="00661D87">
        <w:rPr>
          <w:sz w:val="22"/>
          <w:szCs w:val="22"/>
        </w:rPr>
        <w:t xml:space="preserve">Powierzone nam zamówienie stanowiące przedmiot zamówienia wykonamy sukcesywnie w terminie: </w:t>
      </w:r>
      <w:r w:rsidRPr="00661D87">
        <w:rPr>
          <w:b/>
          <w:sz w:val="22"/>
          <w:szCs w:val="22"/>
        </w:rPr>
        <w:t>12 miesięcy</w:t>
      </w:r>
      <w:r w:rsidRPr="00661D87">
        <w:rPr>
          <w:sz w:val="22"/>
          <w:szCs w:val="22"/>
        </w:rPr>
        <w:t xml:space="preserve"> </w:t>
      </w:r>
      <w:r w:rsidRPr="00661D87">
        <w:rPr>
          <w:b/>
          <w:sz w:val="22"/>
          <w:szCs w:val="22"/>
        </w:rPr>
        <w:t>od dnia zawarcia umowy lub do wyczerpania środków finansowych przeznaczonych na realizację zamówienia.</w:t>
      </w:r>
    </w:p>
    <w:p w14:paraId="02A0F659" w14:textId="77777777" w:rsidR="0050280C" w:rsidRPr="00661D87" w:rsidRDefault="0050280C" w:rsidP="0050280C">
      <w:pPr>
        <w:numPr>
          <w:ilvl w:val="0"/>
          <w:numId w:val="53"/>
        </w:numPr>
        <w:spacing w:line="276" w:lineRule="auto"/>
        <w:ind w:left="0" w:hanging="284"/>
        <w:jc w:val="both"/>
        <w:rPr>
          <w:sz w:val="22"/>
          <w:szCs w:val="22"/>
        </w:rPr>
      </w:pPr>
      <w:r w:rsidRPr="00661D87">
        <w:rPr>
          <w:sz w:val="22"/>
          <w:szCs w:val="22"/>
        </w:rPr>
        <w:t xml:space="preserve">Cena podana w ofercie uwzględnia wszystkie koszty związane z realizacją niniejszego przedmiotu zamówienia.  </w:t>
      </w:r>
    </w:p>
    <w:p w14:paraId="74177717" w14:textId="77777777" w:rsidR="0050280C" w:rsidRPr="00661D87" w:rsidRDefault="0050280C" w:rsidP="0050280C">
      <w:pPr>
        <w:numPr>
          <w:ilvl w:val="0"/>
          <w:numId w:val="53"/>
        </w:numPr>
        <w:spacing w:line="276" w:lineRule="auto"/>
        <w:ind w:left="0" w:hanging="284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Oświadczamy, że zapoznaliśmy się  ze specyfikacją warunków zamówienia i nie wnosimy do niej zastrzeżeń oraz uzyskaliśmy konieczne informacje do przygotowania oferty.</w:t>
      </w:r>
    </w:p>
    <w:p w14:paraId="4340A77E" w14:textId="77777777" w:rsidR="0050280C" w:rsidRPr="00661D87" w:rsidRDefault="0050280C" w:rsidP="0050280C">
      <w:pPr>
        <w:numPr>
          <w:ilvl w:val="0"/>
          <w:numId w:val="53"/>
        </w:numPr>
        <w:spacing w:line="276" w:lineRule="auto"/>
        <w:ind w:left="0" w:hanging="284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jesteśmy związani niniejszą ofertą na czas wskazany w Specyfikacji Warunków Zamówienia.</w:t>
      </w:r>
    </w:p>
    <w:p w14:paraId="22665A2D" w14:textId="77777777" w:rsidR="0050280C" w:rsidRPr="00661D87" w:rsidRDefault="0050280C" w:rsidP="0050280C">
      <w:pPr>
        <w:numPr>
          <w:ilvl w:val="0"/>
          <w:numId w:val="53"/>
        </w:numPr>
        <w:spacing w:line="276" w:lineRule="auto"/>
        <w:ind w:left="0" w:hanging="284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zapoznaliśmy się z projektowanymi postanowieniami umowy i zobowiązujemy się, w przypadku wyboru naszej oferty, do zawarcia umowy na zawartych tam warunkach w miejscu i terminie wyznaczonym przez Zamawiającego.</w:t>
      </w:r>
    </w:p>
    <w:p w14:paraId="4B9E3C2D" w14:textId="77777777" w:rsidR="0050280C" w:rsidRPr="00661D87" w:rsidRDefault="0050280C" w:rsidP="0050280C">
      <w:pPr>
        <w:numPr>
          <w:ilvl w:val="0"/>
          <w:numId w:val="53"/>
        </w:numPr>
        <w:spacing w:line="276" w:lineRule="auto"/>
        <w:ind w:left="0" w:hanging="284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Świadczone przez nas usługi spełniają standardy IATA Międzynarodowego Stowarzyszenia Transportu Lotniczego w zakresie sprzedaży biletów lotniczych.</w:t>
      </w:r>
    </w:p>
    <w:p w14:paraId="10775D4C" w14:textId="77777777" w:rsidR="0050280C" w:rsidRPr="00661D87" w:rsidRDefault="0050280C" w:rsidP="0050280C">
      <w:pPr>
        <w:pStyle w:val="Akapitzlist"/>
        <w:numPr>
          <w:ilvl w:val="0"/>
          <w:numId w:val="53"/>
        </w:numPr>
        <w:tabs>
          <w:tab w:val="left" w:pos="0"/>
          <w:tab w:val="num" w:pos="66"/>
        </w:tabs>
        <w:spacing w:line="276" w:lineRule="auto"/>
        <w:ind w:hanging="644"/>
        <w:contextualSpacing/>
        <w:jc w:val="both"/>
        <w:rPr>
          <w:sz w:val="22"/>
          <w:szCs w:val="22"/>
        </w:rPr>
      </w:pPr>
      <w:r w:rsidRPr="00661D87">
        <w:rPr>
          <w:sz w:val="22"/>
          <w:szCs w:val="22"/>
        </w:rPr>
        <w:t>Przedmiot zamówienia zrealizujemy siłami własnymi</w:t>
      </w:r>
      <w:r w:rsidRPr="00661D87">
        <w:rPr>
          <w:b/>
          <w:i/>
          <w:sz w:val="22"/>
          <w:szCs w:val="22"/>
        </w:rPr>
        <w:t xml:space="preserve">*) </w:t>
      </w:r>
      <w:r w:rsidRPr="00661D87">
        <w:rPr>
          <w:sz w:val="22"/>
          <w:szCs w:val="22"/>
        </w:rPr>
        <w:t>/ z pomocą podwykonawców</w:t>
      </w:r>
      <w:r w:rsidRPr="00661D87">
        <w:rPr>
          <w:b/>
          <w:i/>
          <w:sz w:val="22"/>
          <w:szCs w:val="22"/>
        </w:rPr>
        <w:t>*)</w:t>
      </w:r>
      <w:r w:rsidRPr="00661D87">
        <w:rPr>
          <w:sz w:val="22"/>
          <w:szCs w:val="22"/>
        </w:rPr>
        <w:t>, którym powierzymy do wykonania:</w:t>
      </w:r>
    </w:p>
    <w:p w14:paraId="4E42E302" w14:textId="77777777" w:rsidR="0050280C" w:rsidRPr="00661D87" w:rsidRDefault="0050280C" w:rsidP="0050280C">
      <w:pPr>
        <w:tabs>
          <w:tab w:val="left" w:pos="0"/>
        </w:tabs>
        <w:spacing w:line="276" w:lineRule="auto"/>
        <w:ind w:left="644" w:hanging="644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a/</w:t>
      </w:r>
      <w:r w:rsidRPr="00661D87">
        <w:rPr>
          <w:sz w:val="22"/>
          <w:szCs w:val="22"/>
        </w:rPr>
        <w:tab/>
        <w:t>………………………………………...........................................................................</w:t>
      </w:r>
    </w:p>
    <w:p w14:paraId="770B989E" w14:textId="77777777" w:rsidR="0050280C" w:rsidRPr="00661D87" w:rsidRDefault="0050280C" w:rsidP="0050280C">
      <w:pPr>
        <w:tabs>
          <w:tab w:val="left" w:pos="0"/>
        </w:tabs>
        <w:spacing w:line="276" w:lineRule="auto"/>
        <w:ind w:left="644" w:hanging="644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b/</w:t>
      </w:r>
      <w:r w:rsidRPr="00661D87">
        <w:rPr>
          <w:sz w:val="22"/>
          <w:szCs w:val="22"/>
        </w:rPr>
        <w:tab/>
        <w:t>…………………………………………………………………………………………</w:t>
      </w:r>
    </w:p>
    <w:p w14:paraId="12EADDE3" w14:textId="77777777" w:rsidR="0050280C" w:rsidRDefault="0050280C" w:rsidP="0050280C">
      <w:pPr>
        <w:tabs>
          <w:tab w:val="left" w:pos="0"/>
        </w:tabs>
        <w:spacing w:line="276" w:lineRule="auto"/>
        <w:ind w:left="644" w:firstLine="916"/>
        <w:jc w:val="both"/>
        <w:rPr>
          <w:i/>
          <w:sz w:val="22"/>
          <w:szCs w:val="22"/>
        </w:rPr>
      </w:pPr>
      <w:r w:rsidRPr="00661D87">
        <w:rPr>
          <w:i/>
          <w:sz w:val="22"/>
          <w:szCs w:val="22"/>
        </w:rPr>
        <w:t>[Zakres oraz nazwa i adres podwykonawcy(jeżeli jest znany )]</w:t>
      </w:r>
    </w:p>
    <w:p w14:paraId="1985C25A" w14:textId="36E3F8A2" w:rsidR="002E6988" w:rsidRPr="00F2538E" w:rsidRDefault="002E6988" w:rsidP="002E6988">
      <w:pPr>
        <w:pStyle w:val="Akapitzlist"/>
        <w:numPr>
          <w:ilvl w:val="0"/>
          <w:numId w:val="53"/>
        </w:numPr>
        <w:tabs>
          <w:tab w:val="clear" w:pos="360"/>
          <w:tab w:val="num" w:pos="0"/>
        </w:tabs>
        <w:spacing w:line="276" w:lineRule="auto"/>
        <w:ind w:left="0" w:hanging="284"/>
        <w:jc w:val="both"/>
        <w:rPr>
          <w:color w:val="FF0000"/>
          <w:sz w:val="22"/>
          <w:szCs w:val="22"/>
        </w:rPr>
      </w:pPr>
      <w:r w:rsidRPr="0008726D">
        <w:rPr>
          <w:b/>
          <w:bCs/>
          <w:color w:val="FF0000"/>
          <w:sz w:val="22"/>
          <w:szCs w:val="22"/>
        </w:rPr>
        <w:t>z</w:t>
      </w:r>
      <w:r w:rsidRPr="002E6988">
        <w:rPr>
          <w:b/>
          <w:bCs/>
          <w:color w:val="FF0000"/>
          <w:sz w:val="22"/>
          <w:szCs w:val="22"/>
        </w:rPr>
        <w:t>apewniamy</w:t>
      </w:r>
      <w:r w:rsidRPr="0008726D">
        <w:rPr>
          <w:b/>
          <w:bCs/>
          <w:color w:val="FF0000"/>
          <w:sz w:val="22"/>
          <w:szCs w:val="22"/>
        </w:rPr>
        <w:t xml:space="preserve"> bezpłatny 24h serwis telefoniczny</w:t>
      </w:r>
      <w:r w:rsidR="00F2538E" w:rsidRPr="0008726D">
        <w:rPr>
          <w:b/>
          <w:bCs/>
          <w:color w:val="FF0000"/>
          <w:sz w:val="22"/>
          <w:szCs w:val="22"/>
        </w:rPr>
        <w:t>………………….</w:t>
      </w:r>
      <w:r w:rsidRPr="0008726D">
        <w:rPr>
          <w:b/>
          <w:bCs/>
          <w:color w:val="FF0000"/>
          <w:sz w:val="22"/>
          <w:szCs w:val="22"/>
        </w:rPr>
        <w:t>i e-mailowy</w:t>
      </w:r>
      <w:r w:rsidR="0087160B" w:rsidRPr="0008726D">
        <w:rPr>
          <w:b/>
          <w:bCs/>
          <w:color w:val="FF0000"/>
          <w:sz w:val="22"/>
          <w:szCs w:val="22"/>
        </w:rPr>
        <w:t>:……………….…</w:t>
      </w:r>
      <w:r w:rsidRPr="0008726D">
        <w:rPr>
          <w:b/>
          <w:bCs/>
          <w:color w:val="FF0000"/>
          <w:sz w:val="22"/>
          <w:szCs w:val="22"/>
        </w:rPr>
        <w:t xml:space="preserve"> (poza godzinami otwarcia biura) nie wyłączając sobót, niedziel </w:t>
      </w:r>
      <w:r w:rsidR="00460DE9">
        <w:rPr>
          <w:b/>
          <w:bCs/>
          <w:color w:val="FF0000"/>
          <w:sz w:val="22"/>
          <w:szCs w:val="22"/>
        </w:rPr>
        <w:t xml:space="preserve">                </w:t>
      </w:r>
      <w:r w:rsidRPr="0008726D">
        <w:rPr>
          <w:b/>
          <w:bCs/>
          <w:color w:val="FF0000"/>
          <w:sz w:val="22"/>
          <w:szCs w:val="22"/>
        </w:rPr>
        <w:t>i świąt, umożliwiający rezerwację i sprzedaż biletów</w:t>
      </w:r>
      <w:r w:rsidR="00F2538E" w:rsidRPr="00F2538E">
        <w:rPr>
          <w:color w:val="FF0000"/>
          <w:sz w:val="22"/>
          <w:szCs w:val="22"/>
        </w:rPr>
        <w:t xml:space="preserve"> </w:t>
      </w:r>
      <w:r w:rsidRPr="00F2538E">
        <w:rPr>
          <w:color w:val="FF0000"/>
          <w:sz w:val="22"/>
          <w:szCs w:val="22"/>
        </w:rPr>
        <w:t>.</w:t>
      </w:r>
    </w:p>
    <w:p w14:paraId="5EFA78AF" w14:textId="77777777" w:rsidR="00A14747" w:rsidRDefault="0050280C" w:rsidP="00A14747">
      <w:pPr>
        <w:pStyle w:val="Akapitzlist"/>
        <w:numPr>
          <w:ilvl w:val="0"/>
          <w:numId w:val="53"/>
        </w:numPr>
        <w:tabs>
          <w:tab w:val="clear" w:pos="360"/>
          <w:tab w:val="num" w:pos="0"/>
        </w:tabs>
        <w:spacing w:line="276" w:lineRule="auto"/>
        <w:ind w:left="0" w:hanging="284"/>
        <w:contextualSpacing/>
        <w:rPr>
          <w:sz w:val="22"/>
          <w:szCs w:val="22"/>
        </w:rPr>
      </w:pPr>
      <w:r w:rsidRPr="00661D87">
        <w:rPr>
          <w:sz w:val="22"/>
          <w:szCs w:val="22"/>
        </w:rPr>
        <w:t>do kontaktów z Zamawiającym na etapie procedury przetargowej wyznaczamy ………………………tel……………………., e-mail:…………………………………</w:t>
      </w:r>
    </w:p>
    <w:p w14:paraId="3D9BE1FB" w14:textId="153C5F8A" w:rsidR="00485281" w:rsidRDefault="0050280C" w:rsidP="00C65142">
      <w:pPr>
        <w:pStyle w:val="Akapitzlist"/>
        <w:numPr>
          <w:ilvl w:val="0"/>
          <w:numId w:val="53"/>
        </w:numPr>
        <w:tabs>
          <w:tab w:val="clear" w:pos="360"/>
        </w:tabs>
        <w:spacing w:line="276" w:lineRule="auto"/>
        <w:ind w:left="0" w:hanging="426"/>
        <w:contextualSpacing/>
        <w:rPr>
          <w:sz w:val="22"/>
          <w:szCs w:val="22"/>
        </w:rPr>
      </w:pPr>
      <w:r w:rsidRPr="00661D87">
        <w:rPr>
          <w:sz w:val="22"/>
          <w:szCs w:val="22"/>
        </w:rPr>
        <w:t xml:space="preserve">do </w:t>
      </w:r>
      <w:r w:rsidRPr="00A71FFB">
        <w:rPr>
          <w:sz w:val="22"/>
          <w:szCs w:val="22"/>
        </w:rPr>
        <w:t xml:space="preserve">kontaktów </w:t>
      </w:r>
      <w:r w:rsidR="00A14747" w:rsidRPr="00A71FFB">
        <w:rPr>
          <w:sz w:val="22"/>
          <w:szCs w:val="22"/>
        </w:rPr>
        <w:t xml:space="preserve"> i do stałej współpracy</w:t>
      </w:r>
      <w:r w:rsidR="00A14747">
        <w:rPr>
          <w:sz w:val="22"/>
          <w:szCs w:val="22"/>
        </w:rPr>
        <w:t xml:space="preserve"> </w:t>
      </w:r>
      <w:r w:rsidRPr="00661D87">
        <w:rPr>
          <w:sz w:val="22"/>
          <w:szCs w:val="22"/>
        </w:rPr>
        <w:t>z Zamawiającym na etapie realizacji umowy wyznaczamy</w:t>
      </w:r>
      <w:r w:rsidR="00485281">
        <w:rPr>
          <w:sz w:val="22"/>
          <w:szCs w:val="22"/>
        </w:rPr>
        <w:t xml:space="preserve"> </w:t>
      </w:r>
      <w:r w:rsidR="004A0BA8">
        <w:rPr>
          <w:color w:val="FF0000"/>
          <w:sz w:val="22"/>
          <w:szCs w:val="22"/>
        </w:rPr>
        <w:t>trzy osoby</w:t>
      </w:r>
      <w:r w:rsidR="00A14747" w:rsidRPr="00A14747">
        <w:rPr>
          <w:color w:val="FF0000"/>
          <w:sz w:val="22"/>
          <w:szCs w:val="22"/>
        </w:rPr>
        <w:t xml:space="preserve"> spośród </w:t>
      </w:r>
      <w:r w:rsidR="004A0BA8">
        <w:rPr>
          <w:color w:val="FF0000"/>
          <w:sz w:val="22"/>
          <w:szCs w:val="22"/>
        </w:rPr>
        <w:t xml:space="preserve">niżej </w:t>
      </w:r>
      <w:r w:rsidR="00A14747" w:rsidRPr="00A14747">
        <w:rPr>
          <w:color w:val="FF0000"/>
          <w:sz w:val="22"/>
          <w:szCs w:val="22"/>
        </w:rPr>
        <w:t>wymienionych tj.:</w:t>
      </w:r>
    </w:p>
    <w:p w14:paraId="61A9F177" w14:textId="6424E7B0" w:rsidR="00485281" w:rsidRDefault="0050280C" w:rsidP="00485281">
      <w:pPr>
        <w:pStyle w:val="Akapitzlist"/>
        <w:numPr>
          <w:ilvl w:val="0"/>
          <w:numId w:val="54"/>
        </w:numPr>
        <w:spacing w:line="276" w:lineRule="auto"/>
        <w:contextualSpacing/>
        <w:rPr>
          <w:sz w:val="22"/>
          <w:szCs w:val="22"/>
        </w:rPr>
      </w:pPr>
      <w:r w:rsidRPr="00661D87">
        <w:rPr>
          <w:sz w:val="22"/>
          <w:szCs w:val="22"/>
        </w:rPr>
        <w:t>………………………tel……………………., e-mail:…………………………………</w:t>
      </w:r>
    </w:p>
    <w:p w14:paraId="6EA3F424" w14:textId="77777777" w:rsidR="00485281" w:rsidRPr="00485281" w:rsidRDefault="00485281" w:rsidP="00485281">
      <w:pPr>
        <w:pStyle w:val="Akapitzlist"/>
        <w:numPr>
          <w:ilvl w:val="0"/>
          <w:numId w:val="54"/>
        </w:numPr>
        <w:spacing w:line="276" w:lineRule="auto"/>
        <w:contextualSpacing/>
        <w:rPr>
          <w:sz w:val="22"/>
          <w:szCs w:val="22"/>
        </w:rPr>
      </w:pPr>
      <w:r w:rsidRPr="00661D87">
        <w:rPr>
          <w:sz w:val="22"/>
          <w:szCs w:val="22"/>
        </w:rPr>
        <w:t>………………………tel……………………., e-mail:…………………………………</w:t>
      </w:r>
    </w:p>
    <w:p w14:paraId="2060EF64" w14:textId="77777777" w:rsidR="00485281" w:rsidRPr="00485281" w:rsidRDefault="00485281" w:rsidP="00485281">
      <w:pPr>
        <w:pStyle w:val="Akapitzlist"/>
        <w:numPr>
          <w:ilvl w:val="0"/>
          <w:numId w:val="54"/>
        </w:numPr>
        <w:spacing w:line="276" w:lineRule="auto"/>
        <w:contextualSpacing/>
        <w:rPr>
          <w:sz w:val="22"/>
          <w:szCs w:val="22"/>
        </w:rPr>
      </w:pPr>
      <w:r w:rsidRPr="00661D87">
        <w:rPr>
          <w:sz w:val="22"/>
          <w:szCs w:val="22"/>
        </w:rPr>
        <w:t>………………………tel……………………., e-mail:…………………………………</w:t>
      </w:r>
    </w:p>
    <w:p w14:paraId="7061AFD8" w14:textId="77777777" w:rsidR="00485281" w:rsidRPr="00485281" w:rsidRDefault="00485281" w:rsidP="004A0BA8">
      <w:pPr>
        <w:pStyle w:val="Akapitzlist"/>
        <w:spacing w:line="276" w:lineRule="auto"/>
        <w:contextualSpacing/>
        <w:rPr>
          <w:sz w:val="22"/>
          <w:szCs w:val="22"/>
        </w:rPr>
      </w:pPr>
    </w:p>
    <w:p w14:paraId="78CEBC99" w14:textId="0880ADAA" w:rsidR="000A519B" w:rsidRPr="00485281" w:rsidRDefault="000A519B" w:rsidP="00485281">
      <w:pPr>
        <w:pStyle w:val="Akapitzlist"/>
        <w:numPr>
          <w:ilvl w:val="0"/>
          <w:numId w:val="53"/>
        </w:numPr>
        <w:spacing w:line="276" w:lineRule="auto"/>
        <w:jc w:val="both"/>
        <w:rPr>
          <w:sz w:val="22"/>
          <w:szCs w:val="22"/>
        </w:rPr>
      </w:pPr>
      <w:r w:rsidRPr="00485281">
        <w:rPr>
          <w:sz w:val="22"/>
          <w:szCs w:val="22"/>
        </w:rPr>
        <w:t>nie podlegam/y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2E26258E" w14:textId="2BDAE5E1" w:rsidR="000A519B" w:rsidRPr="00485281" w:rsidRDefault="000A519B" w:rsidP="00485281">
      <w:pPr>
        <w:numPr>
          <w:ilvl w:val="0"/>
          <w:numId w:val="53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485281">
        <w:rPr>
          <w:sz w:val="22"/>
          <w:szCs w:val="22"/>
        </w:rPr>
        <w:lastRenderedPageBreak/>
        <w:t>nie podlegam/y wykluczeniu z postępowania na podstawie art. 5k rozporządzenia Rady (UE)</w:t>
      </w:r>
      <w:r w:rsidR="003F758E" w:rsidRPr="00485281">
        <w:rPr>
          <w:sz w:val="22"/>
          <w:szCs w:val="22"/>
        </w:rPr>
        <w:t xml:space="preserve"> </w:t>
      </w:r>
      <w:r w:rsidRPr="00485281">
        <w:rPr>
          <w:sz w:val="22"/>
          <w:szCs w:val="22"/>
        </w:rPr>
        <w:t>nr 833/2014 z dnia 31 lipca 2014 r. dotyczącego środków ograniczających w związkuz działaniami Rosji destabilizującymi sytuację na Ukrainie (Dz. Urz. UE nr L 229 z 31.7.2014, str. 1), dalej: rozporządzenie 833/2014, w brzmieniu nadanym rozporządzeniem Rady (UE) 2022/576 w sprawie zmiany rozporządzenia (UE) nr 833/2014 dotyczącego środków</w:t>
      </w:r>
      <w:r w:rsidRPr="00661D87">
        <w:rPr>
          <w:color w:val="FF0000"/>
          <w:sz w:val="22"/>
          <w:szCs w:val="22"/>
        </w:rPr>
        <w:t xml:space="preserve"> </w:t>
      </w:r>
      <w:r w:rsidRPr="00485281">
        <w:rPr>
          <w:sz w:val="22"/>
          <w:szCs w:val="22"/>
        </w:rPr>
        <w:t>ograniczających w związku z działaniami Rosji destabilizującymi sytuację na Ukrainie</w:t>
      </w:r>
      <w:r w:rsidR="003F758E" w:rsidRPr="00485281">
        <w:rPr>
          <w:sz w:val="22"/>
          <w:szCs w:val="22"/>
        </w:rPr>
        <w:t xml:space="preserve"> </w:t>
      </w:r>
      <w:r w:rsidRPr="00485281">
        <w:rPr>
          <w:sz w:val="22"/>
          <w:szCs w:val="22"/>
        </w:rPr>
        <w:t xml:space="preserve"> (Dz. Urz. UE nr L 111 z 8.4.2022, str. 1), dalej: rozporządzenie 2022/576.</w:t>
      </w:r>
    </w:p>
    <w:p w14:paraId="3CB7F2AA" w14:textId="77777777" w:rsidR="007D4DAC" w:rsidRPr="00661D87" w:rsidRDefault="007D4DAC" w:rsidP="00485281">
      <w:pPr>
        <w:numPr>
          <w:ilvl w:val="0"/>
          <w:numId w:val="53"/>
        </w:numPr>
        <w:spacing w:line="276" w:lineRule="auto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przedmiot zamówienia zrealizujemy siłami własnymi*</w:t>
      </w:r>
      <w:r w:rsidR="0028296A" w:rsidRPr="00661D87">
        <w:rPr>
          <w:sz w:val="22"/>
          <w:szCs w:val="22"/>
        </w:rPr>
        <w:t>*</w:t>
      </w:r>
      <w:r w:rsidRPr="00661D87">
        <w:rPr>
          <w:sz w:val="22"/>
          <w:szCs w:val="22"/>
        </w:rPr>
        <w:t xml:space="preserve"> /z pomocą podwykonawców*</w:t>
      </w:r>
      <w:r w:rsidR="0028296A" w:rsidRPr="00661D87">
        <w:rPr>
          <w:sz w:val="22"/>
          <w:szCs w:val="22"/>
        </w:rPr>
        <w:t>*</w:t>
      </w:r>
      <w:r w:rsidRPr="00661D87">
        <w:rPr>
          <w:sz w:val="22"/>
          <w:szCs w:val="22"/>
        </w:rPr>
        <w:t>, którym powierzymy do wykonania:</w:t>
      </w:r>
    </w:p>
    <w:p w14:paraId="3CB7F2AB" w14:textId="77777777" w:rsidR="007D4DAC" w:rsidRPr="00661D87" w:rsidRDefault="007D4DAC" w:rsidP="003F758E">
      <w:pPr>
        <w:spacing w:line="276" w:lineRule="auto"/>
        <w:ind w:left="360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a/</w:t>
      </w:r>
      <w:r w:rsidRPr="00661D87">
        <w:rPr>
          <w:sz w:val="22"/>
          <w:szCs w:val="22"/>
        </w:rPr>
        <w:tab/>
        <w:t>………………………………………...........................................................................</w:t>
      </w:r>
    </w:p>
    <w:p w14:paraId="3CB7F2AC" w14:textId="77777777" w:rsidR="007D4DAC" w:rsidRPr="00661D87" w:rsidRDefault="007D4DAC" w:rsidP="003F758E">
      <w:pPr>
        <w:spacing w:line="276" w:lineRule="auto"/>
        <w:ind w:left="360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b/</w:t>
      </w:r>
      <w:r w:rsidRPr="00661D87">
        <w:rPr>
          <w:sz w:val="22"/>
          <w:szCs w:val="22"/>
        </w:rPr>
        <w:tab/>
        <w:t>…………………………………………………………………………………………</w:t>
      </w:r>
    </w:p>
    <w:p w14:paraId="3CB7F2AD" w14:textId="77777777" w:rsidR="00103F96" w:rsidRPr="00661D87" w:rsidRDefault="00103F96" w:rsidP="003F758E">
      <w:pPr>
        <w:spacing w:line="276" w:lineRule="auto"/>
        <w:ind w:left="360"/>
        <w:jc w:val="center"/>
        <w:rPr>
          <w:i/>
          <w:sz w:val="22"/>
          <w:szCs w:val="22"/>
        </w:rPr>
      </w:pPr>
      <w:r w:rsidRPr="00661D87">
        <w:rPr>
          <w:i/>
          <w:sz w:val="22"/>
          <w:szCs w:val="22"/>
        </w:rPr>
        <w:t>(Nazwa i adres podwykonawcy)</w:t>
      </w:r>
    </w:p>
    <w:p w14:paraId="3CB7F2AE" w14:textId="77777777" w:rsidR="009050D9" w:rsidRPr="00661D87" w:rsidRDefault="009050D9" w:rsidP="003F758E">
      <w:pPr>
        <w:spacing w:line="276" w:lineRule="auto"/>
        <w:ind w:left="360"/>
        <w:jc w:val="center"/>
        <w:rPr>
          <w:sz w:val="22"/>
          <w:szCs w:val="22"/>
        </w:rPr>
      </w:pPr>
    </w:p>
    <w:p w14:paraId="3CB7F2AF" w14:textId="77777777" w:rsidR="0030784A" w:rsidRPr="00661D87" w:rsidRDefault="0030784A" w:rsidP="00485281">
      <w:pPr>
        <w:numPr>
          <w:ilvl w:val="0"/>
          <w:numId w:val="53"/>
        </w:numPr>
        <w:spacing w:line="276" w:lineRule="auto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jesteśmy związani niniejszą ofertą na czas wskazany w Specyfikacji Warunków Zamówienia.</w:t>
      </w:r>
    </w:p>
    <w:p w14:paraId="3CB7F2B0" w14:textId="77777777" w:rsidR="007D4DAC" w:rsidRPr="00661D87" w:rsidRDefault="007D4DAC" w:rsidP="00485281">
      <w:pPr>
        <w:numPr>
          <w:ilvl w:val="0"/>
          <w:numId w:val="53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661D87">
        <w:rPr>
          <w:sz w:val="22"/>
          <w:szCs w:val="22"/>
        </w:rPr>
        <w:t xml:space="preserve">zapoznaliśmy się z istotnymi postanowieniami umowy i zobowiązujemy się, w przypadku wyboru naszej oferty, do zawarcia umowy na zawartych tam warunkach w miejscu i terminie </w:t>
      </w:r>
      <w:r w:rsidR="0028296A" w:rsidRPr="00661D87">
        <w:rPr>
          <w:sz w:val="22"/>
          <w:szCs w:val="22"/>
        </w:rPr>
        <w:t>wyznaczonym przez Zamawiającego;</w:t>
      </w:r>
    </w:p>
    <w:p w14:paraId="3CB7F2B1" w14:textId="77777777" w:rsidR="00D5712A" w:rsidRPr="00661D87" w:rsidRDefault="00D5712A" w:rsidP="00485281">
      <w:pPr>
        <w:numPr>
          <w:ilvl w:val="0"/>
          <w:numId w:val="53"/>
        </w:numPr>
        <w:spacing w:line="276" w:lineRule="auto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wypełnieniami obowiązki informacyjne przewidziane w art. 13 lub art. 14 RODO</w:t>
      </w:r>
      <w:r w:rsidRPr="00661D87">
        <w:rPr>
          <w:rStyle w:val="Odwoanieprzypisudolnego"/>
          <w:sz w:val="22"/>
          <w:szCs w:val="22"/>
        </w:rPr>
        <w:footnoteReference w:id="1"/>
      </w:r>
      <w:r w:rsidRPr="00661D87">
        <w:rPr>
          <w:sz w:val="22"/>
          <w:szCs w:val="22"/>
        </w:rPr>
        <w:t xml:space="preserve">  wobec osób fizycznych, od których dane osobowe bezpośrednio lub pośrednio pozyskałem w celu ubiegania się o udzielenie zamówienia publicznego w niniejszym postępowaniu.***</w:t>
      </w:r>
    </w:p>
    <w:p w14:paraId="3CB7F2B2" w14:textId="65885221" w:rsidR="00D5712A" w:rsidRPr="00661D87" w:rsidRDefault="00D5712A" w:rsidP="00485281">
      <w:pPr>
        <w:numPr>
          <w:ilvl w:val="0"/>
          <w:numId w:val="53"/>
        </w:numPr>
        <w:spacing w:line="276" w:lineRule="auto"/>
        <w:jc w:val="both"/>
        <w:rPr>
          <w:sz w:val="22"/>
          <w:szCs w:val="22"/>
        </w:rPr>
      </w:pPr>
      <w:r w:rsidRPr="00661D87">
        <w:rPr>
          <w:sz w:val="22"/>
          <w:szCs w:val="22"/>
        </w:rPr>
        <w:t xml:space="preserve">zgodnie z art. 91 ust. 3a ustawy Pzp wybór naszej oferty, będzie prowadził do powstania </w:t>
      </w:r>
      <w:r w:rsidR="000F77E2" w:rsidRPr="00661D87">
        <w:rPr>
          <w:sz w:val="22"/>
          <w:szCs w:val="22"/>
        </w:rPr>
        <w:t xml:space="preserve"> </w:t>
      </w:r>
      <w:r w:rsidRPr="00661D87">
        <w:rPr>
          <w:sz w:val="22"/>
          <w:szCs w:val="22"/>
        </w:rPr>
        <w:t>u Zamawiającego obowiązku podatkowego TAK/NIE</w:t>
      </w:r>
      <w:r w:rsidRPr="00661D87">
        <w:rPr>
          <w:i/>
          <w:sz w:val="22"/>
          <w:szCs w:val="22"/>
        </w:rPr>
        <w:t xml:space="preserve"> ** </w:t>
      </w:r>
    </w:p>
    <w:p w14:paraId="3CB7F2B3" w14:textId="77777777" w:rsidR="00D5712A" w:rsidRPr="00661D87" w:rsidRDefault="00D5712A" w:rsidP="003F758E">
      <w:pPr>
        <w:tabs>
          <w:tab w:val="left" w:pos="567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a)</w:t>
      </w:r>
      <w:r w:rsidRPr="00661D87">
        <w:rPr>
          <w:i/>
          <w:sz w:val="22"/>
          <w:szCs w:val="22"/>
        </w:rPr>
        <w:t xml:space="preserve"> </w:t>
      </w:r>
      <w:r w:rsidRPr="00661D87">
        <w:rPr>
          <w:b/>
          <w:bCs/>
          <w:sz w:val="22"/>
          <w:szCs w:val="22"/>
        </w:rPr>
        <w:t xml:space="preserve">Wykonawca wypełnia poniższą część zgodnie z art. 91 ust. 3a ustawy Pzp: </w:t>
      </w:r>
    </w:p>
    <w:p w14:paraId="3CB7F2B4" w14:textId="77777777" w:rsidR="00D5712A" w:rsidRPr="00661D87" w:rsidRDefault="00D5712A" w:rsidP="003F758E">
      <w:pPr>
        <w:pStyle w:val="Default"/>
        <w:tabs>
          <w:tab w:val="left" w:pos="567"/>
        </w:tabs>
        <w:spacing w:line="276" w:lineRule="auto"/>
        <w:ind w:left="567"/>
        <w:rPr>
          <w:sz w:val="22"/>
          <w:szCs w:val="22"/>
        </w:rPr>
      </w:pPr>
      <w:r w:rsidRPr="00661D87">
        <w:rPr>
          <w:sz w:val="22"/>
          <w:szCs w:val="22"/>
        </w:rPr>
        <w:t>Nazwa (rodzaj) dostawy /usługi, która będzie prowadzić do powstania u Zamawiającego obowiązku podatkowego ……………………………………………………………………………… (</w:t>
      </w:r>
      <w:r w:rsidRPr="00661D87">
        <w:rPr>
          <w:i/>
          <w:iCs/>
          <w:sz w:val="22"/>
          <w:szCs w:val="22"/>
        </w:rPr>
        <w:t>jeśli dotyczy</w:t>
      </w:r>
      <w:r w:rsidRPr="00661D87">
        <w:rPr>
          <w:sz w:val="22"/>
          <w:szCs w:val="22"/>
        </w:rPr>
        <w:t xml:space="preserve">) </w:t>
      </w:r>
    </w:p>
    <w:p w14:paraId="3CB7F2B5" w14:textId="77777777" w:rsidR="00D5712A" w:rsidRPr="00661D87" w:rsidRDefault="00D5712A" w:rsidP="003F758E">
      <w:pPr>
        <w:pStyle w:val="Default"/>
        <w:tabs>
          <w:tab w:val="left" w:pos="567"/>
        </w:tabs>
        <w:spacing w:line="276" w:lineRule="auto"/>
        <w:ind w:left="567"/>
        <w:rPr>
          <w:sz w:val="22"/>
          <w:szCs w:val="22"/>
        </w:rPr>
      </w:pPr>
      <w:r w:rsidRPr="00661D87">
        <w:rPr>
          <w:sz w:val="22"/>
          <w:szCs w:val="22"/>
        </w:rPr>
        <w:t>Kwota netto dostawy/usługi, która będzie prowadzić do powstania u Zamawiającego obowiązku podatkowego ……………………………………………………………………………… (</w:t>
      </w:r>
      <w:r w:rsidRPr="00661D87">
        <w:rPr>
          <w:i/>
          <w:iCs/>
          <w:sz w:val="22"/>
          <w:szCs w:val="22"/>
        </w:rPr>
        <w:t>jeśli dotyczy</w:t>
      </w:r>
      <w:r w:rsidRPr="00661D87">
        <w:rPr>
          <w:sz w:val="22"/>
          <w:szCs w:val="22"/>
        </w:rPr>
        <w:t xml:space="preserve">) </w:t>
      </w:r>
    </w:p>
    <w:p w14:paraId="3CB7F2B6" w14:textId="77777777" w:rsidR="00D5712A" w:rsidRPr="00661D87" w:rsidRDefault="00D5712A" w:rsidP="003F758E">
      <w:pPr>
        <w:pStyle w:val="Default"/>
        <w:tabs>
          <w:tab w:val="left" w:pos="567"/>
        </w:tabs>
        <w:spacing w:line="276" w:lineRule="auto"/>
        <w:ind w:left="567" w:hanging="141"/>
        <w:rPr>
          <w:sz w:val="22"/>
          <w:szCs w:val="22"/>
        </w:rPr>
      </w:pPr>
      <w:r w:rsidRPr="00661D87">
        <w:rPr>
          <w:b/>
          <w:bCs/>
          <w:sz w:val="22"/>
          <w:szCs w:val="22"/>
        </w:rPr>
        <w:t xml:space="preserve">Uwaga! </w:t>
      </w:r>
    </w:p>
    <w:p w14:paraId="3CB7F2B7" w14:textId="77777777" w:rsidR="00D5712A" w:rsidRPr="00661D87" w:rsidRDefault="00D5712A" w:rsidP="003F758E">
      <w:pPr>
        <w:pStyle w:val="Default"/>
        <w:tabs>
          <w:tab w:val="left" w:pos="567"/>
        </w:tabs>
        <w:spacing w:line="276" w:lineRule="auto"/>
        <w:ind w:left="567" w:hanging="141"/>
        <w:jc w:val="both"/>
        <w:rPr>
          <w:sz w:val="22"/>
          <w:szCs w:val="22"/>
        </w:rPr>
      </w:pPr>
      <w:r w:rsidRPr="00661D87">
        <w:rPr>
          <w:b/>
          <w:bCs/>
          <w:sz w:val="22"/>
          <w:szCs w:val="22"/>
        </w:rPr>
        <w:t xml:space="preserve">Ceny należy podać z dokładnością do dwóch miejsc po przecinku, </w:t>
      </w:r>
    </w:p>
    <w:p w14:paraId="3CB7F2B8" w14:textId="77777777" w:rsidR="00D5712A" w:rsidRPr="00661D87" w:rsidRDefault="00D5712A" w:rsidP="003F758E">
      <w:pPr>
        <w:pStyle w:val="Default"/>
        <w:tabs>
          <w:tab w:val="left" w:pos="567"/>
        </w:tabs>
        <w:spacing w:line="276" w:lineRule="auto"/>
        <w:ind w:left="567" w:hanging="141"/>
        <w:jc w:val="both"/>
        <w:rPr>
          <w:b/>
          <w:bCs/>
          <w:sz w:val="22"/>
          <w:szCs w:val="22"/>
        </w:rPr>
      </w:pPr>
      <w:r w:rsidRPr="00661D87">
        <w:rPr>
          <w:b/>
          <w:bCs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3CB7F2B9" w14:textId="77777777" w:rsidR="00AF74CE" w:rsidRPr="00661D87" w:rsidRDefault="00AF74CE" w:rsidP="003F758E">
      <w:pPr>
        <w:pStyle w:val="Default"/>
        <w:tabs>
          <w:tab w:val="left" w:pos="567"/>
        </w:tabs>
        <w:spacing w:line="276" w:lineRule="auto"/>
        <w:ind w:left="567" w:hanging="141"/>
        <w:jc w:val="both"/>
        <w:rPr>
          <w:b/>
          <w:bCs/>
          <w:sz w:val="22"/>
          <w:szCs w:val="22"/>
        </w:rPr>
      </w:pPr>
    </w:p>
    <w:p w14:paraId="3CB7F2BA" w14:textId="77777777" w:rsidR="00AE6B11" w:rsidRPr="00661D87" w:rsidRDefault="00AE6B11" w:rsidP="00485281">
      <w:pPr>
        <w:numPr>
          <w:ilvl w:val="0"/>
          <w:numId w:val="5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Wnioskujemy o zwrot wadium na następujący rachunek (nazwa banku i numer rachunku): …………………………………………………………………………………………</w:t>
      </w:r>
    </w:p>
    <w:p w14:paraId="3CB7F2BB" w14:textId="23BE5B5D" w:rsidR="00AE6B11" w:rsidRPr="00661D87" w:rsidRDefault="000F77E2" w:rsidP="000F77E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661D87">
        <w:rPr>
          <w:sz w:val="22"/>
          <w:szCs w:val="22"/>
        </w:rPr>
        <w:t xml:space="preserve">      </w:t>
      </w:r>
      <w:r w:rsidR="00AE6B11" w:rsidRPr="00661D87">
        <w:rPr>
          <w:sz w:val="22"/>
          <w:szCs w:val="22"/>
        </w:rPr>
        <w:t>…………………………………………………………………………………………</w:t>
      </w:r>
    </w:p>
    <w:p w14:paraId="3CB7F2BC" w14:textId="77777777" w:rsidR="00AE6B11" w:rsidRPr="00661D87" w:rsidRDefault="00AE6B11" w:rsidP="003F758E">
      <w:pPr>
        <w:pStyle w:val="Default"/>
        <w:spacing w:line="276" w:lineRule="auto"/>
        <w:ind w:left="1069"/>
        <w:jc w:val="both"/>
        <w:rPr>
          <w:b/>
          <w:bCs/>
          <w:sz w:val="22"/>
          <w:szCs w:val="22"/>
        </w:rPr>
      </w:pPr>
    </w:p>
    <w:p w14:paraId="3CB7F2BD" w14:textId="77777777" w:rsidR="009050D9" w:rsidRPr="00661D87" w:rsidRDefault="009050D9" w:rsidP="00485281">
      <w:pPr>
        <w:numPr>
          <w:ilvl w:val="0"/>
          <w:numId w:val="53"/>
        </w:numPr>
        <w:spacing w:line="276" w:lineRule="auto"/>
        <w:jc w:val="both"/>
        <w:rPr>
          <w:b/>
          <w:sz w:val="22"/>
          <w:szCs w:val="22"/>
          <w:u w:val="single"/>
        </w:rPr>
      </w:pPr>
      <w:r w:rsidRPr="00661D87">
        <w:rPr>
          <w:b/>
          <w:sz w:val="22"/>
          <w:szCs w:val="22"/>
          <w:u w:val="single"/>
        </w:rPr>
        <w:t>Oświadczamy, że jesteśmy</w:t>
      </w:r>
      <w:r w:rsidRPr="00661D87">
        <w:rPr>
          <w:b/>
          <w:sz w:val="22"/>
          <w:szCs w:val="22"/>
        </w:rPr>
        <w:t>:</w:t>
      </w:r>
    </w:p>
    <w:p w14:paraId="3CB7F2BE" w14:textId="77777777" w:rsidR="009050D9" w:rsidRPr="00661D87" w:rsidRDefault="009050D9" w:rsidP="003F758E">
      <w:pPr>
        <w:numPr>
          <w:ilvl w:val="0"/>
          <w:numId w:val="49"/>
        </w:numPr>
        <w:spacing w:line="276" w:lineRule="auto"/>
        <w:jc w:val="both"/>
        <w:rPr>
          <w:i/>
          <w:iCs/>
          <w:sz w:val="22"/>
          <w:szCs w:val="22"/>
        </w:rPr>
      </w:pPr>
      <w:r w:rsidRPr="00661D87">
        <w:rPr>
          <w:i/>
          <w:iCs/>
          <w:sz w:val="22"/>
          <w:szCs w:val="22"/>
        </w:rPr>
        <w:t>mikro przedsiębiorcą</w:t>
      </w:r>
    </w:p>
    <w:p w14:paraId="3CB7F2BF" w14:textId="77777777" w:rsidR="009050D9" w:rsidRPr="00661D87" w:rsidRDefault="009050D9" w:rsidP="003F758E">
      <w:pPr>
        <w:numPr>
          <w:ilvl w:val="0"/>
          <w:numId w:val="49"/>
        </w:numPr>
        <w:spacing w:line="276" w:lineRule="auto"/>
        <w:jc w:val="both"/>
        <w:rPr>
          <w:i/>
          <w:iCs/>
          <w:sz w:val="22"/>
          <w:szCs w:val="22"/>
        </w:rPr>
      </w:pPr>
      <w:r w:rsidRPr="00661D87">
        <w:rPr>
          <w:i/>
          <w:iCs/>
          <w:sz w:val="22"/>
          <w:szCs w:val="22"/>
        </w:rPr>
        <w:t>małym przedsiębiorcą</w:t>
      </w:r>
    </w:p>
    <w:p w14:paraId="3CB7F2C0" w14:textId="77777777" w:rsidR="009050D9" w:rsidRPr="00661D87" w:rsidRDefault="009050D9" w:rsidP="003F758E">
      <w:pPr>
        <w:numPr>
          <w:ilvl w:val="0"/>
          <w:numId w:val="49"/>
        </w:numPr>
        <w:spacing w:line="276" w:lineRule="auto"/>
        <w:jc w:val="both"/>
        <w:rPr>
          <w:i/>
          <w:iCs/>
          <w:sz w:val="22"/>
          <w:szCs w:val="22"/>
        </w:rPr>
      </w:pPr>
      <w:r w:rsidRPr="00661D87">
        <w:rPr>
          <w:i/>
          <w:iCs/>
          <w:sz w:val="22"/>
          <w:szCs w:val="22"/>
        </w:rPr>
        <w:t>średnim przedsiębiorcą</w:t>
      </w:r>
    </w:p>
    <w:p w14:paraId="3CB7F2C1" w14:textId="77777777" w:rsidR="009050D9" w:rsidRPr="00661D87" w:rsidRDefault="009050D9" w:rsidP="003F758E">
      <w:pPr>
        <w:numPr>
          <w:ilvl w:val="0"/>
          <w:numId w:val="49"/>
        </w:numPr>
        <w:spacing w:line="276" w:lineRule="auto"/>
        <w:jc w:val="both"/>
        <w:rPr>
          <w:i/>
          <w:iCs/>
          <w:sz w:val="22"/>
          <w:szCs w:val="22"/>
        </w:rPr>
      </w:pPr>
      <w:r w:rsidRPr="00661D87">
        <w:rPr>
          <w:i/>
          <w:iCs/>
          <w:sz w:val="22"/>
          <w:szCs w:val="22"/>
        </w:rPr>
        <w:t>jednoosobową działalnością gospodarczą</w:t>
      </w:r>
    </w:p>
    <w:p w14:paraId="3CB7F2C2" w14:textId="77777777" w:rsidR="009050D9" w:rsidRPr="00661D87" w:rsidRDefault="009050D9" w:rsidP="003F758E">
      <w:pPr>
        <w:numPr>
          <w:ilvl w:val="0"/>
          <w:numId w:val="49"/>
        </w:numPr>
        <w:spacing w:line="276" w:lineRule="auto"/>
        <w:jc w:val="both"/>
        <w:rPr>
          <w:i/>
          <w:iCs/>
          <w:sz w:val="22"/>
          <w:szCs w:val="22"/>
        </w:rPr>
      </w:pPr>
      <w:r w:rsidRPr="00661D87">
        <w:rPr>
          <w:i/>
          <w:iCs/>
          <w:sz w:val="22"/>
          <w:szCs w:val="22"/>
        </w:rPr>
        <w:t>osobą fizyczną  nieprowadzącą działalności gospodarczej</w:t>
      </w:r>
    </w:p>
    <w:p w14:paraId="3CB7F2C3" w14:textId="77777777" w:rsidR="009050D9" w:rsidRPr="00661D87" w:rsidRDefault="009050D9" w:rsidP="003F758E">
      <w:pPr>
        <w:numPr>
          <w:ilvl w:val="0"/>
          <w:numId w:val="49"/>
        </w:numPr>
        <w:spacing w:line="276" w:lineRule="auto"/>
        <w:jc w:val="both"/>
        <w:rPr>
          <w:i/>
          <w:iCs/>
          <w:sz w:val="22"/>
          <w:szCs w:val="22"/>
        </w:rPr>
      </w:pPr>
      <w:r w:rsidRPr="00661D87">
        <w:rPr>
          <w:i/>
          <w:iCs/>
          <w:sz w:val="22"/>
          <w:szCs w:val="22"/>
        </w:rPr>
        <w:t>innym rodzajem ………………………………..</w:t>
      </w:r>
    </w:p>
    <w:p w14:paraId="3CB7F2C4" w14:textId="77777777" w:rsidR="009050D9" w:rsidRPr="00661D87" w:rsidRDefault="009050D9" w:rsidP="003F758E">
      <w:pPr>
        <w:autoSpaceDE w:val="0"/>
        <w:autoSpaceDN w:val="0"/>
        <w:adjustRightInd w:val="0"/>
        <w:spacing w:line="276" w:lineRule="auto"/>
        <w:ind w:left="360"/>
        <w:jc w:val="both"/>
        <w:rPr>
          <w:sz w:val="22"/>
          <w:szCs w:val="22"/>
        </w:rPr>
      </w:pPr>
    </w:p>
    <w:p w14:paraId="3CB7F2C5" w14:textId="77777777" w:rsidR="007D4DAC" w:rsidRPr="00661D87" w:rsidRDefault="007D4DAC" w:rsidP="003F758E">
      <w:pPr>
        <w:spacing w:line="276" w:lineRule="auto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Załącznikami do niniejszego formularza stanowiącymi integralną część oferty są:</w:t>
      </w:r>
    </w:p>
    <w:p w14:paraId="3CB7F2C6" w14:textId="77777777" w:rsidR="007D4DAC" w:rsidRPr="00661D87" w:rsidRDefault="007D4DAC" w:rsidP="003F758E">
      <w:pPr>
        <w:numPr>
          <w:ilvl w:val="0"/>
          <w:numId w:val="3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…..................................................................................</w:t>
      </w:r>
    </w:p>
    <w:p w14:paraId="3CB7F2C7" w14:textId="77777777" w:rsidR="007D4DAC" w:rsidRPr="00661D87" w:rsidRDefault="007D4DAC" w:rsidP="003F758E">
      <w:pPr>
        <w:numPr>
          <w:ilvl w:val="0"/>
          <w:numId w:val="3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…..................................................................................</w:t>
      </w:r>
    </w:p>
    <w:p w14:paraId="3CB7F2C8" w14:textId="77777777" w:rsidR="007D4DAC" w:rsidRPr="00661D87" w:rsidRDefault="007D4DAC" w:rsidP="003F758E">
      <w:pPr>
        <w:numPr>
          <w:ilvl w:val="0"/>
          <w:numId w:val="3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…..................................................................................</w:t>
      </w:r>
    </w:p>
    <w:p w14:paraId="3CB7F2C9" w14:textId="77777777" w:rsidR="007D4DAC" w:rsidRPr="00661D87" w:rsidRDefault="007D4DAC" w:rsidP="003F758E">
      <w:pPr>
        <w:numPr>
          <w:ilvl w:val="0"/>
          <w:numId w:val="3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…..................................................................................</w:t>
      </w:r>
    </w:p>
    <w:p w14:paraId="3CB7F2CA" w14:textId="77777777" w:rsidR="0028296A" w:rsidRPr="00661D87" w:rsidRDefault="0028296A" w:rsidP="003F758E">
      <w:pPr>
        <w:numPr>
          <w:ilvl w:val="0"/>
          <w:numId w:val="3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………………………………………………………..</w:t>
      </w:r>
    </w:p>
    <w:p w14:paraId="3CB7F2CB" w14:textId="77777777" w:rsidR="0028296A" w:rsidRPr="00661D87" w:rsidRDefault="0028296A" w:rsidP="003F758E">
      <w:pPr>
        <w:numPr>
          <w:ilvl w:val="0"/>
          <w:numId w:val="3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………………………………………………………..</w:t>
      </w:r>
    </w:p>
    <w:p w14:paraId="3CB7F2CC" w14:textId="77777777" w:rsidR="0028296A" w:rsidRPr="00661D87" w:rsidRDefault="0028296A" w:rsidP="003F758E">
      <w:pPr>
        <w:spacing w:line="276" w:lineRule="auto"/>
        <w:jc w:val="both"/>
        <w:rPr>
          <w:sz w:val="22"/>
          <w:szCs w:val="22"/>
        </w:rPr>
      </w:pPr>
    </w:p>
    <w:p w14:paraId="3CB7F2D0" w14:textId="77777777" w:rsidR="00D5712A" w:rsidRPr="00661D87" w:rsidRDefault="00D5712A" w:rsidP="003F758E">
      <w:pPr>
        <w:spacing w:line="276" w:lineRule="auto"/>
        <w:jc w:val="both"/>
        <w:rPr>
          <w:sz w:val="22"/>
          <w:szCs w:val="22"/>
        </w:rPr>
      </w:pPr>
      <w:r w:rsidRPr="00661D87">
        <w:rPr>
          <w:b/>
          <w:bCs/>
          <w:sz w:val="22"/>
          <w:szCs w:val="22"/>
        </w:rPr>
        <w:t>Imię i nazwisko osoby wyznaczonej do kontaktów z Zamawiającym, odpowiedzialna za wykonanie zobowiązań umowy</w:t>
      </w:r>
      <w:r w:rsidRPr="00661D87">
        <w:rPr>
          <w:sz w:val="22"/>
          <w:szCs w:val="22"/>
        </w:rPr>
        <w:t>:</w:t>
      </w:r>
    </w:p>
    <w:p w14:paraId="443A87FF" w14:textId="61BB39E8" w:rsidR="000F77E2" w:rsidRPr="00661D87" w:rsidRDefault="00D5712A" w:rsidP="003F758E">
      <w:pPr>
        <w:spacing w:line="276" w:lineRule="auto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…………………………………</w:t>
      </w:r>
      <w:r w:rsidR="000F77E2" w:rsidRPr="00661D87">
        <w:rPr>
          <w:sz w:val="22"/>
          <w:szCs w:val="22"/>
        </w:rPr>
        <w:t xml:space="preserve">……………………. </w:t>
      </w:r>
      <w:r w:rsidRPr="00661D87">
        <w:rPr>
          <w:sz w:val="22"/>
          <w:szCs w:val="22"/>
        </w:rPr>
        <w:t>tel. kontaktowy…………</w:t>
      </w:r>
      <w:r w:rsidR="000F77E2" w:rsidRPr="00661D87">
        <w:rPr>
          <w:sz w:val="22"/>
          <w:szCs w:val="22"/>
        </w:rPr>
        <w:t>………..</w:t>
      </w:r>
      <w:r w:rsidRPr="00661D87">
        <w:rPr>
          <w:sz w:val="22"/>
          <w:szCs w:val="22"/>
        </w:rPr>
        <w:t>…………,</w:t>
      </w:r>
      <w:r w:rsidR="007F1E54" w:rsidRPr="00661D87">
        <w:rPr>
          <w:sz w:val="22"/>
          <w:szCs w:val="22"/>
        </w:rPr>
        <w:t xml:space="preserve">  </w:t>
      </w:r>
      <w:r w:rsidR="000F77E2" w:rsidRPr="00661D87">
        <w:rPr>
          <w:sz w:val="22"/>
          <w:szCs w:val="22"/>
        </w:rPr>
        <w:t xml:space="preserve"> </w:t>
      </w:r>
      <w:r w:rsidR="007F1E54" w:rsidRPr="00661D87">
        <w:rPr>
          <w:sz w:val="22"/>
          <w:szCs w:val="22"/>
        </w:rPr>
        <w:t xml:space="preserve">                                          </w:t>
      </w:r>
    </w:p>
    <w:p w14:paraId="3CB7F2D1" w14:textId="698F8591" w:rsidR="00D5712A" w:rsidRPr="00661D87" w:rsidRDefault="00D5712A" w:rsidP="003F758E">
      <w:pPr>
        <w:spacing w:line="276" w:lineRule="auto"/>
        <w:jc w:val="both"/>
        <w:rPr>
          <w:sz w:val="22"/>
          <w:szCs w:val="22"/>
        </w:rPr>
      </w:pPr>
      <w:r w:rsidRPr="00661D87">
        <w:rPr>
          <w:sz w:val="22"/>
          <w:szCs w:val="22"/>
        </w:rPr>
        <w:t>e-mail:……………..…</w:t>
      </w:r>
      <w:r w:rsidR="000F77E2" w:rsidRPr="00661D87">
        <w:rPr>
          <w:sz w:val="22"/>
          <w:szCs w:val="22"/>
        </w:rPr>
        <w:t>………………………………………………………………………………</w:t>
      </w:r>
    </w:p>
    <w:p w14:paraId="3CB7F2D2" w14:textId="77777777" w:rsidR="00D5712A" w:rsidRPr="00661D87" w:rsidRDefault="00D5712A" w:rsidP="003F758E">
      <w:pPr>
        <w:spacing w:line="276" w:lineRule="auto"/>
        <w:jc w:val="both"/>
        <w:rPr>
          <w:sz w:val="22"/>
          <w:szCs w:val="22"/>
        </w:rPr>
      </w:pPr>
    </w:p>
    <w:p w14:paraId="3CB7F2D3" w14:textId="77777777" w:rsidR="00D5712A" w:rsidRPr="00661D87" w:rsidRDefault="00D5712A" w:rsidP="003F758E">
      <w:pPr>
        <w:spacing w:line="276" w:lineRule="auto"/>
        <w:jc w:val="both"/>
        <w:rPr>
          <w:sz w:val="22"/>
          <w:szCs w:val="22"/>
        </w:rPr>
      </w:pPr>
    </w:p>
    <w:p w14:paraId="3CB7F2D4" w14:textId="77777777" w:rsidR="00D5712A" w:rsidRPr="00661D87" w:rsidRDefault="00D5712A" w:rsidP="003F758E">
      <w:pPr>
        <w:spacing w:line="276" w:lineRule="auto"/>
        <w:rPr>
          <w:rFonts w:eastAsia="Times New Roman"/>
          <w:sz w:val="22"/>
          <w:szCs w:val="22"/>
        </w:rPr>
      </w:pPr>
    </w:p>
    <w:p w14:paraId="3CB7F2D5" w14:textId="77777777" w:rsidR="00D5712A" w:rsidRPr="00661D87" w:rsidRDefault="00D5712A" w:rsidP="003F758E">
      <w:pPr>
        <w:spacing w:line="276" w:lineRule="auto"/>
        <w:rPr>
          <w:rFonts w:eastAsia="Times New Roman"/>
          <w:sz w:val="22"/>
          <w:szCs w:val="22"/>
        </w:rPr>
      </w:pPr>
    </w:p>
    <w:p w14:paraId="3CB7F2D6" w14:textId="77777777" w:rsidR="00D5712A" w:rsidRPr="00661D87" w:rsidRDefault="00D5712A" w:rsidP="003F758E">
      <w:pPr>
        <w:spacing w:line="276" w:lineRule="auto"/>
        <w:jc w:val="both"/>
        <w:rPr>
          <w:rFonts w:eastAsia="Times New Roman"/>
          <w:sz w:val="22"/>
          <w:szCs w:val="22"/>
        </w:rPr>
      </w:pPr>
      <w:r w:rsidRPr="00661D87">
        <w:rPr>
          <w:rFonts w:eastAsia="Times New Roman"/>
          <w:sz w:val="22"/>
          <w:szCs w:val="22"/>
        </w:rPr>
        <w:t xml:space="preserve">…..................., dnia …................. </w:t>
      </w:r>
    </w:p>
    <w:p w14:paraId="3CB7F2D7" w14:textId="77777777" w:rsidR="00D5712A" w:rsidRPr="00661D87" w:rsidRDefault="00D5712A" w:rsidP="003F758E">
      <w:pPr>
        <w:spacing w:line="276" w:lineRule="auto"/>
        <w:ind w:left="4963"/>
        <w:jc w:val="center"/>
        <w:rPr>
          <w:rFonts w:eastAsia="Times New Roman"/>
          <w:sz w:val="22"/>
          <w:szCs w:val="22"/>
        </w:rPr>
      </w:pPr>
    </w:p>
    <w:p w14:paraId="3CB7F2D8" w14:textId="77777777" w:rsidR="00D5712A" w:rsidRPr="00661D87" w:rsidRDefault="00D5712A" w:rsidP="00D5712A">
      <w:pPr>
        <w:tabs>
          <w:tab w:val="left" w:pos="1140"/>
          <w:tab w:val="left" w:pos="1224"/>
        </w:tabs>
        <w:jc w:val="center"/>
        <w:rPr>
          <w:rFonts w:eastAsia="Times New Roman"/>
          <w:b/>
          <w:bCs/>
          <w:iCs/>
          <w:color w:val="FF0000"/>
          <w:sz w:val="22"/>
          <w:szCs w:val="22"/>
        </w:rPr>
      </w:pPr>
      <w:r w:rsidRPr="00661D87">
        <w:rPr>
          <w:rFonts w:eastAsia="Times New Roman"/>
          <w:b/>
          <w:bCs/>
          <w:color w:val="FF0000"/>
          <w:sz w:val="22"/>
          <w:szCs w:val="22"/>
        </w:rPr>
        <w:t xml:space="preserve">                                                                                   </w:t>
      </w:r>
      <w:r w:rsidRPr="00661D87">
        <w:rPr>
          <w:rFonts w:eastAsia="Times New Roman"/>
          <w:b/>
          <w:bCs/>
          <w:iCs/>
          <w:color w:val="FF0000"/>
          <w:sz w:val="22"/>
          <w:szCs w:val="22"/>
        </w:rPr>
        <w:t xml:space="preserve">Dokument należy wypełnić </w:t>
      </w:r>
    </w:p>
    <w:p w14:paraId="3CB7F2D9" w14:textId="77777777" w:rsidR="00D5712A" w:rsidRPr="00661D87" w:rsidRDefault="00D5712A" w:rsidP="00D5712A">
      <w:pPr>
        <w:tabs>
          <w:tab w:val="left" w:pos="1140"/>
          <w:tab w:val="left" w:pos="1224"/>
        </w:tabs>
        <w:jc w:val="center"/>
        <w:rPr>
          <w:rFonts w:eastAsia="Times New Roman"/>
          <w:b/>
          <w:bCs/>
          <w:sz w:val="22"/>
          <w:szCs w:val="22"/>
        </w:rPr>
      </w:pPr>
      <w:r w:rsidRPr="00661D87">
        <w:rPr>
          <w:rFonts w:eastAsia="Times New Roman"/>
          <w:b/>
          <w:bCs/>
          <w:iCs/>
          <w:color w:val="FF0000"/>
          <w:sz w:val="22"/>
          <w:szCs w:val="22"/>
        </w:rPr>
        <w:t xml:space="preserve">                                                        </w:t>
      </w:r>
      <w:r w:rsidR="009050D9" w:rsidRPr="00661D87">
        <w:rPr>
          <w:rFonts w:eastAsia="Times New Roman"/>
          <w:b/>
          <w:bCs/>
          <w:iCs/>
          <w:color w:val="FF0000"/>
          <w:sz w:val="22"/>
          <w:szCs w:val="22"/>
        </w:rPr>
        <w:t xml:space="preserve">     </w:t>
      </w:r>
      <w:r w:rsidRPr="00661D87">
        <w:rPr>
          <w:rFonts w:eastAsia="Times New Roman"/>
          <w:b/>
          <w:bCs/>
          <w:iCs/>
          <w:color w:val="FF0000"/>
          <w:sz w:val="22"/>
          <w:szCs w:val="22"/>
        </w:rPr>
        <w:t xml:space="preserve">  i podpisać kwalifikowanym  podpisem elektronicznym</w:t>
      </w:r>
      <w:r w:rsidRPr="00661D87">
        <w:rPr>
          <w:rFonts w:eastAsia="Times New Roman"/>
          <w:b/>
          <w:bCs/>
          <w:iCs/>
          <w:sz w:val="22"/>
          <w:szCs w:val="22"/>
        </w:rPr>
        <w:t xml:space="preserve"> </w:t>
      </w:r>
    </w:p>
    <w:p w14:paraId="3CB7F2DA" w14:textId="77777777" w:rsidR="00BE0502" w:rsidRPr="00661D87" w:rsidRDefault="00BE0502" w:rsidP="003C72A7">
      <w:pPr>
        <w:ind w:left="4963"/>
        <w:jc w:val="center"/>
        <w:rPr>
          <w:i/>
          <w:sz w:val="22"/>
          <w:szCs w:val="22"/>
        </w:rPr>
      </w:pPr>
    </w:p>
    <w:p w14:paraId="3CB7F2DB" w14:textId="77777777" w:rsidR="004505D7" w:rsidRPr="00661D87" w:rsidRDefault="004505D7" w:rsidP="003C72A7">
      <w:pPr>
        <w:ind w:left="4963"/>
        <w:jc w:val="center"/>
        <w:rPr>
          <w:i/>
          <w:sz w:val="22"/>
          <w:szCs w:val="22"/>
        </w:rPr>
      </w:pPr>
    </w:p>
    <w:p w14:paraId="3CB7F2DC" w14:textId="77777777" w:rsidR="00394340" w:rsidRPr="00661D87" w:rsidRDefault="00394340" w:rsidP="00730555">
      <w:pPr>
        <w:rPr>
          <w:i/>
          <w:sz w:val="22"/>
          <w:szCs w:val="22"/>
        </w:rPr>
      </w:pPr>
    </w:p>
    <w:p w14:paraId="3CB7F2DD" w14:textId="77777777" w:rsidR="00BE0502" w:rsidRPr="00661D87" w:rsidRDefault="00BE0502" w:rsidP="00730555">
      <w:pPr>
        <w:rPr>
          <w:i/>
          <w:sz w:val="22"/>
          <w:szCs w:val="22"/>
        </w:rPr>
      </w:pPr>
    </w:p>
    <w:p w14:paraId="3CB7F2DE" w14:textId="77777777" w:rsidR="0028296A" w:rsidRPr="00661D87" w:rsidRDefault="0028296A" w:rsidP="0028296A">
      <w:pPr>
        <w:rPr>
          <w:i/>
          <w:sz w:val="22"/>
          <w:szCs w:val="22"/>
        </w:rPr>
      </w:pPr>
    </w:p>
    <w:p w14:paraId="3CB7F2DF" w14:textId="77777777" w:rsidR="0028296A" w:rsidRPr="00661D87" w:rsidRDefault="00A73687" w:rsidP="00A73687">
      <w:pPr>
        <w:tabs>
          <w:tab w:val="left" w:pos="342"/>
        </w:tabs>
        <w:jc w:val="both"/>
        <w:rPr>
          <w:i/>
          <w:sz w:val="22"/>
          <w:szCs w:val="22"/>
        </w:rPr>
      </w:pPr>
      <w:r w:rsidRPr="00661D87">
        <w:rPr>
          <w:i/>
          <w:sz w:val="22"/>
          <w:szCs w:val="22"/>
        </w:rPr>
        <w:t>**) niepotrzebne skreślić</w:t>
      </w:r>
    </w:p>
    <w:p w14:paraId="3CB7F2E0" w14:textId="77777777" w:rsidR="000A3251" w:rsidRPr="00661D87" w:rsidRDefault="000A3251" w:rsidP="00A73687">
      <w:pPr>
        <w:tabs>
          <w:tab w:val="left" w:pos="342"/>
        </w:tabs>
        <w:jc w:val="both"/>
        <w:rPr>
          <w:i/>
          <w:sz w:val="22"/>
          <w:szCs w:val="22"/>
        </w:rPr>
      </w:pPr>
    </w:p>
    <w:p w14:paraId="3CB7F2E1" w14:textId="77777777" w:rsidR="000A3251" w:rsidRDefault="000A3251" w:rsidP="00D5712A">
      <w:pPr>
        <w:jc w:val="both"/>
        <w:rPr>
          <w:rFonts w:eastAsia="Times New Roman"/>
          <w:b/>
          <w:sz w:val="22"/>
          <w:szCs w:val="22"/>
        </w:rPr>
      </w:pPr>
      <w:r w:rsidRPr="00661D87">
        <w:rPr>
          <w:rFonts w:eastAsia="Times New Roman"/>
          <w:b/>
          <w:sz w:val="22"/>
          <w:szCs w:val="22"/>
        </w:rPr>
        <w:t xml:space="preserve">***) </w:t>
      </w:r>
      <w:r w:rsidR="00D5712A" w:rsidRPr="00661D87">
        <w:rPr>
          <w:rFonts w:eastAsia="Times New Roman"/>
          <w:b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CB7F2E2" w14:textId="77777777" w:rsidR="000A3251" w:rsidRPr="00661D87" w:rsidRDefault="000A3251" w:rsidP="00A73687">
      <w:pPr>
        <w:tabs>
          <w:tab w:val="left" w:pos="342"/>
        </w:tabs>
        <w:jc w:val="both"/>
        <w:rPr>
          <w:i/>
          <w:sz w:val="22"/>
          <w:szCs w:val="22"/>
        </w:rPr>
      </w:pPr>
    </w:p>
    <w:sectPr w:rsidR="000A3251" w:rsidRPr="00661D87" w:rsidSect="00661D87">
      <w:headerReference w:type="default" r:id="rId8"/>
      <w:footerReference w:type="default" r:id="rId9"/>
      <w:pgSz w:w="16838" w:h="11906" w:orient="landscape" w:code="9"/>
      <w:pgMar w:top="1134" w:right="851" w:bottom="1134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C304F" w14:textId="77777777" w:rsidR="00095FEF" w:rsidRDefault="00095FEF" w:rsidP="004954C8">
      <w:r>
        <w:separator/>
      </w:r>
    </w:p>
  </w:endnote>
  <w:endnote w:type="continuationSeparator" w:id="0">
    <w:p w14:paraId="524D4DAE" w14:textId="77777777" w:rsidR="00095FEF" w:rsidRDefault="00095FEF" w:rsidP="00495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7F2EA" w14:textId="77777777" w:rsidR="006E0287" w:rsidRPr="004954C8" w:rsidRDefault="00CD546D">
    <w:pPr>
      <w:pStyle w:val="Stopka"/>
      <w:jc w:val="center"/>
      <w:rPr>
        <w:sz w:val="20"/>
        <w:szCs w:val="20"/>
      </w:rPr>
    </w:pPr>
    <w:r w:rsidRPr="004954C8">
      <w:rPr>
        <w:sz w:val="20"/>
        <w:szCs w:val="20"/>
      </w:rPr>
      <w:fldChar w:fldCharType="begin"/>
    </w:r>
    <w:r w:rsidR="006E0287" w:rsidRPr="004954C8">
      <w:rPr>
        <w:sz w:val="20"/>
        <w:szCs w:val="20"/>
      </w:rPr>
      <w:instrText xml:space="preserve"> PAGE   \* MERGEFORMAT </w:instrText>
    </w:r>
    <w:r w:rsidRPr="004954C8">
      <w:rPr>
        <w:sz w:val="20"/>
        <w:szCs w:val="20"/>
      </w:rPr>
      <w:fldChar w:fldCharType="separate"/>
    </w:r>
    <w:r w:rsidR="000A720F">
      <w:rPr>
        <w:noProof/>
        <w:sz w:val="20"/>
        <w:szCs w:val="20"/>
      </w:rPr>
      <w:t>1</w:t>
    </w:r>
    <w:r w:rsidRPr="004954C8">
      <w:rPr>
        <w:sz w:val="20"/>
        <w:szCs w:val="20"/>
      </w:rPr>
      <w:fldChar w:fldCharType="end"/>
    </w:r>
  </w:p>
  <w:p w14:paraId="3CB7F2EB" w14:textId="77777777" w:rsidR="006E0287" w:rsidRDefault="006E02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74D20" w14:textId="77777777" w:rsidR="00095FEF" w:rsidRDefault="00095FEF" w:rsidP="004954C8">
      <w:r>
        <w:separator/>
      </w:r>
    </w:p>
  </w:footnote>
  <w:footnote w:type="continuationSeparator" w:id="0">
    <w:p w14:paraId="21ACF2ED" w14:textId="77777777" w:rsidR="00095FEF" w:rsidRDefault="00095FEF" w:rsidP="004954C8">
      <w:r>
        <w:continuationSeparator/>
      </w:r>
    </w:p>
  </w:footnote>
  <w:footnote w:id="1">
    <w:p w14:paraId="3CB7F2EC" w14:textId="77777777" w:rsidR="00D5712A" w:rsidRDefault="00D5712A" w:rsidP="00D571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8"/>
          <w:szCs w:val="18"/>
        </w:rPr>
        <w:t>R</w:t>
      </w:r>
      <w:r w:rsidRPr="000315DA">
        <w:rPr>
          <w:i/>
          <w:sz w:val="18"/>
          <w:szCs w:val="18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7F2E7" w14:textId="77777777" w:rsidR="004625F2" w:rsidRPr="003F758E" w:rsidRDefault="004625F2" w:rsidP="00C93EFC">
    <w:pPr>
      <w:tabs>
        <w:tab w:val="left" w:pos="6323"/>
      </w:tabs>
      <w:jc w:val="right"/>
      <w:rPr>
        <w:b/>
        <w:noProof/>
        <w:sz w:val="22"/>
        <w:szCs w:val="22"/>
      </w:rPr>
    </w:pPr>
  </w:p>
  <w:p w14:paraId="3CB7F2E8" w14:textId="77777777" w:rsidR="007D4DAC" w:rsidRPr="003F758E" w:rsidRDefault="007D4DAC" w:rsidP="00C93EFC">
    <w:pPr>
      <w:tabs>
        <w:tab w:val="left" w:pos="6323"/>
      </w:tabs>
      <w:jc w:val="right"/>
      <w:rPr>
        <w:b/>
        <w:sz w:val="22"/>
        <w:szCs w:val="22"/>
      </w:rPr>
    </w:pPr>
    <w:r w:rsidRPr="003F758E">
      <w:rPr>
        <w:b/>
        <w:sz w:val="22"/>
        <w:szCs w:val="22"/>
      </w:rPr>
      <w:t>Załącznik nr 2</w:t>
    </w:r>
  </w:p>
  <w:p w14:paraId="36343711" w14:textId="5771EE4B" w:rsidR="009D1D52" w:rsidRPr="003F758E" w:rsidRDefault="009D1D52" w:rsidP="009D1D52">
    <w:pPr>
      <w:tabs>
        <w:tab w:val="left" w:pos="6323"/>
      </w:tabs>
      <w:jc w:val="right"/>
      <w:rPr>
        <w:b/>
        <w:sz w:val="22"/>
        <w:szCs w:val="22"/>
      </w:rPr>
    </w:pPr>
    <w:r w:rsidRPr="003F758E">
      <w:rPr>
        <w:b/>
        <w:sz w:val="22"/>
        <w:szCs w:val="22"/>
      </w:rPr>
      <w:t xml:space="preserve">Nr postępowania: </w:t>
    </w:r>
    <w:r w:rsidR="0067415A">
      <w:rPr>
        <w:b/>
        <w:sz w:val="22"/>
        <w:szCs w:val="22"/>
      </w:rPr>
      <w:t>3</w:t>
    </w:r>
    <w:r w:rsidR="0050280C">
      <w:rPr>
        <w:b/>
        <w:sz w:val="22"/>
        <w:szCs w:val="22"/>
      </w:rPr>
      <w:t>82</w:t>
    </w:r>
    <w:r w:rsidRPr="003F758E">
      <w:rPr>
        <w:b/>
        <w:sz w:val="22"/>
        <w:szCs w:val="22"/>
      </w:rPr>
      <w:t>/2024/PN/DZP</w:t>
    </w:r>
  </w:p>
  <w:p w14:paraId="3CB7F2E9" w14:textId="57C185BB" w:rsidR="0072738A" w:rsidRPr="0072738A" w:rsidRDefault="0072738A" w:rsidP="009D1D52">
    <w:pPr>
      <w:tabs>
        <w:tab w:val="left" w:pos="6323"/>
      </w:tabs>
      <w:jc w:val="right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6E352A"/>
    <w:multiLevelType w:val="hybridMultilevel"/>
    <w:tmpl w:val="72083456"/>
    <w:lvl w:ilvl="0" w:tplc="AF329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D931BA"/>
    <w:multiLevelType w:val="hybridMultilevel"/>
    <w:tmpl w:val="F2E6E5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5E607BD"/>
    <w:multiLevelType w:val="multilevel"/>
    <w:tmpl w:val="C032EF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6" w15:restartNumberingAfterBreak="0">
    <w:nsid w:val="065D5B1C"/>
    <w:multiLevelType w:val="hybridMultilevel"/>
    <w:tmpl w:val="280E2A0C"/>
    <w:lvl w:ilvl="0" w:tplc="44700744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6BD3479"/>
    <w:multiLevelType w:val="multilevel"/>
    <w:tmpl w:val="3B2A2E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8" w15:restartNumberingAfterBreak="0">
    <w:nsid w:val="08FE203F"/>
    <w:multiLevelType w:val="hybridMultilevel"/>
    <w:tmpl w:val="319EF8B4"/>
    <w:lvl w:ilvl="0" w:tplc="A93297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sz w:val="22"/>
        <w:szCs w:val="22"/>
      </w:rPr>
    </w:lvl>
    <w:lvl w:ilvl="1" w:tplc="61DA62FC">
      <w:start w:val="10"/>
      <w:numFmt w:val="decimal"/>
      <w:lvlText w:val="%2"/>
      <w:lvlJc w:val="left"/>
      <w:pPr>
        <w:tabs>
          <w:tab w:val="num" w:pos="1140"/>
        </w:tabs>
        <w:ind w:left="1140" w:hanging="360"/>
      </w:pPr>
      <w:rPr>
        <w:rFonts w:cs="Times New Roman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0EE4"/>
    <w:multiLevelType w:val="hybridMultilevel"/>
    <w:tmpl w:val="F19EC148"/>
    <w:lvl w:ilvl="0" w:tplc="6C4C4282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0E352FF3"/>
    <w:multiLevelType w:val="multilevel"/>
    <w:tmpl w:val="4EE05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13558FC"/>
    <w:multiLevelType w:val="hybridMultilevel"/>
    <w:tmpl w:val="E9CAAAC6"/>
    <w:lvl w:ilvl="0" w:tplc="30127D4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16806521"/>
    <w:multiLevelType w:val="hybridMultilevel"/>
    <w:tmpl w:val="DE0CEF38"/>
    <w:lvl w:ilvl="0" w:tplc="4580B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B25574"/>
    <w:multiLevelType w:val="hybridMultilevel"/>
    <w:tmpl w:val="343A053A"/>
    <w:lvl w:ilvl="0" w:tplc="159457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615892"/>
    <w:multiLevelType w:val="multilevel"/>
    <w:tmpl w:val="E9CAAAC6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19800C4B"/>
    <w:multiLevelType w:val="hybridMultilevel"/>
    <w:tmpl w:val="1408DE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1A9D3AD5"/>
    <w:multiLevelType w:val="hybridMultilevel"/>
    <w:tmpl w:val="4640692E"/>
    <w:lvl w:ilvl="0" w:tplc="87822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D0CA5B90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CF10F47"/>
    <w:multiLevelType w:val="hybridMultilevel"/>
    <w:tmpl w:val="30D6F7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69BA6650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6940461C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D591CFD"/>
    <w:multiLevelType w:val="hybridMultilevel"/>
    <w:tmpl w:val="A276FDC0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1E3D4A26"/>
    <w:multiLevelType w:val="hybridMultilevel"/>
    <w:tmpl w:val="E4788850"/>
    <w:lvl w:ilvl="0" w:tplc="A2D08C8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bCs w:val="0"/>
        <w:i w:val="0"/>
        <w:i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20B450C0"/>
    <w:multiLevelType w:val="hybridMultilevel"/>
    <w:tmpl w:val="456C94B2"/>
    <w:lvl w:ilvl="0" w:tplc="30127D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F54D1D"/>
    <w:multiLevelType w:val="hybridMultilevel"/>
    <w:tmpl w:val="1576C20C"/>
    <w:lvl w:ilvl="0" w:tplc="23C6E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E400F0"/>
    <w:multiLevelType w:val="hybridMultilevel"/>
    <w:tmpl w:val="03E02C58"/>
    <w:lvl w:ilvl="0" w:tplc="9DB0F6F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98F07EE"/>
    <w:multiLevelType w:val="hybridMultilevel"/>
    <w:tmpl w:val="DE0AD532"/>
    <w:lvl w:ilvl="0" w:tplc="1B8C28E0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30"/>
        </w:tabs>
        <w:ind w:left="193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50"/>
        </w:tabs>
        <w:ind w:left="265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370"/>
        </w:tabs>
        <w:ind w:left="337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090"/>
        </w:tabs>
        <w:ind w:left="409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10"/>
        </w:tabs>
        <w:ind w:left="481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30"/>
        </w:tabs>
        <w:ind w:left="553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250"/>
        </w:tabs>
        <w:ind w:left="6250" w:hanging="360"/>
      </w:pPr>
      <w:rPr>
        <w:rFonts w:cs="Times New Roman"/>
      </w:rPr>
    </w:lvl>
  </w:abstractNum>
  <w:abstractNum w:abstractNumId="24" w15:restartNumberingAfterBreak="0">
    <w:nsid w:val="2A1065D3"/>
    <w:multiLevelType w:val="hybridMultilevel"/>
    <w:tmpl w:val="1806EDAE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30A42EA9"/>
    <w:multiLevelType w:val="hybridMultilevel"/>
    <w:tmpl w:val="BB16F356"/>
    <w:lvl w:ilvl="0" w:tplc="53068C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6E7610A2">
      <w:start w:val="1"/>
      <w:numFmt w:val="bullet"/>
      <w:lvlText w:val=""/>
      <w:lvlJc w:val="left"/>
      <w:pPr>
        <w:tabs>
          <w:tab w:val="num" w:pos="240"/>
        </w:tabs>
        <w:ind w:left="240" w:hanging="360"/>
      </w:pPr>
      <w:rPr>
        <w:rFonts w:ascii="Symbol" w:hAnsi="Symbol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3159707A"/>
    <w:multiLevelType w:val="hybridMultilevel"/>
    <w:tmpl w:val="809A2460"/>
    <w:lvl w:ilvl="0" w:tplc="30127D4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325F23D4"/>
    <w:multiLevelType w:val="hybridMultilevel"/>
    <w:tmpl w:val="A1908004"/>
    <w:lvl w:ilvl="0" w:tplc="D9EA9D2A">
      <w:start w:val="1"/>
      <w:numFmt w:val="upperRoman"/>
      <w:lvlText w:val="%1."/>
      <w:lvlJc w:val="left"/>
      <w:pPr>
        <w:ind w:left="0" w:hanging="720"/>
      </w:pPr>
    </w:lvl>
    <w:lvl w:ilvl="1" w:tplc="983833A6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28" w15:restartNumberingAfterBreak="0">
    <w:nsid w:val="336735B2"/>
    <w:multiLevelType w:val="hybridMultilevel"/>
    <w:tmpl w:val="86526848"/>
    <w:lvl w:ilvl="0" w:tplc="64B61A2C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9" w15:restartNumberingAfterBreak="0">
    <w:nsid w:val="343810D4"/>
    <w:multiLevelType w:val="hybridMultilevel"/>
    <w:tmpl w:val="6C36B31C"/>
    <w:lvl w:ilvl="0" w:tplc="3C3AFEB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34BB1A2C"/>
    <w:multiLevelType w:val="hybridMultilevel"/>
    <w:tmpl w:val="CCFECC64"/>
    <w:lvl w:ilvl="0" w:tplc="7D5259C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359E3F50"/>
    <w:multiLevelType w:val="multilevel"/>
    <w:tmpl w:val="2348E546"/>
    <w:lvl w:ilvl="0">
      <w:start w:val="1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3E5F149C"/>
    <w:multiLevelType w:val="hybridMultilevel"/>
    <w:tmpl w:val="9C945192"/>
    <w:lvl w:ilvl="0" w:tplc="1C0C3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DA2E22"/>
    <w:multiLevelType w:val="hybridMultilevel"/>
    <w:tmpl w:val="2D7EA56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437D50C2"/>
    <w:multiLevelType w:val="hybridMultilevel"/>
    <w:tmpl w:val="8BE43C18"/>
    <w:lvl w:ilvl="0" w:tplc="E3EA3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A532974"/>
    <w:multiLevelType w:val="multilevel"/>
    <w:tmpl w:val="6DBC1C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6" w15:restartNumberingAfterBreak="0">
    <w:nsid w:val="4CE3567D"/>
    <w:multiLevelType w:val="hybridMultilevel"/>
    <w:tmpl w:val="C498751E"/>
    <w:lvl w:ilvl="0" w:tplc="23C6EC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DE76D0C"/>
    <w:multiLevelType w:val="hybridMultilevel"/>
    <w:tmpl w:val="62B2B4C4"/>
    <w:lvl w:ilvl="0" w:tplc="3BD85E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8" w15:restartNumberingAfterBreak="0">
    <w:nsid w:val="4FA52BBC"/>
    <w:multiLevelType w:val="hybridMultilevel"/>
    <w:tmpl w:val="99F838E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0127D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51087022"/>
    <w:multiLevelType w:val="hybridMultilevel"/>
    <w:tmpl w:val="E0CC8C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DD40B9"/>
    <w:multiLevelType w:val="hybridMultilevel"/>
    <w:tmpl w:val="D3E45A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441B54"/>
    <w:multiLevelType w:val="hybridMultilevel"/>
    <w:tmpl w:val="0AC69618"/>
    <w:lvl w:ilvl="0" w:tplc="A15A8836"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5FFE58CB"/>
    <w:multiLevelType w:val="hybridMultilevel"/>
    <w:tmpl w:val="2EFCCFFA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316179E"/>
    <w:multiLevelType w:val="hybridMultilevel"/>
    <w:tmpl w:val="88C8D00C"/>
    <w:lvl w:ilvl="0" w:tplc="9B3832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33B1594"/>
    <w:multiLevelType w:val="hybridMultilevel"/>
    <w:tmpl w:val="20BE8FCC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5" w15:restartNumberingAfterBreak="0">
    <w:nsid w:val="6E0050B1"/>
    <w:multiLevelType w:val="hybridMultilevel"/>
    <w:tmpl w:val="A1862A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710B0D61"/>
    <w:multiLevelType w:val="hybridMultilevel"/>
    <w:tmpl w:val="DA28CF86"/>
    <w:lvl w:ilvl="0" w:tplc="CC1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 w:tplc="E3FE3EEC">
      <w:start w:val="12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bCs w:val="0"/>
        <w:i w:val="0"/>
        <w:i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73821A10"/>
    <w:multiLevelType w:val="hybridMultilevel"/>
    <w:tmpl w:val="16CE4662"/>
    <w:lvl w:ilvl="0" w:tplc="CC16122E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E3FE3EE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8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D0B5CBD"/>
    <w:multiLevelType w:val="hybridMultilevel"/>
    <w:tmpl w:val="5E1E423E"/>
    <w:lvl w:ilvl="0" w:tplc="04150015">
      <w:start w:val="1"/>
      <w:numFmt w:val="upperLetter"/>
      <w:lvlText w:val="%1."/>
      <w:lvlJc w:val="left"/>
      <w:pPr>
        <w:ind w:left="42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 w15:restartNumberingAfterBreak="0">
    <w:nsid w:val="7EF70DB1"/>
    <w:multiLevelType w:val="multilevel"/>
    <w:tmpl w:val="C00E664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 w16cid:durableId="161043159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9669606">
    <w:abstractNumId w:val="44"/>
  </w:num>
  <w:num w:numId="3" w16cid:durableId="209075596">
    <w:abstractNumId w:val="41"/>
  </w:num>
  <w:num w:numId="4" w16cid:durableId="1690568438">
    <w:abstractNumId w:val="42"/>
  </w:num>
  <w:num w:numId="5" w16cid:durableId="1027946593">
    <w:abstractNumId w:val="18"/>
  </w:num>
  <w:num w:numId="6" w16cid:durableId="186412625">
    <w:abstractNumId w:val="15"/>
  </w:num>
  <w:num w:numId="7" w16cid:durableId="1234924295">
    <w:abstractNumId w:val="33"/>
  </w:num>
  <w:num w:numId="8" w16cid:durableId="663631595">
    <w:abstractNumId w:val="11"/>
  </w:num>
  <w:num w:numId="9" w16cid:durableId="19949473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08918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8788920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875328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1172323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62914583">
    <w:abstractNumId w:val="8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67231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2740051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9578985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6635326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1756473">
    <w:abstractNumId w:val="46"/>
    <w:lvlOverride w:ilvl="0">
      <w:startOverride w:val="1"/>
    </w:lvlOverride>
    <w:lvlOverride w:ilvl="1"/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45809724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88633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246339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27458219">
    <w:abstractNumId w:val="20"/>
  </w:num>
  <w:num w:numId="24" w16cid:durableId="1226989443">
    <w:abstractNumId w:val="36"/>
  </w:num>
  <w:num w:numId="25" w16cid:durableId="1220088444">
    <w:abstractNumId w:val="5"/>
  </w:num>
  <w:num w:numId="26" w16cid:durableId="1325668931">
    <w:abstractNumId w:val="32"/>
  </w:num>
  <w:num w:numId="27" w16cid:durableId="539971557">
    <w:abstractNumId w:val="21"/>
  </w:num>
  <w:num w:numId="28" w16cid:durableId="173225569">
    <w:abstractNumId w:val="28"/>
  </w:num>
  <w:num w:numId="29" w16cid:durableId="1215390152">
    <w:abstractNumId w:val="12"/>
  </w:num>
  <w:num w:numId="30" w16cid:durableId="924724811">
    <w:abstractNumId w:val="3"/>
  </w:num>
  <w:num w:numId="31" w16cid:durableId="677462872">
    <w:abstractNumId w:val="14"/>
  </w:num>
  <w:num w:numId="32" w16cid:durableId="967972267">
    <w:abstractNumId w:val="4"/>
  </w:num>
  <w:num w:numId="33" w16cid:durableId="918178804">
    <w:abstractNumId w:val="13"/>
  </w:num>
  <w:num w:numId="34" w16cid:durableId="748578211">
    <w:abstractNumId w:val="43"/>
  </w:num>
  <w:num w:numId="35" w16cid:durableId="622229493">
    <w:abstractNumId w:val="48"/>
  </w:num>
  <w:num w:numId="36" w16cid:durableId="1982685350">
    <w:abstractNumId w:val="37"/>
  </w:num>
  <w:num w:numId="37" w16cid:durableId="641036269">
    <w:abstractNumId w:val="9"/>
  </w:num>
  <w:num w:numId="38" w16cid:durableId="711922101">
    <w:abstractNumId w:val="1"/>
  </w:num>
  <w:num w:numId="39" w16cid:durableId="1669938863">
    <w:abstractNumId w:val="2"/>
  </w:num>
  <w:num w:numId="40" w16cid:durableId="1772118781">
    <w:abstractNumId w:val="17"/>
  </w:num>
  <w:num w:numId="41" w16cid:durableId="314183245">
    <w:abstractNumId w:val="31"/>
  </w:num>
  <w:num w:numId="42" w16cid:durableId="38167892">
    <w:abstractNumId w:val="30"/>
  </w:num>
  <w:num w:numId="43" w16cid:durableId="2137600996">
    <w:abstractNumId w:val="0"/>
  </w:num>
  <w:num w:numId="44" w16cid:durableId="2030256085">
    <w:abstractNumId w:val="16"/>
  </w:num>
  <w:num w:numId="45" w16cid:durableId="254560002">
    <w:abstractNumId w:val="49"/>
  </w:num>
  <w:num w:numId="46" w16cid:durableId="5188131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984243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78379848">
    <w:abstractNumId w:val="40"/>
  </w:num>
  <w:num w:numId="49" w16cid:durableId="1465390186">
    <w:abstractNumId w:val="24"/>
  </w:num>
  <w:num w:numId="50" w16cid:durableId="1472551515">
    <w:abstractNumId w:val="22"/>
  </w:num>
  <w:num w:numId="51" w16cid:durableId="21311275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0429725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14280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91882531">
    <w:abstractNumId w:val="3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4C8"/>
    <w:rsid w:val="00003E9F"/>
    <w:rsid w:val="00022B80"/>
    <w:rsid w:val="00024076"/>
    <w:rsid w:val="000262A9"/>
    <w:rsid w:val="0003218E"/>
    <w:rsid w:val="00032405"/>
    <w:rsid w:val="0003310D"/>
    <w:rsid w:val="00037C6E"/>
    <w:rsid w:val="00037CA3"/>
    <w:rsid w:val="000439F3"/>
    <w:rsid w:val="000444E3"/>
    <w:rsid w:val="00046557"/>
    <w:rsid w:val="00051F24"/>
    <w:rsid w:val="00056637"/>
    <w:rsid w:val="00056F76"/>
    <w:rsid w:val="0005751A"/>
    <w:rsid w:val="00061FA1"/>
    <w:rsid w:val="0006468A"/>
    <w:rsid w:val="0006600C"/>
    <w:rsid w:val="00071F71"/>
    <w:rsid w:val="00077853"/>
    <w:rsid w:val="00081E6A"/>
    <w:rsid w:val="00081FE3"/>
    <w:rsid w:val="00083765"/>
    <w:rsid w:val="0008726D"/>
    <w:rsid w:val="00094410"/>
    <w:rsid w:val="0009457F"/>
    <w:rsid w:val="00095FEF"/>
    <w:rsid w:val="000A05C9"/>
    <w:rsid w:val="000A3251"/>
    <w:rsid w:val="000A418B"/>
    <w:rsid w:val="000A519B"/>
    <w:rsid w:val="000A720F"/>
    <w:rsid w:val="000B677B"/>
    <w:rsid w:val="000C4D73"/>
    <w:rsid w:val="000C5B37"/>
    <w:rsid w:val="000C5DCD"/>
    <w:rsid w:val="000D15BE"/>
    <w:rsid w:val="000E20A9"/>
    <w:rsid w:val="000E3161"/>
    <w:rsid w:val="000F1E49"/>
    <w:rsid w:val="000F43E7"/>
    <w:rsid w:val="000F6D68"/>
    <w:rsid w:val="000F77E2"/>
    <w:rsid w:val="001016B2"/>
    <w:rsid w:val="0010266F"/>
    <w:rsid w:val="0010355C"/>
    <w:rsid w:val="00103F96"/>
    <w:rsid w:val="0011186D"/>
    <w:rsid w:val="001132F2"/>
    <w:rsid w:val="00115C71"/>
    <w:rsid w:val="00117265"/>
    <w:rsid w:val="001223D5"/>
    <w:rsid w:val="00123CFC"/>
    <w:rsid w:val="001253D8"/>
    <w:rsid w:val="00125E52"/>
    <w:rsid w:val="00126267"/>
    <w:rsid w:val="00127B84"/>
    <w:rsid w:val="00133AC6"/>
    <w:rsid w:val="00135EA4"/>
    <w:rsid w:val="0013646A"/>
    <w:rsid w:val="001373E3"/>
    <w:rsid w:val="00145671"/>
    <w:rsid w:val="00147179"/>
    <w:rsid w:val="001473D6"/>
    <w:rsid w:val="001559FF"/>
    <w:rsid w:val="00160A8F"/>
    <w:rsid w:val="00167F43"/>
    <w:rsid w:val="001725E2"/>
    <w:rsid w:val="001831FE"/>
    <w:rsid w:val="001844B7"/>
    <w:rsid w:val="001914D2"/>
    <w:rsid w:val="0019185A"/>
    <w:rsid w:val="0019503E"/>
    <w:rsid w:val="0019572D"/>
    <w:rsid w:val="00197882"/>
    <w:rsid w:val="001B1563"/>
    <w:rsid w:val="001B5FC6"/>
    <w:rsid w:val="001B64E3"/>
    <w:rsid w:val="001C08C6"/>
    <w:rsid w:val="001C1965"/>
    <w:rsid w:val="001C1AF7"/>
    <w:rsid w:val="001C5352"/>
    <w:rsid w:val="001C5BA0"/>
    <w:rsid w:val="001D229F"/>
    <w:rsid w:val="001D3A78"/>
    <w:rsid w:val="001D6949"/>
    <w:rsid w:val="001E1342"/>
    <w:rsid w:val="001E45E9"/>
    <w:rsid w:val="001E6598"/>
    <w:rsid w:val="001F0866"/>
    <w:rsid w:val="001F4A41"/>
    <w:rsid w:val="001F5AAF"/>
    <w:rsid w:val="001F6E69"/>
    <w:rsid w:val="001F7902"/>
    <w:rsid w:val="00200C1D"/>
    <w:rsid w:val="002042AD"/>
    <w:rsid w:val="002067BC"/>
    <w:rsid w:val="002104D1"/>
    <w:rsid w:val="002106AF"/>
    <w:rsid w:val="00211D6E"/>
    <w:rsid w:val="00214FB0"/>
    <w:rsid w:val="002156D8"/>
    <w:rsid w:val="00216732"/>
    <w:rsid w:val="002209DC"/>
    <w:rsid w:val="00230FE5"/>
    <w:rsid w:val="002346EA"/>
    <w:rsid w:val="002354AF"/>
    <w:rsid w:val="0023587E"/>
    <w:rsid w:val="00235F7E"/>
    <w:rsid w:val="002400C1"/>
    <w:rsid w:val="00251D21"/>
    <w:rsid w:val="00255CCB"/>
    <w:rsid w:val="0025780B"/>
    <w:rsid w:val="002664CA"/>
    <w:rsid w:val="00271BA0"/>
    <w:rsid w:val="002721E5"/>
    <w:rsid w:val="00273D5C"/>
    <w:rsid w:val="00274E1E"/>
    <w:rsid w:val="00275326"/>
    <w:rsid w:val="00275D47"/>
    <w:rsid w:val="0028296A"/>
    <w:rsid w:val="002830FF"/>
    <w:rsid w:val="002867F3"/>
    <w:rsid w:val="002A2D5B"/>
    <w:rsid w:val="002A58C1"/>
    <w:rsid w:val="002A7AA3"/>
    <w:rsid w:val="002B20D6"/>
    <w:rsid w:val="002B47F4"/>
    <w:rsid w:val="002B659D"/>
    <w:rsid w:val="002C213A"/>
    <w:rsid w:val="002C29BC"/>
    <w:rsid w:val="002C3E2E"/>
    <w:rsid w:val="002D3C28"/>
    <w:rsid w:val="002D5F00"/>
    <w:rsid w:val="002E2DFA"/>
    <w:rsid w:val="002E6000"/>
    <w:rsid w:val="002E6920"/>
    <w:rsid w:val="002E6988"/>
    <w:rsid w:val="002F0348"/>
    <w:rsid w:val="002F1310"/>
    <w:rsid w:val="002F4EEC"/>
    <w:rsid w:val="002F4F28"/>
    <w:rsid w:val="002F5684"/>
    <w:rsid w:val="0030784A"/>
    <w:rsid w:val="003153C1"/>
    <w:rsid w:val="00320812"/>
    <w:rsid w:val="00320F26"/>
    <w:rsid w:val="00321695"/>
    <w:rsid w:val="00322A4D"/>
    <w:rsid w:val="00324ECF"/>
    <w:rsid w:val="00331A3D"/>
    <w:rsid w:val="00336C28"/>
    <w:rsid w:val="00342AC0"/>
    <w:rsid w:val="00344FE4"/>
    <w:rsid w:val="003531FE"/>
    <w:rsid w:val="003532E2"/>
    <w:rsid w:val="0035503D"/>
    <w:rsid w:val="003577BB"/>
    <w:rsid w:val="00362292"/>
    <w:rsid w:val="0036299D"/>
    <w:rsid w:val="00365A5C"/>
    <w:rsid w:val="0037127C"/>
    <w:rsid w:val="00377AB0"/>
    <w:rsid w:val="003812A3"/>
    <w:rsid w:val="003865F0"/>
    <w:rsid w:val="003908AA"/>
    <w:rsid w:val="00394340"/>
    <w:rsid w:val="003A2886"/>
    <w:rsid w:val="003A7693"/>
    <w:rsid w:val="003A77F4"/>
    <w:rsid w:val="003B0DD6"/>
    <w:rsid w:val="003B390A"/>
    <w:rsid w:val="003B3F44"/>
    <w:rsid w:val="003B5FF3"/>
    <w:rsid w:val="003C1C09"/>
    <w:rsid w:val="003C72A7"/>
    <w:rsid w:val="003D64E4"/>
    <w:rsid w:val="003E4151"/>
    <w:rsid w:val="003E687C"/>
    <w:rsid w:val="003F5FCA"/>
    <w:rsid w:val="003F758E"/>
    <w:rsid w:val="00400C0D"/>
    <w:rsid w:val="00400DE3"/>
    <w:rsid w:val="00403BAC"/>
    <w:rsid w:val="0040444D"/>
    <w:rsid w:val="004119A9"/>
    <w:rsid w:val="00422F6A"/>
    <w:rsid w:val="00432021"/>
    <w:rsid w:val="00444879"/>
    <w:rsid w:val="00445066"/>
    <w:rsid w:val="00447555"/>
    <w:rsid w:val="004505D7"/>
    <w:rsid w:val="00460DE9"/>
    <w:rsid w:val="00461BC1"/>
    <w:rsid w:val="004625F2"/>
    <w:rsid w:val="00466B2D"/>
    <w:rsid w:val="004740FF"/>
    <w:rsid w:val="00474327"/>
    <w:rsid w:val="00485281"/>
    <w:rsid w:val="0049388E"/>
    <w:rsid w:val="004954C8"/>
    <w:rsid w:val="004967DC"/>
    <w:rsid w:val="00496829"/>
    <w:rsid w:val="00496FD6"/>
    <w:rsid w:val="004A0BA8"/>
    <w:rsid w:val="004A657D"/>
    <w:rsid w:val="004B0D3E"/>
    <w:rsid w:val="004B17D6"/>
    <w:rsid w:val="004B2433"/>
    <w:rsid w:val="004B55A5"/>
    <w:rsid w:val="004C6FBD"/>
    <w:rsid w:val="004C75E6"/>
    <w:rsid w:val="004D18D3"/>
    <w:rsid w:val="004D48DF"/>
    <w:rsid w:val="004D6D9D"/>
    <w:rsid w:val="004E3B2A"/>
    <w:rsid w:val="004E444D"/>
    <w:rsid w:val="004F2461"/>
    <w:rsid w:val="004F5DCA"/>
    <w:rsid w:val="004F7B71"/>
    <w:rsid w:val="00501412"/>
    <w:rsid w:val="0050280C"/>
    <w:rsid w:val="00502F29"/>
    <w:rsid w:val="0050414C"/>
    <w:rsid w:val="00511A11"/>
    <w:rsid w:val="00513BD6"/>
    <w:rsid w:val="00516E63"/>
    <w:rsid w:val="005226D9"/>
    <w:rsid w:val="00522F16"/>
    <w:rsid w:val="00526FE4"/>
    <w:rsid w:val="00542AB5"/>
    <w:rsid w:val="005462F9"/>
    <w:rsid w:val="00547241"/>
    <w:rsid w:val="005508CD"/>
    <w:rsid w:val="00551508"/>
    <w:rsid w:val="00554902"/>
    <w:rsid w:val="00575C73"/>
    <w:rsid w:val="00583410"/>
    <w:rsid w:val="005835C7"/>
    <w:rsid w:val="00587DA7"/>
    <w:rsid w:val="005A0DFD"/>
    <w:rsid w:val="005A16C8"/>
    <w:rsid w:val="005A2407"/>
    <w:rsid w:val="005A2AEB"/>
    <w:rsid w:val="005A4268"/>
    <w:rsid w:val="005B3441"/>
    <w:rsid w:val="005B4685"/>
    <w:rsid w:val="005B5AB2"/>
    <w:rsid w:val="005C38C2"/>
    <w:rsid w:val="005C6C80"/>
    <w:rsid w:val="005D783D"/>
    <w:rsid w:val="005E1EE3"/>
    <w:rsid w:val="005E2A29"/>
    <w:rsid w:val="005F44D3"/>
    <w:rsid w:val="005F4BC2"/>
    <w:rsid w:val="00601DD2"/>
    <w:rsid w:val="00602C27"/>
    <w:rsid w:val="006050BC"/>
    <w:rsid w:val="006173F4"/>
    <w:rsid w:val="00617809"/>
    <w:rsid w:val="00620617"/>
    <w:rsid w:val="006277CC"/>
    <w:rsid w:val="00642EC8"/>
    <w:rsid w:val="00647D18"/>
    <w:rsid w:val="00647ED6"/>
    <w:rsid w:val="006511DE"/>
    <w:rsid w:val="006517D5"/>
    <w:rsid w:val="0065797C"/>
    <w:rsid w:val="006617E5"/>
    <w:rsid w:val="00661D87"/>
    <w:rsid w:val="00663678"/>
    <w:rsid w:val="00663BFC"/>
    <w:rsid w:val="00663F80"/>
    <w:rsid w:val="0066631B"/>
    <w:rsid w:val="00671DEF"/>
    <w:rsid w:val="0067415A"/>
    <w:rsid w:val="00677A16"/>
    <w:rsid w:val="006829BD"/>
    <w:rsid w:val="00683223"/>
    <w:rsid w:val="00691F1E"/>
    <w:rsid w:val="00693E21"/>
    <w:rsid w:val="006A2079"/>
    <w:rsid w:val="006A3643"/>
    <w:rsid w:val="006A4F83"/>
    <w:rsid w:val="006B3D5D"/>
    <w:rsid w:val="006C2F0B"/>
    <w:rsid w:val="006C55C1"/>
    <w:rsid w:val="006D5294"/>
    <w:rsid w:val="006D642A"/>
    <w:rsid w:val="006E0287"/>
    <w:rsid w:val="006E320C"/>
    <w:rsid w:val="006E5F2E"/>
    <w:rsid w:val="006E6198"/>
    <w:rsid w:val="006E61B3"/>
    <w:rsid w:val="006E6EF7"/>
    <w:rsid w:val="006F0D49"/>
    <w:rsid w:val="006F3179"/>
    <w:rsid w:val="007004CA"/>
    <w:rsid w:val="0070280F"/>
    <w:rsid w:val="00705046"/>
    <w:rsid w:val="00707739"/>
    <w:rsid w:val="0071221C"/>
    <w:rsid w:val="007134E2"/>
    <w:rsid w:val="00717C7D"/>
    <w:rsid w:val="0072738A"/>
    <w:rsid w:val="00730555"/>
    <w:rsid w:val="00737988"/>
    <w:rsid w:val="00737E8D"/>
    <w:rsid w:val="0074002E"/>
    <w:rsid w:val="007452F8"/>
    <w:rsid w:val="00747D18"/>
    <w:rsid w:val="00752D08"/>
    <w:rsid w:val="0075673E"/>
    <w:rsid w:val="0075693C"/>
    <w:rsid w:val="00757955"/>
    <w:rsid w:val="0076075D"/>
    <w:rsid w:val="00760DA8"/>
    <w:rsid w:val="00766816"/>
    <w:rsid w:val="00767A70"/>
    <w:rsid w:val="00771A8B"/>
    <w:rsid w:val="007807C2"/>
    <w:rsid w:val="00781B56"/>
    <w:rsid w:val="0078582B"/>
    <w:rsid w:val="00790F2A"/>
    <w:rsid w:val="00791429"/>
    <w:rsid w:val="00791707"/>
    <w:rsid w:val="00794170"/>
    <w:rsid w:val="00794943"/>
    <w:rsid w:val="0079547B"/>
    <w:rsid w:val="007960F9"/>
    <w:rsid w:val="00796713"/>
    <w:rsid w:val="00797BFD"/>
    <w:rsid w:val="007A3A94"/>
    <w:rsid w:val="007A4FF7"/>
    <w:rsid w:val="007D03F7"/>
    <w:rsid w:val="007D243F"/>
    <w:rsid w:val="007D4DAC"/>
    <w:rsid w:val="007E03EA"/>
    <w:rsid w:val="007E579C"/>
    <w:rsid w:val="007E5C89"/>
    <w:rsid w:val="007E6100"/>
    <w:rsid w:val="007E7531"/>
    <w:rsid w:val="007E7B8E"/>
    <w:rsid w:val="007F1E54"/>
    <w:rsid w:val="007F27E7"/>
    <w:rsid w:val="007F2FB4"/>
    <w:rsid w:val="007F66A6"/>
    <w:rsid w:val="00800814"/>
    <w:rsid w:val="00803471"/>
    <w:rsid w:val="00805F87"/>
    <w:rsid w:val="0080693B"/>
    <w:rsid w:val="00813073"/>
    <w:rsid w:val="00814EA6"/>
    <w:rsid w:val="008159F1"/>
    <w:rsid w:val="00821A0B"/>
    <w:rsid w:val="00834C89"/>
    <w:rsid w:val="00842027"/>
    <w:rsid w:val="0084506F"/>
    <w:rsid w:val="0084688F"/>
    <w:rsid w:val="0085258B"/>
    <w:rsid w:val="00862C04"/>
    <w:rsid w:val="008634A4"/>
    <w:rsid w:val="0087160B"/>
    <w:rsid w:val="0087196E"/>
    <w:rsid w:val="00872030"/>
    <w:rsid w:val="00875DB5"/>
    <w:rsid w:val="008804DD"/>
    <w:rsid w:val="00891081"/>
    <w:rsid w:val="00892BD4"/>
    <w:rsid w:val="0089332C"/>
    <w:rsid w:val="00893FE7"/>
    <w:rsid w:val="00895E97"/>
    <w:rsid w:val="008A1EF2"/>
    <w:rsid w:val="008A723F"/>
    <w:rsid w:val="008B2D2F"/>
    <w:rsid w:val="008B55AD"/>
    <w:rsid w:val="008B5720"/>
    <w:rsid w:val="008B76AE"/>
    <w:rsid w:val="008C03B1"/>
    <w:rsid w:val="008C159F"/>
    <w:rsid w:val="008C36F5"/>
    <w:rsid w:val="008C3780"/>
    <w:rsid w:val="008C3806"/>
    <w:rsid w:val="008C6EF2"/>
    <w:rsid w:val="008D04E2"/>
    <w:rsid w:val="008D4FE8"/>
    <w:rsid w:val="008D52E9"/>
    <w:rsid w:val="008D55AD"/>
    <w:rsid w:val="008D62F2"/>
    <w:rsid w:val="008E1115"/>
    <w:rsid w:val="008E1480"/>
    <w:rsid w:val="008E3DF4"/>
    <w:rsid w:val="008E4184"/>
    <w:rsid w:val="008E4F2E"/>
    <w:rsid w:val="008E5B4A"/>
    <w:rsid w:val="008F3816"/>
    <w:rsid w:val="008F59D8"/>
    <w:rsid w:val="008F6DAB"/>
    <w:rsid w:val="009007F4"/>
    <w:rsid w:val="00901544"/>
    <w:rsid w:val="009050D9"/>
    <w:rsid w:val="00911EB1"/>
    <w:rsid w:val="009146D6"/>
    <w:rsid w:val="0091489C"/>
    <w:rsid w:val="009215D7"/>
    <w:rsid w:val="009268AD"/>
    <w:rsid w:val="00926B70"/>
    <w:rsid w:val="0093109D"/>
    <w:rsid w:val="0093294D"/>
    <w:rsid w:val="00935616"/>
    <w:rsid w:val="00935817"/>
    <w:rsid w:val="009366BB"/>
    <w:rsid w:val="0094301C"/>
    <w:rsid w:val="00952054"/>
    <w:rsid w:val="00955C3D"/>
    <w:rsid w:val="009562E8"/>
    <w:rsid w:val="00957EC1"/>
    <w:rsid w:val="00962C3F"/>
    <w:rsid w:val="009638C5"/>
    <w:rsid w:val="0096414D"/>
    <w:rsid w:val="00966538"/>
    <w:rsid w:val="009674DA"/>
    <w:rsid w:val="009708D7"/>
    <w:rsid w:val="00972358"/>
    <w:rsid w:val="00973F99"/>
    <w:rsid w:val="00974B89"/>
    <w:rsid w:val="0097579D"/>
    <w:rsid w:val="00977740"/>
    <w:rsid w:val="00987C33"/>
    <w:rsid w:val="009A0165"/>
    <w:rsid w:val="009A27D3"/>
    <w:rsid w:val="009A4813"/>
    <w:rsid w:val="009B027E"/>
    <w:rsid w:val="009B0373"/>
    <w:rsid w:val="009B31DF"/>
    <w:rsid w:val="009B3699"/>
    <w:rsid w:val="009B48B4"/>
    <w:rsid w:val="009B7CB8"/>
    <w:rsid w:val="009C4438"/>
    <w:rsid w:val="009C5E6C"/>
    <w:rsid w:val="009D1D52"/>
    <w:rsid w:val="009D5921"/>
    <w:rsid w:val="009D701D"/>
    <w:rsid w:val="009E1345"/>
    <w:rsid w:val="009E294A"/>
    <w:rsid w:val="009E384C"/>
    <w:rsid w:val="009F63E7"/>
    <w:rsid w:val="00A02768"/>
    <w:rsid w:val="00A14747"/>
    <w:rsid w:val="00A208D7"/>
    <w:rsid w:val="00A21D5F"/>
    <w:rsid w:val="00A26245"/>
    <w:rsid w:val="00A34659"/>
    <w:rsid w:val="00A36802"/>
    <w:rsid w:val="00A44122"/>
    <w:rsid w:val="00A51081"/>
    <w:rsid w:val="00A54FF3"/>
    <w:rsid w:val="00A56B43"/>
    <w:rsid w:val="00A71FFB"/>
    <w:rsid w:val="00A73189"/>
    <w:rsid w:val="00A73687"/>
    <w:rsid w:val="00A75188"/>
    <w:rsid w:val="00A756A1"/>
    <w:rsid w:val="00A76B08"/>
    <w:rsid w:val="00A81377"/>
    <w:rsid w:val="00A82A1A"/>
    <w:rsid w:val="00A850F4"/>
    <w:rsid w:val="00A8580B"/>
    <w:rsid w:val="00A85D7A"/>
    <w:rsid w:val="00A93EDF"/>
    <w:rsid w:val="00A94140"/>
    <w:rsid w:val="00A9628D"/>
    <w:rsid w:val="00AA2BA6"/>
    <w:rsid w:val="00AA2DA4"/>
    <w:rsid w:val="00AA36E7"/>
    <w:rsid w:val="00AA43F5"/>
    <w:rsid w:val="00AB14B0"/>
    <w:rsid w:val="00AC08B1"/>
    <w:rsid w:val="00AD05A5"/>
    <w:rsid w:val="00AD620F"/>
    <w:rsid w:val="00AD7823"/>
    <w:rsid w:val="00AE2143"/>
    <w:rsid w:val="00AE6B11"/>
    <w:rsid w:val="00AF284A"/>
    <w:rsid w:val="00AF4492"/>
    <w:rsid w:val="00AF5908"/>
    <w:rsid w:val="00AF6D4B"/>
    <w:rsid w:val="00AF74CE"/>
    <w:rsid w:val="00B34137"/>
    <w:rsid w:val="00B355BB"/>
    <w:rsid w:val="00B4121B"/>
    <w:rsid w:val="00B452AD"/>
    <w:rsid w:val="00B47A9D"/>
    <w:rsid w:val="00B501FB"/>
    <w:rsid w:val="00B52D9E"/>
    <w:rsid w:val="00B53A2F"/>
    <w:rsid w:val="00B56813"/>
    <w:rsid w:val="00B6100F"/>
    <w:rsid w:val="00B6350C"/>
    <w:rsid w:val="00B6587D"/>
    <w:rsid w:val="00B67F21"/>
    <w:rsid w:val="00BA0419"/>
    <w:rsid w:val="00BA57D9"/>
    <w:rsid w:val="00BB0FF0"/>
    <w:rsid w:val="00BB6A8A"/>
    <w:rsid w:val="00BB78C5"/>
    <w:rsid w:val="00BC4348"/>
    <w:rsid w:val="00BC6E22"/>
    <w:rsid w:val="00BE0502"/>
    <w:rsid w:val="00BE06FF"/>
    <w:rsid w:val="00BE275C"/>
    <w:rsid w:val="00BE4E46"/>
    <w:rsid w:val="00BE63C3"/>
    <w:rsid w:val="00BF4A1D"/>
    <w:rsid w:val="00C00A51"/>
    <w:rsid w:val="00C04E1B"/>
    <w:rsid w:val="00C121E8"/>
    <w:rsid w:val="00C14F30"/>
    <w:rsid w:val="00C15AE9"/>
    <w:rsid w:val="00C22F32"/>
    <w:rsid w:val="00C231A5"/>
    <w:rsid w:val="00C23BA9"/>
    <w:rsid w:val="00C277F2"/>
    <w:rsid w:val="00C3228A"/>
    <w:rsid w:val="00C45667"/>
    <w:rsid w:val="00C50B7C"/>
    <w:rsid w:val="00C528E4"/>
    <w:rsid w:val="00C5516E"/>
    <w:rsid w:val="00C55F8E"/>
    <w:rsid w:val="00C57FFE"/>
    <w:rsid w:val="00C60728"/>
    <w:rsid w:val="00C65142"/>
    <w:rsid w:val="00C739E7"/>
    <w:rsid w:val="00C741A4"/>
    <w:rsid w:val="00C74F96"/>
    <w:rsid w:val="00C800CE"/>
    <w:rsid w:val="00C8167A"/>
    <w:rsid w:val="00C87C27"/>
    <w:rsid w:val="00C90BE8"/>
    <w:rsid w:val="00C91C41"/>
    <w:rsid w:val="00C91EC1"/>
    <w:rsid w:val="00C93EFC"/>
    <w:rsid w:val="00C956B9"/>
    <w:rsid w:val="00C95EA7"/>
    <w:rsid w:val="00C97EF1"/>
    <w:rsid w:val="00CA6EA4"/>
    <w:rsid w:val="00CB124C"/>
    <w:rsid w:val="00CB2DA2"/>
    <w:rsid w:val="00CB315D"/>
    <w:rsid w:val="00CB7251"/>
    <w:rsid w:val="00CB7580"/>
    <w:rsid w:val="00CB77FC"/>
    <w:rsid w:val="00CC13D1"/>
    <w:rsid w:val="00CC266D"/>
    <w:rsid w:val="00CC3CE5"/>
    <w:rsid w:val="00CC3F8C"/>
    <w:rsid w:val="00CC5182"/>
    <w:rsid w:val="00CC61A7"/>
    <w:rsid w:val="00CD546D"/>
    <w:rsid w:val="00CE09CD"/>
    <w:rsid w:val="00CE668E"/>
    <w:rsid w:val="00CF19EB"/>
    <w:rsid w:val="00CF338C"/>
    <w:rsid w:val="00CF61F0"/>
    <w:rsid w:val="00D10EBB"/>
    <w:rsid w:val="00D13848"/>
    <w:rsid w:val="00D14A9E"/>
    <w:rsid w:val="00D14E7F"/>
    <w:rsid w:val="00D16233"/>
    <w:rsid w:val="00D235B4"/>
    <w:rsid w:val="00D2460D"/>
    <w:rsid w:val="00D25C6C"/>
    <w:rsid w:val="00D2655D"/>
    <w:rsid w:val="00D305B4"/>
    <w:rsid w:val="00D30D5D"/>
    <w:rsid w:val="00D312FB"/>
    <w:rsid w:val="00D34EBA"/>
    <w:rsid w:val="00D479DC"/>
    <w:rsid w:val="00D531F3"/>
    <w:rsid w:val="00D53255"/>
    <w:rsid w:val="00D5438B"/>
    <w:rsid w:val="00D5712A"/>
    <w:rsid w:val="00D60E0F"/>
    <w:rsid w:val="00D64591"/>
    <w:rsid w:val="00D70E9D"/>
    <w:rsid w:val="00D74A76"/>
    <w:rsid w:val="00D76472"/>
    <w:rsid w:val="00D76D93"/>
    <w:rsid w:val="00D81531"/>
    <w:rsid w:val="00D842C7"/>
    <w:rsid w:val="00D85270"/>
    <w:rsid w:val="00D93059"/>
    <w:rsid w:val="00D9621E"/>
    <w:rsid w:val="00D97B9C"/>
    <w:rsid w:val="00DA1691"/>
    <w:rsid w:val="00DB21E0"/>
    <w:rsid w:val="00DB5DC5"/>
    <w:rsid w:val="00DD05DA"/>
    <w:rsid w:val="00DD1C46"/>
    <w:rsid w:val="00DD31C3"/>
    <w:rsid w:val="00DD45F0"/>
    <w:rsid w:val="00DD48C7"/>
    <w:rsid w:val="00DE2C9A"/>
    <w:rsid w:val="00DE6765"/>
    <w:rsid w:val="00DF2B33"/>
    <w:rsid w:val="00DF2CA3"/>
    <w:rsid w:val="00DF4442"/>
    <w:rsid w:val="00DF5CBF"/>
    <w:rsid w:val="00DF7D9E"/>
    <w:rsid w:val="00E05CCC"/>
    <w:rsid w:val="00E15206"/>
    <w:rsid w:val="00E17524"/>
    <w:rsid w:val="00E2506D"/>
    <w:rsid w:val="00E26273"/>
    <w:rsid w:val="00E26AFD"/>
    <w:rsid w:val="00E27357"/>
    <w:rsid w:val="00E314E0"/>
    <w:rsid w:val="00E337CA"/>
    <w:rsid w:val="00E34F9F"/>
    <w:rsid w:val="00E36FEE"/>
    <w:rsid w:val="00E404C4"/>
    <w:rsid w:val="00E43498"/>
    <w:rsid w:val="00E46EC5"/>
    <w:rsid w:val="00E54D97"/>
    <w:rsid w:val="00E64FB9"/>
    <w:rsid w:val="00E66FC5"/>
    <w:rsid w:val="00E67095"/>
    <w:rsid w:val="00E81EDC"/>
    <w:rsid w:val="00E84674"/>
    <w:rsid w:val="00E85056"/>
    <w:rsid w:val="00E85F16"/>
    <w:rsid w:val="00E8738B"/>
    <w:rsid w:val="00E87893"/>
    <w:rsid w:val="00EA4E54"/>
    <w:rsid w:val="00EB10F5"/>
    <w:rsid w:val="00EB5D50"/>
    <w:rsid w:val="00EC1A08"/>
    <w:rsid w:val="00EC1A0C"/>
    <w:rsid w:val="00EC2510"/>
    <w:rsid w:val="00EC2B7B"/>
    <w:rsid w:val="00EC33C2"/>
    <w:rsid w:val="00EC4AC0"/>
    <w:rsid w:val="00EC4C64"/>
    <w:rsid w:val="00EC4D1B"/>
    <w:rsid w:val="00EC5647"/>
    <w:rsid w:val="00EC6FCE"/>
    <w:rsid w:val="00ED309E"/>
    <w:rsid w:val="00ED6DB1"/>
    <w:rsid w:val="00EE0B6A"/>
    <w:rsid w:val="00EF0E8E"/>
    <w:rsid w:val="00EF15BE"/>
    <w:rsid w:val="00EF1FBE"/>
    <w:rsid w:val="00EF234D"/>
    <w:rsid w:val="00EF50DB"/>
    <w:rsid w:val="00F04638"/>
    <w:rsid w:val="00F1364D"/>
    <w:rsid w:val="00F15191"/>
    <w:rsid w:val="00F17D7E"/>
    <w:rsid w:val="00F211E9"/>
    <w:rsid w:val="00F21343"/>
    <w:rsid w:val="00F2538E"/>
    <w:rsid w:val="00F315A3"/>
    <w:rsid w:val="00F32E74"/>
    <w:rsid w:val="00F52DF9"/>
    <w:rsid w:val="00F56038"/>
    <w:rsid w:val="00F6093F"/>
    <w:rsid w:val="00F61171"/>
    <w:rsid w:val="00F628AB"/>
    <w:rsid w:val="00F62A16"/>
    <w:rsid w:val="00F62BEB"/>
    <w:rsid w:val="00F6554F"/>
    <w:rsid w:val="00F74786"/>
    <w:rsid w:val="00F75E2E"/>
    <w:rsid w:val="00F84B4A"/>
    <w:rsid w:val="00F9610D"/>
    <w:rsid w:val="00F9673C"/>
    <w:rsid w:val="00FA4BBA"/>
    <w:rsid w:val="00FA6F01"/>
    <w:rsid w:val="00FB1DF2"/>
    <w:rsid w:val="00FB6A44"/>
    <w:rsid w:val="00FC18E5"/>
    <w:rsid w:val="00FD0338"/>
    <w:rsid w:val="00FD065B"/>
    <w:rsid w:val="00FD4992"/>
    <w:rsid w:val="00FD6F56"/>
    <w:rsid w:val="00FE26AF"/>
    <w:rsid w:val="00FE412D"/>
    <w:rsid w:val="00FE6652"/>
    <w:rsid w:val="00FF2611"/>
    <w:rsid w:val="00FF42F1"/>
    <w:rsid w:val="00FF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B7F26C"/>
  <w15:docId w15:val="{17B03C2C-7775-4817-B26C-C251AC15B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954C8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954C8"/>
    <w:pPr>
      <w:keepNext/>
      <w:ind w:right="-55"/>
      <w:jc w:val="both"/>
      <w:outlineLvl w:val="0"/>
    </w:pPr>
    <w:rPr>
      <w:rFonts w:ascii="Verdana" w:hAnsi="Verdana"/>
      <w:b/>
      <w:bCs/>
      <w:color w:val="000000"/>
      <w:sz w:val="17"/>
      <w:szCs w:val="17"/>
    </w:rPr>
  </w:style>
  <w:style w:type="paragraph" w:styleId="Nagwek2">
    <w:name w:val="heading 2"/>
    <w:basedOn w:val="Normalny"/>
    <w:next w:val="Normalny"/>
    <w:link w:val="Nagwek2Znak"/>
    <w:qFormat/>
    <w:rsid w:val="004954C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954C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5">
    <w:name w:val="heading 5"/>
    <w:basedOn w:val="Normalny"/>
    <w:next w:val="Normalny"/>
    <w:link w:val="Nagwek5Znak"/>
    <w:qFormat/>
    <w:locked/>
    <w:rsid w:val="009146D6"/>
    <w:pPr>
      <w:spacing w:before="240" w:after="60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8C6EF2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4954C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Nagwek9">
    <w:name w:val="heading 9"/>
    <w:basedOn w:val="Normalny"/>
    <w:next w:val="Normalny"/>
    <w:link w:val="Nagwek9Znak"/>
    <w:qFormat/>
    <w:locked/>
    <w:rsid w:val="003B390A"/>
    <w:pPr>
      <w:spacing w:before="240" w:after="60"/>
      <w:outlineLvl w:val="8"/>
    </w:pPr>
    <w:rPr>
      <w:rFonts w:ascii="Arial" w:eastAsia="Times New Roman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4954C8"/>
    <w:rPr>
      <w:rFonts w:ascii="Verdana" w:hAnsi="Verdana" w:cs="Verdana"/>
      <w:b/>
      <w:bCs/>
      <w:color w:val="000000"/>
      <w:sz w:val="17"/>
      <w:szCs w:val="17"/>
      <w:lang w:eastAsia="pl-PL"/>
    </w:rPr>
  </w:style>
  <w:style w:type="character" w:customStyle="1" w:styleId="Nagwek2Znak">
    <w:name w:val="Nagłówek 2 Znak"/>
    <w:link w:val="Nagwek2"/>
    <w:locked/>
    <w:rsid w:val="004954C8"/>
    <w:rPr>
      <w:rFonts w:ascii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link w:val="Nagwek3"/>
    <w:locked/>
    <w:rsid w:val="004954C8"/>
    <w:rPr>
      <w:rFonts w:ascii="Cambria" w:hAnsi="Cambria" w:cs="Cambria"/>
      <w:b/>
      <w:bCs/>
      <w:color w:val="4F81BD"/>
      <w:sz w:val="24"/>
      <w:szCs w:val="24"/>
      <w:lang w:eastAsia="pl-PL"/>
    </w:rPr>
  </w:style>
  <w:style w:type="character" w:customStyle="1" w:styleId="Nagwek5Znak">
    <w:name w:val="Nagłówek 5 Znak"/>
    <w:link w:val="Nagwek5"/>
    <w:semiHidden/>
    <w:locked/>
    <w:rsid w:val="009146D6"/>
    <w:rPr>
      <w:rFonts w:eastAsia="Times New Roman"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6Znak">
    <w:name w:val="Nagłówek 6 Znak"/>
    <w:link w:val="Nagwek6"/>
    <w:semiHidden/>
    <w:locked/>
    <w:rsid w:val="00EF234D"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locked/>
    <w:rsid w:val="004954C8"/>
    <w:rPr>
      <w:rFonts w:ascii="Cambria" w:hAnsi="Cambria" w:cs="Cambria"/>
      <w:i/>
      <w:iCs/>
      <w:color w:val="404040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4954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4954C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954C8"/>
    <w:pPr>
      <w:suppressAutoHyphens/>
      <w:spacing w:line="360" w:lineRule="auto"/>
      <w:ind w:left="708"/>
      <w:jc w:val="both"/>
    </w:pPr>
    <w:rPr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4954C8"/>
    <w:pPr>
      <w:ind w:right="-55"/>
      <w:jc w:val="both"/>
    </w:pPr>
    <w:rPr>
      <w:rFonts w:ascii="Verdana" w:hAnsi="Verdana"/>
      <w:color w:val="000000"/>
      <w:sz w:val="17"/>
      <w:szCs w:val="17"/>
    </w:rPr>
  </w:style>
  <w:style w:type="character" w:customStyle="1" w:styleId="Tekstpodstawowy2Znak">
    <w:name w:val="Tekst podstawowy 2 Znak"/>
    <w:link w:val="Tekstpodstawowy2"/>
    <w:locked/>
    <w:rsid w:val="004954C8"/>
    <w:rPr>
      <w:rFonts w:ascii="Verdana" w:hAnsi="Verdana" w:cs="Verdana"/>
      <w:color w:val="000000"/>
      <w:sz w:val="17"/>
      <w:szCs w:val="17"/>
      <w:lang w:eastAsia="pl-PL"/>
    </w:rPr>
  </w:style>
  <w:style w:type="paragraph" w:styleId="Tekstpodstawowy3">
    <w:name w:val="Body Text 3"/>
    <w:basedOn w:val="Normalny"/>
    <w:link w:val="Tekstpodstawowy3Znak"/>
    <w:rsid w:val="004954C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locked/>
    <w:rsid w:val="004954C8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FR1">
    <w:name w:val="FR1"/>
    <w:rsid w:val="004954C8"/>
    <w:pPr>
      <w:widowControl w:val="0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rsid w:val="004954C8"/>
    <w:pPr>
      <w:spacing w:after="120"/>
    </w:pPr>
  </w:style>
  <w:style w:type="character" w:customStyle="1" w:styleId="TekstpodstawowyZnak">
    <w:name w:val="Tekst podstawowy Znak"/>
    <w:link w:val="Tekstpodstawowy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4954C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954C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4954C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locked/>
    <w:rsid w:val="004954C8"/>
    <w:rPr>
      <w:rFonts w:ascii="Times New Roman" w:hAnsi="Times New Roman" w:cs="Times New Roman"/>
      <w:sz w:val="16"/>
      <w:szCs w:val="16"/>
      <w:lang w:eastAsia="pl-PL"/>
    </w:rPr>
  </w:style>
  <w:style w:type="character" w:styleId="Pogrubienie">
    <w:name w:val="Strong"/>
    <w:qFormat/>
    <w:rsid w:val="004954C8"/>
    <w:rPr>
      <w:rFonts w:cs="Times New Roman"/>
      <w:b/>
      <w:bCs/>
    </w:rPr>
  </w:style>
  <w:style w:type="paragraph" w:styleId="Tytu">
    <w:name w:val="Title"/>
    <w:basedOn w:val="Normalny"/>
    <w:link w:val="TytuZnak"/>
    <w:qFormat/>
    <w:rsid w:val="004954C8"/>
    <w:pPr>
      <w:jc w:val="center"/>
    </w:pPr>
    <w:rPr>
      <w:sz w:val="20"/>
      <w:szCs w:val="20"/>
    </w:rPr>
  </w:style>
  <w:style w:type="character" w:customStyle="1" w:styleId="TytuZnak">
    <w:name w:val="Tytuł Znak"/>
    <w:link w:val="Tytu"/>
    <w:locked/>
    <w:rsid w:val="004954C8"/>
    <w:rPr>
      <w:rFonts w:ascii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rsid w:val="00911EB1"/>
    <w:pPr>
      <w:widowControl w:val="0"/>
      <w:ind w:left="566" w:hanging="283"/>
      <w:jc w:val="both"/>
    </w:pPr>
    <w:rPr>
      <w:rFonts w:ascii="Arial" w:eastAsia="Times New Roman" w:hAnsi="Arial" w:cs="Arial"/>
    </w:rPr>
  </w:style>
  <w:style w:type="paragraph" w:customStyle="1" w:styleId="ZnakZnakZnakZnak">
    <w:name w:val="Znak Znak Znak Znak"/>
    <w:basedOn w:val="Normalny"/>
    <w:rsid w:val="00911EB1"/>
    <w:rPr>
      <w:rFonts w:eastAsia="Times New Roman"/>
    </w:rPr>
  </w:style>
  <w:style w:type="character" w:styleId="Hipercze">
    <w:name w:val="Hyperlink"/>
    <w:rsid w:val="005C6C80"/>
    <w:rPr>
      <w:rFonts w:cs="Times New Roman"/>
      <w:color w:val="0000FF"/>
      <w:u w:val="single"/>
    </w:rPr>
  </w:style>
  <w:style w:type="paragraph" w:customStyle="1" w:styleId="Znak">
    <w:name w:val="Znak"/>
    <w:basedOn w:val="Normalny"/>
    <w:rsid w:val="00024076"/>
    <w:rPr>
      <w:rFonts w:eastAsia="Times New Roman"/>
    </w:rPr>
  </w:style>
  <w:style w:type="paragraph" w:styleId="Tekstdymka">
    <w:name w:val="Balloon Text"/>
    <w:basedOn w:val="Normalny"/>
    <w:link w:val="TekstdymkaZnak"/>
    <w:semiHidden/>
    <w:rsid w:val="004F5DCA"/>
    <w:rPr>
      <w:sz w:val="2"/>
      <w:szCs w:val="2"/>
    </w:rPr>
  </w:style>
  <w:style w:type="character" w:customStyle="1" w:styleId="TekstdymkaZnak">
    <w:name w:val="Tekst dymka Znak"/>
    <w:link w:val="Tekstdymka"/>
    <w:semiHidden/>
    <w:locked/>
    <w:rsid w:val="001016B2"/>
    <w:rPr>
      <w:rFonts w:ascii="Times New Roman" w:hAnsi="Times New Roman" w:cs="Times New Roman"/>
      <w:sz w:val="2"/>
      <w:szCs w:val="2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1508"/>
    <w:pPr>
      <w:ind w:left="720"/>
    </w:pPr>
    <w:rPr>
      <w:rFonts w:eastAsia="Times New Roman"/>
    </w:rPr>
  </w:style>
  <w:style w:type="paragraph" w:customStyle="1" w:styleId="ZnakZnakZnakZnak1">
    <w:name w:val="Znak Znak Znak Znak1"/>
    <w:basedOn w:val="Normalny"/>
    <w:rsid w:val="00551508"/>
    <w:rPr>
      <w:rFonts w:eastAsia="Times New Roman"/>
    </w:rPr>
  </w:style>
  <w:style w:type="paragraph" w:customStyle="1" w:styleId="ZnakZnakZnakZnak2">
    <w:name w:val="Znak Znak Znak Znak2"/>
    <w:basedOn w:val="Normalny"/>
    <w:rsid w:val="005A16C8"/>
    <w:rPr>
      <w:rFonts w:eastAsia="Times New Roman"/>
    </w:rPr>
  </w:style>
  <w:style w:type="paragraph" w:customStyle="1" w:styleId="Styl">
    <w:name w:val="Styl"/>
    <w:rsid w:val="005A16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ZnakZnak1Znak">
    <w:name w:val="Znak Znak1 Znak"/>
    <w:basedOn w:val="Normalny"/>
    <w:rsid w:val="002104D1"/>
    <w:rPr>
      <w:rFonts w:eastAsia="Times New Roman"/>
    </w:rPr>
  </w:style>
  <w:style w:type="paragraph" w:customStyle="1" w:styleId="Znak1">
    <w:name w:val="Znak1"/>
    <w:basedOn w:val="Normalny"/>
    <w:rsid w:val="00D14E7F"/>
    <w:rPr>
      <w:rFonts w:eastAsia="Times New Roman"/>
    </w:rPr>
  </w:style>
  <w:style w:type="paragraph" w:customStyle="1" w:styleId="ZnakZnakZnakZnak3">
    <w:name w:val="Znak Znak Znak Znak3"/>
    <w:basedOn w:val="Normalny"/>
    <w:rsid w:val="006A4F83"/>
    <w:rPr>
      <w:rFonts w:eastAsia="Times New Roman"/>
    </w:rPr>
  </w:style>
  <w:style w:type="character" w:customStyle="1" w:styleId="ZnakZnak1">
    <w:name w:val="Znak Znak1"/>
    <w:rsid w:val="00DD31C3"/>
    <w:rPr>
      <w:rFonts w:cs="Times New Roman"/>
      <w:b/>
      <w:bCs/>
      <w:i/>
      <w:iCs/>
      <w:sz w:val="26"/>
      <w:szCs w:val="26"/>
      <w:lang w:val="pl-PL" w:eastAsia="pl-PL"/>
    </w:rPr>
  </w:style>
  <w:style w:type="paragraph" w:styleId="Bezodstpw">
    <w:name w:val="No Spacing"/>
    <w:qFormat/>
    <w:rsid w:val="00DD31C3"/>
    <w:rPr>
      <w:rFonts w:cs="Calibri"/>
      <w:sz w:val="22"/>
      <w:szCs w:val="22"/>
      <w:lang w:eastAsia="en-US"/>
    </w:rPr>
  </w:style>
  <w:style w:type="paragraph" w:customStyle="1" w:styleId="ZnakZnakZnakZnak4">
    <w:name w:val="Znak Znak Znak Znak4"/>
    <w:basedOn w:val="Normalny"/>
    <w:rsid w:val="00DD31C3"/>
    <w:rPr>
      <w:rFonts w:eastAsia="Times New Roman"/>
    </w:rPr>
  </w:style>
  <w:style w:type="paragraph" w:customStyle="1" w:styleId="ZnakZnak1Znak1">
    <w:name w:val="Znak Znak1 Znak1"/>
    <w:basedOn w:val="Normalny"/>
    <w:rsid w:val="008C6EF2"/>
    <w:rPr>
      <w:rFonts w:eastAsia="Times New Roman"/>
    </w:rPr>
  </w:style>
  <w:style w:type="character" w:customStyle="1" w:styleId="gltab01danetd1kol1txt1">
    <w:name w:val="gl_tab_0_1_dane_td_1_kol_1_txt1"/>
    <w:rsid w:val="008C6EF2"/>
    <w:rPr>
      <w:rFonts w:ascii="Verdana" w:hAnsi="Verdana" w:cs="Verdana"/>
      <w:color w:val="000000"/>
      <w:sz w:val="16"/>
      <w:szCs w:val="16"/>
      <w:u w:val="none"/>
      <w:effect w:val="none"/>
    </w:rPr>
  </w:style>
  <w:style w:type="paragraph" w:customStyle="1" w:styleId="ZnakZnakZnakZnak5">
    <w:name w:val="Znak Znak Znak Znak5"/>
    <w:basedOn w:val="Normalny"/>
    <w:rsid w:val="00CE09CD"/>
    <w:rPr>
      <w:rFonts w:eastAsia="Times New Roman"/>
    </w:rPr>
  </w:style>
  <w:style w:type="table" w:styleId="Tabela-Siatka">
    <w:name w:val="Table Grid"/>
    <w:basedOn w:val="Standardowy"/>
    <w:locked/>
    <w:rsid w:val="00BA57D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6">
    <w:name w:val="Znak Znak Znak Znak6"/>
    <w:basedOn w:val="Normalny"/>
    <w:rsid w:val="00617809"/>
    <w:rPr>
      <w:rFonts w:eastAsia="Times New Roman"/>
    </w:rPr>
  </w:style>
  <w:style w:type="paragraph" w:customStyle="1" w:styleId="ZnakZnak1Znak2">
    <w:name w:val="Znak Znak1 Znak2"/>
    <w:basedOn w:val="Normalny"/>
    <w:rsid w:val="00D2460D"/>
    <w:rPr>
      <w:rFonts w:eastAsia="Times New Roman"/>
    </w:rPr>
  </w:style>
  <w:style w:type="paragraph" w:styleId="Lista">
    <w:name w:val="List"/>
    <w:basedOn w:val="Normalny"/>
    <w:rsid w:val="004E444D"/>
    <w:pPr>
      <w:ind w:left="283" w:hanging="283"/>
    </w:pPr>
  </w:style>
  <w:style w:type="paragraph" w:customStyle="1" w:styleId="Default">
    <w:name w:val="Default"/>
    <w:rsid w:val="003F5F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Nagwek9Znak">
    <w:name w:val="Nagłówek 9 Znak"/>
    <w:link w:val="Nagwek9"/>
    <w:rsid w:val="003B390A"/>
    <w:rPr>
      <w:rFonts w:ascii="Arial" w:eastAsia="Times New Roman" w:hAnsi="Arial" w:cs="Arial"/>
      <w:sz w:val="22"/>
      <w:szCs w:val="22"/>
    </w:rPr>
  </w:style>
  <w:style w:type="paragraph" w:customStyle="1" w:styleId="Tekstpodstawowy21">
    <w:name w:val="Tekst podstawowy 21"/>
    <w:basedOn w:val="Normalny"/>
    <w:rsid w:val="003B390A"/>
    <w:pPr>
      <w:widowControl w:val="0"/>
      <w:ind w:left="280" w:hanging="280"/>
      <w:jc w:val="both"/>
    </w:pPr>
    <w:rPr>
      <w:rFonts w:ascii="Arial" w:eastAsia="Times New Roman" w:hAnsi="Arial"/>
      <w:szCs w:val="20"/>
    </w:rPr>
  </w:style>
  <w:style w:type="character" w:styleId="Odwoaniedokomentarza">
    <w:name w:val="annotation reference"/>
    <w:semiHidden/>
    <w:rsid w:val="00D312FB"/>
    <w:rPr>
      <w:sz w:val="16"/>
      <w:szCs w:val="16"/>
    </w:rPr>
  </w:style>
  <w:style w:type="paragraph" w:styleId="Tekstkomentarza">
    <w:name w:val="annotation text"/>
    <w:basedOn w:val="Normalny"/>
    <w:semiHidden/>
    <w:rsid w:val="00D312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312FB"/>
    <w:rPr>
      <w:b/>
      <w:bCs/>
    </w:rPr>
  </w:style>
  <w:style w:type="table" w:customStyle="1" w:styleId="Tabela-Siatka1">
    <w:name w:val="Tabela - Siatka1"/>
    <w:basedOn w:val="Standardowy"/>
    <w:next w:val="Tabela-Siatka"/>
    <w:rsid w:val="00BC6E2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D5712A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5712A"/>
    <w:rPr>
      <w:rFonts w:ascii="Times New Roman" w:eastAsia="Times New Roman" w:hAnsi="Times New Roman"/>
    </w:rPr>
  </w:style>
  <w:style w:type="character" w:styleId="Odwoanieprzypisudolnego">
    <w:name w:val="footnote reference"/>
    <w:rsid w:val="00D5712A"/>
    <w:rPr>
      <w:vertAlign w:val="superscript"/>
    </w:rPr>
  </w:style>
  <w:style w:type="character" w:customStyle="1" w:styleId="Teksttreci">
    <w:name w:val="Tekst treści_"/>
    <w:link w:val="Teksttreci0"/>
    <w:rsid w:val="00FC18E5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18E5"/>
    <w:pPr>
      <w:widowControl w:val="0"/>
      <w:shd w:val="clear" w:color="auto" w:fill="FFFFFF"/>
      <w:spacing w:after="240" w:line="0" w:lineRule="atLeast"/>
      <w:ind w:hanging="600"/>
      <w:jc w:val="both"/>
    </w:pPr>
    <w:rPr>
      <w:rFonts w:ascii="Calibri" w:hAnsi="Calibri"/>
      <w:sz w:val="21"/>
      <w:szCs w:val="21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0280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83A88-C748-4880-BBFA-BA952EFAA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1787</Words>
  <Characters>10723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12486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Admin</dc:creator>
  <cp:keywords/>
  <dc:description/>
  <cp:lastModifiedBy>Barbara Drozd</cp:lastModifiedBy>
  <cp:revision>47</cp:revision>
  <cp:lastPrinted>2021-02-12T09:04:00Z</cp:lastPrinted>
  <dcterms:created xsi:type="dcterms:W3CDTF">2022-03-14T12:24:00Z</dcterms:created>
  <dcterms:modified xsi:type="dcterms:W3CDTF">2024-09-10T11:52:00Z</dcterms:modified>
</cp:coreProperties>
</file>