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8BBF6" w14:textId="07ABF2B9" w:rsidR="00FE55A1" w:rsidRDefault="0077270D" w:rsidP="009B59DD">
      <w:pPr>
        <w:rPr>
          <w:rFonts w:ascii="Arial" w:hAnsi="Arial" w:cs="Arial"/>
          <w:bCs/>
          <w:sz w:val="20"/>
          <w:szCs w:val="20"/>
        </w:rPr>
      </w:pPr>
      <w:r w:rsidRPr="00BA72CB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DA4573">
        <w:rPr>
          <w:rFonts w:ascii="Arial" w:hAnsi="Arial" w:cs="Arial"/>
          <w:bCs/>
          <w:sz w:val="20"/>
          <w:szCs w:val="20"/>
        </w:rPr>
        <w:t xml:space="preserve">Załącznik nr </w:t>
      </w:r>
      <w:r w:rsidR="005B2C43">
        <w:rPr>
          <w:rFonts w:ascii="Arial" w:hAnsi="Arial" w:cs="Arial"/>
          <w:bCs/>
          <w:sz w:val="20"/>
          <w:szCs w:val="20"/>
        </w:rPr>
        <w:t>4</w:t>
      </w:r>
      <w:r w:rsidR="00EE17C3">
        <w:rPr>
          <w:rFonts w:ascii="Arial" w:hAnsi="Arial" w:cs="Arial"/>
          <w:bCs/>
          <w:sz w:val="20"/>
          <w:szCs w:val="20"/>
        </w:rPr>
        <w:t xml:space="preserve">, postępowanie </w:t>
      </w:r>
      <w:r w:rsidR="006A124D">
        <w:rPr>
          <w:rFonts w:ascii="Arial" w:hAnsi="Arial" w:cs="Arial"/>
          <w:bCs/>
          <w:sz w:val="20"/>
          <w:szCs w:val="20"/>
        </w:rPr>
        <w:t>88</w:t>
      </w:r>
      <w:r w:rsidR="00BE1E9E">
        <w:rPr>
          <w:rFonts w:ascii="Arial" w:hAnsi="Arial" w:cs="Arial"/>
          <w:bCs/>
          <w:sz w:val="20"/>
          <w:szCs w:val="20"/>
        </w:rPr>
        <w:t>/</w:t>
      </w:r>
      <w:r w:rsidR="00767A6D">
        <w:rPr>
          <w:rFonts w:ascii="Arial" w:hAnsi="Arial" w:cs="Arial"/>
          <w:bCs/>
          <w:sz w:val="20"/>
          <w:szCs w:val="20"/>
        </w:rPr>
        <w:t>PN/2024</w:t>
      </w:r>
    </w:p>
    <w:p w14:paraId="1935866D" w14:textId="77777777" w:rsidR="009B59DD" w:rsidRDefault="009B59DD" w:rsidP="00FE55A1">
      <w:pPr>
        <w:shd w:val="clear" w:color="auto" w:fill="FFFFFF"/>
        <w:spacing w:line="360" w:lineRule="auto"/>
        <w:jc w:val="right"/>
        <w:rPr>
          <w:rFonts w:ascii="Arial" w:hAnsi="Arial" w:cs="Arial"/>
          <w:bCs/>
          <w:sz w:val="20"/>
          <w:szCs w:val="20"/>
        </w:rPr>
      </w:pPr>
    </w:p>
    <w:p w14:paraId="59FA9D1A" w14:textId="7D86150A" w:rsidR="00E7112A" w:rsidRPr="009B59DD" w:rsidRDefault="009B59DD" w:rsidP="009B59DD">
      <w:pPr>
        <w:shd w:val="clear" w:color="auto" w:fill="FFFFFF"/>
        <w:spacing w:line="360" w:lineRule="auto"/>
        <w:jc w:val="center"/>
        <w:rPr>
          <w:rFonts w:ascii="Arial" w:hAnsi="Arial" w:cs="Arial"/>
          <w:bCs/>
          <w:i/>
          <w:color w:val="FF0000"/>
          <w:sz w:val="22"/>
          <w:szCs w:val="22"/>
        </w:rPr>
      </w:pPr>
      <w:r w:rsidRPr="009B59DD">
        <w:rPr>
          <w:rFonts w:ascii="Arial" w:hAnsi="Arial" w:cs="Arial"/>
          <w:bCs/>
          <w:i/>
          <w:color w:val="FF0000"/>
          <w:sz w:val="22"/>
          <w:szCs w:val="22"/>
        </w:rPr>
        <w:t>- Jeśli dotyczy -</w:t>
      </w:r>
    </w:p>
    <w:p w14:paraId="1433EE5B" w14:textId="68D022A1" w:rsidR="0054112B" w:rsidRDefault="0054112B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  <w:r w:rsidRPr="00E7112A">
        <w:rPr>
          <w:rFonts w:ascii="Arial" w:hAnsi="Arial" w:cs="Arial"/>
          <w:b/>
          <w:bCs/>
        </w:rPr>
        <w:t xml:space="preserve">OŚWIADCZENIE WYKONAWCÓW </w:t>
      </w:r>
      <w:r w:rsidR="00E7112A" w:rsidRPr="00E7112A">
        <w:rPr>
          <w:rFonts w:ascii="Arial" w:hAnsi="Arial" w:cs="Arial"/>
          <w:b/>
          <w:bCs/>
        </w:rPr>
        <w:t>WSPÓLNIE UBIEGAJĄCYCH SIĘ O UDZIELENIE ZAMÓWIENIA</w:t>
      </w:r>
      <w:r w:rsidR="00E7112A" w:rsidRPr="00E7112A">
        <w:rPr>
          <w:rFonts w:ascii="Arial" w:hAnsi="Arial" w:cs="Arial"/>
          <w:bCs/>
        </w:rPr>
        <w:t xml:space="preserve"> </w:t>
      </w:r>
      <w:r w:rsidR="00FE55A1" w:rsidRPr="00E7112A">
        <w:rPr>
          <w:rFonts w:ascii="Arial" w:hAnsi="Arial" w:cs="Arial"/>
          <w:b/>
          <w:bCs/>
        </w:rPr>
        <w:t>PN.:</w:t>
      </w:r>
    </w:p>
    <w:p w14:paraId="13CD7779" w14:textId="77777777" w:rsidR="009B59DD" w:rsidRPr="00E7112A" w:rsidRDefault="009B59DD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</w:p>
    <w:p w14:paraId="0B500A7A" w14:textId="390CE95A" w:rsidR="00BE1E9E" w:rsidRDefault="00BE1E9E" w:rsidP="00BE1E9E">
      <w:pPr>
        <w:jc w:val="center"/>
        <w:rPr>
          <w:rFonts w:ascii="Arial" w:hAnsi="Arial" w:cs="Arial"/>
          <w:i/>
        </w:rPr>
      </w:pPr>
      <w:r w:rsidRPr="00AD0FB5">
        <w:rPr>
          <w:rFonts w:ascii="Arial" w:hAnsi="Arial" w:cs="Arial"/>
          <w:b/>
          <w:sz w:val="28"/>
          <w:szCs w:val="28"/>
        </w:rPr>
        <w:t>„</w:t>
      </w:r>
      <w:r w:rsidR="006A124D">
        <w:rPr>
          <w:rFonts w:ascii="Arial" w:hAnsi="Arial" w:cs="Arial"/>
          <w:b/>
          <w:sz w:val="28"/>
          <w:szCs w:val="28"/>
        </w:rPr>
        <w:t>Wynajem 10 hal namiotowych</w:t>
      </w:r>
      <w:r w:rsidRPr="00AD0FB5">
        <w:rPr>
          <w:rFonts w:ascii="Arial" w:hAnsi="Arial" w:cs="Arial"/>
          <w:i/>
          <w:sz w:val="28"/>
          <w:szCs w:val="28"/>
        </w:rPr>
        <w:t>”</w:t>
      </w:r>
      <w:r w:rsidRPr="00AD0FB5">
        <w:rPr>
          <w:rFonts w:ascii="Arial" w:hAnsi="Arial" w:cs="Arial"/>
          <w:b/>
          <w:sz w:val="28"/>
          <w:szCs w:val="28"/>
        </w:rPr>
        <w:t>,</w:t>
      </w:r>
      <w:r w:rsidR="00EE17C3">
        <w:rPr>
          <w:rFonts w:ascii="Arial" w:hAnsi="Arial" w:cs="Arial"/>
          <w:b/>
          <w:sz w:val="28"/>
          <w:szCs w:val="28"/>
        </w:rPr>
        <w:t xml:space="preserve"> postępowanie </w:t>
      </w:r>
      <w:r w:rsidR="006A124D">
        <w:rPr>
          <w:rFonts w:ascii="Arial" w:hAnsi="Arial" w:cs="Arial"/>
          <w:b/>
          <w:sz w:val="28"/>
          <w:szCs w:val="28"/>
        </w:rPr>
        <w:t>88</w:t>
      </w:r>
      <w:r w:rsidRPr="0050793C">
        <w:rPr>
          <w:rFonts w:ascii="Arial" w:hAnsi="Arial" w:cs="Arial"/>
          <w:b/>
          <w:sz w:val="28"/>
          <w:szCs w:val="28"/>
        </w:rPr>
        <w:t>/PN/2024.</w:t>
      </w:r>
    </w:p>
    <w:p w14:paraId="2790A170" w14:textId="77777777" w:rsidR="00767A6D" w:rsidRPr="00FE55A1" w:rsidRDefault="00767A6D" w:rsidP="00A800D5">
      <w:pPr>
        <w:spacing w:line="276" w:lineRule="auto"/>
        <w:ind w:left="993" w:hanging="993"/>
        <w:jc w:val="both"/>
        <w:rPr>
          <w:rFonts w:ascii="Arial" w:hAnsi="Arial" w:cs="Arial"/>
          <w:b/>
        </w:rPr>
      </w:pPr>
    </w:p>
    <w:p w14:paraId="77E09731" w14:textId="398AF37E" w:rsidR="00FE55A1" w:rsidRPr="00E7112A" w:rsidRDefault="00FE55A1" w:rsidP="00E7112A">
      <w:pPr>
        <w:shd w:val="clear" w:color="auto" w:fill="FFFFFF"/>
        <w:spacing w:line="360" w:lineRule="auto"/>
        <w:jc w:val="both"/>
        <w:rPr>
          <w:rFonts w:ascii="Arial" w:hAnsi="Arial" w:cs="Arial"/>
          <w:b/>
          <w:bCs/>
        </w:rPr>
      </w:pPr>
      <w:r w:rsidRPr="00E7112A">
        <w:rPr>
          <w:rFonts w:ascii="Arial" w:eastAsia="Calibri" w:hAnsi="Arial" w:cs="Arial"/>
          <w:b/>
          <w:lang w:eastAsia="en-US"/>
        </w:rPr>
        <w:t>S</w:t>
      </w:r>
      <w:r w:rsidR="0054112B" w:rsidRPr="00E7112A">
        <w:rPr>
          <w:rFonts w:ascii="Arial" w:eastAsia="Calibri" w:hAnsi="Arial" w:cs="Arial"/>
          <w:b/>
          <w:lang w:eastAsia="en-US"/>
        </w:rPr>
        <w:t>kładane na podstawie art. 117 ust. 4</w:t>
      </w:r>
      <w:r w:rsidR="0054112B" w:rsidRPr="00E7112A">
        <w:rPr>
          <w:rFonts w:ascii="Arial" w:eastAsia="Calibri" w:hAnsi="Arial" w:cs="Arial"/>
          <w:lang w:eastAsia="en-US"/>
        </w:rPr>
        <w:t xml:space="preserve"> ustawy z dnia 11 września 2019 r. Prawo zamówień publicznych (</w:t>
      </w:r>
      <w:r w:rsidR="00EC366E">
        <w:rPr>
          <w:rFonts w:ascii="Arial" w:hAnsi="Arial" w:cs="Arial"/>
          <w:lang w:eastAsia="en-US"/>
        </w:rPr>
        <w:t>Dz. U. z 202</w:t>
      </w:r>
      <w:r w:rsidR="000E3767">
        <w:rPr>
          <w:rFonts w:ascii="Arial" w:hAnsi="Arial" w:cs="Arial"/>
          <w:lang w:eastAsia="en-US"/>
        </w:rPr>
        <w:t>4</w:t>
      </w:r>
      <w:r w:rsidR="00D22D82">
        <w:rPr>
          <w:rFonts w:ascii="Arial" w:hAnsi="Arial" w:cs="Arial"/>
          <w:lang w:eastAsia="en-US"/>
        </w:rPr>
        <w:t xml:space="preserve"> r. poz.</w:t>
      </w:r>
      <w:r w:rsidR="000E3767">
        <w:rPr>
          <w:rFonts w:ascii="Arial" w:hAnsi="Arial" w:cs="Arial"/>
          <w:lang w:eastAsia="en-US"/>
        </w:rPr>
        <w:t>1320</w:t>
      </w:r>
      <w:r w:rsidR="00E7112A">
        <w:rPr>
          <w:rFonts w:ascii="Arial" w:eastAsia="Calibri" w:hAnsi="Arial" w:cs="Arial"/>
          <w:lang w:eastAsia="en-US"/>
        </w:rPr>
        <w:t>):</w:t>
      </w:r>
    </w:p>
    <w:p w14:paraId="18BBE865" w14:textId="617B9E2F" w:rsidR="00832F36" w:rsidRPr="00FE55A1" w:rsidRDefault="00FE55A1" w:rsidP="00832F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My niżej podpisani</w:t>
      </w:r>
    </w:p>
    <w:p w14:paraId="2873EB5B" w14:textId="77777777" w:rsidR="00832F36" w:rsidRPr="00FE55A1" w:rsidRDefault="00832F36" w:rsidP="00832F36">
      <w:pPr>
        <w:spacing w:line="360" w:lineRule="auto"/>
        <w:jc w:val="both"/>
        <w:rPr>
          <w:rFonts w:ascii="Arial" w:hAnsi="Arial" w:cs="Arial"/>
        </w:rPr>
      </w:pPr>
      <w:r w:rsidRPr="00FE55A1">
        <w:rPr>
          <w:rFonts w:ascii="Arial" w:hAnsi="Arial" w:cs="Arial"/>
        </w:rPr>
        <w:t xml:space="preserve">............................................................................................................................... </w:t>
      </w:r>
    </w:p>
    <w:p w14:paraId="64E793FF" w14:textId="77777777" w:rsidR="00832F36" w:rsidRPr="00FE55A1" w:rsidRDefault="00832F36" w:rsidP="00832F36">
      <w:pPr>
        <w:spacing w:line="360" w:lineRule="auto"/>
        <w:jc w:val="both"/>
        <w:rPr>
          <w:rFonts w:ascii="Arial" w:hAnsi="Arial" w:cs="Arial"/>
        </w:rPr>
      </w:pPr>
      <w:r w:rsidRPr="00FE55A1">
        <w:rPr>
          <w:rFonts w:ascii="Arial" w:hAnsi="Arial" w:cs="Arial"/>
        </w:rPr>
        <w:t xml:space="preserve">............................................................................................................................... </w:t>
      </w:r>
    </w:p>
    <w:p w14:paraId="33049B97" w14:textId="77777777" w:rsidR="00832F36" w:rsidRPr="00FE55A1" w:rsidRDefault="00832F36" w:rsidP="00832F36">
      <w:pPr>
        <w:spacing w:line="360" w:lineRule="auto"/>
        <w:jc w:val="both"/>
        <w:rPr>
          <w:rFonts w:ascii="Arial" w:hAnsi="Arial" w:cs="Arial"/>
        </w:rPr>
      </w:pPr>
      <w:r w:rsidRPr="00FE55A1">
        <w:rPr>
          <w:rFonts w:ascii="Arial" w:hAnsi="Arial" w:cs="Arial"/>
        </w:rPr>
        <w:t xml:space="preserve">............................................................................................................................... </w:t>
      </w:r>
    </w:p>
    <w:p w14:paraId="0B8CDD58" w14:textId="73C39D0A" w:rsidR="0054112B" w:rsidRPr="00FE55A1" w:rsidRDefault="00832F36" w:rsidP="00832F36">
      <w:pPr>
        <w:spacing w:line="276" w:lineRule="auto"/>
        <w:jc w:val="both"/>
        <w:rPr>
          <w:rFonts w:ascii="Arial" w:hAnsi="Arial" w:cs="Arial"/>
          <w:lang w:eastAsia="en-US"/>
        </w:rPr>
      </w:pPr>
      <w:r w:rsidRPr="00FE55A1">
        <w:rPr>
          <w:rFonts w:ascii="Arial" w:hAnsi="Arial" w:cs="Arial"/>
          <w:lang w:eastAsia="en-US"/>
        </w:rPr>
        <w:t xml:space="preserve">jako Wykonawcy wspólnie ubiegający się o udzielenie </w:t>
      </w:r>
      <w:r w:rsidR="00FE55A1" w:rsidRPr="00FE55A1">
        <w:rPr>
          <w:rFonts w:ascii="Arial" w:hAnsi="Arial" w:cs="Arial"/>
          <w:lang w:eastAsia="en-US"/>
        </w:rPr>
        <w:t xml:space="preserve">niniejszego </w:t>
      </w:r>
      <w:r w:rsidRPr="00FE55A1">
        <w:rPr>
          <w:rFonts w:ascii="Arial" w:hAnsi="Arial" w:cs="Arial"/>
          <w:lang w:eastAsia="en-US"/>
        </w:rPr>
        <w:t xml:space="preserve">zamówienia </w:t>
      </w:r>
      <w:r w:rsidRPr="00FE55A1">
        <w:rPr>
          <w:rFonts w:ascii="Arial" w:hAnsi="Arial" w:cs="Arial"/>
        </w:rPr>
        <w:t xml:space="preserve">publicznego oświadczamy, </w:t>
      </w:r>
      <w:r w:rsidR="0054112B" w:rsidRPr="00FE55A1">
        <w:rPr>
          <w:rFonts w:ascii="Arial" w:hAnsi="Arial" w:cs="Arial"/>
          <w:lang w:eastAsia="en-US"/>
        </w:rPr>
        <w:t xml:space="preserve">że następujące </w:t>
      </w:r>
      <w:r w:rsidR="006A124D">
        <w:rPr>
          <w:rFonts w:ascii="Arial" w:hAnsi="Arial" w:cs="Arial"/>
          <w:color w:val="auto"/>
          <w:lang w:eastAsia="en-US"/>
        </w:rPr>
        <w:t>usługi</w:t>
      </w:r>
      <w:bookmarkStart w:id="0" w:name="_GoBack"/>
      <w:bookmarkEnd w:id="0"/>
      <w:r w:rsidR="0054112B" w:rsidRPr="00FE55A1">
        <w:rPr>
          <w:rFonts w:ascii="Arial" w:hAnsi="Arial" w:cs="Arial"/>
          <w:color w:val="FF0000"/>
          <w:lang w:eastAsia="en-US"/>
        </w:rPr>
        <w:t xml:space="preserve"> </w:t>
      </w:r>
      <w:r w:rsidR="0054112B" w:rsidRPr="00FE55A1">
        <w:rPr>
          <w:rFonts w:ascii="Arial" w:hAnsi="Arial" w:cs="Arial"/>
          <w:lang w:eastAsia="en-US"/>
        </w:rPr>
        <w:t>będą wykonywane przez:</w:t>
      </w:r>
    </w:p>
    <w:p w14:paraId="36143DD4" w14:textId="77777777" w:rsidR="0054112B" w:rsidRPr="00BA72CB" w:rsidRDefault="0054112B" w:rsidP="0054112B">
      <w:pPr>
        <w:rPr>
          <w:rFonts w:ascii="Times New Roman" w:eastAsia="Times New Roman" w:hAnsi="Times New Roman"/>
          <w:lang w:eastAsia="zh-C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40"/>
        <w:gridCol w:w="4507"/>
      </w:tblGrid>
      <w:tr w:rsidR="0054112B" w:rsidRPr="00BA72CB" w14:paraId="5DB1A360" w14:textId="77777777" w:rsidTr="0054112B">
        <w:trPr>
          <w:trHeight w:val="755"/>
        </w:trPr>
        <w:tc>
          <w:tcPr>
            <w:tcW w:w="675" w:type="dxa"/>
            <w:shd w:val="clear" w:color="auto" w:fill="BFBFBF"/>
            <w:vAlign w:val="center"/>
          </w:tcPr>
          <w:p w14:paraId="4194C515" w14:textId="77777777" w:rsidR="0054112B" w:rsidRPr="00BA72CB" w:rsidRDefault="0054112B" w:rsidP="0054112B">
            <w:pPr>
              <w:spacing w:line="36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BA72CB">
              <w:rPr>
                <w:rFonts w:ascii="Times New Roman" w:hAnsi="Times New Roman"/>
                <w:b/>
                <w:lang w:eastAsia="en-US"/>
              </w:rPr>
              <w:t>Lp.</w:t>
            </w:r>
          </w:p>
        </w:tc>
        <w:tc>
          <w:tcPr>
            <w:tcW w:w="4140" w:type="dxa"/>
            <w:shd w:val="clear" w:color="auto" w:fill="BFBFBF"/>
            <w:vAlign w:val="center"/>
          </w:tcPr>
          <w:p w14:paraId="03599305" w14:textId="54A9051D" w:rsidR="0054112B" w:rsidRPr="00BA72CB" w:rsidRDefault="00187157" w:rsidP="00187157">
            <w:pPr>
              <w:spacing w:line="36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Rodzaj  usługi</w:t>
            </w:r>
          </w:p>
        </w:tc>
        <w:tc>
          <w:tcPr>
            <w:tcW w:w="4507" w:type="dxa"/>
            <w:shd w:val="clear" w:color="auto" w:fill="BFBFBF"/>
            <w:vAlign w:val="center"/>
          </w:tcPr>
          <w:p w14:paraId="1E69D8DF" w14:textId="134F9161" w:rsidR="0054112B" w:rsidRPr="00BA72CB" w:rsidRDefault="0054112B" w:rsidP="00187157">
            <w:pPr>
              <w:spacing w:line="360" w:lineRule="auto"/>
              <w:rPr>
                <w:rFonts w:ascii="Times New Roman" w:hAnsi="Times New Roman"/>
                <w:b/>
                <w:lang w:eastAsia="en-US"/>
              </w:rPr>
            </w:pPr>
            <w:r w:rsidRPr="00BA72CB">
              <w:rPr>
                <w:rFonts w:ascii="Times New Roman" w:hAnsi="Times New Roman"/>
                <w:b/>
                <w:lang w:eastAsia="en-US"/>
              </w:rPr>
              <w:t>Wykonawca wspólnie ubiegający się o udzielenie zamówienia, który będ</w:t>
            </w:r>
            <w:r w:rsidR="00187157">
              <w:rPr>
                <w:rFonts w:ascii="Times New Roman" w:hAnsi="Times New Roman"/>
                <w:b/>
                <w:lang w:eastAsia="en-US"/>
              </w:rPr>
              <w:t>zie wykonywał wskazane  usługi</w:t>
            </w:r>
            <w:r w:rsidRPr="00BA72CB">
              <w:rPr>
                <w:rFonts w:ascii="Times New Roman" w:hAnsi="Times New Roman"/>
                <w:b/>
                <w:lang w:eastAsia="en-US"/>
              </w:rPr>
              <w:t>*</w:t>
            </w:r>
          </w:p>
        </w:tc>
      </w:tr>
      <w:tr w:rsidR="0054112B" w:rsidRPr="00BA72CB" w14:paraId="4C0D4038" w14:textId="77777777" w:rsidTr="0054112B">
        <w:tc>
          <w:tcPr>
            <w:tcW w:w="675" w:type="dxa"/>
            <w:shd w:val="clear" w:color="auto" w:fill="auto"/>
            <w:vAlign w:val="center"/>
          </w:tcPr>
          <w:p w14:paraId="02D574D8" w14:textId="77777777" w:rsidR="0054112B" w:rsidRPr="00BA72CB" w:rsidRDefault="0054112B" w:rsidP="0054112B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ind w:left="284" w:hanging="284"/>
              <w:contextualSpacing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51F02336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0483B6EC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54112B" w:rsidRPr="00BA72CB" w14:paraId="77758C8B" w14:textId="77777777" w:rsidTr="0054112B">
        <w:tc>
          <w:tcPr>
            <w:tcW w:w="675" w:type="dxa"/>
            <w:shd w:val="clear" w:color="auto" w:fill="auto"/>
            <w:vAlign w:val="center"/>
          </w:tcPr>
          <w:p w14:paraId="33657EEF" w14:textId="77777777" w:rsidR="0054112B" w:rsidRPr="00BA72CB" w:rsidRDefault="0054112B" w:rsidP="0054112B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ind w:left="284" w:hanging="284"/>
              <w:contextualSpacing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57C36174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7D7E75AE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54112B" w:rsidRPr="00BA72CB" w14:paraId="6532B3A9" w14:textId="77777777" w:rsidTr="0054112B">
        <w:tc>
          <w:tcPr>
            <w:tcW w:w="675" w:type="dxa"/>
            <w:shd w:val="clear" w:color="auto" w:fill="auto"/>
            <w:vAlign w:val="center"/>
          </w:tcPr>
          <w:p w14:paraId="739DA5E8" w14:textId="77777777" w:rsidR="0054112B" w:rsidRPr="00BA72CB" w:rsidRDefault="0054112B" w:rsidP="0054112B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ind w:left="284" w:hanging="284"/>
              <w:contextualSpacing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01F2A767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550CC01B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54112B" w:rsidRPr="00BA72CB" w14:paraId="0314D57A" w14:textId="77777777" w:rsidTr="0054112B">
        <w:tc>
          <w:tcPr>
            <w:tcW w:w="675" w:type="dxa"/>
            <w:shd w:val="clear" w:color="auto" w:fill="auto"/>
            <w:vAlign w:val="center"/>
          </w:tcPr>
          <w:p w14:paraId="652341CB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A72CB">
              <w:rPr>
                <w:rFonts w:ascii="Times New Roman" w:hAnsi="Times New Roman"/>
                <w:b/>
                <w:lang w:eastAsia="en-US"/>
              </w:rPr>
              <w:t>4.</w:t>
            </w:r>
          </w:p>
        </w:tc>
        <w:tc>
          <w:tcPr>
            <w:tcW w:w="4140" w:type="dxa"/>
            <w:shd w:val="clear" w:color="auto" w:fill="auto"/>
            <w:vAlign w:val="center"/>
          </w:tcPr>
          <w:p w14:paraId="149FFC10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5895BA31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</w:tbl>
    <w:p w14:paraId="694DFDA1" w14:textId="77777777" w:rsidR="00E7112A" w:rsidRDefault="00E7112A" w:rsidP="0054112B">
      <w:pPr>
        <w:rPr>
          <w:rFonts w:ascii="Arial" w:hAnsi="Arial" w:cs="Arial"/>
          <w:sz w:val="18"/>
          <w:szCs w:val="18"/>
          <w:lang w:eastAsia="en-US"/>
        </w:rPr>
      </w:pPr>
    </w:p>
    <w:p w14:paraId="514E5D78" w14:textId="6536259E" w:rsidR="0054112B" w:rsidRPr="00E7112A" w:rsidRDefault="0054112B" w:rsidP="0054112B">
      <w:pPr>
        <w:rPr>
          <w:rFonts w:ascii="Arial" w:hAnsi="Arial" w:cs="Arial"/>
          <w:sz w:val="18"/>
          <w:szCs w:val="18"/>
          <w:lang w:eastAsia="en-US"/>
        </w:rPr>
      </w:pPr>
      <w:r w:rsidRPr="00E7112A">
        <w:rPr>
          <w:rFonts w:ascii="Arial" w:hAnsi="Arial" w:cs="Arial"/>
          <w:sz w:val="18"/>
          <w:szCs w:val="18"/>
          <w:lang w:eastAsia="en-US"/>
        </w:rPr>
        <w:t xml:space="preserve">*należy odrębnie wskazać każdego z Wykonawców wspólnie ubiegającego się o udzielenie zamówienia </w:t>
      </w:r>
    </w:p>
    <w:p w14:paraId="4664AE9F" w14:textId="2B46077F" w:rsidR="0054112B" w:rsidRDefault="0054112B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p w14:paraId="389A4C28" w14:textId="594FF781" w:rsidR="00E7112A" w:rsidRDefault="00E7112A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p w14:paraId="68F2B07E" w14:textId="77777777" w:rsidR="00E7112A" w:rsidRDefault="00E7112A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p w14:paraId="32C5E5E6" w14:textId="56B2C54B" w:rsidR="00832F36" w:rsidRDefault="00E7112A" w:rsidP="009B59DD">
      <w:pPr>
        <w:adjustRightInd w:val="0"/>
        <w:ind w:hanging="170"/>
        <w:jc w:val="both"/>
        <w:rPr>
          <w:rFonts w:ascii="Times New Roman" w:eastAsia="Calibri" w:hAnsi="Times New Roman"/>
          <w:lang w:eastAsia="en-US"/>
        </w:rPr>
      </w:pP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 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UWAGA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!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: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POWYŻSZE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OŚWIADCZENIE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NALEŻY PODPISAĆ ELEKTRONICZNYM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PO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DPISEM 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KWALIFIKOWANYM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.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</w:p>
    <w:sectPr w:rsidR="00832F36" w:rsidSect="00FE55A1"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1905" w:h="16837"/>
      <w:pgMar w:top="1418" w:right="851" w:bottom="1418" w:left="1985" w:header="1134" w:footer="10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C51E28" w14:textId="77777777" w:rsidR="0063637C" w:rsidRDefault="0063637C">
      <w:r>
        <w:separator/>
      </w:r>
    </w:p>
    <w:p w14:paraId="3A229409" w14:textId="77777777" w:rsidR="0063637C" w:rsidRDefault="0063637C"/>
  </w:endnote>
  <w:endnote w:type="continuationSeparator" w:id="0">
    <w:p w14:paraId="2421743E" w14:textId="77777777" w:rsidR="0063637C" w:rsidRDefault="0063637C">
      <w:r>
        <w:continuationSeparator/>
      </w:r>
    </w:p>
    <w:p w14:paraId="327528E5" w14:textId="77777777" w:rsidR="0063637C" w:rsidRDefault="006363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E2874" w14:textId="77777777"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2C209" w14:textId="77777777" w:rsidR="00437967" w:rsidRDefault="00437967" w:rsidP="00487F43">
    <w:pPr>
      <w:pStyle w:val="Stopka"/>
      <w:ind w:right="360"/>
    </w:pPr>
  </w:p>
  <w:p w14:paraId="044A8939" w14:textId="77777777" w:rsidR="00437967" w:rsidRDefault="004379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023B" w14:textId="414FFAFF" w:rsidR="00437967" w:rsidRPr="00404989" w:rsidRDefault="00437967" w:rsidP="00404989">
    <w:pPr>
      <w:pStyle w:val="Stopka"/>
      <w:tabs>
        <w:tab w:val="clear" w:pos="9637"/>
        <w:tab w:val="right" w:pos="9072"/>
      </w:tabs>
      <w:rPr>
        <w:rFonts w:ascii="Calibri" w:hAnsi="Calibri"/>
        <w:sz w:val="14"/>
        <w:szCs w:val="14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20"/>
        <w:szCs w:val="20"/>
        <w:lang w:val="pl-PL"/>
      </w:rPr>
      <w:id w:val="-456254606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15785B8C" w14:textId="2B024D1B" w:rsidR="00E7112A" w:rsidRPr="00E7112A" w:rsidRDefault="00E7112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 xml:space="preserve">str. </w: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E7112A">
          <w:rPr>
            <w:rFonts w:ascii="Arial" w:hAnsi="Arial" w:cs="Arial"/>
            <w:sz w:val="20"/>
            <w:szCs w:val="20"/>
          </w:rPr>
          <w:instrText>PAGE    \* MERGEFORMAT</w:instrTex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EE17C3" w:rsidRPr="00EE17C3">
          <w:rPr>
            <w:rFonts w:ascii="Arial" w:eastAsiaTheme="majorEastAsia" w:hAnsi="Arial" w:cs="Arial"/>
            <w:noProof/>
            <w:sz w:val="20"/>
            <w:szCs w:val="20"/>
            <w:lang w:val="pl-PL"/>
          </w:rPr>
          <w:t>1</w:t>
        </w:r>
        <w:r w:rsidRPr="00E7112A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>/1</w:t>
        </w:r>
      </w:p>
    </w:sdtContent>
  </w:sdt>
  <w:p w14:paraId="59AB034C" w14:textId="0CA4485A" w:rsidR="00215659" w:rsidRPr="00E7112A" w:rsidRDefault="00215659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3AEB15" w14:textId="77777777" w:rsidR="0063637C" w:rsidRDefault="0063637C">
      <w:r>
        <w:separator/>
      </w:r>
    </w:p>
    <w:p w14:paraId="1459673D" w14:textId="77777777" w:rsidR="0063637C" w:rsidRDefault="0063637C"/>
  </w:footnote>
  <w:footnote w:type="continuationSeparator" w:id="0">
    <w:p w14:paraId="0474B64E" w14:textId="77777777" w:rsidR="0063637C" w:rsidRDefault="0063637C">
      <w:r>
        <w:continuationSeparator/>
      </w:r>
    </w:p>
    <w:p w14:paraId="0C827BAC" w14:textId="77777777" w:rsidR="0063637C" w:rsidRDefault="006363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2836D" w14:textId="2E3A7003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 xml:space="preserve">Załącznik nr </w:t>
    </w:r>
    <w:r w:rsidR="00EE65B4">
      <w:rPr>
        <w:i/>
        <w:sz w:val="18"/>
      </w:rPr>
      <w:t>7</w:t>
    </w:r>
    <w:r w:rsidRPr="00691AF6">
      <w:rPr>
        <w:i/>
        <w:sz w:val="18"/>
      </w:rPr>
      <w:t xml:space="preserve"> do </w:t>
    </w:r>
    <w:r>
      <w:rPr>
        <w:i/>
        <w:sz w:val="18"/>
      </w:rPr>
      <w:t>SWZ</w:t>
    </w:r>
  </w:p>
  <w:p w14:paraId="2798E11D" w14:textId="577E811A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>nr postępowania</w:t>
    </w:r>
    <w:r>
      <w:rPr>
        <w:i/>
        <w:sz w:val="18"/>
      </w:rPr>
      <w:t xml:space="preserve"> </w:t>
    </w:r>
    <w:r w:rsidR="005770E3" w:rsidRPr="005770E3">
      <w:rPr>
        <w:i/>
        <w:sz w:val="18"/>
      </w:rPr>
      <w:t>WIM/ZP/MW/1/2021</w:t>
    </w:r>
  </w:p>
  <w:p w14:paraId="0F710F8F" w14:textId="77777777" w:rsidR="00CA2004" w:rsidRDefault="00CA20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A22525"/>
    <w:multiLevelType w:val="hybridMultilevel"/>
    <w:tmpl w:val="33BAD34C"/>
    <w:lvl w:ilvl="0" w:tplc="71460E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1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1E9A2DED"/>
    <w:multiLevelType w:val="hybridMultilevel"/>
    <w:tmpl w:val="509E1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3855FC0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5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1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3" w15:restartNumberingAfterBreak="0">
    <w:nsid w:val="38E90475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54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0" w15:restartNumberingAfterBreak="0">
    <w:nsid w:val="4B58300D"/>
    <w:multiLevelType w:val="hybridMultilevel"/>
    <w:tmpl w:val="CB9CAF4A"/>
    <w:lvl w:ilvl="0" w:tplc="A2227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A81C9F"/>
    <w:multiLevelType w:val="hybridMultilevel"/>
    <w:tmpl w:val="9E4AEB92"/>
    <w:lvl w:ilvl="0" w:tplc="ED28D7D2">
      <w:start w:val="1"/>
      <w:numFmt w:val="upperRoman"/>
      <w:lvlText w:val="%1."/>
      <w:lvlJc w:val="left"/>
      <w:pPr>
        <w:ind w:left="1080" w:hanging="720"/>
      </w:pPr>
      <w:rPr>
        <w:rFonts w:ascii="Arial" w:eastAsia="Calibr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58630844"/>
    <w:multiLevelType w:val="hybridMultilevel"/>
    <w:tmpl w:val="8A6A7C64"/>
    <w:lvl w:ilvl="0" w:tplc="8F7279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5" w15:restartNumberingAfterBreak="0">
    <w:nsid w:val="59A67A59"/>
    <w:multiLevelType w:val="hybridMultilevel"/>
    <w:tmpl w:val="928C9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8" w15:restartNumberingAfterBreak="0">
    <w:nsid w:val="5B9A6A90"/>
    <w:multiLevelType w:val="hybridMultilevel"/>
    <w:tmpl w:val="C7C2D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3F7E8D"/>
    <w:multiLevelType w:val="hybridMultilevel"/>
    <w:tmpl w:val="79B45A22"/>
    <w:lvl w:ilvl="0" w:tplc="85C8EADA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74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5" w15:restartNumberingAfterBreak="0">
    <w:nsid w:val="6CBE7686"/>
    <w:multiLevelType w:val="hybridMultilevel"/>
    <w:tmpl w:val="061E1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1FC1910"/>
    <w:multiLevelType w:val="hybridMultilevel"/>
    <w:tmpl w:val="3A66D0CC"/>
    <w:lvl w:ilvl="0" w:tplc="C0D64E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8" w15:restartNumberingAfterBreak="0">
    <w:nsid w:val="775F4953"/>
    <w:multiLevelType w:val="hybridMultilevel"/>
    <w:tmpl w:val="7B56066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CF10DE6"/>
    <w:multiLevelType w:val="hybridMultilevel"/>
    <w:tmpl w:val="E000F2F8"/>
    <w:lvl w:ilvl="0" w:tplc="F5B85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59"/>
  </w:num>
  <w:num w:numId="3">
    <w:abstractNumId w:val="57"/>
  </w:num>
  <w:num w:numId="4">
    <w:abstractNumId w:val="62"/>
  </w:num>
  <w:num w:numId="5">
    <w:abstractNumId w:val="52"/>
  </w:num>
  <w:num w:numId="6">
    <w:abstractNumId w:val="40"/>
  </w:num>
  <w:num w:numId="7">
    <w:abstractNumId w:val="51"/>
  </w:num>
  <w:num w:numId="8">
    <w:abstractNumId w:val="76"/>
  </w:num>
  <w:num w:numId="9">
    <w:abstractNumId w:val="78"/>
  </w:num>
  <w:num w:numId="10">
    <w:abstractNumId w:val="42"/>
  </w:num>
  <w:num w:numId="11">
    <w:abstractNumId w:val="46"/>
  </w:num>
  <w:num w:numId="12">
    <w:abstractNumId w:val="38"/>
  </w:num>
  <w:num w:numId="13">
    <w:abstractNumId w:val="53"/>
  </w:num>
  <w:num w:numId="14">
    <w:abstractNumId w:val="44"/>
  </w:num>
  <w:num w:numId="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3"/>
  </w:num>
  <w:num w:numId="17">
    <w:abstractNumId w:val="75"/>
  </w:num>
  <w:num w:numId="18">
    <w:abstractNumId w:val="43"/>
  </w:num>
  <w:num w:numId="19">
    <w:abstractNumId w:val="39"/>
  </w:num>
  <w:num w:numId="20">
    <w:abstractNumId w:val="68"/>
  </w:num>
  <w:num w:numId="21">
    <w:abstractNumId w:val="60"/>
  </w:num>
  <w:num w:numId="22">
    <w:abstractNumId w:val="65"/>
  </w:num>
  <w:num w:numId="23">
    <w:abstractNumId w:val="55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9"/>
  </w:num>
  <w:num w:numId="26">
    <w:abstractNumId w:val="6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5F4"/>
    <w:rsid w:val="0000686B"/>
    <w:rsid w:val="000077B6"/>
    <w:rsid w:val="000079F3"/>
    <w:rsid w:val="00010A0D"/>
    <w:rsid w:val="00013DA5"/>
    <w:rsid w:val="0001407D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27728"/>
    <w:rsid w:val="0003195D"/>
    <w:rsid w:val="000352D5"/>
    <w:rsid w:val="00036FAE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3F"/>
    <w:rsid w:val="000531A0"/>
    <w:rsid w:val="000542F7"/>
    <w:rsid w:val="00054520"/>
    <w:rsid w:val="00054989"/>
    <w:rsid w:val="000556A8"/>
    <w:rsid w:val="000557AC"/>
    <w:rsid w:val="00056941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50C"/>
    <w:rsid w:val="00070ACF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1247"/>
    <w:rsid w:val="00091E35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3E08"/>
    <w:rsid w:val="000A4848"/>
    <w:rsid w:val="000A6FB4"/>
    <w:rsid w:val="000A72DB"/>
    <w:rsid w:val="000A7A4A"/>
    <w:rsid w:val="000B1A81"/>
    <w:rsid w:val="000B2010"/>
    <w:rsid w:val="000B27D0"/>
    <w:rsid w:val="000B28C9"/>
    <w:rsid w:val="000B2DC9"/>
    <w:rsid w:val="000B4132"/>
    <w:rsid w:val="000B4E1A"/>
    <w:rsid w:val="000B6346"/>
    <w:rsid w:val="000B7555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12CE"/>
    <w:rsid w:val="000E143B"/>
    <w:rsid w:val="000E1B6E"/>
    <w:rsid w:val="000E242A"/>
    <w:rsid w:val="000E243B"/>
    <w:rsid w:val="000E3767"/>
    <w:rsid w:val="000E4875"/>
    <w:rsid w:val="000E5505"/>
    <w:rsid w:val="000E5CD1"/>
    <w:rsid w:val="000E6296"/>
    <w:rsid w:val="000E6705"/>
    <w:rsid w:val="000E7DF2"/>
    <w:rsid w:val="000F08E4"/>
    <w:rsid w:val="000F1A49"/>
    <w:rsid w:val="000F1BEF"/>
    <w:rsid w:val="000F2471"/>
    <w:rsid w:val="000F4164"/>
    <w:rsid w:val="000F4583"/>
    <w:rsid w:val="000F496B"/>
    <w:rsid w:val="000F56A6"/>
    <w:rsid w:val="000F614F"/>
    <w:rsid w:val="00100F2D"/>
    <w:rsid w:val="00101B64"/>
    <w:rsid w:val="00101F65"/>
    <w:rsid w:val="001049B3"/>
    <w:rsid w:val="00106D71"/>
    <w:rsid w:val="00107DB1"/>
    <w:rsid w:val="00110206"/>
    <w:rsid w:val="0011047F"/>
    <w:rsid w:val="001109F7"/>
    <w:rsid w:val="00110B26"/>
    <w:rsid w:val="00110CD6"/>
    <w:rsid w:val="00111625"/>
    <w:rsid w:val="0011229F"/>
    <w:rsid w:val="0011297B"/>
    <w:rsid w:val="0011312B"/>
    <w:rsid w:val="0011346C"/>
    <w:rsid w:val="00113AB4"/>
    <w:rsid w:val="00114F39"/>
    <w:rsid w:val="00116BAB"/>
    <w:rsid w:val="001220F4"/>
    <w:rsid w:val="00122590"/>
    <w:rsid w:val="0012529A"/>
    <w:rsid w:val="00126A79"/>
    <w:rsid w:val="00130395"/>
    <w:rsid w:val="00130896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2A4A"/>
    <w:rsid w:val="00153AF6"/>
    <w:rsid w:val="00154E0E"/>
    <w:rsid w:val="00155FDE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66AF2"/>
    <w:rsid w:val="00167192"/>
    <w:rsid w:val="001704A1"/>
    <w:rsid w:val="001723C1"/>
    <w:rsid w:val="00173444"/>
    <w:rsid w:val="00174AE3"/>
    <w:rsid w:val="001760FE"/>
    <w:rsid w:val="00176356"/>
    <w:rsid w:val="00176EBF"/>
    <w:rsid w:val="00177A82"/>
    <w:rsid w:val="00177A9E"/>
    <w:rsid w:val="00177C70"/>
    <w:rsid w:val="00180696"/>
    <w:rsid w:val="001827E8"/>
    <w:rsid w:val="00185E66"/>
    <w:rsid w:val="001868BF"/>
    <w:rsid w:val="00187157"/>
    <w:rsid w:val="00187DEA"/>
    <w:rsid w:val="00190088"/>
    <w:rsid w:val="00190A6F"/>
    <w:rsid w:val="00191268"/>
    <w:rsid w:val="0019181D"/>
    <w:rsid w:val="00191E7A"/>
    <w:rsid w:val="00192024"/>
    <w:rsid w:val="0019214B"/>
    <w:rsid w:val="001921BE"/>
    <w:rsid w:val="001923D9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0ACF"/>
    <w:rsid w:val="001B15B3"/>
    <w:rsid w:val="001B293D"/>
    <w:rsid w:val="001B5990"/>
    <w:rsid w:val="001B64D9"/>
    <w:rsid w:val="001B67EE"/>
    <w:rsid w:val="001B680C"/>
    <w:rsid w:val="001B6AE4"/>
    <w:rsid w:val="001B6BB6"/>
    <w:rsid w:val="001C07E9"/>
    <w:rsid w:val="001C5A93"/>
    <w:rsid w:val="001C79DB"/>
    <w:rsid w:val="001D2064"/>
    <w:rsid w:val="001D25D5"/>
    <w:rsid w:val="001D2694"/>
    <w:rsid w:val="001D6009"/>
    <w:rsid w:val="001D65F9"/>
    <w:rsid w:val="001D66BA"/>
    <w:rsid w:val="001D7773"/>
    <w:rsid w:val="001E01BA"/>
    <w:rsid w:val="001E3865"/>
    <w:rsid w:val="001E3B63"/>
    <w:rsid w:val="001E45C9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4E70"/>
    <w:rsid w:val="001F72AC"/>
    <w:rsid w:val="001F72C5"/>
    <w:rsid w:val="0020175C"/>
    <w:rsid w:val="00202F07"/>
    <w:rsid w:val="0020380A"/>
    <w:rsid w:val="00204274"/>
    <w:rsid w:val="00204BCE"/>
    <w:rsid w:val="0020670B"/>
    <w:rsid w:val="00206A01"/>
    <w:rsid w:val="00207962"/>
    <w:rsid w:val="00210745"/>
    <w:rsid w:val="0021136F"/>
    <w:rsid w:val="00212E45"/>
    <w:rsid w:val="00213FDE"/>
    <w:rsid w:val="002146D0"/>
    <w:rsid w:val="00214826"/>
    <w:rsid w:val="00215614"/>
    <w:rsid w:val="00215659"/>
    <w:rsid w:val="00215683"/>
    <w:rsid w:val="002174B9"/>
    <w:rsid w:val="002178A4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2551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751B"/>
    <w:rsid w:val="00247857"/>
    <w:rsid w:val="00247965"/>
    <w:rsid w:val="002501D8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458D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3A29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5088"/>
    <w:rsid w:val="002F514E"/>
    <w:rsid w:val="002F5A69"/>
    <w:rsid w:val="002F5E06"/>
    <w:rsid w:val="0030074B"/>
    <w:rsid w:val="003007A6"/>
    <w:rsid w:val="00300B36"/>
    <w:rsid w:val="00300B48"/>
    <w:rsid w:val="0030154A"/>
    <w:rsid w:val="00301B2B"/>
    <w:rsid w:val="00301D3C"/>
    <w:rsid w:val="00302285"/>
    <w:rsid w:val="00303BE2"/>
    <w:rsid w:val="00305C8D"/>
    <w:rsid w:val="00306516"/>
    <w:rsid w:val="00310EA7"/>
    <w:rsid w:val="003123F2"/>
    <w:rsid w:val="0031349F"/>
    <w:rsid w:val="00313FAE"/>
    <w:rsid w:val="003142A5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26AC"/>
    <w:rsid w:val="00343164"/>
    <w:rsid w:val="003434B9"/>
    <w:rsid w:val="00345840"/>
    <w:rsid w:val="0034767D"/>
    <w:rsid w:val="00351EEC"/>
    <w:rsid w:val="003538C3"/>
    <w:rsid w:val="003546CC"/>
    <w:rsid w:val="00354FBB"/>
    <w:rsid w:val="0035512F"/>
    <w:rsid w:val="00355CF2"/>
    <w:rsid w:val="003579E0"/>
    <w:rsid w:val="00357B17"/>
    <w:rsid w:val="00362A58"/>
    <w:rsid w:val="00363972"/>
    <w:rsid w:val="00364AF9"/>
    <w:rsid w:val="0036713F"/>
    <w:rsid w:val="0036749C"/>
    <w:rsid w:val="00370D4E"/>
    <w:rsid w:val="00371D12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39F"/>
    <w:rsid w:val="00390416"/>
    <w:rsid w:val="00390F4D"/>
    <w:rsid w:val="003924FC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47A"/>
    <w:rsid w:val="003A6D74"/>
    <w:rsid w:val="003A784A"/>
    <w:rsid w:val="003B2009"/>
    <w:rsid w:val="003B26D7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48BE"/>
    <w:rsid w:val="003E5F80"/>
    <w:rsid w:val="003E63F7"/>
    <w:rsid w:val="003F0707"/>
    <w:rsid w:val="003F1B59"/>
    <w:rsid w:val="003F2C83"/>
    <w:rsid w:val="003F32B1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4989"/>
    <w:rsid w:val="00405101"/>
    <w:rsid w:val="00405530"/>
    <w:rsid w:val="004061B3"/>
    <w:rsid w:val="00407914"/>
    <w:rsid w:val="004117CF"/>
    <w:rsid w:val="00412A40"/>
    <w:rsid w:val="00413597"/>
    <w:rsid w:val="00413A7A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533C"/>
    <w:rsid w:val="0042699C"/>
    <w:rsid w:val="00426A3C"/>
    <w:rsid w:val="00426C6E"/>
    <w:rsid w:val="004276FC"/>
    <w:rsid w:val="00427903"/>
    <w:rsid w:val="00430EC6"/>
    <w:rsid w:val="00431253"/>
    <w:rsid w:val="00431CF0"/>
    <w:rsid w:val="0043450D"/>
    <w:rsid w:val="00434B75"/>
    <w:rsid w:val="00435F03"/>
    <w:rsid w:val="00437967"/>
    <w:rsid w:val="00437AC1"/>
    <w:rsid w:val="00437FA1"/>
    <w:rsid w:val="00440F8D"/>
    <w:rsid w:val="00441B56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0BA6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435A"/>
    <w:rsid w:val="00496988"/>
    <w:rsid w:val="00497B6C"/>
    <w:rsid w:val="004A04FB"/>
    <w:rsid w:val="004A3142"/>
    <w:rsid w:val="004A38EB"/>
    <w:rsid w:val="004A44ED"/>
    <w:rsid w:val="004A536D"/>
    <w:rsid w:val="004A5BB4"/>
    <w:rsid w:val="004A5C5E"/>
    <w:rsid w:val="004A78CB"/>
    <w:rsid w:val="004B124C"/>
    <w:rsid w:val="004B1583"/>
    <w:rsid w:val="004B16D2"/>
    <w:rsid w:val="004B1DB1"/>
    <w:rsid w:val="004B5949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AF9"/>
    <w:rsid w:val="004C4DF4"/>
    <w:rsid w:val="004C58E9"/>
    <w:rsid w:val="004C7150"/>
    <w:rsid w:val="004C7661"/>
    <w:rsid w:val="004C79AE"/>
    <w:rsid w:val="004D21ED"/>
    <w:rsid w:val="004D2A14"/>
    <w:rsid w:val="004D2E86"/>
    <w:rsid w:val="004D4C37"/>
    <w:rsid w:val="004D5CFC"/>
    <w:rsid w:val="004D61EB"/>
    <w:rsid w:val="004D6845"/>
    <w:rsid w:val="004D7DAB"/>
    <w:rsid w:val="004E003A"/>
    <w:rsid w:val="004E3257"/>
    <w:rsid w:val="004E4617"/>
    <w:rsid w:val="004E462A"/>
    <w:rsid w:val="004E4821"/>
    <w:rsid w:val="004E4DD2"/>
    <w:rsid w:val="004E4F1C"/>
    <w:rsid w:val="004E5301"/>
    <w:rsid w:val="004E5AB9"/>
    <w:rsid w:val="004E63AD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7BF"/>
    <w:rsid w:val="00507E29"/>
    <w:rsid w:val="00510DBE"/>
    <w:rsid w:val="0051170A"/>
    <w:rsid w:val="00511C51"/>
    <w:rsid w:val="00512858"/>
    <w:rsid w:val="00515280"/>
    <w:rsid w:val="005157DF"/>
    <w:rsid w:val="0051798A"/>
    <w:rsid w:val="00517B5B"/>
    <w:rsid w:val="00520E6E"/>
    <w:rsid w:val="005210DC"/>
    <w:rsid w:val="00521558"/>
    <w:rsid w:val="0052178D"/>
    <w:rsid w:val="00525B2F"/>
    <w:rsid w:val="00526AB3"/>
    <w:rsid w:val="0053120C"/>
    <w:rsid w:val="00534C7B"/>
    <w:rsid w:val="00540BBF"/>
    <w:rsid w:val="00540CED"/>
    <w:rsid w:val="0054112B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3F9C"/>
    <w:rsid w:val="00556EB5"/>
    <w:rsid w:val="00561584"/>
    <w:rsid w:val="00562BE5"/>
    <w:rsid w:val="0056371C"/>
    <w:rsid w:val="00563D6B"/>
    <w:rsid w:val="0056474C"/>
    <w:rsid w:val="00565F62"/>
    <w:rsid w:val="00567E48"/>
    <w:rsid w:val="00570171"/>
    <w:rsid w:val="0057047D"/>
    <w:rsid w:val="00570CFD"/>
    <w:rsid w:val="00570F1B"/>
    <w:rsid w:val="0057125E"/>
    <w:rsid w:val="005716D7"/>
    <w:rsid w:val="005722B1"/>
    <w:rsid w:val="005735BF"/>
    <w:rsid w:val="00574800"/>
    <w:rsid w:val="005755F3"/>
    <w:rsid w:val="00575FB1"/>
    <w:rsid w:val="005769FF"/>
    <w:rsid w:val="00576BDB"/>
    <w:rsid w:val="005770E3"/>
    <w:rsid w:val="00577A34"/>
    <w:rsid w:val="00580665"/>
    <w:rsid w:val="00581479"/>
    <w:rsid w:val="00582441"/>
    <w:rsid w:val="005841E4"/>
    <w:rsid w:val="00586ADA"/>
    <w:rsid w:val="00586C06"/>
    <w:rsid w:val="00587E2B"/>
    <w:rsid w:val="005904ED"/>
    <w:rsid w:val="0059314C"/>
    <w:rsid w:val="00594FBA"/>
    <w:rsid w:val="00597109"/>
    <w:rsid w:val="00597557"/>
    <w:rsid w:val="00597C70"/>
    <w:rsid w:val="00597EC9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B2A39"/>
    <w:rsid w:val="005B2C43"/>
    <w:rsid w:val="005B2F4D"/>
    <w:rsid w:val="005B3E6E"/>
    <w:rsid w:val="005B4F85"/>
    <w:rsid w:val="005B6959"/>
    <w:rsid w:val="005C048C"/>
    <w:rsid w:val="005C0CAF"/>
    <w:rsid w:val="005C17B6"/>
    <w:rsid w:val="005C19F5"/>
    <w:rsid w:val="005C1A4B"/>
    <w:rsid w:val="005C2FFB"/>
    <w:rsid w:val="005C474D"/>
    <w:rsid w:val="005C55DA"/>
    <w:rsid w:val="005C68D9"/>
    <w:rsid w:val="005C68EC"/>
    <w:rsid w:val="005C6F3E"/>
    <w:rsid w:val="005C72E6"/>
    <w:rsid w:val="005D0266"/>
    <w:rsid w:val="005D088F"/>
    <w:rsid w:val="005D0B11"/>
    <w:rsid w:val="005D2183"/>
    <w:rsid w:val="005D3149"/>
    <w:rsid w:val="005D5718"/>
    <w:rsid w:val="005D5850"/>
    <w:rsid w:val="005D6C65"/>
    <w:rsid w:val="005E18C5"/>
    <w:rsid w:val="005E1A03"/>
    <w:rsid w:val="005E27A9"/>
    <w:rsid w:val="005E282E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6F4A"/>
    <w:rsid w:val="006077D9"/>
    <w:rsid w:val="00607D2F"/>
    <w:rsid w:val="00610EDF"/>
    <w:rsid w:val="0061480E"/>
    <w:rsid w:val="00614837"/>
    <w:rsid w:val="006149BD"/>
    <w:rsid w:val="00615617"/>
    <w:rsid w:val="0061574A"/>
    <w:rsid w:val="0061643A"/>
    <w:rsid w:val="0061718D"/>
    <w:rsid w:val="00617252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844"/>
    <w:rsid w:val="00631BBE"/>
    <w:rsid w:val="006327B1"/>
    <w:rsid w:val="006329B2"/>
    <w:rsid w:val="00634BDA"/>
    <w:rsid w:val="0063500C"/>
    <w:rsid w:val="0063637C"/>
    <w:rsid w:val="006369D3"/>
    <w:rsid w:val="0064231C"/>
    <w:rsid w:val="0064462A"/>
    <w:rsid w:val="0064556C"/>
    <w:rsid w:val="006463BE"/>
    <w:rsid w:val="00650B93"/>
    <w:rsid w:val="006512A0"/>
    <w:rsid w:val="00652108"/>
    <w:rsid w:val="00653491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4504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87741"/>
    <w:rsid w:val="0069001B"/>
    <w:rsid w:val="006912DD"/>
    <w:rsid w:val="00691EFD"/>
    <w:rsid w:val="00692FC8"/>
    <w:rsid w:val="00694CCB"/>
    <w:rsid w:val="006955A8"/>
    <w:rsid w:val="00696A37"/>
    <w:rsid w:val="00696E0F"/>
    <w:rsid w:val="00697281"/>
    <w:rsid w:val="00697519"/>
    <w:rsid w:val="0069797C"/>
    <w:rsid w:val="00697DA2"/>
    <w:rsid w:val="006A08E9"/>
    <w:rsid w:val="006A0B82"/>
    <w:rsid w:val="006A0B88"/>
    <w:rsid w:val="006A124D"/>
    <w:rsid w:val="006A1FF5"/>
    <w:rsid w:val="006A3029"/>
    <w:rsid w:val="006A7D34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C4DA3"/>
    <w:rsid w:val="006D0570"/>
    <w:rsid w:val="006D0A9E"/>
    <w:rsid w:val="006D148B"/>
    <w:rsid w:val="006D2957"/>
    <w:rsid w:val="006D535F"/>
    <w:rsid w:val="006D648B"/>
    <w:rsid w:val="006E0295"/>
    <w:rsid w:val="006E1947"/>
    <w:rsid w:val="006E3951"/>
    <w:rsid w:val="006E421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218"/>
    <w:rsid w:val="00725428"/>
    <w:rsid w:val="0072631F"/>
    <w:rsid w:val="00730E4B"/>
    <w:rsid w:val="00732061"/>
    <w:rsid w:val="00732ABC"/>
    <w:rsid w:val="00732E38"/>
    <w:rsid w:val="00733795"/>
    <w:rsid w:val="0073432D"/>
    <w:rsid w:val="00735620"/>
    <w:rsid w:val="00735796"/>
    <w:rsid w:val="00735AC3"/>
    <w:rsid w:val="00735EDA"/>
    <w:rsid w:val="00737511"/>
    <w:rsid w:val="00740295"/>
    <w:rsid w:val="0074135D"/>
    <w:rsid w:val="007414BA"/>
    <w:rsid w:val="00741666"/>
    <w:rsid w:val="007416A6"/>
    <w:rsid w:val="007422B2"/>
    <w:rsid w:val="0074244C"/>
    <w:rsid w:val="0074334C"/>
    <w:rsid w:val="0074522F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67A6D"/>
    <w:rsid w:val="00771473"/>
    <w:rsid w:val="0077270D"/>
    <w:rsid w:val="00772CB5"/>
    <w:rsid w:val="00775381"/>
    <w:rsid w:val="00775C78"/>
    <w:rsid w:val="00775E29"/>
    <w:rsid w:val="007760C5"/>
    <w:rsid w:val="00777067"/>
    <w:rsid w:val="0078077F"/>
    <w:rsid w:val="00780D52"/>
    <w:rsid w:val="007817F0"/>
    <w:rsid w:val="00786909"/>
    <w:rsid w:val="00786B63"/>
    <w:rsid w:val="00791E7A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DF5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EC8"/>
    <w:rsid w:val="007C4AE0"/>
    <w:rsid w:val="007C4FE0"/>
    <w:rsid w:val="007C6BDE"/>
    <w:rsid w:val="007C745E"/>
    <w:rsid w:val="007D0B6F"/>
    <w:rsid w:val="007D1547"/>
    <w:rsid w:val="007D3D94"/>
    <w:rsid w:val="007D51EB"/>
    <w:rsid w:val="007D5E95"/>
    <w:rsid w:val="007D5F50"/>
    <w:rsid w:val="007E0A56"/>
    <w:rsid w:val="007E6107"/>
    <w:rsid w:val="007E6E95"/>
    <w:rsid w:val="007F0545"/>
    <w:rsid w:val="007F28B8"/>
    <w:rsid w:val="007F2F51"/>
    <w:rsid w:val="007F373C"/>
    <w:rsid w:val="007F3DEE"/>
    <w:rsid w:val="007F58CF"/>
    <w:rsid w:val="007F72BD"/>
    <w:rsid w:val="007F7A5E"/>
    <w:rsid w:val="007F7D22"/>
    <w:rsid w:val="007F7E3E"/>
    <w:rsid w:val="008013C5"/>
    <w:rsid w:val="00801708"/>
    <w:rsid w:val="008025A2"/>
    <w:rsid w:val="00803465"/>
    <w:rsid w:val="008054F6"/>
    <w:rsid w:val="00805FBA"/>
    <w:rsid w:val="00807BCC"/>
    <w:rsid w:val="00810A02"/>
    <w:rsid w:val="00811232"/>
    <w:rsid w:val="00812052"/>
    <w:rsid w:val="008139A6"/>
    <w:rsid w:val="00815E51"/>
    <w:rsid w:val="00816D46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5FB3"/>
    <w:rsid w:val="008270D3"/>
    <w:rsid w:val="008271DF"/>
    <w:rsid w:val="00830320"/>
    <w:rsid w:val="008308FA"/>
    <w:rsid w:val="00831698"/>
    <w:rsid w:val="00832823"/>
    <w:rsid w:val="00832F36"/>
    <w:rsid w:val="008336A6"/>
    <w:rsid w:val="0083552D"/>
    <w:rsid w:val="00835808"/>
    <w:rsid w:val="008360BC"/>
    <w:rsid w:val="00836754"/>
    <w:rsid w:val="00836BC3"/>
    <w:rsid w:val="0083794E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233D"/>
    <w:rsid w:val="0084402C"/>
    <w:rsid w:val="008444F7"/>
    <w:rsid w:val="00845780"/>
    <w:rsid w:val="008458E1"/>
    <w:rsid w:val="00847678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1DA3"/>
    <w:rsid w:val="0086211D"/>
    <w:rsid w:val="0086218C"/>
    <w:rsid w:val="008626D5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424"/>
    <w:rsid w:val="00874CF9"/>
    <w:rsid w:val="00875BE1"/>
    <w:rsid w:val="00876761"/>
    <w:rsid w:val="008772D3"/>
    <w:rsid w:val="00877498"/>
    <w:rsid w:val="00877E94"/>
    <w:rsid w:val="00880A9D"/>
    <w:rsid w:val="00880C9B"/>
    <w:rsid w:val="00880FA4"/>
    <w:rsid w:val="0088112D"/>
    <w:rsid w:val="00882295"/>
    <w:rsid w:val="008837D0"/>
    <w:rsid w:val="00884A41"/>
    <w:rsid w:val="00885098"/>
    <w:rsid w:val="008859F1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5243"/>
    <w:rsid w:val="008A6C9C"/>
    <w:rsid w:val="008B1B19"/>
    <w:rsid w:val="008B1E18"/>
    <w:rsid w:val="008B4261"/>
    <w:rsid w:val="008B439E"/>
    <w:rsid w:val="008B51AC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0E62"/>
    <w:rsid w:val="008D18F4"/>
    <w:rsid w:val="008D3375"/>
    <w:rsid w:val="008D3516"/>
    <w:rsid w:val="008D3C6B"/>
    <w:rsid w:val="008D3C94"/>
    <w:rsid w:val="008D5F96"/>
    <w:rsid w:val="008D63FF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8F78F9"/>
    <w:rsid w:val="008F790A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1D3D"/>
    <w:rsid w:val="009121E2"/>
    <w:rsid w:val="00912D9E"/>
    <w:rsid w:val="00912E62"/>
    <w:rsid w:val="009131FC"/>
    <w:rsid w:val="0091342B"/>
    <w:rsid w:val="0091366B"/>
    <w:rsid w:val="00915430"/>
    <w:rsid w:val="0091684A"/>
    <w:rsid w:val="0092185B"/>
    <w:rsid w:val="0092192B"/>
    <w:rsid w:val="0092351B"/>
    <w:rsid w:val="00925D31"/>
    <w:rsid w:val="00926DE2"/>
    <w:rsid w:val="00931DA1"/>
    <w:rsid w:val="00931E40"/>
    <w:rsid w:val="009355A0"/>
    <w:rsid w:val="00935854"/>
    <w:rsid w:val="00936672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4B47"/>
    <w:rsid w:val="00956DE9"/>
    <w:rsid w:val="0095712A"/>
    <w:rsid w:val="00957132"/>
    <w:rsid w:val="0095761A"/>
    <w:rsid w:val="00960216"/>
    <w:rsid w:val="00962CE1"/>
    <w:rsid w:val="009637B5"/>
    <w:rsid w:val="009702AD"/>
    <w:rsid w:val="00972D9D"/>
    <w:rsid w:val="00973398"/>
    <w:rsid w:val="00973421"/>
    <w:rsid w:val="009748AC"/>
    <w:rsid w:val="00975E90"/>
    <w:rsid w:val="00977899"/>
    <w:rsid w:val="00977EDB"/>
    <w:rsid w:val="00981617"/>
    <w:rsid w:val="0098319C"/>
    <w:rsid w:val="009836D6"/>
    <w:rsid w:val="0098487C"/>
    <w:rsid w:val="009855D9"/>
    <w:rsid w:val="00985C6F"/>
    <w:rsid w:val="00987E41"/>
    <w:rsid w:val="00987E83"/>
    <w:rsid w:val="00992423"/>
    <w:rsid w:val="00992ED6"/>
    <w:rsid w:val="00993071"/>
    <w:rsid w:val="0099320B"/>
    <w:rsid w:val="0099343F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59DD"/>
    <w:rsid w:val="009B643C"/>
    <w:rsid w:val="009C0B10"/>
    <w:rsid w:val="009C14FB"/>
    <w:rsid w:val="009C1FDD"/>
    <w:rsid w:val="009C2716"/>
    <w:rsid w:val="009C358C"/>
    <w:rsid w:val="009C467C"/>
    <w:rsid w:val="009C4817"/>
    <w:rsid w:val="009C49AE"/>
    <w:rsid w:val="009C4ACD"/>
    <w:rsid w:val="009C4BE0"/>
    <w:rsid w:val="009C58E7"/>
    <w:rsid w:val="009C6702"/>
    <w:rsid w:val="009C6FDF"/>
    <w:rsid w:val="009C72EA"/>
    <w:rsid w:val="009C7BFD"/>
    <w:rsid w:val="009D077B"/>
    <w:rsid w:val="009D13C4"/>
    <w:rsid w:val="009D190F"/>
    <w:rsid w:val="009D5755"/>
    <w:rsid w:val="009D60F2"/>
    <w:rsid w:val="009E01D3"/>
    <w:rsid w:val="009E1635"/>
    <w:rsid w:val="009E294E"/>
    <w:rsid w:val="009E3FF7"/>
    <w:rsid w:val="009E475E"/>
    <w:rsid w:val="009E4B0C"/>
    <w:rsid w:val="009E5740"/>
    <w:rsid w:val="009E5DD1"/>
    <w:rsid w:val="009E6990"/>
    <w:rsid w:val="009E6DD8"/>
    <w:rsid w:val="009F06DF"/>
    <w:rsid w:val="009F1A22"/>
    <w:rsid w:val="009F1B41"/>
    <w:rsid w:val="009F2C96"/>
    <w:rsid w:val="009F378B"/>
    <w:rsid w:val="009F433D"/>
    <w:rsid w:val="009F43E7"/>
    <w:rsid w:val="009F458B"/>
    <w:rsid w:val="009F458C"/>
    <w:rsid w:val="009F5AAC"/>
    <w:rsid w:val="009F6621"/>
    <w:rsid w:val="009F71F1"/>
    <w:rsid w:val="009F7F23"/>
    <w:rsid w:val="00A00CEF"/>
    <w:rsid w:val="00A00D7B"/>
    <w:rsid w:val="00A00EFC"/>
    <w:rsid w:val="00A0185B"/>
    <w:rsid w:val="00A01FA9"/>
    <w:rsid w:val="00A02B14"/>
    <w:rsid w:val="00A03092"/>
    <w:rsid w:val="00A03B82"/>
    <w:rsid w:val="00A06F88"/>
    <w:rsid w:val="00A0778C"/>
    <w:rsid w:val="00A11AD8"/>
    <w:rsid w:val="00A12369"/>
    <w:rsid w:val="00A12421"/>
    <w:rsid w:val="00A13342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270DA"/>
    <w:rsid w:val="00A274C7"/>
    <w:rsid w:val="00A31C32"/>
    <w:rsid w:val="00A35BD2"/>
    <w:rsid w:val="00A365F3"/>
    <w:rsid w:val="00A4175B"/>
    <w:rsid w:val="00A41ACC"/>
    <w:rsid w:val="00A4403E"/>
    <w:rsid w:val="00A44E66"/>
    <w:rsid w:val="00A45362"/>
    <w:rsid w:val="00A454FF"/>
    <w:rsid w:val="00A45E5E"/>
    <w:rsid w:val="00A50753"/>
    <w:rsid w:val="00A51119"/>
    <w:rsid w:val="00A51E66"/>
    <w:rsid w:val="00A53729"/>
    <w:rsid w:val="00A53DB3"/>
    <w:rsid w:val="00A541FA"/>
    <w:rsid w:val="00A557CC"/>
    <w:rsid w:val="00A56EC7"/>
    <w:rsid w:val="00A577F0"/>
    <w:rsid w:val="00A622EE"/>
    <w:rsid w:val="00A6260E"/>
    <w:rsid w:val="00A63BE3"/>
    <w:rsid w:val="00A6430E"/>
    <w:rsid w:val="00A64827"/>
    <w:rsid w:val="00A65326"/>
    <w:rsid w:val="00A654CE"/>
    <w:rsid w:val="00A65F41"/>
    <w:rsid w:val="00A661DE"/>
    <w:rsid w:val="00A70B0F"/>
    <w:rsid w:val="00A70C09"/>
    <w:rsid w:val="00A74A40"/>
    <w:rsid w:val="00A756DF"/>
    <w:rsid w:val="00A765AC"/>
    <w:rsid w:val="00A76705"/>
    <w:rsid w:val="00A77840"/>
    <w:rsid w:val="00A80097"/>
    <w:rsid w:val="00A800D5"/>
    <w:rsid w:val="00A806D4"/>
    <w:rsid w:val="00A8395D"/>
    <w:rsid w:val="00A840B0"/>
    <w:rsid w:val="00A841D5"/>
    <w:rsid w:val="00A84C70"/>
    <w:rsid w:val="00A8576F"/>
    <w:rsid w:val="00A858A2"/>
    <w:rsid w:val="00A87001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98A"/>
    <w:rsid w:val="00AB3C08"/>
    <w:rsid w:val="00AB413B"/>
    <w:rsid w:val="00AB5D28"/>
    <w:rsid w:val="00AC01D4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C5CB9"/>
    <w:rsid w:val="00AD0C80"/>
    <w:rsid w:val="00AD2998"/>
    <w:rsid w:val="00AD2EC9"/>
    <w:rsid w:val="00AD3AA4"/>
    <w:rsid w:val="00AD5CE6"/>
    <w:rsid w:val="00AD6C86"/>
    <w:rsid w:val="00AD7DE7"/>
    <w:rsid w:val="00AE00C6"/>
    <w:rsid w:val="00AE156B"/>
    <w:rsid w:val="00AE1FCE"/>
    <w:rsid w:val="00AE2FE7"/>
    <w:rsid w:val="00AE65A2"/>
    <w:rsid w:val="00AF0BAA"/>
    <w:rsid w:val="00AF34B7"/>
    <w:rsid w:val="00AF34E6"/>
    <w:rsid w:val="00AF3FCE"/>
    <w:rsid w:val="00AF44F5"/>
    <w:rsid w:val="00AF71D0"/>
    <w:rsid w:val="00AF71E8"/>
    <w:rsid w:val="00B00D8E"/>
    <w:rsid w:val="00B02763"/>
    <w:rsid w:val="00B03361"/>
    <w:rsid w:val="00B04116"/>
    <w:rsid w:val="00B042A1"/>
    <w:rsid w:val="00B06411"/>
    <w:rsid w:val="00B07DD6"/>
    <w:rsid w:val="00B07F58"/>
    <w:rsid w:val="00B11614"/>
    <w:rsid w:val="00B11B8E"/>
    <w:rsid w:val="00B13532"/>
    <w:rsid w:val="00B13B90"/>
    <w:rsid w:val="00B13C2E"/>
    <w:rsid w:val="00B14707"/>
    <w:rsid w:val="00B16054"/>
    <w:rsid w:val="00B16188"/>
    <w:rsid w:val="00B17CBF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35"/>
    <w:rsid w:val="00B251E6"/>
    <w:rsid w:val="00B25213"/>
    <w:rsid w:val="00B26924"/>
    <w:rsid w:val="00B26DE2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1FC9"/>
    <w:rsid w:val="00B522B0"/>
    <w:rsid w:val="00B52673"/>
    <w:rsid w:val="00B5419A"/>
    <w:rsid w:val="00B55060"/>
    <w:rsid w:val="00B62DB9"/>
    <w:rsid w:val="00B6313A"/>
    <w:rsid w:val="00B63C6A"/>
    <w:rsid w:val="00B71F77"/>
    <w:rsid w:val="00B758DB"/>
    <w:rsid w:val="00B75D3B"/>
    <w:rsid w:val="00B77750"/>
    <w:rsid w:val="00B77759"/>
    <w:rsid w:val="00B77FFA"/>
    <w:rsid w:val="00B823FB"/>
    <w:rsid w:val="00B8462C"/>
    <w:rsid w:val="00B84B0F"/>
    <w:rsid w:val="00B859A1"/>
    <w:rsid w:val="00B85F17"/>
    <w:rsid w:val="00B86A11"/>
    <w:rsid w:val="00B86AB3"/>
    <w:rsid w:val="00B87EA2"/>
    <w:rsid w:val="00B90BC4"/>
    <w:rsid w:val="00B91237"/>
    <w:rsid w:val="00B91552"/>
    <w:rsid w:val="00B92CE7"/>
    <w:rsid w:val="00B9429F"/>
    <w:rsid w:val="00B94EF9"/>
    <w:rsid w:val="00B95622"/>
    <w:rsid w:val="00B960EC"/>
    <w:rsid w:val="00B968E0"/>
    <w:rsid w:val="00B96E99"/>
    <w:rsid w:val="00BA125E"/>
    <w:rsid w:val="00BA3CF8"/>
    <w:rsid w:val="00BA4162"/>
    <w:rsid w:val="00BA4A66"/>
    <w:rsid w:val="00BA5EDA"/>
    <w:rsid w:val="00BA6529"/>
    <w:rsid w:val="00BA66A1"/>
    <w:rsid w:val="00BA72CB"/>
    <w:rsid w:val="00BB1529"/>
    <w:rsid w:val="00BB1B76"/>
    <w:rsid w:val="00BB20C3"/>
    <w:rsid w:val="00BB37C0"/>
    <w:rsid w:val="00BB5429"/>
    <w:rsid w:val="00BB6162"/>
    <w:rsid w:val="00BB677E"/>
    <w:rsid w:val="00BB787A"/>
    <w:rsid w:val="00BC12AA"/>
    <w:rsid w:val="00BC268E"/>
    <w:rsid w:val="00BC26BE"/>
    <w:rsid w:val="00BC30AC"/>
    <w:rsid w:val="00BC34C2"/>
    <w:rsid w:val="00BC3E53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1E9E"/>
    <w:rsid w:val="00BE2807"/>
    <w:rsid w:val="00BE3073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2D11"/>
    <w:rsid w:val="00C03A3B"/>
    <w:rsid w:val="00C06F98"/>
    <w:rsid w:val="00C07AF4"/>
    <w:rsid w:val="00C1020B"/>
    <w:rsid w:val="00C11944"/>
    <w:rsid w:val="00C13434"/>
    <w:rsid w:val="00C137BD"/>
    <w:rsid w:val="00C14084"/>
    <w:rsid w:val="00C14346"/>
    <w:rsid w:val="00C14A0F"/>
    <w:rsid w:val="00C16C47"/>
    <w:rsid w:val="00C16E50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2049"/>
    <w:rsid w:val="00C35DFE"/>
    <w:rsid w:val="00C362DA"/>
    <w:rsid w:val="00C372A8"/>
    <w:rsid w:val="00C376F4"/>
    <w:rsid w:val="00C37BCC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14A"/>
    <w:rsid w:val="00C62886"/>
    <w:rsid w:val="00C63413"/>
    <w:rsid w:val="00C64294"/>
    <w:rsid w:val="00C658E6"/>
    <w:rsid w:val="00C65F17"/>
    <w:rsid w:val="00C70BBF"/>
    <w:rsid w:val="00C70C1B"/>
    <w:rsid w:val="00C7252B"/>
    <w:rsid w:val="00C72BDB"/>
    <w:rsid w:val="00C73893"/>
    <w:rsid w:val="00C7419B"/>
    <w:rsid w:val="00C74425"/>
    <w:rsid w:val="00C74DA0"/>
    <w:rsid w:val="00C76A68"/>
    <w:rsid w:val="00C7774D"/>
    <w:rsid w:val="00C7796C"/>
    <w:rsid w:val="00C802D5"/>
    <w:rsid w:val="00C8182C"/>
    <w:rsid w:val="00C82A89"/>
    <w:rsid w:val="00C82D25"/>
    <w:rsid w:val="00C833A2"/>
    <w:rsid w:val="00C845B4"/>
    <w:rsid w:val="00C85492"/>
    <w:rsid w:val="00C856BC"/>
    <w:rsid w:val="00C873AC"/>
    <w:rsid w:val="00C905E9"/>
    <w:rsid w:val="00C92F01"/>
    <w:rsid w:val="00C93E68"/>
    <w:rsid w:val="00C97513"/>
    <w:rsid w:val="00CA0476"/>
    <w:rsid w:val="00CA0BFD"/>
    <w:rsid w:val="00CA2004"/>
    <w:rsid w:val="00CA3035"/>
    <w:rsid w:val="00CA3559"/>
    <w:rsid w:val="00CA35BF"/>
    <w:rsid w:val="00CA4218"/>
    <w:rsid w:val="00CA46CB"/>
    <w:rsid w:val="00CA4837"/>
    <w:rsid w:val="00CA4882"/>
    <w:rsid w:val="00CA4D56"/>
    <w:rsid w:val="00CA5770"/>
    <w:rsid w:val="00CA78FE"/>
    <w:rsid w:val="00CB0E74"/>
    <w:rsid w:val="00CB102E"/>
    <w:rsid w:val="00CB107E"/>
    <w:rsid w:val="00CB1B71"/>
    <w:rsid w:val="00CB2FD8"/>
    <w:rsid w:val="00CB3391"/>
    <w:rsid w:val="00CB3BE1"/>
    <w:rsid w:val="00CB3D63"/>
    <w:rsid w:val="00CB430F"/>
    <w:rsid w:val="00CB46B6"/>
    <w:rsid w:val="00CB7215"/>
    <w:rsid w:val="00CB72A0"/>
    <w:rsid w:val="00CB7543"/>
    <w:rsid w:val="00CB774E"/>
    <w:rsid w:val="00CC0A54"/>
    <w:rsid w:val="00CC10DF"/>
    <w:rsid w:val="00CC188D"/>
    <w:rsid w:val="00CC1E4D"/>
    <w:rsid w:val="00CC28E9"/>
    <w:rsid w:val="00CC2A6A"/>
    <w:rsid w:val="00CC2F54"/>
    <w:rsid w:val="00CC3A4E"/>
    <w:rsid w:val="00CC4403"/>
    <w:rsid w:val="00CC628C"/>
    <w:rsid w:val="00CD1060"/>
    <w:rsid w:val="00CD1279"/>
    <w:rsid w:val="00CD1934"/>
    <w:rsid w:val="00CD337A"/>
    <w:rsid w:val="00CD4A9C"/>
    <w:rsid w:val="00CD4D1F"/>
    <w:rsid w:val="00CD55D2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07C6F"/>
    <w:rsid w:val="00D106CB"/>
    <w:rsid w:val="00D108A2"/>
    <w:rsid w:val="00D10AE2"/>
    <w:rsid w:val="00D1166C"/>
    <w:rsid w:val="00D165F3"/>
    <w:rsid w:val="00D167DB"/>
    <w:rsid w:val="00D16E10"/>
    <w:rsid w:val="00D22D82"/>
    <w:rsid w:val="00D22E04"/>
    <w:rsid w:val="00D25EC1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D22"/>
    <w:rsid w:val="00D33FEE"/>
    <w:rsid w:val="00D35F51"/>
    <w:rsid w:val="00D36266"/>
    <w:rsid w:val="00D3642F"/>
    <w:rsid w:val="00D3659E"/>
    <w:rsid w:val="00D36988"/>
    <w:rsid w:val="00D40872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441"/>
    <w:rsid w:val="00D6487B"/>
    <w:rsid w:val="00D66391"/>
    <w:rsid w:val="00D66A65"/>
    <w:rsid w:val="00D67EE0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773D8"/>
    <w:rsid w:val="00D80FC4"/>
    <w:rsid w:val="00D81903"/>
    <w:rsid w:val="00D81CB0"/>
    <w:rsid w:val="00D81F47"/>
    <w:rsid w:val="00D8231D"/>
    <w:rsid w:val="00D8356F"/>
    <w:rsid w:val="00D8399D"/>
    <w:rsid w:val="00D83DF6"/>
    <w:rsid w:val="00D84315"/>
    <w:rsid w:val="00D85393"/>
    <w:rsid w:val="00D85A12"/>
    <w:rsid w:val="00D86122"/>
    <w:rsid w:val="00D86721"/>
    <w:rsid w:val="00D878E6"/>
    <w:rsid w:val="00D908C5"/>
    <w:rsid w:val="00D90A29"/>
    <w:rsid w:val="00D90A90"/>
    <w:rsid w:val="00D90C63"/>
    <w:rsid w:val="00D926B7"/>
    <w:rsid w:val="00D935DE"/>
    <w:rsid w:val="00D948D3"/>
    <w:rsid w:val="00D94A28"/>
    <w:rsid w:val="00D95C7C"/>
    <w:rsid w:val="00D9643D"/>
    <w:rsid w:val="00D967F2"/>
    <w:rsid w:val="00D9728F"/>
    <w:rsid w:val="00DA0DDF"/>
    <w:rsid w:val="00DA1898"/>
    <w:rsid w:val="00DA3005"/>
    <w:rsid w:val="00DA3F75"/>
    <w:rsid w:val="00DA4573"/>
    <w:rsid w:val="00DA4AF0"/>
    <w:rsid w:val="00DA5450"/>
    <w:rsid w:val="00DA6DB3"/>
    <w:rsid w:val="00DA7162"/>
    <w:rsid w:val="00DA7D1B"/>
    <w:rsid w:val="00DB0584"/>
    <w:rsid w:val="00DB0883"/>
    <w:rsid w:val="00DB08F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42"/>
    <w:rsid w:val="00DE17FF"/>
    <w:rsid w:val="00DE19B9"/>
    <w:rsid w:val="00DE22D5"/>
    <w:rsid w:val="00DE2B5C"/>
    <w:rsid w:val="00DE32ED"/>
    <w:rsid w:val="00DE3EB9"/>
    <w:rsid w:val="00DE3F37"/>
    <w:rsid w:val="00DE478B"/>
    <w:rsid w:val="00DE4879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F13"/>
    <w:rsid w:val="00E00318"/>
    <w:rsid w:val="00E003BF"/>
    <w:rsid w:val="00E00D31"/>
    <w:rsid w:val="00E01A79"/>
    <w:rsid w:val="00E02250"/>
    <w:rsid w:val="00E02E72"/>
    <w:rsid w:val="00E03E6B"/>
    <w:rsid w:val="00E04348"/>
    <w:rsid w:val="00E05857"/>
    <w:rsid w:val="00E05BB4"/>
    <w:rsid w:val="00E05BF8"/>
    <w:rsid w:val="00E06C7E"/>
    <w:rsid w:val="00E07756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0E85"/>
    <w:rsid w:val="00E2113A"/>
    <w:rsid w:val="00E212ED"/>
    <w:rsid w:val="00E21AC2"/>
    <w:rsid w:val="00E22764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36847"/>
    <w:rsid w:val="00E41CF4"/>
    <w:rsid w:val="00E42365"/>
    <w:rsid w:val="00E428EA"/>
    <w:rsid w:val="00E45382"/>
    <w:rsid w:val="00E46041"/>
    <w:rsid w:val="00E47D6D"/>
    <w:rsid w:val="00E50918"/>
    <w:rsid w:val="00E50FBF"/>
    <w:rsid w:val="00E51313"/>
    <w:rsid w:val="00E55190"/>
    <w:rsid w:val="00E55567"/>
    <w:rsid w:val="00E57A5E"/>
    <w:rsid w:val="00E57E66"/>
    <w:rsid w:val="00E57F7C"/>
    <w:rsid w:val="00E60809"/>
    <w:rsid w:val="00E61D81"/>
    <w:rsid w:val="00E62AD0"/>
    <w:rsid w:val="00E652A1"/>
    <w:rsid w:val="00E66CBC"/>
    <w:rsid w:val="00E7112A"/>
    <w:rsid w:val="00E714DC"/>
    <w:rsid w:val="00E72EFE"/>
    <w:rsid w:val="00E734FB"/>
    <w:rsid w:val="00E73B3D"/>
    <w:rsid w:val="00E73D8D"/>
    <w:rsid w:val="00E73F5C"/>
    <w:rsid w:val="00E74073"/>
    <w:rsid w:val="00E74B14"/>
    <w:rsid w:val="00E7532B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913"/>
    <w:rsid w:val="00E97D5D"/>
    <w:rsid w:val="00EA0F4D"/>
    <w:rsid w:val="00EA1454"/>
    <w:rsid w:val="00EA278C"/>
    <w:rsid w:val="00EA2A42"/>
    <w:rsid w:val="00EA2EB2"/>
    <w:rsid w:val="00EA3F27"/>
    <w:rsid w:val="00EA4CC9"/>
    <w:rsid w:val="00EA5FC3"/>
    <w:rsid w:val="00EA7B70"/>
    <w:rsid w:val="00EB449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3038"/>
    <w:rsid w:val="00EC366E"/>
    <w:rsid w:val="00EC36C9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E17C3"/>
    <w:rsid w:val="00EE1DDB"/>
    <w:rsid w:val="00EE2D31"/>
    <w:rsid w:val="00EE2EDA"/>
    <w:rsid w:val="00EE3802"/>
    <w:rsid w:val="00EE3EFE"/>
    <w:rsid w:val="00EE65B4"/>
    <w:rsid w:val="00EE76CA"/>
    <w:rsid w:val="00EF19DC"/>
    <w:rsid w:val="00EF2FBE"/>
    <w:rsid w:val="00EF33CA"/>
    <w:rsid w:val="00EF3AA1"/>
    <w:rsid w:val="00EF4A39"/>
    <w:rsid w:val="00EF66BE"/>
    <w:rsid w:val="00EF7F34"/>
    <w:rsid w:val="00F0140B"/>
    <w:rsid w:val="00F0169A"/>
    <w:rsid w:val="00F0224E"/>
    <w:rsid w:val="00F02291"/>
    <w:rsid w:val="00F048C6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C78"/>
    <w:rsid w:val="00F204B1"/>
    <w:rsid w:val="00F21B07"/>
    <w:rsid w:val="00F2330F"/>
    <w:rsid w:val="00F23866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0F43"/>
    <w:rsid w:val="00F41131"/>
    <w:rsid w:val="00F41182"/>
    <w:rsid w:val="00F412C4"/>
    <w:rsid w:val="00F418A3"/>
    <w:rsid w:val="00F42A0B"/>
    <w:rsid w:val="00F42BF5"/>
    <w:rsid w:val="00F43801"/>
    <w:rsid w:val="00F44EE8"/>
    <w:rsid w:val="00F451AF"/>
    <w:rsid w:val="00F479CE"/>
    <w:rsid w:val="00F47E7A"/>
    <w:rsid w:val="00F516A0"/>
    <w:rsid w:val="00F52F43"/>
    <w:rsid w:val="00F5316F"/>
    <w:rsid w:val="00F53496"/>
    <w:rsid w:val="00F535AA"/>
    <w:rsid w:val="00F54386"/>
    <w:rsid w:val="00F54A96"/>
    <w:rsid w:val="00F566A6"/>
    <w:rsid w:val="00F578E1"/>
    <w:rsid w:val="00F6062D"/>
    <w:rsid w:val="00F61EB7"/>
    <w:rsid w:val="00F62A27"/>
    <w:rsid w:val="00F64AB5"/>
    <w:rsid w:val="00F66A55"/>
    <w:rsid w:val="00F67974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1226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A2A24"/>
    <w:rsid w:val="00FA3854"/>
    <w:rsid w:val="00FB0E45"/>
    <w:rsid w:val="00FB2E71"/>
    <w:rsid w:val="00FB30F7"/>
    <w:rsid w:val="00FB4D8E"/>
    <w:rsid w:val="00FB7527"/>
    <w:rsid w:val="00FB7BDA"/>
    <w:rsid w:val="00FC2056"/>
    <w:rsid w:val="00FC3D1F"/>
    <w:rsid w:val="00FC5130"/>
    <w:rsid w:val="00FD05D2"/>
    <w:rsid w:val="00FD1BBC"/>
    <w:rsid w:val="00FD2676"/>
    <w:rsid w:val="00FD3756"/>
    <w:rsid w:val="00FD4566"/>
    <w:rsid w:val="00FD4F48"/>
    <w:rsid w:val="00FD622B"/>
    <w:rsid w:val="00FE0126"/>
    <w:rsid w:val="00FE2133"/>
    <w:rsid w:val="00FE2C2D"/>
    <w:rsid w:val="00FE422B"/>
    <w:rsid w:val="00FE45B2"/>
    <w:rsid w:val="00FE55A1"/>
    <w:rsid w:val="00FE56C4"/>
    <w:rsid w:val="00FE63CB"/>
    <w:rsid w:val="00FE650F"/>
    <w:rsid w:val="00FE6A7F"/>
    <w:rsid w:val="00FE7D6A"/>
    <w:rsid w:val="00FF0490"/>
    <w:rsid w:val="00FF11CB"/>
    <w:rsid w:val="00FF218B"/>
    <w:rsid w:val="00FF381D"/>
    <w:rsid w:val="00FF3B4C"/>
    <w:rsid w:val="00FF4A00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7D25FF"/>
  <w15:chartTrackingRefBased/>
  <w15:docId w15:val="{2A7D19D5-AC4C-4090-99F5-1D629DDF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5C6F3E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Wypunktowanie,L1,Numerowanie,Akapit z listą5,T_SZ_List Paragraph,normalny tekst,Preambuła,CW_Lista,Normal,Akapit z listą3,Akapit z listą2,Akapit z listą31"/>
    <w:basedOn w:val="Normalny"/>
    <w:link w:val="AkapitzlistZnak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uiPriority w:val="99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opki">
    <w:name w:val="Kropki"/>
    <w:basedOn w:val="Normalny"/>
    <w:rsid w:val="008D63FF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eastAsia="Times New Roman" w:hAnsi="Arial"/>
      <w:noProof/>
      <w:color w:val="auto"/>
      <w:szCs w:val="20"/>
    </w:rPr>
  </w:style>
  <w:style w:type="character" w:customStyle="1" w:styleId="TekstpodstawowywcityZnak">
    <w:name w:val="Tekst podstawowy wcięty Znak"/>
    <w:link w:val="Tekstpodstawowywcity"/>
    <w:rsid w:val="00056941"/>
    <w:rPr>
      <w:rFonts w:ascii="Thorndale" w:eastAsia="HG Mincho Light J" w:hAnsi="Thorndale"/>
      <w:color w:val="000000"/>
      <w:sz w:val="24"/>
      <w:szCs w:val="24"/>
      <w:lang w:val="x-none"/>
    </w:rPr>
  </w:style>
  <w:style w:type="character" w:customStyle="1" w:styleId="FontStyle157">
    <w:name w:val="Font Style157"/>
    <w:rsid w:val="0054112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kapitzlistZnak">
    <w:name w:val="Akapit z listą Znak"/>
    <w:aliases w:val="Wypunktowanie Znak,L1 Znak,Numerowanie Znak,Akapit z listą5 Znak,T_SZ_List Paragraph Znak,normalny tekst Znak,Preambuła Znak,CW_Lista Znak,Normal Znak,Akapit z listą3 Znak,Akapit z listą2 Znak,Akapit z listą31 Znak"/>
    <w:link w:val="Akapitzlist"/>
    <w:uiPriority w:val="34"/>
    <w:qFormat/>
    <w:locked/>
    <w:rsid w:val="0054112B"/>
    <w:rPr>
      <w:rFonts w:ascii="Thorndale" w:eastAsia="HG Mincho Light J" w:hAnsi="Thornda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ABEA0-3644-4FDD-8925-25840ED3C21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CDE1D7D-1EA7-42DD-8DE7-50168CB3B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ZPCIDP</dc:creator>
  <cp:keywords/>
  <cp:lastModifiedBy>Choroszucha Paulina</cp:lastModifiedBy>
  <cp:revision>11</cp:revision>
  <cp:lastPrinted>2024-11-27T14:05:00Z</cp:lastPrinted>
  <dcterms:created xsi:type="dcterms:W3CDTF">2023-10-26T11:37:00Z</dcterms:created>
  <dcterms:modified xsi:type="dcterms:W3CDTF">2024-11-27T14:05:00Z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5dfe638e-20f2-4ddf-8d4b-afd5cf39e71e</vt:lpwstr>
  </property>
  <property fmtid="{D5CDD505-2E9C-101B-9397-08002B2CF9AE}" pid="3" name="bjSaver">
    <vt:lpwstr>I/rmquUUpEUxGHI7lAIV5vsIOc53Jbnv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