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B9487" w14:textId="77777777" w:rsidR="000623D3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2B1319">
        <w:rPr>
          <w:rFonts w:ascii="Cambria" w:hAnsi="Cambria" w:cs="Calibri"/>
          <w:b/>
          <w:sz w:val="22"/>
          <w:szCs w:val="22"/>
        </w:rPr>
        <w:t>Załącznik nr 1</w:t>
      </w:r>
      <w:r w:rsidR="0070310D">
        <w:rPr>
          <w:rFonts w:ascii="Cambria" w:hAnsi="Cambria" w:cs="Calibri"/>
          <w:b/>
          <w:sz w:val="22"/>
          <w:szCs w:val="22"/>
        </w:rPr>
        <w:t xml:space="preserve"> do S</w:t>
      </w:r>
      <w:r w:rsidRPr="00597212">
        <w:rPr>
          <w:rFonts w:ascii="Cambria" w:hAnsi="Cambria" w:cs="Calibri"/>
          <w:b/>
          <w:sz w:val="22"/>
          <w:szCs w:val="22"/>
        </w:rPr>
        <w:t>WZ</w:t>
      </w:r>
    </w:p>
    <w:p w14:paraId="22ADB0A6" w14:textId="3E995AB4" w:rsidR="00C335C3" w:rsidRPr="00597212" w:rsidRDefault="00C335C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 xml:space="preserve">Znak: </w:t>
      </w:r>
      <w:r w:rsidR="004156A4">
        <w:rPr>
          <w:rFonts w:ascii="Cambria" w:hAnsi="Cambria" w:cs="Calibri"/>
          <w:b/>
          <w:sz w:val="22"/>
          <w:szCs w:val="22"/>
        </w:rPr>
        <w:t>S.</w:t>
      </w:r>
      <w:r>
        <w:rPr>
          <w:rFonts w:ascii="Cambria" w:hAnsi="Cambria" w:cs="Calibri"/>
          <w:b/>
          <w:sz w:val="22"/>
          <w:szCs w:val="22"/>
        </w:rPr>
        <w:t>270.</w:t>
      </w:r>
      <w:r w:rsidR="00382DBF">
        <w:rPr>
          <w:rFonts w:ascii="Cambria" w:hAnsi="Cambria" w:cs="Calibri"/>
          <w:b/>
          <w:sz w:val="22"/>
          <w:szCs w:val="22"/>
        </w:rPr>
        <w:t>7</w:t>
      </w:r>
      <w:r>
        <w:rPr>
          <w:rFonts w:ascii="Cambria" w:hAnsi="Cambria" w:cs="Calibri"/>
          <w:b/>
          <w:sz w:val="22"/>
          <w:szCs w:val="22"/>
        </w:rPr>
        <w:t>.202</w:t>
      </w:r>
      <w:r w:rsidR="004156A4">
        <w:rPr>
          <w:rFonts w:ascii="Cambria" w:hAnsi="Cambria" w:cs="Calibri"/>
          <w:b/>
          <w:sz w:val="22"/>
          <w:szCs w:val="22"/>
        </w:rPr>
        <w:t>3</w:t>
      </w:r>
    </w:p>
    <w:p w14:paraId="7C5E8D38" w14:textId="77777777" w:rsidR="005F3651" w:rsidRPr="00D131AD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525CA809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47A74380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76D5645B" w14:textId="77777777"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7377F59C" w14:textId="77777777" w:rsidR="005F3651" w:rsidRPr="004F22C0" w:rsidRDefault="005F3651" w:rsidP="001D5D62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Cs w:val="22"/>
        </w:rPr>
      </w:pPr>
      <w:r>
        <w:rPr>
          <w:rFonts w:ascii="Cambria" w:hAnsi="Cambria" w:cs="Arial"/>
          <w:i/>
          <w:szCs w:val="22"/>
        </w:rPr>
        <w:t>(pełna nazwa/firma, adres,</w:t>
      </w:r>
      <w:r w:rsidRPr="004F22C0">
        <w:rPr>
          <w:rFonts w:ascii="Cambria" w:hAnsi="Cambria" w:cs="Arial"/>
          <w:i/>
          <w:szCs w:val="22"/>
        </w:rPr>
        <w:t xml:space="preserve"> w zależności</w:t>
      </w:r>
      <w:r w:rsidR="005E5E66">
        <w:rPr>
          <w:rFonts w:ascii="Cambria" w:hAnsi="Cambria" w:cs="Arial"/>
          <w:i/>
          <w:szCs w:val="22"/>
        </w:rPr>
        <w:t xml:space="preserve"> od podmiotu: NIP/PESEL, KRS/CEI</w:t>
      </w:r>
      <w:r w:rsidRPr="004F22C0">
        <w:rPr>
          <w:rFonts w:ascii="Cambria" w:hAnsi="Cambria" w:cs="Arial"/>
          <w:i/>
          <w:szCs w:val="22"/>
        </w:rPr>
        <w:t>DG)</w:t>
      </w:r>
    </w:p>
    <w:p w14:paraId="5C1659EE" w14:textId="77777777" w:rsidR="0070310D" w:rsidRPr="00597212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084EDD4" w14:textId="4EDE689C" w:rsidR="0070310D" w:rsidRPr="001D5D62" w:rsidRDefault="004156A4" w:rsidP="0070310D">
      <w:pPr>
        <w:ind w:left="3540" w:firstLine="571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       Nadleśnictwo Giżycko</w:t>
      </w:r>
    </w:p>
    <w:p w14:paraId="66A4CD35" w14:textId="20E2F25C" w:rsidR="0070310D" w:rsidRPr="001D5D62" w:rsidRDefault="005E5E66" w:rsidP="005E5E66">
      <w:pPr>
        <w:ind w:left="3540" w:firstLine="571"/>
        <w:rPr>
          <w:rFonts w:ascii="Cambria" w:hAnsi="Cambria" w:cs="Arial"/>
          <w:sz w:val="22"/>
          <w:szCs w:val="22"/>
        </w:rPr>
      </w:pPr>
      <w:r w:rsidRPr="001D5D62">
        <w:rPr>
          <w:rFonts w:ascii="Cambria" w:hAnsi="Cambria" w:cs="Arial"/>
          <w:sz w:val="22"/>
          <w:szCs w:val="22"/>
        </w:rPr>
        <w:t xml:space="preserve">                                </w:t>
      </w:r>
      <w:r w:rsidR="004156A4">
        <w:rPr>
          <w:rFonts w:ascii="Cambria" w:hAnsi="Cambria" w:cs="Arial"/>
          <w:sz w:val="22"/>
          <w:szCs w:val="22"/>
        </w:rPr>
        <w:t xml:space="preserve">Gajewo, </w:t>
      </w:r>
      <w:r w:rsidRPr="001D5D62">
        <w:rPr>
          <w:rFonts w:ascii="Cambria" w:hAnsi="Cambria" w:cs="Arial"/>
          <w:sz w:val="22"/>
          <w:szCs w:val="22"/>
        </w:rPr>
        <w:t xml:space="preserve">ul. </w:t>
      </w:r>
      <w:r w:rsidR="004156A4">
        <w:rPr>
          <w:rFonts w:ascii="Cambria" w:hAnsi="Cambria" w:cs="Arial"/>
          <w:sz w:val="22"/>
          <w:szCs w:val="22"/>
        </w:rPr>
        <w:t>Dworska 12</w:t>
      </w:r>
    </w:p>
    <w:p w14:paraId="5B61595F" w14:textId="4340DD0A" w:rsidR="005E5E66" w:rsidRPr="001D5D62" w:rsidRDefault="005E5E66" w:rsidP="005E5E66">
      <w:pPr>
        <w:ind w:left="3540" w:firstLine="288"/>
        <w:rPr>
          <w:rFonts w:ascii="Cambria" w:hAnsi="Cambria" w:cs="Arial"/>
          <w:sz w:val="22"/>
          <w:szCs w:val="22"/>
        </w:rPr>
      </w:pPr>
      <w:r w:rsidRPr="001D5D62">
        <w:rPr>
          <w:rFonts w:ascii="Cambria" w:hAnsi="Cambria" w:cs="Arial"/>
          <w:sz w:val="22"/>
          <w:szCs w:val="22"/>
        </w:rPr>
        <w:t xml:space="preserve">                                 </w:t>
      </w:r>
      <w:r w:rsidR="004156A4">
        <w:rPr>
          <w:rFonts w:ascii="Cambria" w:hAnsi="Cambria" w:cs="Arial"/>
          <w:sz w:val="22"/>
          <w:szCs w:val="22"/>
        </w:rPr>
        <w:t xml:space="preserve">     11-500 Giżycko</w:t>
      </w:r>
    </w:p>
    <w:p w14:paraId="40AE79AA" w14:textId="77777777" w:rsidR="00AC2B41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07E34AC" w14:textId="77777777" w:rsidR="005F3651" w:rsidRDefault="005F3651" w:rsidP="00042286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4B749A9" w14:textId="77777777" w:rsidR="00206B8B" w:rsidRPr="00206B8B" w:rsidRDefault="00206B8B" w:rsidP="00832901">
      <w:pPr>
        <w:shd w:val="clear" w:color="auto" w:fill="92D050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14:paraId="06917B17" w14:textId="77777777" w:rsidR="00206B8B" w:rsidRPr="00206B8B" w:rsidRDefault="0070310D" w:rsidP="00832901">
      <w:pPr>
        <w:shd w:val="clear" w:color="auto" w:fill="92D050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OFERTA</w:t>
      </w:r>
    </w:p>
    <w:p w14:paraId="162BE427" w14:textId="77777777" w:rsidR="00206B8B" w:rsidRPr="00206B8B" w:rsidRDefault="00206B8B" w:rsidP="00832901">
      <w:pPr>
        <w:shd w:val="clear" w:color="auto" w:fill="92D050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14:paraId="2CDC689D" w14:textId="77777777" w:rsidR="00206B8B" w:rsidRDefault="00206B8B" w:rsidP="00042286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EA61924" w14:textId="57C0A122" w:rsidR="00587C0F" w:rsidRPr="005E5E66" w:rsidRDefault="0070310D" w:rsidP="00382DBF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70310D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</w:t>
      </w:r>
      <w:r w:rsidRPr="002761A1">
        <w:rPr>
          <w:rFonts w:ascii="Cambria" w:hAnsi="Cambria" w:cs="Arial"/>
          <w:sz w:val="22"/>
          <w:szCs w:val="22"/>
        </w:rPr>
        <w:t xml:space="preserve">prowadzonym w trybie podstawowym </w:t>
      </w:r>
      <w:r w:rsidR="005E5E66">
        <w:rPr>
          <w:rFonts w:ascii="Cambria" w:hAnsi="Cambria" w:cs="Arial"/>
          <w:sz w:val="22"/>
          <w:szCs w:val="22"/>
        </w:rPr>
        <w:t>z możliwością przeprowadzenia</w:t>
      </w:r>
      <w:r w:rsidRPr="002761A1">
        <w:rPr>
          <w:rFonts w:ascii="Cambria" w:hAnsi="Cambria" w:cs="Arial"/>
          <w:sz w:val="22"/>
          <w:szCs w:val="22"/>
        </w:rPr>
        <w:t xml:space="preserve"> negocjacji </w:t>
      </w:r>
      <w:r w:rsidR="005E5E66">
        <w:rPr>
          <w:rFonts w:ascii="Cambria" w:eastAsia="Calibri" w:hAnsi="Cambria" w:cs="Arial"/>
          <w:sz w:val="22"/>
          <w:szCs w:val="22"/>
          <w:lang w:eastAsia="en-US"/>
        </w:rPr>
        <w:t>znak</w:t>
      </w:r>
      <w:r w:rsidRPr="002761A1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4156A4">
        <w:rPr>
          <w:rFonts w:ascii="Cambria" w:hAnsi="Cambria" w:cs="Calibri"/>
          <w:b/>
          <w:sz w:val="22"/>
          <w:szCs w:val="22"/>
          <w:lang w:eastAsia="pl-PL"/>
        </w:rPr>
        <w:t>S</w:t>
      </w:r>
      <w:r w:rsidR="00382DBF">
        <w:rPr>
          <w:rFonts w:ascii="Cambria" w:hAnsi="Cambria" w:cs="Calibri"/>
          <w:b/>
          <w:sz w:val="22"/>
          <w:szCs w:val="22"/>
          <w:lang w:eastAsia="pl-PL"/>
        </w:rPr>
        <w:t>.270.7</w:t>
      </w:r>
      <w:r w:rsidR="005E5E66">
        <w:rPr>
          <w:rFonts w:ascii="Cambria" w:hAnsi="Cambria" w:cs="Calibri"/>
          <w:b/>
          <w:sz w:val="22"/>
          <w:szCs w:val="22"/>
          <w:lang w:eastAsia="pl-PL"/>
        </w:rPr>
        <w:t>.202</w:t>
      </w:r>
      <w:r w:rsidR="004156A4">
        <w:rPr>
          <w:rFonts w:ascii="Cambria" w:hAnsi="Cambria" w:cs="Calibri"/>
          <w:b/>
          <w:sz w:val="22"/>
          <w:szCs w:val="22"/>
          <w:lang w:eastAsia="pl-PL"/>
        </w:rPr>
        <w:t>3</w:t>
      </w:r>
      <w:r w:rsidRPr="002761A1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2761A1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5E5E66">
        <w:rPr>
          <w:rFonts w:ascii="Cambria" w:eastAsia="Calibri" w:hAnsi="Cambria"/>
          <w:b/>
          <w:sz w:val="22"/>
          <w:szCs w:val="22"/>
          <w:lang w:eastAsia="en-US"/>
        </w:rPr>
        <w:t>pn.</w:t>
      </w:r>
      <w:r w:rsidR="00D92540">
        <w:rPr>
          <w:rFonts w:ascii="Cambria" w:eastAsia="Calibri" w:hAnsi="Cambria"/>
          <w:b/>
          <w:sz w:val="22"/>
          <w:szCs w:val="22"/>
          <w:lang w:eastAsia="en-US"/>
        </w:rPr>
        <w:t xml:space="preserve"> </w:t>
      </w:r>
      <w:r w:rsidRPr="005E5E66">
        <w:rPr>
          <w:rFonts w:ascii="Cambria" w:hAnsi="Cambria"/>
          <w:b/>
          <w:sz w:val="22"/>
          <w:szCs w:val="22"/>
        </w:rPr>
        <w:t>„</w:t>
      </w:r>
      <w:r w:rsidR="00382DBF" w:rsidRPr="00382DBF">
        <w:rPr>
          <w:rFonts w:ascii="Cambria" w:hAnsi="Cambria" w:cs="Arial"/>
          <w:b/>
          <w:sz w:val="22"/>
          <w:szCs w:val="22"/>
        </w:rPr>
        <w:t>Modernizacja, rozbudowa i przebudowa budynku mieszkalnego (służbowego) z częścią edukacyjną (Izba Edukacji Przyrodniczo-Leśnej „QUERCUS”) w Nadleśnictwie Giżycko</w:t>
      </w:r>
      <w:r w:rsidR="00662E5B" w:rsidRPr="005E5E66">
        <w:rPr>
          <w:rFonts w:ascii="Cambria" w:hAnsi="Cambria" w:cs="Arial"/>
          <w:b/>
          <w:i/>
          <w:sz w:val="22"/>
          <w:szCs w:val="22"/>
        </w:rPr>
        <w:t>”</w:t>
      </w:r>
    </w:p>
    <w:p w14:paraId="651F4634" w14:textId="77777777" w:rsidR="0070310D" w:rsidRPr="0070310D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70310D">
        <w:rPr>
          <w:rFonts w:ascii="Cambria" w:hAnsi="Cambria" w:cs="Arial"/>
          <w:bCs/>
          <w:sz w:val="22"/>
          <w:szCs w:val="22"/>
          <w:lang w:eastAsia="pl-PL"/>
        </w:rPr>
        <w:t xml:space="preserve">składam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116EC9" w14:paraId="4DF4A67E" w14:textId="77777777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527B5" w14:textId="77777777" w:rsidR="00116EC9" w:rsidRPr="00116EC9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14:paraId="3B613D65" w14:textId="77777777" w:rsidR="00116EC9" w:rsidRPr="00116EC9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14:paraId="1C7D223C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14:paraId="079729C6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14:paraId="4D2A3977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</w: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6E55" w14:textId="77777777" w:rsidR="00116EC9" w:rsidRPr="00116EC9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722E51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14:paraId="3DA41407" w14:textId="77777777" w:rsidR="0070310D" w:rsidRPr="00116EC9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14:paraId="5AA12BBB" w14:textId="77777777" w:rsidR="009E5EA3" w:rsidRPr="00597212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 1</w:t>
      </w:r>
    </w:p>
    <w:p w14:paraId="741780F1" w14:textId="77777777" w:rsidR="00206B8B" w:rsidRDefault="00206B8B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="009E5EA3"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="009E5EA3"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44BA9FDA" w14:textId="77777777" w:rsidR="009E5EA3" w:rsidRPr="00597212" w:rsidRDefault="00206B8B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="009E5EA3"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693433D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</w:t>
      </w:r>
      <w:r w:rsidR="005E5E66">
        <w:rPr>
          <w:rFonts w:ascii="Cambria" w:hAnsi="Cambria" w:cs="Arial"/>
          <w:sz w:val="22"/>
          <w:szCs w:val="22"/>
        </w:rPr>
        <w:t xml:space="preserve">./fax. </w:t>
      </w:r>
      <w:r w:rsidRPr="00597212">
        <w:rPr>
          <w:rFonts w:ascii="Cambria" w:hAnsi="Cambria" w:cs="Arial"/>
          <w:sz w:val="22"/>
          <w:szCs w:val="22"/>
        </w:rPr>
        <w:t>........</w:t>
      </w:r>
      <w:r w:rsidR="00AC2B41"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1A875B39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26649">
        <w:rPr>
          <w:rFonts w:ascii="Cambria" w:hAnsi="Cambria" w:cs="Arial"/>
          <w:b/>
          <w:sz w:val="22"/>
          <w:szCs w:val="22"/>
        </w:rPr>
        <w:t>e-mail</w:t>
      </w:r>
      <w:r w:rsidRPr="00597212">
        <w:rPr>
          <w:rFonts w:ascii="Cambria" w:hAnsi="Cambria" w:cs="Arial"/>
          <w:sz w:val="22"/>
          <w:szCs w:val="22"/>
        </w:rPr>
        <w:t xml:space="preserve"> ..............</w:t>
      </w:r>
      <w:r w:rsidR="00AC2B41"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55C347F0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 w:rsidR="00AC2B41"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3FAB9ECD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 w:rsidR="00AC2B41"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 w:rsidR="00206B8B">
        <w:rPr>
          <w:rFonts w:ascii="Cambria" w:hAnsi="Cambria" w:cs="Arial"/>
          <w:sz w:val="22"/>
          <w:szCs w:val="22"/>
        </w:rPr>
        <w:t xml:space="preserve">.... </w:t>
      </w:r>
    </w:p>
    <w:p w14:paraId="35F7E56E" w14:textId="77777777" w:rsidR="009E5EA3" w:rsidRPr="00597212" w:rsidRDefault="009E5EA3" w:rsidP="00626649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Wykonawca 2</w:t>
      </w:r>
      <w:r w:rsidR="00BC0BFF" w:rsidRPr="00BC0BFF">
        <w:rPr>
          <w:rFonts w:ascii="Cambria" w:hAnsi="Cambria" w:cs="Arial"/>
          <w:sz w:val="22"/>
          <w:szCs w:val="22"/>
        </w:rPr>
        <w:t xml:space="preserve"> </w:t>
      </w:r>
      <w:r w:rsidRPr="00BC0BFF">
        <w:rPr>
          <w:rFonts w:ascii="Cambria" w:hAnsi="Cambria" w:cs="Arial"/>
          <w:sz w:val="22"/>
          <w:szCs w:val="22"/>
        </w:rPr>
        <w:t>*</w:t>
      </w:r>
    </w:p>
    <w:p w14:paraId="02298754" w14:textId="77777777" w:rsidR="00AC2B41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0E39573E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8D4A211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lastRenderedPageBreak/>
        <w:t>tel</w:t>
      </w:r>
      <w:r w:rsidR="00626649">
        <w:rPr>
          <w:rFonts w:ascii="Cambria" w:hAnsi="Cambria" w:cs="Arial"/>
          <w:sz w:val="22"/>
          <w:szCs w:val="22"/>
        </w:rPr>
        <w:t>./fax.</w:t>
      </w:r>
      <w:r w:rsidRPr="00597212">
        <w:rPr>
          <w:rFonts w:ascii="Cambria" w:hAnsi="Cambria" w:cs="Arial"/>
          <w:sz w:val="22"/>
          <w:szCs w:val="22"/>
        </w:rPr>
        <w:t xml:space="preserve">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05A4E07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26649">
        <w:rPr>
          <w:rFonts w:ascii="Cambria" w:hAnsi="Cambria" w:cs="Arial"/>
          <w:b/>
          <w:sz w:val="22"/>
          <w:szCs w:val="22"/>
        </w:rPr>
        <w:t>e-mail</w:t>
      </w:r>
      <w:r w:rsidRPr="00597212">
        <w:rPr>
          <w:rFonts w:ascii="Cambria" w:hAnsi="Cambria" w:cs="Arial"/>
          <w:sz w:val="22"/>
          <w:szCs w:val="22"/>
        </w:rPr>
        <w:t xml:space="preserve">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37032F1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25F1D92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55FE3198" w14:textId="77777777" w:rsidR="009E5EA3" w:rsidRPr="00702542" w:rsidRDefault="009E5EA3" w:rsidP="00626649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Pełnomocnik</w:t>
      </w:r>
      <w:r w:rsidR="00BC0BFF">
        <w:rPr>
          <w:rFonts w:ascii="Cambria" w:hAnsi="Cambria" w:cs="Arial"/>
          <w:b/>
          <w:sz w:val="22"/>
          <w:szCs w:val="22"/>
        </w:rPr>
        <w:t> </w:t>
      </w:r>
      <w:r w:rsidRPr="00BC0BFF">
        <w:rPr>
          <w:rFonts w:ascii="Cambria" w:hAnsi="Cambria" w:cs="Arial"/>
          <w:sz w:val="22"/>
          <w:szCs w:val="22"/>
        </w:rPr>
        <w:t>*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>do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>
        <w:rPr>
          <w:rFonts w:ascii="Cambria" w:hAnsi="Cambria" w:cs="Arial"/>
          <w:bCs/>
          <w:sz w:val="22"/>
          <w:szCs w:val="22"/>
        </w:rPr>
        <w:t>w</w:t>
      </w:r>
      <w:r w:rsidRPr="00597212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>
        <w:rPr>
          <w:rFonts w:ascii="Cambria" w:hAnsi="Cambria" w:cs="Arial"/>
          <w:bCs/>
          <w:sz w:val="22"/>
          <w:szCs w:val="22"/>
        </w:rPr>
        <w:t>z</w:t>
      </w:r>
      <w:r w:rsidRPr="00702542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>
        <w:rPr>
          <w:rFonts w:ascii="Cambria" w:hAnsi="Cambria" w:cs="Arial"/>
          <w:bCs/>
          <w:sz w:val="22"/>
          <w:szCs w:val="22"/>
        </w:rPr>
        <w:t>k</w:t>
      </w:r>
      <w:r w:rsidRPr="00702542">
        <w:rPr>
          <w:rFonts w:ascii="Cambria" w:hAnsi="Cambria" w:cs="Arial"/>
          <w:bCs/>
          <w:sz w:val="22"/>
          <w:szCs w:val="22"/>
        </w:rPr>
        <w:t xml:space="preserve">onsorcjum) </w:t>
      </w:r>
      <w:r w:rsidRPr="00702542">
        <w:rPr>
          <w:rFonts w:ascii="Cambria" w:hAnsi="Cambria" w:cs="Arial"/>
          <w:sz w:val="22"/>
          <w:szCs w:val="22"/>
        </w:rPr>
        <w:t>...</w:t>
      </w:r>
      <w:r w:rsidR="00702542" w:rsidRPr="00702542">
        <w:rPr>
          <w:rFonts w:ascii="Cambria" w:hAnsi="Cambria" w:cs="Arial"/>
          <w:sz w:val="22"/>
          <w:szCs w:val="22"/>
        </w:rPr>
        <w:t>.......</w:t>
      </w:r>
      <w:r w:rsidRPr="00702542">
        <w:rPr>
          <w:rFonts w:ascii="Cambria" w:hAnsi="Cambria" w:cs="Arial"/>
          <w:sz w:val="22"/>
          <w:szCs w:val="22"/>
        </w:rPr>
        <w:t>........................</w:t>
      </w:r>
      <w:r w:rsidR="00702542">
        <w:rPr>
          <w:rFonts w:ascii="Cambria" w:hAnsi="Cambria" w:cs="Arial"/>
          <w:sz w:val="22"/>
          <w:szCs w:val="22"/>
        </w:rPr>
        <w:t>.....</w:t>
      </w:r>
      <w:r w:rsidRPr="00702542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702542">
        <w:rPr>
          <w:rFonts w:ascii="Cambria" w:hAnsi="Cambria" w:cs="Arial"/>
          <w:sz w:val="22"/>
          <w:szCs w:val="22"/>
        </w:rPr>
        <w:t xml:space="preserve"> </w:t>
      </w:r>
    </w:p>
    <w:p w14:paraId="13C17FF8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01570837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</w:t>
      </w:r>
      <w:r w:rsidR="00626649">
        <w:rPr>
          <w:rFonts w:ascii="Cambria" w:hAnsi="Cambria" w:cs="Arial"/>
          <w:sz w:val="22"/>
          <w:szCs w:val="22"/>
        </w:rPr>
        <w:t>.</w:t>
      </w:r>
      <w:r w:rsidR="005E5E66">
        <w:rPr>
          <w:rFonts w:ascii="Cambria" w:hAnsi="Cambria" w:cs="Arial"/>
          <w:sz w:val="22"/>
          <w:szCs w:val="22"/>
        </w:rPr>
        <w:t xml:space="preserve"> /</w:t>
      </w:r>
      <w:r w:rsidRPr="00597212">
        <w:rPr>
          <w:rFonts w:ascii="Cambria" w:hAnsi="Cambria" w:cs="Arial"/>
          <w:sz w:val="22"/>
          <w:szCs w:val="22"/>
        </w:rPr>
        <w:t xml:space="preserve"> </w:t>
      </w:r>
      <w:r w:rsidR="005E5E66" w:rsidRPr="00597212">
        <w:rPr>
          <w:rFonts w:ascii="Cambria" w:hAnsi="Cambria" w:cs="Arial"/>
          <w:sz w:val="22"/>
          <w:szCs w:val="22"/>
        </w:rPr>
        <w:t xml:space="preserve">fax </w:t>
      </w:r>
      <w:r w:rsidRPr="00597212">
        <w:rPr>
          <w:rFonts w:ascii="Cambria" w:hAnsi="Cambria" w:cs="Arial"/>
          <w:sz w:val="22"/>
          <w:szCs w:val="22"/>
        </w:rPr>
        <w:t>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="00626649">
        <w:rPr>
          <w:rFonts w:ascii="Cambria" w:hAnsi="Cambria" w:cs="Arial"/>
          <w:sz w:val="22"/>
          <w:szCs w:val="22"/>
        </w:rPr>
        <w:t>..............</w:t>
      </w:r>
    </w:p>
    <w:p w14:paraId="02E2E586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26649">
        <w:rPr>
          <w:rFonts w:ascii="Cambria" w:hAnsi="Cambria" w:cs="Arial"/>
          <w:b/>
          <w:sz w:val="22"/>
          <w:szCs w:val="22"/>
        </w:rPr>
        <w:t>e-mail</w:t>
      </w:r>
      <w:r w:rsidRPr="00597212">
        <w:rPr>
          <w:rFonts w:ascii="Cambria" w:hAnsi="Cambria" w:cs="Arial"/>
          <w:sz w:val="22"/>
          <w:szCs w:val="22"/>
        </w:rPr>
        <w:t xml:space="preserve">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558BFA5B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76104EA1" w14:textId="77777777" w:rsidR="009E5EA3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6AA578B6" w14:textId="77777777" w:rsidR="00722E51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14:paraId="6914D2A1" w14:textId="77777777" w:rsidR="008360C6" w:rsidRPr="00AE265E" w:rsidRDefault="008360C6" w:rsidP="008360C6">
      <w:pPr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Wszelką korespondencję w sprawie postępowania o udzielenie zamówienia należy kierować:</w:t>
      </w:r>
    </w:p>
    <w:p w14:paraId="5EE155A2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b/>
          <w:sz w:val="22"/>
          <w:szCs w:val="22"/>
          <w:lang w:eastAsia="pl-PL"/>
        </w:rPr>
        <w:t>Pełna nazwa</w:t>
      </w:r>
      <w:r w:rsidRPr="00AE265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i/>
          <w:sz w:val="18"/>
          <w:szCs w:val="18"/>
          <w:lang w:eastAsia="pl-PL"/>
        </w:rPr>
        <w:t>(oznaczenie, firma)</w:t>
      </w:r>
      <w:r w:rsidRPr="00AE265E">
        <w:rPr>
          <w:rFonts w:ascii="Cambria" w:hAnsi="Cambria" w:cs="Arial"/>
          <w:sz w:val="22"/>
          <w:szCs w:val="22"/>
          <w:lang w:eastAsia="pl-PL"/>
        </w:rPr>
        <w:t xml:space="preserve"> ………………………………...……………........………</w:t>
      </w:r>
    </w:p>
    <w:p w14:paraId="059F1E51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Adres siedziby</w:t>
      </w:r>
      <w:r w:rsidRPr="00AE265E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i/>
          <w:sz w:val="18"/>
          <w:szCs w:val="18"/>
          <w:lang w:eastAsia="pl-PL"/>
        </w:rPr>
        <w:t>(ulica, kod pocztowy, miejscowość)</w:t>
      </w:r>
      <w:r w:rsidRPr="00AE265E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sz w:val="22"/>
          <w:szCs w:val="22"/>
          <w:lang w:eastAsia="pl-PL"/>
        </w:rPr>
        <w:t>…………………………..……..................</w:t>
      </w:r>
    </w:p>
    <w:p w14:paraId="445AC392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 xml:space="preserve">Telefon </w:t>
      </w:r>
      <w:r w:rsidRPr="00AE265E">
        <w:rPr>
          <w:rFonts w:ascii="Cambria" w:hAnsi="Cambria" w:cs="Arial"/>
          <w:i/>
          <w:sz w:val="18"/>
          <w:szCs w:val="18"/>
          <w:lang w:eastAsia="pl-PL"/>
        </w:rPr>
        <w:t>(z numerem kierunkowym)</w:t>
      </w:r>
      <w:r w:rsidRPr="00AE265E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……………………………………………………...…...…</w:t>
      </w:r>
    </w:p>
    <w:p w14:paraId="690D9014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b/>
          <w:sz w:val="22"/>
          <w:szCs w:val="22"/>
          <w:lang w:eastAsia="pl-PL"/>
        </w:rPr>
        <w:t>E-mail</w:t>
      </w:r>
      <w:r w:rsidRPr="00AE265E">
        <w:rPr>
          <w:rFonts w:ascii="Cambria" w:hAnsi="Cambria" w:cs="Arial"/>
          <w:sz w:val="22"/>
          <w:szCs w:val="22"/>
          <w:lang w:eastAsia="pl-PL"/>
        </w:rPr>
        <w:t xml:space="preserve"> ………………………...……...………………………………..…………………...…</w:t>
      </w:r>
    </w:p>
    <w:p w14:paraId="485D3984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Imię i nazwisko przedstawiciela Wykonawcy upoważnionego do kontaktu ……….…..</w:t>
      </w:r>
    </w:p>
    <w:p w14:paraId="3B744629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14:paraId="76B45820" w14:textId="77777777" w:rsidR="00722E51" w:rsidRP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7FA5BD88" w14:textId="77777777" w:rsidR="00FA4B2F" w:rsidRPr="00AE265E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AE265E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AE265E">
        <w:rPr>
          <w:rFonts w:ascii="Cambria" w:hAnsi="Cambria" w:cs="Arial"/>
          <w:b/>
          <w:sz w:val="22"/>
          <w:szCs w:val="22"/>
          <w:u w:val="single"/>
        </w:rPr>
        <w:t>*</w:t>
      </w:r>
    </w:p>
    <w:p w14:paraId="1464F8A1" w14:textId="77777777" w:rsidR="00FA4B2F" w:rsidRPr="00AE265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AE265E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AE265E">
        <w:rPr>
          <w:rFonts w:ascii="Cambria" w:hAnsi="Cambria" w:cs="Arial"/>
          <w:sz w:val="22"/>
          <w:szCs w:val="22"/>
        </w:rPr>
        <w:t xml:space="preserve"> </w:t>
      </w:r>
      <w:r w:rsidR="008D1242" w:rsidRPr="00AE265E">
        <w:rPr>
          <w:rFonts w:ascii="Cambria" w:hAnsi="Cambria" w:cs="Arial"/>
          <w:sz w:val="22"/>
          <w:szCs w:val="22"/>
        </w:rPr>
        <w:br/>
      </w:r>
      <w:r w:rsidRPr="00AE265E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AE265E">
        <w:rPr>
          <w:rFonts w:ascii="Cambria" w:hAnsi="Cambria" w:cs="Arial"/>
          <w:sz w:val="22"/>
          <w:szCs w:val="22"/>
        </w:rPr>
        <w:t>www:</w:t>
      </w:r>
      <w:r w:rsidRPr="00AE265E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AE265E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AE265E">
        <w:rPr>
          <w:rFonts w:ascii="Cambria" w:hAnsi="Cambria"/>
          <w:i/>
          <w:sz w:val="22"/>
          <w:szCs w:val="22"/>
        </w:rPr>
        <w:t xml:space="preserve"> </w:t>
      </w:r>
      <w:r w:rsidRPr="00AE265E">
        <w:rPr>
          <w:rFonts w:ascii="Cambria" w:hAnsi="Cambria"/>
          <w:sz w:val="22"/>
          <w:szCs w:val="22"/>
        </w:rPr>
        <w:t>*</w:t>
      </w:r>
      <w:r w:rsidR="006E5683" w:rsidRPr="00AE265E">
        <w:rPr>
          <w:rFonts w:ascii="Cambria" w:hAnsi="Cambria"/>
          <w:sz w:val="22"/>
          <w:szCs w:val="22"/>
        </w:rPr>
        <w:t>*</w:t>
      </w:r>
    </w:p>
    <w:p w14:paraId="00A2F376" w14:textId="77777777" w:rsidR="008D1242" w:rsidRPr="00AE265E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0662A779" w14:textId="77777777" w:rsidR="00FA4B2F" w:rsidRPr="00AE265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AE265E">
        <w:rPr>
          <w:rFonts w:ascii="Cambria" w:hAnsi="Cambria"/>
          <w:sz w:val="22"/>
          <w:szCs w:val="22"/>
        </w:rPr>
        <w:t>CEIDG dostępnym na stronie</w:t>
      </w:r>
      <w:r w:rsidR="008D1242" w:rsidRPr="00AE265E">
        <w:rPr>
          <w:rFonts w:ascii="Cambria" w:hAnsi="Cambria"/>
          <w:sz w:val="22"/>
          <w:szCs w:val="22"/>
        </w:rPr>
        <w:t>:</w:t>
      </w:r>
      <w:r w:rsidRPr="00AE265E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AE265E">
        <w:rPr>
          <w:rFonts w:ascii="Cambria" w:hAnsi="Cambria"/>
          <w:sz w:val="22"/>
          <w:szCs w:val="22"/>
        </w:rPr>
        <w:t>*</w:t>
      </w:r>
    </w:p>
    <w:p w14:paraId="11BF89E1" w14:textId="77777777" w:rsidR="00722E51" w:rsidRPr="00AE265E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14:paraId="7C192F32" w14:textId="77777777" w:rsidR="00F11BC7" w:rsidRPr="00A764B8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A764B8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t>SKŁADAM OFERTĘ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14:paraId="6D348369" w14:textId="77777777" w:rsidR="00832901" w:rsidRDefault="00832901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</w:p>
    <w:p w14:paraId="12A234EE" w14:textId="75702756" w:rsidR="00F11BC7" w:rsidRPr="00931BD0" w:rsidRDefault="00F11BC7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 </w:t>
      </w:r>
      <w:r w:rsidRPr="00931BD0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662E5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662E5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662E5B" w:rsidRPr="00662E5B">
        <w:rPr>
          <w:rFonts w:ascii="Cambria" w:hAnsi="Cambria" w:cs="Arial"/>
          <w:b/>
          <w:sz w:val="22"/>
          <w:szCs w:val="22"/>
          <w:u w:val="single"/>
        </w:rPr>
        <w:t xml:space="preserve">cenę </w:t>
      </w:r>
      <w:r w:rsidR="00382DBF">
        <w:rPr>
          <w:rFonts w:ascii="Cambria" w:hAnsi="Cambria" w:cs="Arial"/>
          <w:b/>
          <w:sz w:val="22"/>
          <w:szCs w:val="22"/>
          <w:u w:val="single"/>
        </w:rPr>
        <w:t>ryczałtową</w:t>
      </w:r>
      <w:r w:rsidR="00662E5B" w:rsidRPr="00662E5B">
        <w:rPr>
          <w:rFonts w:ascii="Cambria" w:hAnsi="Cambria" w:cs="Arial"/>
          <w:b/>
          <w:sz w:val="22"/>
          <w:szCs w:val="22"/>
          <w:u w:val="single"/>
        </w:rPr>
        <w:t>:</w:t>
      </w:r>
    </w:p>
    <w:p w14:paraId="73D54395" w14:textId="77777777" w:rsidR="00F11BC7" w:rsidRPr="00931BD0" w:rsidRDefault="00662E5B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Kwota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netto ............................................................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14:paraId="578EA303" w14:textId="77777777"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..........................................................................................................................................……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</w:p>
    <w:p w14:paraId="16109BE9" w14:textId="77777777" w:rsidR="00F11BC7" w:rsidRPr="00931BD0" w:rsidRDefault="001D5D62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Stawka podatku VAT 23 %, K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 xml:space="preserve">wota 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podatku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VAT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</w:p>
    <w:p w14:paraId="1639E9C0" w14:textId="77777777" w:rsidR="00F11BC7" w:rsidRPr="00931BD0" w:rsidRDefault="00662E5B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Kwota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brutto 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14:paraId="46C935C1" w14:textId="77777777"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</w:p>
    <w:p w14:paraId="30200023" w14:textId="77777777" w:rsidR="006E5683" w:rsidRPr="001D5D62" w:rsidRDefault="001D5D62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z</w:t>
      </w:r>
      <w:r w:rsidRPr="001D5D62">
        <w:rPr>
          <w:rFonts w:ascii="Cambria" w:hAnsi="Cambria" w:cs="Calibri"/>
          <w:b/>
          <w:color w:val="000000"/>
          <w:sz w:val="22"/>
          <w:szCs w:val="22"/>
          <w:lang w:eastAsia="pl-PL"/>
        </w:rPr>
        <w:t>godnie z Kosztorysem Ofertowym załączonym do mojej Oferty</w:t>
      </w:r>
      <w:r w:rsidR="00832901">
        <w:rPr>
          <w:rFonts w:ascii="Cambria" w:hAnsi="Cambria" w:cs="Calibri"/>
          <w:b/>
          <w:color w:val="000000"/>
          <w:sz w:val="22"/>
          <w:szCs w:val="22"/>
          <w:lang w:eastAsia="pl-PL"/>
        </w:rPr>
        <w:t>.</w:t>
      </w:r>
    </w:p>
    <w:p w14:paraId="56B1FC14" w14:textId="77777777" w:rsidR="00F11BC7" w:rsidRPr="00931BD0" w:rsidRDefault="00E04BD2" w:rsidP="0012672F">
      <w:pPr>
        <w:numPr>
          <w:ilvl w:val="0"/>
          <w:numId w:val="5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sz w:val="22"/>
          <w:szCs w:val="22"/>
          <w:lang w:eastAsia="pl-PL"/>
        </w:rPr>
        <w:t>Oświadczam, że</w:t>
      </w:r>
    </w:p>
    <w:p w14:paraId="05208268" w14:textId="77777777" w:rsidR="00F11BC7" w:rsidRPr="00177DFB" w:rsidRDefault="00F11BC7" w:rsidP="00626649">
      <w:pPr>
        <w:numPr>
          <w:ilvl w:val="0"/>
          <w:numId w:val="23"/>
        </w:numPr>
        <w:tabs>
          <w:tab w:val="left" w:pos="284"/>
          <w:tab w:val="num" w:pos="357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177DFB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WZ</w:t>
      </w:r>
      <w:r w:rsidR="00626649">
        <w:rPr>
          <w:rFonts w:ascii="Cambria" w:hAnsi="Cambria" w:cs="Calibri"/>
          <w:color w:val="000000"/>
          <w:sz w:val="22"/>
          <w:szCs w:val="22"/>
          <w:lang w:eastAsia="pl-PL"/>
        </w:rPr>
        <w:t>, dokumentacją projektową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8920F5" w:rsidRPr="00177DFB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14:paraId="4B377BEA" w14:textId="77777777" w:rsidR="00F11BC7" w:rsidRPr="00177DFB" w:rsidRDefault="00B44451" w:rsidP="00626649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w kwocie</w:t>
      </w:r>
      <w:r w:rsidR="00F11BC7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mojej</w:t>
      </w:r>
      <w:r w:rsidR="00F11BC7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F665C0" w:rsidRPr="00177DFB">
        <w:rPr>
          <w:rFonts w:ascii="Cambria" w:hAnsi="Cambria" w:cs="Calibri"/>
          <w:sz w:val="22"/>
          <w:szCs w:val="22"/>
          <w:lang w:eastAsia="pl-PL"/>
        </w:rPr>
        <w:t>lone w dokumentacji projektowej,</w:t>
      </w:r>
    </w:p>
    <w:p w14:paraId="2A999953" w14:textId="77777777" w:rsidR="00F11BC7" w:rsidRPr="00177DFB" w:rsidRDefault="00034486" w:rsidP="00626649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lastRenderedPageBreak/>
        <w:t>zapoznałem się z SWZ, załącznikami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177DFB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 w stosunku do nich żadnych uwag</w:t>
      </w:r>
      <w:r w:rsidRPr="00177DFB">
        <w:rPr>
          <w:rFonts w:ascii="Cambria" w:hAnsi="Cambria" w:cs="Calibri"/>
          <w:sz w:val="22"/>
          <w:szCs w:val="22"/>
          <w:lang w:eastAsia="pl-PL"/>
        </w:rPr>
        <w:t xml:space="preserve"> i zastrzeżeń, przyjmuj</w:t>
      </w:r>
      <w:r w:rsidR="00626649">
        <w:rPr>
          <w:rFonts w:ascii="Cambria" w:hAnsi="Cambria" w:cs="Calibri"/>
          <w:sz w:val="22"/>
          <w:szCs w:val="22"/>
          <w:lang w:eastAsia="pl-PL"/>
        </w:rPr>
        <w:t>ę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177DFB">
        <w:rPr>
          <w:rFonts w:ascii="Cambria" w:hAnsi="Cambria" w:cs="Arial"/>
          <w:sz w:val="22"/>
          <w:szCs w:val="22"/>
        </w:rPr>
        <w:t>warunki w nich zawarte</w:t>
      </w:r>
      <w:r w:rsidR="00626649">
        <w:rPr>
          <w:rFonts w:ascii="Cambria" w:hAnsi="Cambria" w:cs="Arial"/>
          <w:sz w:val="22"/>
          <w:szCs w:val="22"/>
        </w:rPr>
        <w:t>,</w:t>
      </w:r>
    </w:p>
    <w:p w14:paraId="619BCC68" w14:textId="77777777" w:rsidR="00002A3B" w:rsidRPr="00C335C3" w:rsidRDefault="00002A3B" w:rsidP="00626649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zobowiązuję się do zawarcia umowy zgodnej z niniejszą ofertą, na warunkach</w:t>
      </w:r>
      <w:r w:rsidRPr="00177DFB">
        <w:rPr>
          <w:rFonts w:ascii="Cambria" w:hAnsi="Cambria" w:cs="Arial"/>
          <w:bCs/>
          <w:sz w:val="22"/>
          <w:szCs w:val="22"/>
        </w:rPr>
        <w:t xml:space="preserve"> określonych w specyfikacji </w:t>
      </w:r>
      <w:r w:rsidRPr="00C335C3">
        <w:rPr>
          <w:rFonts w:ascii="Cambria" w:hAnsi="Cambria" w:cs="Arial"/>
          <w:bCs/>
          <w:sz w:val="22"/>
          <w:szCs w:val="22"/>
        </w:rPr>
        <w:t>warunków zamówienia oraz w miejscu i terminie wyznaczonym przez Zamawiającego.</w:t>
      </w:r>
    </w:p>
    <w:p w14:paraId="30FDA805" w14:textId="01861CA4" w:rsidR="00002A3B" w:rsidRPr="00C335C3" w:rsidRDefault="00002A3B" w:rsidP="00626649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335C3">
        <w:rPr>
          <w:rFonts w:ascii="Cambria" w:hAnsi="Cambria" w:cs="Arial"/>
          <w:b/>
          <w:sz w:val="22"/>
          <w:szCs w:val="22"/>
        </w:rPr>
        <w:t xml:space="preserve">przedmiot zamówienia wykonam w </w:t>
      </w:r>
      <w:r w:rsidRPr="00C335C3">
        <w:rPr>
          <w:rFonts w:ascii="Cambria" w:hAnsi="Cambria" w:cs="Arial"/>
          <w:b/>
          <w:color w:val="000000" w:themeColor="text1"/>
          <w:sz w:val="22"/>
          <w:szCs w:val="22"/>
        </w:rPr>
        <w:t xml:space="preserve">terminie </w:t>
      </w:r>
      <w:r w:rsidR="00382DBF">
        <w:rPr>
          <w:rFonts w:ascii="Cambria" w:hAnsi="Cambria" w:cs="Arial"/>
          <w:b/>
          <w:color w:val="000000" w:themeColor="text1"/>
          <w:sz w:val="22"/>
          <w:szCs w:val="22"/>
        </w:rPr>
        <w:t>4</w:t>
      </w:r>
      <w:r w:rsidR="00DA307B">
        <w:rPr>
          <w:rFonts w:ascii="Cambria" w:hAnsi="Cambria" w:cs="Arial"/>
          <w:b/>
          <w:color w:val="000000" w:themeColor="text1"/>
          <w:sz w:val="22"/>
          <w:szCs w:val="22"/>
        </w:rPr>
        <w:t xml:space="preserve"> (</w:t>
      </w:r>
      <w:r w:rsidR="00382DBF">
        <w:rPr>
          <w:rFonts w:ascii="Cambria" w:hAnsi="Cambria" w:cs="Arial"/>
          <w:b/>
          <w:color w:val="000000" w:themeColor="text1"/>
          <w:sz w:val="22"/>
          <w:szCs w:val="22"/>
        </w:rPr>
        <w:t>czterech</w:t>
      </w:r>
      <w:r w:rsidR="00DA307B">
        <w:rPr>
          <w:rFonts w:ascii="Cambria" w:hAnsi="Cambria" w:cs="Arial"/>
          <w:b/>
          <w:color w:val="000000" w:themeColor="text1"/>
          <w:sz w:val="22"/>
          <w:szCs w:val="22"/>
        </w:rPr>
        <w:t>)</w:t>
      </w:r>
      <w:r w:rsidRPr="00C335C3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="004156A4">
        <w:rPr>
          <w:rFonts w:ascii="Cambria" w:hAnsi="Cambria" w:cs="Arial"/>
          <w:b/>
          <w:color w:val="000000" w:themeColor="text1"/>
          <w:sz w:val="22"/>
          <w:szCs w:val="22"/>
        </w:rPr>
        <w:t xml:space="preserve">miesięcy </w:t>
      </w:r>
      <w:r w:rsidRPr="00C335C3">
        <w:rPr>
          <w:rFonts w:ascii="Cambria" w:hAnsi="Cambria" w:cs="Arial"/>
          <w:b/>
          <w:color w:val="000000" w:themeColor="text1"/>
          <w:sz w:val="22"/>
          <w:szCs w:val="22"/>
        </w:rPr>
        <w:t xml:space="preserve">od dnia </w:t>
      </w:r>
      <w:r w:rsidRPr="00C335C3">
        <w:rPr>
          <w:rFonts w:ascii="Cambria" w:hAnsi="Cambria" w:cs="Arial"/>
          <w:b/>
          <w:sz w:val="22"/>
          <w:szCs w:val="22"/>
        </w:rPr>
        <w:t>podpisania umowy</w:t>
      </w:r>
      <w:r w:rsidR="00DA307B">
        <w:rPr>
          <w:rFonts w:ascii="Cambria" w:hAnsi="Cambria" w:cs="Arial"/>
          <w:b/>
          <w:sz w:val="22"/>
          <w:szCs w:val="22"/>
        </w:rPr>
        <w:t xml:space="preserve"> </w:t>
      </w:r>
      <w:r w:rsidRPr="00C335C3">
        <w:rPr>
          <w:rFonts w:ascii="Cambria" w:hAnsi="Cambria" w:cs="Arial"/>
          <w:sz w:val="22"/>
          <w:szCs w:val="22"/>
        </w:rPr>
        <w:t>w sprawie zamówienia publicznego.</w:t>
      </w:r>
    </w:p>
    <w:p w14:paraId="0E23936C" w14:textId="77777777" w:rsidR="00F11BC7" w:rsidRPr="00177DFB" w:rsidRDefault="00F11BC7" w:rsidP="00626649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C335C3">
        <w:rPr>
          <w:rFonts w:ascii="Cambria" w:hAnsi="Cambria" w:cs="Calibri"/>
          <w:color w:val="000000"/>
          <w:sz w:val="22"/>
          <w:szCs w:val="22"/>
          <w:lang w:eastAsia="pl-PL"/>
        </w:rPr>
        <w:t>uważam się za związan</w:t>
      </w:r>
      <w:r w:rsidR="00626649" w:rsidRPr="00C335C3">
        <w:rPr>
          <w:rFonts w:ascii="Cambria" w:hAnsi="Cambria" w:cs="Calibri"/>
          <w:color w:val="000000"/>
          <w:sz w:val="22"/>
          <w:szCs w:val="22"/>
          <w:lang w:eastAsia="pl-PL"/>
        </w:rPr>
        <w:t>ego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niniejszą ofertą </w:t>
      </w:r>
      <w:r w:rsidR="00BA3195" w:rsidRPr="00177DFB">
        <w:rPr>
          <w:rFonts w:ascii="Cambria" w:hAnsi="Cambria" w:cs="Arial"/>
          <w:bCs/>
          <w:sz w:val="22"/>
          <w:szCs w:val="22"/>
        </w:rPr>
        <w:t>przez okres</w:t>
      </w:r>
      <w:r w:rsidR="00B44451" w:rsidRPr="00177DFB">
        <w:rPr>
          <w:rFonts w:ascii="Cambria" w:hAnsi="Cambria" w:cs="Arial"/>
          <w:bCs/>
          <w:sz w:val="22"/>
          <w:szCs w:val="22"/>
        </w:rPr>
        <w:t xml:space="preserve"> wskazany w specyfikacji warunków zamówienia.</w:t>
      </w:r>
    </w:p>
    <w:p w14:paraId="05DB5447" w14:textId="77777777" w:rsidR="006E5683" w:rsidRPr="00177DFB" w:rsidRDefault="006E5683" w:rsidP="006E5683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567"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14:paraId="4A3CEA8E" w14:textId="77777777" w:rsidR="00F11BC7" w:rsidRPr="001862F0" w:rsidRDefault="00F11BC7" w:rsidP="00042286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 xml:space="preserve">Oświadczam, że minimalny okres rękojmi zgodnie z przepisami </w:t>
      </w:r>
      <w:r w:rsidR="00964F27" w:rsidRPr="001862F0">
        <w:rPr>
          <w:rFonts w:ascii="Cambria" w:hAnsi="Cambria" w:cs="Calibri"/>
          <w:sz w:val="22"/>
          <w:szCs w:val="22"/>
          <w:lang w:eastAsia="pl-PL"/>
        </w:rPr>
        <w:t>K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odeksu cywilnego wynosi </w:t>
      </w:r>
      <w:r w:rsidRPr="001862F0">
        <w:rPr>
          <w:rFonts w:ascii="Cambria" w:hAnsi="Cambria" w:cs="Calibri"/>
          <w:sz w:val="22"/>
          <w:szCs w:val="22"/>
          <w:lang w:eastAsia="pl-PL"/>
        </w:rPr>
        <w:br/>
        <w:t>5 lat, przy czym w przypadku wydłużenia przeze mnie w ofercie okresu gwarancji okres rękojmi wydłuża się do okresu trwania gwarancji.</w:t>
      </w:r>
    </w:p>
    <w:p w14:paraId="1DFF1D5C" w14:textId="77777777" w:rsidR="006E5683" w:rsidRPr="001862F0" w:rsidRDefault="006E5683" w:rsidP="00042286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 w:hanging="284"/>
        <w:contextualSpacing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14:paraId="5F1608BE" w14:textId="77777777" w:rsidR="00F11BC7" w:rsidRPr="001862F0" w:rsidRDefault="00F11BC7" w:rsidP="00042286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>Zobowiązuj</w:t>
      </w:r>
      <w:r w:rsidR="00626649">
        <w:rPr>
          <w:rFonts w:ascii="Cambria" w:hAnsi="Cambria" w:cs="Calibri"/>
          <w:sz w:val="22"/>
          <w:szCs w:val="22"/>
          <w:lang w:eastAsia="pl-PL"/>
        </w:rPr>
        <w:t>ę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 się ponosić odpowiedzialność z tytułu rękojmi za wady przedmiotu zamówienia na zasadach określonych w Kodeksie cywilnym.</w:t>
      </w:r>
    </w:p>
    <w:p w14:paraId="6B5A554F" w14:textId="77777777" w:rsidR="006E5683" w:rsidRPr="001862F0" w:rsidRDefault="006E5683" w:rsidP="00042286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hanging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0387B44F" w14:textId="77777777" w:rsidR="00F11BC7" w:rsidRPr="00042286" w:rsidRDefault="00F11BC7" w:rsidP="00042286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042286">
        <w:rPr>
          <w:rFonts w:ascii="Cambria" w:hAnsi="Cambria" w:cs="Calibri"/>
          <w:spacing w:val="-6"/>
          <w:sz w:val="22"/>
          <w:szCs w:val="22"/>
          <w:lang w:eastAsia="pl-PL"/>
        </w:rPr>
        <w:t>Wszelkie wady ukryte w przedmiocie umowy, które ujawnią się w okresie rękojmi, zobowiązujemy</w:t>
      </w:r>
      <w:r w:rsidRPr="00042286">
        <w:rPr>
          <w:rFonts w:ascii="Cambria" w:hAnsi="Cambria" w:cs="Calibri"/>
          <w:sz w:val="22"/>
          <w:szCs w:val="22"/>
          <w:lang w:eastAsia="pl-PL"/>
        </w:rPr>
        <w:t xml:space="preserve"> się </w:t>
      </w:r>
      <w:r w:rsidRPr="00042286">
        <w:rPr>
          <w:rFonts w:ascii="Cambria" w:hAnsi="Cambria" w:cs="Calibri"/>
          <w:b/>
          <w:sz w:val="22"/>
          <w:szCs w:val="22"/>
          <w:lang w:eastAsia="pl-PL"/>
        </w:rPr>
        <w:t xml:space="preserve">usunąć w terminie do 14 dni od dnia powiadomienia przez </w:t>
      </w:r>
      <w:r w:rsidR="00F665C0" w:rsidRPr="00042286">
        <w:rPr>
          <w:rFonts w:ascii="Cambria" w:hAnsi="Cambria" w:cs="Calibri"/>
          <w:b/>
          <w:sz w:val="22"/>
          <w:szCs w:val="22"/>
          <w:lang w:eastAsia="pl-PL"/>
        </w:rPr>
        <w:t>z</w:t>
      </w:r>
      <w:r w:rsidRPr="00042286">
        <w:rPr>
          <w:rFonts w:ascii="Cambria" w:hAnsi="Cambria" w:cs="Calibri"/>
          <w:b/>
          <w:sz w:val="22"/>
          <w:szCs w:val="22"/>
          <w:lang w:eastAsia="pl-PL"/>
        </w:rPr>
        <w:t>amawiającego.</w:t>
      </w:r>
    </w:p>
    <w:p w14:paraId="081CF0E0" w14:textId="77777777" w:rsidR="006E5683" w:rsidRPr="00042286" w:rsidRDefault="006E5683" w:rsidP="00042286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hanging="284"/>
        <w:contextualSpacing/>
        <w:jc w:val="both"/>
        <w:rPr>
          <w:rFonts w:ascii="Cambria" w:hAnsi="Cambria" w:cs="Calibri"/>
          <w:sz w:val="12"/>
          <w:szCs w:val="12"/>
          <w:lang w:eastAsia="pl-PL"/>
        </w:rPr>
      </w:pPr>
    </w:p>
    <w:p w14:paraId="5951815D" w14:textId="77777777" w:rsidR="00722E51" w:rsidRPr="00177DFB" w:rsidRDefault="00722E51" w:rsidP="00042286">
      <w:pPr>
        <w:numPr>
          <w:ilvl w:val="0"/>
          <w:numId w:val="53"/>
        </w:numPr>
        <w:tabs>
          <w:tab w:val="clear" w:pos="357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042286">
        <w:rPr>
          <w:rFonts w:ascii="Cambria" w:hAnsi="Cambria" w:cs="Arial"/>
          <w:bCs/>
          <w:sz w:val="22"/>
          <w:szCs w:val="22"/>
        </w:rPr>
        <w:t>Oświadczenia w zakresie kryteriów</w:t>
      </w:r>
      <w:r w:rsidRPr="00177DFB">
        <w:rPr>
          <w:rFonts w:ascii="Cambria" w:hAnsi="Cambria" w:cs="Arial"/>
          <w:bCs/>
          <w:sz w:val="22"/>
          <w:szCs w:val="22"/>
        </w:rPr>
        <w:t xml:space="preserve"> oceny ofert: </w:t>
      </w:r>
    </w:p>
    <w:p w14:paraId="26DCAB46" w14:textId="77777777" w:rsidR="00BA3195" w:rsidRPr="00177DFB" w:rsidRDefault="00BA3195" w:rsidP="00177DFB">
      <w:pPr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12"/>
          <w:szCs w:val="22"/>
        </w:rPr>
      </w:pPr>
    </w:p>
    <w:p w14:paraId="7AA351C6" w14:textId="77777777" w:rsidR="00F11BC7" w:rsidRPr="00177DFB" w:rsidRDefault="00F11BC7" w:rsidP="00177DFB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Cambria" w:hAnsi="Cambria" w:cs="Calibri"/>
          <w:sz w:val="22"/>
          <w:szCs w:val="22"/>
          <w:u w:val="single"/>
          <w:lang w:eastAsia="pl-PL"/>
        </w:rPr>
      </w:pP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>Oświadczam, że zobowiązuj</w:t>
      </w:r>
      <w:r w:rsidR="00626649">
        <w:rPr>
          <w:rFonts w:ascii="Cambria" w:hAnsi="Cambria" w:cs="Calibri"/>
          <w:b/>
          <w:spacing w:val="-2"/>
          <w:sz w:val="22"/>
          <w:szCs w:val="22"/>
          <w:lang w:eastAsia="pl-PL"/>
        </w:rPr>
        <w:t>ę</w:t>
      </w: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się udzielić ...........................</w:t>
      </w:r>
      <w:r w:rsidR="00814C61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</w:t>
      </w:r>
      <w:r w:rsidR="00814C61" w:rsidRPr="00814C61">
        <w:rPr>
          <w:rFonts w:ascii="Cambria" w:hAnsi="Cambria" w:cs="Calibri"/>
          <w:i/>
          <w:spacing w:val="-2"/>
          <w:sz w:val="22"/>
          <w:szCs w:val="22"/>
          <w:lang w:eastAsia="pl-PL"/>
        </w:rPr>
        <w:t>(proszę uzupełnić)</w:t>
      </w: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miesięcznej gwarancji</w:t>
      </w:r>
      <w:r w:rsidR="00BA3195"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i rękojmi</w:t>
      </w: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na przedmiot</w:t>
      </w:r>
      <w:r w:rsidRPr="00177DFB">
        <w:rPr>
          <w:rFonts w:ascii="Cambria" w:hAnsi="Cambria" w:cs="Calibri"/>
          <w:b/>
          <w:sz w:val="22"/>
          <w:szCs w:val="22"/>
          <w:lang w:eastAsia="pl-PL"/>
        </w:rPr>
        <w:t xml:space="preserve"> umowy licząc od daty odbioru końcowego robót</w:t>
      </w:r>
      <w:r w:rsidRPr="00177DFB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>(</w:t>
      </w:r>
      <w:r w:rsidR="00EF2D87" w:rsidRPr="00814C61">
        <w:rPr>
          <w:rFonts w:ascii="Cambria" w:hAnsi="Cambria" w:cs="Calibri"/>
          <w:i/>
          <w:sz w:val="22"/>
          <w:szCs w:val="22"/>
          <w:lang w:eastAsia="pl-PL"/>
        </w:rPr>
        <w:t>należy wskazać konkretny okres gwar</w:t>
      </w:r>
      <w:r w:rsidR="00034486" w:rsidRPr="00814C61">
        <w:rPr>
          <w:rFonts w:ascii="Cambria" w:hAnsi="Cambria" w:cs="Calibri"/>
          <w:i/>
          <w:sz w:val="22"/>
          <w:szCs w:val="22"/>
          <w:lang w:eastAsia="pl-PL"/>
        </w:rPr>
        <w:t>ancji</w:t>
      </w:r>
      <w:r w:rsidR="00BA3195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i rękojmi</w:t>
      </w:r>
      <w:r w:rsidR="00034486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</w:t>
      </w:r>
      <w:r w:rsidR="00BA3195" w:rsidRPr="00814C61">
        <w:rPr>
          <w:rFonts w:ascii="Cambria" w:hAnsi="Cambria" w:cs="Calibri"/>
          <w:i/>
          <w:sz w:val="22"/>
          <w:szCs w:val="22"/>
          <w:lang w:eastAsia="pl-PL"/>
        </w:rPr>
        <w:t>zgodnie z Rozdziałem 16</w:t>
      </w:r>
      <w:r w:rsidR="00034486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S</w:t>
      </w:r>
      <w:r w:rsidR="00EF2D87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WZ </w:t>
      </w:r>
      <w:r w:rsidR="001D5D62" w:rsidRPr="00814C61">
        <w:rPr>
          <w:rFonts w:ascii="Cambria" w:hAnsi="Cambria" w:cs="Calibri"/>
          <w:i/>
          <w:sz w:val="22"/>
          <w:szCs w:val="22"/>
          <w:lang w:eastAsia="pl-PL"/>
        </w:rPr>
        <w:t>–</w:t>
      </w:r>
      <w:r w:rsidR="00EF2D87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>minimalny okres gwarancji</w:t>
      </w:r>
      <w:r w:rsidR="00BA3195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i rękojmi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</w:t>
      </w:r>
      <w:r w:rsidR="00DF03DA" w:rsidRPr="00814C61">
        <w:rPr>
          <w:rFonts w:ascii="Cambria" w:hAnsi="Cambria" w:cs="Calibri"/>
          <w:i/>
          <w:sz w:val="22"/>
          <w:szCs w:val="22"/>
          <w:lang w:eastAsia="pl-PL"/>
        </w:rPr>
        <w:t>60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miesięcy).</w:t>
      </w:r>
    </w:p>
    <w:p w14:paraId="668525B8" w14:textId="77777777" w:rsidR="00BA3195" w:rsidRPr="00177DFB" w:rsidRDefault="00BA3195" w:rsidP="00722E51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1D04E960" w14:textId="77777777" w:rsidR="00FE55EB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>W okresie gwarancji zobowiązuj</w:t>
      </w:r>
      <w:r w:rsidR="00626649">
        <w:rPr>
          <w:rFonts w:ascii="Cambria" w:hAnsi="Cambria" w:cs="Calibri"/>
          <w:sz w:val="22"/>
          <w:szCs w:val="22"/>
          <w:lang w:eastAsia="pl-PL"/>
        </w:rPr>
        <w:t>ę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 się, na wezwanie </w:t>
      </w:r>
      <w:r w:rsidR="00C92232" w:rsidRPr="001862F0">
        <w:rPr>
          <w:rFonts w:ascii="Cambria" w:hAnsi="Cambria" w:cs="Calibri"/>
          <w:sz w:val="22"/>
          <w:szCs w:val="22"/>
          <w:lang w:eastAsia="pl-PL"/>
        </w:rPr>
        <w:t>z</w:t>
      </w:r>
      <w:r w:rsidRPr="001862F0">
        <w:rPr>
          <w:rFonts w:ascii="Cambria" w:hAnsi="Cambria" w:cs="Calibri"/>
          <w:sz w:val="22"/>
          <w:szCs w:val="22"/>
          <w:lang w:eastAsia="pl-PL"/>
        </w:rPr>
        <w:t>amawiającego, na swój koszt usuwać wszelkie wady i usterki będące rezultatem złej jakości przeprowadzonych robót lub zastosowanych materiałów.</w:t>
      </w:r>
    </w:p>
    <w:p w14:paraId="6079C012" w14:textId="77777777" w:rsidR="00177DFB" w:rsidRPr="00177DFB" w:rsidRDefault="00177DFB" w:rsidP="00177DF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ind w:left="284" w:hanging="284"/>
        <w:contextualSpacing/>
        <w:jc w:val="both"/>
        <w:rPr>
          <w:rFonts w:ascii="Cambria" w:hAnsi="Cambria" w:cs="Calibri"/>
          <w:sz w:val="12"/>
          <w:szCs w:val="22"/>
          <w:highlight w:val="cyan"/>
          <w:lang w:eastAsia="pl-PL"/>
        </w:rPr>
      </w:pPr>
    </w:p>
    <w:p w14:paraId="39CA5538" w14:textId="77777777" w:rsidR="00FE55EB" w:rsidRPr="002761A1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Zobowiązuj</w:t>
      </w:r>
      <w:r w:rsidR="00626649">
        <w:rPr>
          <w:rFonts w:ascii="Cambria" w:hAnsi="Cambria" w:cs="Arial"/>
          <w:sz w:val="22"/>
          <w:szCs w:val="22"/>
        </w:rPr>
        <w:t>ę</w:t>
      </w:r>
      <w:r w:rsidRPr="00177DFB">
        <w:rPr>
          <w:rFonts w:ascii="Cambria" w:hAnsi="Cambria" w:cs="Arial"/>
          <w:sz w:val="22"/>
          <w:szCs w:val="22"/>
        </w:rPr>
        <w:t xml:space="preserve"> się do wniesienia zabezpieczenia należytego wykonania umowy </w:t>
      </w:r>
      <w:r w:rsidRPr="00177DFB">
        <w:rPr>
          <w:rFonts w:ascii="Cambria" w:hAnsi="Cambria" w:cs="Arial"/>
          <w:sz w:val="22"/>
          <w:szCs w:val="22"/>
        </w:rPr>
        <w:br/>
        <w:t>w wysokości 5</w:t>
      </w:r>
      <w:r w:rsidR="0020633F">
        <w:rPr>
          <w:rFonts w:ascii="Cambria" w:hAnsi="Cambria" w:cs="Arial"/>
          <w:sz w:val="22"/>
          <w:szCs w:val="22"/>
        </w:rPr>
        <w:t>% ceny brutto podanej w ofercie.</w:t>
      </w:r>
    </w:p>
    <w:p w14:paraId="223427A7" w14:textId="77777777" w:rsidR="00FE55EB" w:rsidRPr="002761A1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2"/>
          <w:szCs w:val="22"/>
        </w:rPr>
      </w:pPr>
    </w:p>
    <w:p w14:paraId="45E1F122" w14:textId="77777777" w:rsidR="00FE55EB" w:rsidRPr="002761A1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2761A1">
        <w:rPr>
          <w:rFonts w:ascii="Cambria" w:hAnsi="Cambria" w:cs="Arial"/>
          <w:sz w:val="22"/>
          <w:szCs w:val="22"/>
        </w:rPr>
        <w:t>Roboty budowlane objęte przedmiotem zamówienia zamierzam zrealizować bez udziału podwykonawców*</w:t>
      </w:r>
      <w:r w:rsidR="00177DFB" w:rsidRPr="002761A1">
        <w:rPr>
          <w:rFonts w:ascii="Cambria" w:hAnsi="Cambria" w:cs="Arial"/>
          <w:sz w:val="22"/>
          <w:szCs w:val="22"/>
        </w:rPr>
        <w:t>*</w:t>
      </w:r>
      <w:r w:rsidRPr="002761A1">
        <w:rPr>
          <w:rFonts w:ascii="Cambria" w:hAnsi="Cambria" w:cs="Arial"/>
          <w:sz w:val="22"/>
          <w:szCs w:val="22"/>
        </w:rPr>
        <w:t>/Roboty budowlane objęte p</w:t>
      </w:r>
      <w:r w:rsidR="00626649">
        <w:rPr>
          <w:rFonts w:ascii="Cambria" w:hAnsi="Cambria" w:cs="Arial"/>
          <w:sz w:val="22"/>
          <w:szCs w:val="22"/>
        </w:rPr>
        <w:t>rzedmiotem zamówienia zamierzam</w:t>
      </w:r>
      <w:r w:rsidRPr="002761A1">
        <w:rPr>
          <w:rFonts w:ascii="Cambria" w:hAnsi="Cambria" w:cs="Arial"/>
          <w:sz w:val="22"/>
          <w:szCs w:val="22"/>
        </w:rPr>
        <w:t xml:space="preserve"> zrealizować przy udziale podwykonawców w następującym zakresie*</w:t>
      </w:r>
      <w:r w:rsidR="00177DFB" w:rsidRPr="002761A1">
        <w:rPr>
          <w:rFonts w:ascii="Cambria" w:hAnsi="Cambria" w:cs="Arial"/>
          <w:sz w:val="22"/>
          <w:szCs w:val="22"/>
        </w:rPr>
        <w:t>*</w:t>
      </w:r>
      <w:r w:rsidRPr="002761A1">
        <w:rPr>
          <w:rFonts w:ascii="Cambria" w:hAnsi="Cambria" w:cs="Arial"/>
          <w:sz w:val="22"/>
          <w:szCs w:val="22"/>
        </w:rPr>
        <w:t>:</w:t>
      </w:r>
    </w:p>
    <w:p w14:paraId="07EC796D" w14:textId="77777777" w:rsidR="00FE55EB" w:rsidRPr="00AE265E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241"/>
        <w:gridCol w:w="2772"/>
        <w:gridCol w:w="3275"/>
      </w:tblGrid>
      <w:tr w:rsidR="00AE265E" w:rsidRPr="00AE265E" w14:paraId="595FB858" w14:textId="77777777" w:rsidTr="00AE265E">
        <w:trPr>
          <w:trHeight w:val="629"/>
        </w:trPr>
        <w:tc>
          <w:tcPr>
            <w:tcW w:w="523" w:type="dxa"/>
            <w:shd w:val="clear" w:color="auto" w:fill="auto"/>
            <w:vAlign w:val="center"/>
          </w:tcPr>
          <w:p w14:paraId="15FAF66F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2241" w:type="dxa"/>
          </w:tcPr>
          <w:p w14:paraId="57CCBDC4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6498DFF1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14:paraId="57D4154A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7E419192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14:paraId="347A7823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AE265E" w:rsidRPr="00AE265E" w14:paraId="35D8CC7C" w14:textId="77777777" w:rsidTr="00AE265E">
        <w:trPr>
          <w:trHeight w:val="828"/>
        </w:trPr>
        <w:tc>
          <w:tcPr>
            <w:tcW w:w="523" w:type="dxa"/>
            <w:shd w:val="clear" w:color="auto" w:fill="auto"/>
          </w:tcPr>
          <w:p w14:paraId="482FFBCF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41" w:type="dxa"/>
          </w:tcPr>
          <w:p w14:paraId="73DC06FE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</w:tcPr>
          <w:p w14:paraId="5B053376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auto"/>
          </w:tcPr>
          <w:p w14:paraId="71941300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58A9DEBC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7D2B654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39A97ACD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AE265E" w:rsidRPr="00AE265E" w14:paraId="18806708" w14:textId="77777777" w:rsidTr="00AE265E">
        <w:trPr>
          <w:trHeight w:val="828"/>
        </w:trPr>
        <w:tc>
          <w:tcPr>
            <w:tcW w:w="523" w:type="dxa"/>
            <w:shd w:val="clear" w:color="auto" w:fill="auto"/>
          </w:tcPr>
          <w:p w14:paraId="59298BDC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41" w:type="dxa"/>
          </w:tcPr>
          <w:p w14:paraId="29E75675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</w:tcPr>
          <w:p w14:paraId="2AEC90AF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auto"/>
          </w:tcPr>
          <w:p w14:paraId="50775CAB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E2AF6D3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14BA2F1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6DB6CA6B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AE265E" w:rsidRPr="00AE265E" w14:paraId="5F38574A" w14:textId="77777777" w:rsidTr="00AE265E">
        <w:trPr>
          <w:trHeight w:val="828"/>
        </w:trPr>
        <w:tc>
          <w:tcPr>
            <w:tcW w:w="523" w:type="dxa"/>
            <w:shd w:val="clear" w:color="auto" w:fill="auto"/>
          </w:tcPr>
          <w:p w14:paraId="10FD50A3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610B2F91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52CA9EB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1D7F407D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41" w:type="dxa"/>
          </w:tcPr>
          <w:p w14:paraId="35D9C404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</w:tcPr>
          <w:p w14:paraId="7E41A7AA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auto"/>
          </w:tcPr>
          <w:p w14:paraId="37CA1946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0F7988F4" w14:textId="77777777" w:rsidR="00177DFB" w:rsidRPr="00AE265E" w:rsidRDefault="00177DFB" w:rsidP="00177DFB">
      <w:pPr>
        <w:suppressAutoHyphens w:val="0"/>
        <w:jc w:val="both"/>
        <w:rPr>
          <w:rFonts w:ascii="Cambria" w:hAnsi="Cambria" w:cs="Arial"/>
          <w:bCs/>
          <w:sz w:val="22"/>
          <w:szCs w:val="22"/>
          <w:highlight w:val="green"/>
          <w:lang w:eastAsia="pl-PL"/>
        </w:rPr>
      </w:pPr>
    </w:p>
    <w:p w14:paraId="7428E6B5" w14:textId="77777777" w:rsidR="00FE55EB" w:rsidRPr="00AE265E" w:rsidRDefault="00FE55EB" w:rsidP="001862F0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Oświadczam**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>, że wybór oferty nie będzie prowadzić do powstania u zamawiającego obowiązku podatkowego</w:t>
      </w:r>
      <w:r w:rsidRPr="00AE265E">
        <w:rPr>
          <w:rFonts w:ascii="Cambria" w:hAnsi="Cambria" w:cs="Arial"/>
          <w:sz w:val="22"/>
          <w:szCs w:val="22"/>
        </w:rPr>
        <w:t>, zgodnie z przepisami o podatku od towarów i usług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/ </w:t>
      </w: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Oświadczam</w:t>
      </w:r>
      <w:r w:rsidR="00626649" w:rsidRPr="00AE265E">
        <w:rPr>
          <w:rFonts w:ascii="Cambria" w:hAnsi="Cambria" w:cs="Calibri"/>
          <w:b/>
          <w:bCs/>
          <w:sz w:val="22"/>
          <w:szCs w:val="22"/>
          <w:lang w:eastAsia="pl-PL"/>
        </w:rPr>
        <w:t>,</w:t>
      </w: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**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że wybór oferty będzie prowadzić do powstania u Zamawiającego obowiązku podatkowego,</w:t>
      </w:r>
      <w:r w:rsidRPr="00AE265E">
        <w:rPr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tj.: w zakresie następujących towarów/usług: .......................................................................................</w:t>
      </w:r>
      <w:r w:rsidR="00177DFB" w:rsidRPr="00AE265E">
        <w:rPr>
          <w:rFonts w:ascii="Cambria" w:hAnsi="Cambria" w:cs="Calibri"/>
          <w:bCs/>
          <w:sz w:val="22"/>
          <w:szCs w:val="22"/>
          <w:lang w:eastAsia="pl-PL"/>
        </w:rPr>
        <w:t>.......</w:t>
      </w:r>
      <w:r w:rsidR="002761A1" w:rsidRPr="00AE265E">
        <w:rPr>
          <w:rFonts w:ascii="Cambria" w:hAnsi="Cambria" w:cs="Calibri"/>
          <w:bCs/>
          <w:sz w:val="22"/>
          <w:szCs w:val="22"/>
          <w:lang w:eastAsia="pl-PL"/>
        </w:rPr>
        <w:t>...............................</w:t>
      </w:r>
    </w:p>
    <w:p w14:paraId="6027AF14" w14:textId="77777777" w:rsidR="00FE55EB" w:rsidRPr="00AE265E" w:rsidRDefault="00FE55EB" w:rsidP="001862F0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AE265E">
        <w:rPr>
          <w:rFonts w:ascii="Cambria" w:hAnsi="Cambria" w:cs="Calibri"/>
          <w:bCs/>
          <w:sz w:val="22"/>
          <w:szCs w:val="22"/>
          <w:lang w:eastAsia="pl-PL"/>
        </w:rPr>
        <w:t>– wartość podatku</w:t>
      </w:r>
      <w:r w:rsidR="001862F0" w:rsidRPr="00AE265E">
        <w:rPr>
          <w:rFonts w:ascii="Cambria" w:hAnsi="Cambria" w:cs="Calibri"/>
          <w:bCs/>
          <w:sz w:val="22"/>
          <w:szCs w:val="22"/>
          <w:lang w:eastAsia="pl-PL"/>
        </w:rPr>
        <w:t>: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................................</w:t>
      </w:r>
      <w:r w:rsidR="002761A1" w:rsidRPr="00AE265E">
        <w:rPr>
          <w:rFonts w:ascii="Cambria" w:hAnsi="Cambria" w:cs="Calibri"/>
          <w:bCs/>
          <w:sz w:val="22"/>
          <w:szCs w:val="22"/>
          <w:lang w:eastAsia="pl-PL"/>
        </w:rPr>
        <w:t>.................................................................................................</w:t>
      </w:r>
      <w:r w:rsidR="001862F0" w:rsidRPr="00AE265E">
        <w:rPr>
          <w:rFonts w:ascii="Cambria" w:hAnsi="Cambria" w:cs="Calibri"/>
          <w:bCs/>
          <w:sz w:val="22"/>
          <w:szCs w:val="22"/>
          <w:lang w:eastAsia="pl-PL"/>
        </w:rPr>
        <w:t>...................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>..</w:t>
      </w:r>
    </w:p>
    <w:p w14:paraId="6D747FE2" w14:textId="77777777" w:rsidR="00FE55EB" w:rsidRPr="00AE265E" w:rsidRDefault="00FE55EB" w:rsidP="001862F0">
      <w:pPr>
        <w:suppressAutoHyphens w:val="0"/>
        <w:spacing w:line="276" w:lineRule="auto"/>
        <w:ind w:left="426"/>
        <w:jc w:val="both"/>
        <w:rPr>
          <w:rFonts w:ascii="Cambria" w:hAnsi="Cambria" w:cs="Arial"/>
          <w:color w:val="000000" w:themeColor="text1"/>
          <w:sz w:val="22"/>
          <w:szCs w:val="22"/>
          <w:lang w:eastAsia="pl-PL"/>
        </w:rPr>
      </w:pP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wartość bez kwoty podatku od towarów i usług (VAT): ………………………………………………………………………………………………………………………………….……...</w:t>
      </w:r>
    </w:p>
    <w:p w14:paraId="295AF757" w14:textId="77777777" w:rsidR="00FE55EB" w:rsidRPr="00AE265E" w:rsidRDefault="00FE55EB" w:rsidP="001862F0">
      <w:pPr>
        <w:suppressAutoHyphens w:val="0"/>
        <w:spacing w:line="276" w:lineRule="auto"/>
        <w:ind w:left="426"/>
        <w:jc w:val="both"/>
        <w:rPr>
          <w:rFonts w:ascii="Cambria" w:hAnsi="Cambria" w:cs="Arial"/>
          <w:color w:val="FF0000"/>
          <w:sz w:val="22"/>
          <w:szCs w:val="22"/>
          <w:lang w:eastAsia="pl-PL"/>
        </w:rPr>
      </w:pP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 - stawka po</w:t>
      </w:r>
      <w:r w:rsidR="002761A1"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datku od towarów i usług (VAT): </w:t>
      </w: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……………….……………………</w:t>
      </w:r>
      <w:r w:rsidR="002761A1"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….</w:t>
      </w: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………………….……..**</w:t>
      </w:r>
    </w:p>
    <w:p w14:paraId="21CF905C" w14:textId="77777777" w:rsidR="00FE55EB" w:rsidRPr="00AE265E" w:rsidRDefault="00FE55EB" w:rsidP="00177DFB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32E1E566" w14:textId="77777777" w:rsidR="001862F0" w:rsidRPr="00AE265E" w:rsidRDefault="00C122CC" w:rsidP="001862F0">
      <w:pPr>
        <w:autoSpaceDE w:val="0"/>
        <w:autoSpaceDN w:val="0"/>
        <w:adjustRightInd w:val="0"/>
        <w:spacing w:line="276" w:lineRule="auto"/>
        <w:ind w:left="357" w:hanging="73"/>
        <w:contextualSpacing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(UWAGA:</w:t>
      </w:r>
      <w:r w:rsidR="00FE55EB" w:rsidRPr="00AE265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</w:t>
      </w:r>
      <w:r w:rsidR="00FE55EB" w:rsidRPr="00AE265E">
        <w:rPr>
          <w:rFonts w:ascii="Cambria" w:hAnsi="Cambria" w:cs="Calibri"/>
          <w:bCs/>
          <w:sz w:val="22"/>
          <w:szCs w:val="22"/>
          <w:lang w:eastAsia="pl-PL"/>
        </w:rPr>
        <w:t>Informacja dotyczy tzw. odwróconego VAT. Niewłaściwe skreślić. Wypełnić miejsca wykropkowane</w:t>
      </w:r>
      <w:r w:rsidR="00FE55EB" w:rsidRPr="00AE265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</w:t>
      </w:r>
      <w:r w:rsidR="00FE55EB" w:rsidRPr="00AE265E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 xml:space="preserve">tylko w przypadku konieczności zapłaty </w:t>
      </w:r>
      <w:r w:rsidR="001D5D62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>„</w:t>
      </w:r>
      <w:r w:rsidR="00FE55EB" w:rsidRPr="00AE265E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>odwróconego VAT</w:t>
      </w:r>
      <w:r w:rsidR="001D5D62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>”</w:t>
      </w:r>
      <w:r w:rsidR="00FE55EB" w:rsidRPr="00AE265E">
        <w:rPr>
          <w:rFonts w:ascii="Cambria" w:hAnsi="Cambria" w:cs="Calibri"/>
          <w:b/>
          <w:bCs/>
          <w:sz w:val="22"/>
          <w:szCs w:val="22"/>
          <w:lang w:eastAsia="pl-PL"/>
        </w:rPr>
        <w:t>).</w:t>
      </w:r>
    </w:p>
    <w:p w14:paraId="1F2A5AF0" w14:textId="77777777" w:rsidR="00FE55EB" w:rsidRPr="00AE265E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36EF7DB5" w14:textId="77777777" w:rsidR="003F2976" w:rsidRPr="00AE265E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Oświadczam,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AE265E">
        <w:rPr>
          <w:rFonts w:ascii="Cambria" w:hAnsi="Cambria" w:cs="Arial"/>
          <w:sz w:val="22"/>
          <w:szCs w:val="22"/>
        </w:rPr>
        <w:t xml:space="preserve">5/46/WE (ogólne rozporządzenie </w:t>
      </w:r>
      <w:r w:rsidRPr="00AE265E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14:paraId="1CB65E66" w14:textId="77777777" w:rsidR="00FE55EB" w:rsidRPr="00AE265E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14:paraId="1B503A23" w14:textId="39CD1FCE" w:rsidR="003F2976" w:rsidRPr="00AE265E" w:rsidRDefault="00C122CC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Oświadczam</w:t>
      </w:r>
      <w:r w:rsidR="003F2976" w:rsidRPr="00AE265E">
        <w:rPr>
          <w:rFonts w:ascii="Cambria" w:hAnsi="Cambria" w:cs="Arial"/>
          <w:sz w:val="22"/>
          <w:szCs w:val="22"/>
        </w:rPr>
        <w:t>, że wypełni</w:t>
      </w:r>
      <w:r w:rsidRPr="00AE265E">
        <w:rPr>
          <w:rFonts w:ascii="Cambria" w:hAnsi="Cambria" w:cs="Arial"/>
          <w:sz w:val="22"/>
          <w:szCs w:val="22"/>
        </w:rPr>
        <w:t>łem</w:t>
      </w:r>
      <w:r w:rsidR="003F2976" w:rsidRPr="00AE265E">
        <w:rPr>
          <w:rFonts w:ascii="Cambria" w:hAnsi="Cambria" w:cs="Arial"/>
          <w:sz w:val="22"/>
          <w:szCs w:val="22"/>
        </w:rPr>
        <w:t xml:space="preserve"> obowiązki informacyjne przewidziane</w:t>
      </w:r>
      <w:r w:rsidR="00DA307B">
        <w:rPr>
          <w:rFonts w:ascii="Cambria" w:hAnsi="Cambria" w:cs="Arial"/>
          <w:sz w:val="22"/>
          <w:szCs w:val="22"/>
        </w:rPr>
        <w:t xml:space="preserve"> </w:t>
      </w:r>
      <w:r w:rsidR="003F2976" w:rsidRPr="00AE265E">
        <w:rPr>
          <w:rFonts w:ascii="Cambria" w:hAnsi="Cambria" w:cs="Arial"/>
          <w:sz w:val="22"/>
          <w:szCs w:val="22"/>
        </w:rPr>
        <w:t>w art. 13 lub art. 14 RODO wobec osób fizycznych, od których dane osobowe bezpośr</w:t>
      </w:r>
      <w:r w:rsidRPr="00AE265E">
        <w:rPr>
          <w:rFonts w:ascii="Cambria" w:hAnsi="Cambria" w:cs="Arial"/>
          <w:sz w:val="22"/>
          <w:szCs w:val="22"/>
        </w:rPr>
        <w:t>ednio lub pośrednio pozyskałem</w:t>
      </w:r>
      <w:r w:rsidR="003F2976" w:rsidRPr="00AE265E">
        <w:rPr>
          <w:rFonts w:ascii="Cambria" w:hAnsi="Cambria" w:cs="Arial"/>
          <w:sz w:val="22"/>
          <w:szCs w:val="22"/>
        </w:rPr>
        <w:t xml:space="preserve"> w celu ubiegania się o udzielenie zamówienia publicznego w niniejszym postępowaniu.</w:t>
      </w:r>
    </w:p>
    <w:p w14:paraId="6FD30456" w14:textId="77777777" w:rsidR="00FE55EB" w:rsidRPr="00AE265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14:paraId="0D5A5D38" w14:textId="77777777" w:rsidR="00FE55EB" w:rsidRPr="00AE265E" w:rsidRDefault="00C122CC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Oświadczam</w:t>
      </w:r>
      <w:r w:rsidR="00FE55EB" w:rsidRPr="00AE265E">
        <w:rPr>
          <w:rFonts w:ascii="Cambria" w:hAnsi="Cambria" w:cs="Arial"/>
          <w:sz w:val="22"/>
          <w:szCs w:val="22"/>
        </w:rPr>
        <w:t>, pod groźbą odpowiedzialności karnej, iż załączone do oferty dokumenty opisują stan faktyczny i prawny, aktualny na dzień otwarcia ofert.</w:t>
      </w:r>
    </w:p>
    <w:p w14:paraId="5EB6D820" w14:textId="77777777" w:rsidR="00002A3B" w:rsidRPr="00AE265E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14:paraId="278E38F7" w14:textId="77777777" w:rsidR="00002A3B" w:rsidRPr="00AE265E" w:rsidRDefault="00002A3B" w:rsidP="002761A1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Następujące informacje zawarte w mojej ofercie stanowią tajemnicę przedsiębiorstwa: </w:t>
      </w:r>
    </w:p>
    <w:p w14:paraId="162C2071" w14:textId="77777777" w:rsidR="00002A3B" w:rsidRPr="00AE265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AE265E">
        <w:rPr>
          <w:rFonts w:ascii="Cambria" w:hAnsi="Cambria" w:cs="Calibri"/>
          <w:sz w:val="22"/>
          <w:szCs w:val="22"/>
          <w:lang w:eastAsia="pl-PL"/>
        </w:rPr>
        <w:t>........</w:t>
      </w: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AE265E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14:paraId="35E5582F" w14:textId="77777777" w:rsidR="00002A3B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AE265E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14:paraId="59A937F2" w14:textId="77777777" w:rsidR="00002A3B" w:rsidRPr="00AE265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 oferty</w:t>
      </w:r>
      <w:r w:rsidR="00C122CC" w:rsidRPr="00AE265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w osobnym pliku oznaczonym:……………………………………………</w:t>
      </w: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.</w:t>
      </w:r>
    </w:p>
    <w:p w14:paraId="4BD42411" w14:textId="77777777" w:rsidR="00FE55EB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  <w:highlight w:val="yellow"/>
        </w:rPr>
      </w:pPr>
    </w:p>
    <w:p w14:paraId="29289A6B" w14:textId="77777777" w:rsidR="00FE55EB" w:rsidRPr="00AE265E" w:rsidRDefault="00FE55EB" w:rsidP="002761A1">
      <w:pPr>
        <w:pStyle w:val="Akapitzlist"/>
        <w:numPr>
          <w:ilvl w:val="0"/>
          <w:numId w:val="53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AE265E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AE265E" w14:paraId="6C35B946" w14:textId="77777777" w:rsidTr="00042286">
        <w:trPr>
          <w:trHeight w:hRule="exact" w:val="454"/>
        </w:trPr>
        <w:tc>
          <w:tcPr>
            <w:tcW w:w="8432" w:type="dxa"/>
            <w:gridSpan w:val="4"/>
            <w:shd w:val="clear" w:color="auto" w:fill="auto"/>
            <w:vAlign w:val="center"/>
          </w:tcPr>
          <w:p w14:paraId="15B8C3A1" w14:textId="77777777" w:rsidR="00FE55EB" w:rsidRPr="00AE265E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AE265E">
              <w:rPr>
                <w:rFonts w:ascii="Cambria" w:hAnsi="Cambria" w:cs="Cambria"/>
                <w:b/>
                <w:bCs/>
              </w:rPr>
              <w:t>WIELKOŚĆ PRZEDSIĘBIORSTWA</w:t>
            </w:r>
            <w:r w:rsidRPr="00AE265E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1"/>
            </w:r>
          </w:p>
        </w:tc>
      </w:tr>
      <w:tr w:rsidR="00FE55EB" w:rsidRPr="00AE265E" w14:paraId="6712DB01" w14:textId="77777777" w:rsidTr="00A83E02">
        <w:trPr>
          <w:trHeight w:hRule="exact" w:val="454"/>
        </w:trPr>
        <w:tc>
          <w:tcPr>
            <w:tcW w:w="1980" w:type="dxa"/>
            <w:vAlign w:val="center"/>
          </w:tcPr>
          <w:p w14:paraId="64119EB3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mikro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  <w:tc>
          <w:tcPr>
            <w:tcW w:w="1980" w:type="dxa"/>
            <w:vAlign w:val="center"/>
          </w:tcPr>
          <w:p w14:paraId="13022501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małe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  <w:tc>
          <w:tcPr>
            <w:tcW w:w="2150" w:type="dxa"/>
            <w:vAlign w:val="center"/>
          </w:tcPr>
          <w:p w14:paraId="54524106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średnie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  <w:tc>
          <w:tcPr>
            <w:tcW w:w="2322" w:type="dxa"/>
            <w:vAlign w:val="center"/>
          </w:tcPr>
          <w:p w14:paraId="72955CB7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duże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</w:tr>
    </w:tbl>
    <w:p w14:paraId="59689F63" w14:textId="77777777" w:rsidR="00FE55EB" w:rsidRPr="00AE265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  <w:highlight w:val="yellow"/>
        </w:rPr>
      </w:pPr>
    </w:p>
    <w:p w14:paraId="1DB773A1" w14:textId="77777777" w:rsidR="00FE55EB" w:rsidRPr="00AE265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  <w:highlight w:val="yellow"/>
        </w:rPr>
      </w:pPr>
    </w:p>
    <w:p w14:paraId="21DBB916" w14:textId="77777777" w:rsidR="006514D7" w:rsidRPr="00AE265E" w:rsidRDefault="006514D7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Oferta została złożona na ….. stronach.</w:t>
      </w:r>
    </w:p>
    <w:p w14:paraId="0558536B" w14:textId="77777777" w:rsidR="00A764B8" w:rsidRPr="00AE265E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2884DBDB" w14:textId="77777777" w:rsidR="003F2976" w:rsidRPr="00AE265E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lastRenderedPageBreak/>
        <w:t>Integralną część oferty stanowią następujące dokumenty:</w:t>
      </w:r>
    </w:p>
    <w:p w14:paraId="0BF32BF1" w14:textId="2B8769F4" w:rsidR="003F2976" w:rsidRPr="00DA307B" w:rsidRDefault="00382DBF" w:rsidP="008160FB">
      <w:pPr>
        <w:numPr>
          <w:ilvl w:val="1"/>
          <w:numId w:val="57"/>
        </w:numPr>
        <w:tabs>
          <w:tab w:val="clear" w:pos="644"/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…………………………………….</w:t>
      </w:r>
    </w:p>
    <w:p w14:paraId="0AE965B1" w14:textId="77777777" w:rsidR="003F2976" w:rsidRPr="008160FB" w:rsidRDefault="003F2976" w:rsidP="008160FB">
      <w:pPr>
        <w:numPr>
          <w:ilvl w:val="1"/>
          <w:numId w:val="57"/>
        </w:numPr>
        <w:tabs>
          <w:tab w:val="clear" w:pos="644"/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16"/>
          <w:szCs w:val="16"/>
          <w:lang w:eastAsia="pl-PL"/>
        </w:rPr>
      </w:pPr>
      <w:r w:rsidRPr="008160FB">
        <w:rPr>
          <w:rFonts w:ascii="Cambria" w:hAnsi="Cambria" w:cs="Arial"/>
          <w:sz w:val="16"/>
          <w:szCs w:val="16"/>
          <w:lang w:eastAsia="pl-PL"/>
        </w:rPr>
        <w:t>……………………………………………………</w:t>
      </w:r>
    </w:p>
    <w:p w14:paraId="36EEE010" w14:textId="77777777" w:rsidR="003F2976" w:rsidRPr="008160FB" w:rsidRDefault="003F2976" w:rsidP="008160FB">
      <w:pPr>
        <w:numPr>
          <w:ilvl w:val="1"/>
          <w:numId w:val="57"/>
        </w:numPr>
        <w:tabs>
          <w:tab w:val="clear" w:pos="644"/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16"/>
          <w:szCs w:val="16"/>
          <w:lang w:eastAsia="pl-PL"/>
        </w:rPr>
      </w:pPr>
      <w:r w:rsidRPr="008160FB">
        <w:rPr>
          <w:rFonts w:ascii="Cambria" w:hAnsi="Cambria" w:cs="Arial"/>
          <w:sz w:val="16"/>
          <w:szCs w:val="16"/>
          <w:lang w:eastAsia="pl-PL"/>
        </w:rPr>
        <w:t>……………………………………………………</w:t>
      </w:r>
      <w:r w:rsidR="008160FB">
        <w:rPr>
          <w:rFonts w:ascii="Cambria" w:hAnsi="Cambria" w:cs="Arial"/>
          <w:sz w:val="16"/>
          <w:szCs w:val="16"/>
          <w:lang w:eastAsia="pl-PL"/>
        </w:rPr>
        <w:t xml:space="preserve"> </w:t>
      </w:r>
      <w:r w:rsidR="008160FB" w:rsidRPr="008160FB">
        <w:rPr>
          <w:rFonts w:ascii="Cambria" w:hAnsi="Cambria" w:cs="Arial"/>
          <w:i/>
          <w:sz w:val="16"/>
          <w:szCs w:val="16"/>
          <w:lang w:eastAsia="pl-PL"/>
        </w:rPr>
        <w:t>(proszę dopisać ewentualne załączniki)</w:t>
      </w:r>
    </w:p>
    <w:p w14:paraId="05169876" w14:textId="77777777" w:rsidR="00E04BD2" w:rsidRPr="00AE265E" w:rsidRDefault="00E04BD2" w:rsidP="008160FB">
      <w:pPr>
        <w:suppressAutoHyphens w:val="0"/>
        <w:spacing w:line="276" w:lineRule="auto"/>
        <w:ind w:left="851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EE3A7C1" w14:textId="77777777" w:rsidR="009E5EA3" w:rsidRPr="00AE265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0EA77C7F" w14:textId="77777777"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4A5FBE65" w14:textId="77777777" w:rsidR="003F2976" w:rsidRPr="00AE265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  <w:bookmarkStart w:id="0" w:name="_GoBack"/>
      <w:bookmarkEnd w:id="0"/>
    </w:p>
    <w:p w14:paraId="5618139D" w14:textId="77777777" w:rsidR="003F2976" w:rsidRPr="00AE265E" w:rsidRDefault="003F2976" w:rsidP="003F2976">
      <w:pPr>
        <w:suppressAutoHyphens w:val="0"/>
        <w:rPr>
          <w:rFonts w:ascii="Cambria" w:hAnsi="Cambria" w:cs="Arial"/>
          <w:sz w:val="18"/>
          <w:szCs w:val="18"/>
          <w:lang w:eastAsia="pl-PL"/>
        </w:rPr>
      </w:pPr>
      <w:r w:rsidRPr="00AE265E">
        <w:rPr>
          <w:rFonts w:ascii="Cambria" w:hAnsi="Cambria" w:cs="Arial"/>
          <w:sz w:val="18"/>
          <w:szCs w:val="18"/>
          <w:lang w:eastAsia="pl-PL"/>
        </w:rPr>
        <w:t>………..…………………..…………</w:t>
      </w:r>
      <w:r w:rsidRPr="00AE265E">
        <w:rPr>
          <w:rFonts w:ascii="Cambria" w:hAnsi="Cambria" w:cs="Arial"/>
          <w:sz w:val="18"/>
          <w:szCs w:val="18"/>
          <w:lang w:eastAsia="pl-PL"/>
        </w:rPr>
        <w:tab/>
      </w:r>
      <w:r w:rsidRPr="00AE265E">
        <w:rPr>
          <w:rFonts w:ascii="Cambria" w:hAnsi="Cambria" w:cs="Arial"/>
          <w:sz w:val="18"/>
          <w:szCs w:val="18"/>
          <w:lang w:eastAsia="pl-PL"/>
        </w:rPr>
        <w:tab/>
      </w:r>
      <w:r w:rsidRPr="00AE265E">
        <w:rPr>
          <w:rFonts w:ascii="Cambria" w:hAnsi="Cambria" w:cs="Arial"/>
          <w:sz w:val="18"/>
          <w:szCs w:val="18"/>
          <w:lang w:eastAsia="pl-PL"/>
        </w:rPr>
        <w:tab/>
        <w:t xml:space="preserve">               </w:t>
      </w:r>
      <w:r w:rsidR="008160FB">
        <w:rPr>
          <w:rFonts w:ascii="Cambria" w:hAnsi="Cambria" w:cs="Arial"/>
          <w:sz w:val="18"/>
          <w:szCs w:val="18"/>
          <w:lang w:eastAsia="pl-PL"/>
        </w:rPr>
        <w:t xml:space="preserve">                </w:t>
      </w:r>
      <w:r w:rsidRPr="00AE265E">
        <w:rPr>
          <w:rFonts w:ascii="Cambria" w:hAnsi="Cambria" w:cs="Arial"/>
          <w:sz w:val="18"/>
          <w:szCs w:val="18"/>
          <w:lang w:eastAsia="pl-PL"/>
        </w:rPr>
        <w:t xml:space="preserve">                .....................................................................................</w:t>
      </w:r>
    </w:p>
    <w:p w14:paraId="74B54F97" w14:textId="77777777" w:rsidR="003F2976" w:rsidRPr="00AE265E" w:rsidRDefault="003F2976" w:rsidP="003F2976">
      <w:pPr>
        <w:suppressAutoHyphens w:val="0"/>
        <w:rPr>
          <w:rFonts w:ascii="Cambria" w:hAnsi="Cambria" w:cs="Arial"/>
          <w:i/>
          <w:sz w:val="16"/>
          <w:szCs w:val="16"/>
          <w:lang w:eastAsia="pl-PL"/>
        </w:rPr>
      </w:pPr>
      <w:r w:rsidRPr="00AE265E">
        <w:rPr>
          <w:rFonts w:ascii="Cambria" w:hAnsi="Cambria" w:cs="Arial"/>
          <w:i/>
          <w:sz w:val="16"/>
          <w:szCs w:val="16"/>
          <w:lang w:eastAsia="pl-PL"/>
        </w:rPr>
        <w:t xml:space="preserve">          (Miejscowość, data)                                            </w:t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ab/>
        <w:t xml:space="preserve">       </w:t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ab/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ab/>
        <w:t xml:space="preserve">       </w:t>
      </w:r>
      <w:r w:rsidR="00C122CC" w:rsidRPr="00AE265E">
        <w:rPr>
          <w:rFonts w:ascii="Cambria" w:hAnsi="Cambria" w:cs="Arial"/>
          <w:i/>
          <w:sz w:val="16"/>
          <w:szCs w:val="16"/>
          <w:lang w:eastAsia="pl-PL"/>
        </w:rPr>
        <w:t xml:space="preserve">                     </w:t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 xml:space="preserve">                     (Podpis)</w:t>
      </w:r>
    </w:p>
    <w:p w14:paraId="6ABB40B9" w14:textId="77777777" w:rsidR="003F2976" w:rsidRPr="00AE265E" w:rsidRDefault="00C122CC" w:rsidP="003F2976">
      <w:pPr>
        <w:tabs>
          <w:tab w:val="left" w:pos="2621"/>
        </w:tabs>
        <w:suppressAutoHyphens w:val="0"/>
        <w:rPr>
          <w:rFonts w:ascii="Cambria" w:hAnsi="Cambria" w:cs="Arial"/>
          <w:sz w:val="18"/>
          <w:szCs w:val="18"/>
          <w:lang w:eastAsia="pl-PL"/>
        </w:rPr>
      </w:pPr>
      <w:r w:rsidRPr="00AE265E">
        <w:rPr>
          <w:rFonts w:ascii="Cambria" w:hAnsi="Cambria" w:cs="Arial"/>
          <w:sz w:val="18"/>
          <w:szCs w:val="18"/>
          <w:lang w:eastAsia="pl-PL"/>
        </w:rPr>
        <w:t xml:space="preserve">    </w:t>
      </w:r>
    </w:p>
    <w:p w14:paraId="2CAEF690" w14:textId="77777777" w:rsidR="003F2976" w:rsidRPr="00AE265E" w:rsidRDefault="003F2976" w:rsidP="003F2976">
      <w:pPr>
        <w:tabs>
          <w:tab w:val="left" w:pos="2621"/>
        </w:tabs>
        <w:suppressAutoHyphens w:val="0"/>
        <w:rPr>
          <w:rFonts w:ascii="Cambria" w:hAnsi="Cambria" w:cs="Arial"/>
          <w:sz w:val="18"/>
          <w:szCs w:val="18"/>
          <w:lang w:eastAsia="pl-PL"/>
        </w:rPr>
      </w:pPr>
    </w:p>
    <w:p w14:paraId="4F35C7BB" w14:textId="77777777" w:rsidR="003F2976" w:rsidRPr="00AE265E" w:rsidRDefault="003F2976" w:rsidP="003F2976">
      <w:pPr>
        <w:tabs>
          <w:tab w:val="left" w:pos="2621"/>
        </w:tabs>
        <w:suppressAutoHyphens w:val="0"/>
        <w:rPr>
          <w:rFonts w:ascii="Cambria" w:hAnsi="Cambria" w:cs="Arial"/>
          <w:i/>
          <w:sz w:val="18"/>
          <w:szCs w:val="18"/>
          <w:lang w:eastAsia="pl-PL"/>
        </w:rPr>
      </w:pPr>
    </w:p>
    <w:p w14:paraId="5D3C2D78" w14:textId="77777777" w:rsidR="003F2976" w:rsidRPr="00AE265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>Informacja dla Wykonawcy:</w:t>
      </w:r>
    </w:p>
    <w:p w14:paraId="68A93AF2" w14:textId="77777777" w:rsidR="003F2976" w:rsidRPr="00AE265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>Formularz oferty musi być opatrzony przez osobę lub osoby uprawnione do reprezentowania firmy kwalifikowanym podpisem elekt</w:t>
      </w:r>
      <w:r w:rsidR="00191827">
        <w:rPr>
          <w:rFonts w:ascii="Cambria" w:hAnsi="Cambria" w:cs="Arial"/>
          <w:i/>
          <w:iCs/>
          <w:sz w:val="18"/>
          <w:szCs w:val="18"/>
          <w:lang w:eastAsia="pl-PL"/>
        </w:rPr>
        <w:t>ronicznym lub podpisem zaufanym</w:t>
      </w: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 xml:space="preserve"> lub podpisem osobistym i </w:t>
      </w:r>
      <w:r w:rsidR="001862F0" w:rsidRPr="00AE265E">
        <w:rPr>
          <w:rFonts w:ascii="Cambria" w:hAnsi="Cambria" w:cs="Arial"/>
          <w:i/>
          <w:iCs/>
          <w:sz w:val="18"/>
          <w:szCs w:val="18"/>
          <w:lang w:eastAsia="pl-PL"/>
        </w:rPr>
        <w:t>przekazany Zamawiającemu wraz</w:t>
      </w:r>
      <w:r w:rsidR="001D5D62">
        <w:rPr>
          <w:rFonts w:ascii="Cambria" w:hAnsi="Cambria" w:cs="Arial"/>
          <w:i/>
          <w:iCs/>
          <w:sz w:val="18"/>
          <w:szCs w:val="18"/>
          <w:lang w:eastAsia="pl-PL"/>
        </w:rPr>
        <w:t xml:space="preserve"> z dokumentem</w:t>
      </w: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 xml:space="preserve"> potwierdzającymi prawo do reprezentacji Wykonawcy przez osobę podpisującą ofertę.</w:t>
      </w:r>
    </w:p>
    <w:p w14:paraId="3F473466" w14:textId="77777777" w:rsidR="003F2976" w:rsidRPr="00AE265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29B208C5" w14:textId="77777777" w:rsidR="003F2976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2E072DA2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646E5EF0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793D1B24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38471AE1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1ADF0BAC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79CF8878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29B34C45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5E81C377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33348240" w14:textId="77777777" w:rsidR="008160FB" w:rsidRPr="00AE265E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007598D0" w14:textId="77777777" w:rsidR="00C122CC" w:rsidRPr="00AE265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16"/>
          <w:szCs w:val="22"/>
        </w:rPr>
      </w:pPr>
      <w:r w:rsidRPr="00AE265E">
        <w:rPr>
          <w:rFonts w:ascii="Cambria" w:hAnsi="Cambria" w:cs="Calibri"/>
          <w:bCs/>
          <w:sz w:val="22"/>
          <w:szCs w:val="22"/>
        </w:rPr>
        <w:t xml:space="preserve">* </w:t>
      </w:r>
      <w:r w:rsidR="00C122CC" w:rsidRPr="00AE265E">
        <w:rPr>
          <w:rFonts w:ascii="Cambria" w:hAnsi="Cambria" w:cs="Calibri"/>
          <w:bCs/>
          <w:sz w:val="22"/>
          <w:szCs w:val="22"/>
        </w:rPr>
        <w:t xml:space="preserve">  - </w:t>
      </w:r>
      <w:r w:rsidRPr="00AE265E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 w:rsidRPr="00AE265E">
        <w:rPr>
          <w:rFonts w:ascii="Cambria" w:hAnsi="Cambria" w:cs="Calibri"/>
          <w:bCs/>
          <w:sz w:val="16"/>
          <w:szCs w:val="22"/>
        </w:rPr>
        <w:t>w</w:t>
      </w:r>
      <w:r w:rsidRPr="00AE265E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 w:rsidRPr="00AE265E">
        <w:rPr>
          <w:rFonts w:ascii="Cambria" w:hAnsi="Cambria" w:cs="Calibri"/>
          <w:bCs/>
          <w:sz w:val="16"/>
          <w:szCs w:val="22"/>
        </w:rPr>
        <w:t>z</w:t>
      </w:r>
      <w:r w:rsidRPr="00AE265E">
        <w:rPr>
          <w:rFonts w:ascii="Cambria" w:hAnsi="Cambria" w:cs="Calibri"/>
          <w:bCs/>
          <w:sz w:val="16"/>
          <w:szCs w:val="22"/>
        </w:rPr>
        <w:t>amówienia.</w:t>
      </w:r>
    </w:p>
    <w:p w14:paraId="3A740295" w14:textId="77777777" w:rsidR="000623D3" w:rsidRPr="00AE265E" w:rsidRDefault="00846293" w:rsidP="00C122CC">
      <w:pPr>
        <w:tabs>
          <w:tab w:val="left" w:pos="284"/>
        </w:tabs>
        <w:spacing w:line="360" w:lineRule="auto"/>
        <w:jc w:val="both"/>
        <w:rPr>
          <w:rFonts w:ascii="Cambria" w:hAnsi="Cambria" w:cs="Arial"/>
          <w:bCs/>
          <w:sz w:val="18"/>
          <w:szCs w:val="22"/>
        </w:rPr>
      </w:pPr>
      <w:r w:rsidRPr="00AE265E">
        <w:rPr>
          <w:rFonts w:ascii="Cambria" w:hAnsi="Cambria" w:cs="Calibri"/>
          <w:sz w:val="22"/>
          <w:szCs w:val="22"/>
        </w:rPr>
        <w:t>**</w:t>
      </w:r>
      <w:r w:rsidR="00C122CC" w:rsidRPr="00AE265E">
        <w:rPr>
          <w:rFonts w:ascii="Cambria" w:hAnsi="Cambria" w:cs="Calibri"/>
          <w:sz w:val="22"/>
          <w:szCs w:val="22"/>
        </w:rPr>
        <w:t xml:space="preserve"> - </w:t>
      </w:r>
      <w:r w:rsidRPr="00AE265E">
        <w:rPr>
          <w:rFonts w:ascii="Cambria" w:hAnsi="Cambria" w:cs="Calibri"/>
          <w:sz w:val="22"/>
          <w:szCs w:val="22"/>
        </w:rPr>
        <w:t xml:space="preserve">  </w:t>
      </w:r>
      <w:r w:rsidRPr="00AE265E">
        <w:rPr>
          <w:rFonts w:ascii="Cambria" w:hAnsi="Cambria" w:cs="Calibri"/>
          <w:sz w:val="16"/>
          <w:szCs w:val="22"/>
        </w:rPr>
        <w:t>niepotrzebne skreślić.</w:t>
      </w:r>
      <w:r w:rsidR="00C122CC" w:rsidRPr="00AE265E">
        <w:rPr>
          <w:rFonts w:ascii="Cambria" w:hAnsi="Cambria" w:cs="Calibri"/>
          <w:sz w:val="16"/>
          <w:szCs w:val="22"/>
        </w:rPr>
        <w:t xml:space="preserve"> </w:t>
      </w:r>
    </w:p>
    <w:sectPr w:rsidR="000623D3" w:rsidRPr="00AE265E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B552C" w14:textId="77777777" w:rsidR="00DA3F84" w:rsidRDefault="00DA3F84">
      <w:r>
        <w:separator/>
      </w:r>
    </w:p>
  </w:endnote>
  <w:endnote w:type="continuationSeparator" w:id="0">
    <w:p w14:paraId="3C4C3B4E" w14:textId="77777777" w:rsidR="00DA3F84" w:rsidRDefault="00DA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D002" w14:textId="3DA1B5DA"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382DBF">
      <w:rPr>
        <w:rFonts w:ascii="Cambria" w:hAnsi="Cambria"/>
        <w:noProof/>
        <w:sz w:val="16"/>
        <w:szCs w:val="16"/>
      </w:rPr>
      <w:t>5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83031" w14:textId="77777777" w:rsidR="00DA3F84" w:rsidRDefault="00DA3F84">
      <w:r>
        <w:separator/>
      </w:r>
    </w:p>
  </w:footnote>
  <w:footnote w:type="continuationSeparator" w:id="0">
    <w:p w14:paraId="3ADF79BC" w14:textId="77777777" w:rsidR="00DA3F84" w:rsidRDefault="00DA3F84">
      <w:r>
        <w:continuationSeparator/>
      </w:r>
    </w:p>
  </w:footnote>
  <w:footnote w:id="1">
    <w:p w14:paraId="4BD48F5E" w14:textId="77777777" w:rsidR="00FE55EB" w:rsidRPr="008160FB" w:rsidRDefault="00FE55EB" w:rsidP="00C122CC">
      <w:pPr>
        <w:pStyle w:val="Tekstprzypisudolnego"/>
        <w:ind w:left="142" w:hanging="142"/>
        <w:jc w:val="both"/>
        <w:rPr>
          <w:rFonts w:ascii="Cambria" w:hAnsi="Cambria"/>
          <w:b/>
          <w:bCs w:val="0"/>
          <w:sz w:val="16"/>
          <w:szCs w:val="16"/>
        </w:rPr>
      </w:pPr>
      <w:r w:rsidRPr="008160FB">
        <w:rPr>
          <w:rStyle w:val="Znakiprzypiswdolnych"/>
          <w:rFonts w:ascii="Cambria" w:hAnsi="Cambria"/>
        </w:rPr>
        <w:footnoteRef/>
      </w:r>
      <w:r w:rsidR="00C122CC"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348CE8D5" w14:textId="77777777" w:rsidR="00FE55EB" w:rsidRPr="008160FB" w:rsidRDefault="00FE55EB" w:rsidP="00C122CC">
      <w:pPr>
        <w:pStyle w:val="Akapitzlist"/>
        <w:numPr>
          <w:ilvl w:val="0"/>
          <w:numId w:val="60"/>
        </w:numPr>
        <w:autoSpaceDE w:val="0"/>
        <w:ind w:left="426" w:hanging="207"/>
        <w:jc w:val="both"/>
        <w:rPr>
          <w:rFonts w:ascii="Cambria" w:hAnsi="Cambria"/>
          <w:sz w:val="16"/>
          <w:szCs w:val="16"/>
        </w:rPr>
      </w:pPr>
      <w:r w:rsidRPr="008160FB">
        <w:rPr>
          <w:rFonts w:ascii="Cambria" w:hAnsi="Cambria"/>
          <w:sz w:val="16"/>
          <w:szCs w:val="16"/>
        </w:rPr>
        <w:t>Przedsiębiorstwo posiadające status mikroprzedsiębiorstwa</w:t>
      </w:r>
      <w:r w:rsidR="00C122CC" w:rsidRPr="008160FB">
        <w:rPr>
          <w:rFonts w:ascii="Cambria" w:hAnsi="Cambria"/>
          <w:sz w:val="16"/>
          <w:szCs w:val="16"/>
        </w:rPr>
        <w:t xml:space="preserve">: </w:t>
      </w:r>
      <w:r w:rsidRPr="008160FB">
        <w:rPr>
          <w:rFonts w:ascii="Cambria" w:hAnsi="Cambria"/>
          <w:i/>
          <w:iCs/>
          <w:sz w:val="16"/>
          <w:szCs w:val="16"/>
        </w:rPr>
        <w:t>"W kategorii MŚP, mikroprzedsiębiorstwo definiuje się jako przedsiębiorstwo zatrudniające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mniej niż 10 osób i którego obrót roczny i/lub roczna suma bilansowa nie przekracza 2 mln EUR."</w:t>
      </w:r>
    </w:p>
    <w:p w14:paraId="1CCD0B7F" w14:textId="77777777" w:rsidR="00FE55EB" w:rsidRPr="008160FB" w:rsidRDefault="00FE55EB" w:rsidP="00C122CC">
      <w:pPr>
        <w:pStyle w:val="Akapitzlist"/>
        <w:numPr>
          <w:ilvl w:val="0"/>
          <w:numId w:val="60"/>
        </w:numPr>
        <w:autoSpaceDE w:val="0"/>
        <w:ind w:left="426" w:hanging="207"/>
        <w:jc w:val="both"/>
        <w:rPr>
          <w:rFonts w:ascii="Cambria" w:hAnsi="Cambria"/>
          <w:sz w:val="16"/>
          <w:szCs w:val="16"/>
        </w:rPr>
      </w:pPr>
      <w:r w:rsidRPr="008160FB">
        <w:rPr>
          <w:rFonts w:ascii="Cambria" w:hAnsi="Cambria"/>
          <w:sz w:val="16"/>
          <w:szCs w:val="16"/>
        </w:rPr>
        <w:t xml:space="preserve">Przedsiębiorstwo posiadające status małego przedsiębiorstwa: </w:t>
      </w:r>
      <w:r w:rsidRPr="008160FB">
        <w:rPr>
          <w:rFonts w:ascii="Cambria" w:hAnsi="Cambria"/>
          <w:i/>
          <w:iCs/>
          <w:sz w:val="16"/>
          <w:szCs w:val="16"/>
        </w:rPr>
        <w:t>"W kategorii MŚP, małe przedsiębiorstwo definiuje się jako przedsiębiorstwo zatrudniające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mniej niż 50 osób i którego obrót roczny i/lub roczna suma bilansowa nie przekracza 10 mln EUR."</w:t>
      </w:r>
    </w:p>
    <w:p w14:paraId="013ED1FF" w14:textId="77777777" w:rsidR="00FE55EB" w:rsidRPr="008160FB" w:rsidRDefault="00FE55EB" w:rsidP="00C122CC">
      <w:pPr>
        <w:pStyle w:val="Akapitzlist"/>
        <w:numPr>
          <w:ilvl w:val="0"/>
          <w:numId w:val="60"/>
        </w:numPr>
        <w:autoSpaceDE w:val="0"/>
        <w:ind w:left="426" w:hanging="207"/>
        <w:jc w:val="both"/>
        <w:rPr>
          <w:rFonts w:ascii="Cambria" w:hAnsi="Cambria"/>
          <w:sz w:val="16"/>
          <w:szCs w:val="16"/>
        </w:rPr>
      </w:pPr>
      <w:r w:rsidRPr="008160FB">
        <w:rPr>
          <w:rFonts w:ascii="Cambria" w:hAnsi="Cambria"/>
          <w:sz w:val="16"/>
          <w:szCs w:val="16"/>
        </w:rPr>
        <w:t xml:space="preserve">Przedsiębiorstwo posiadające status średniego przedsiębiorstwa: </w:t>
      </w:r>
      <w:r w:rsidRPr="008160FB">
        <w:rPr>
          <w:rFonts w:ascii="Cambria" w:hAnsi="Cambria"/>
          <w:i/>
          <w:iCs/>
          <w:sz w:val="16"/>
          <w:szCs w:val="16"/>
        </w:rPr>
        <w:t>"W kategorii MŚP, średnie przedsiębiorstwo definiuje się jako przedsiębiorstwo zatrudniające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42A9" w14:textId="77777777"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14:paraId="60882E46" w14:textId="77777777"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3642E4F" w14:textId="77777777"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4A027A"/>
    <w:multiLevelType w:val="hybridMultilevel"/>
    <w:tmpl w:val="FC0A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E7443"/>
    <w:multiLevelType w:val="hybridMultilevel"/>
    <w:tmpl w:val="0F56C4EA"/>
    <w:lvl w:ilvl="0" w:tplc="E3A867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B150F6"/>
    <w:multiLevelType w:val="hybridMultilevel"/>
    <w:tmpl w:val="13CCB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5E3331"/>
    <w:multiLevelType w:val="hybridMultilevel"/>
    <w:tmpl w:val="212CF816"/>
    <w:lvl w:ilvl="0" w:tplc="11BCA770">
      <w:start w:val="1"/>
      <w:numFmt w:val="decimal"/>
      <w:lvlText w:val="%1)"/>
      <w:lvlJc w:val="left"/>
      <w:pPr>
        <w:ind w:left="786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92512D"/>
    <w:multiLevelType w:val="hybridMultilevel"/>
    <w:tmpl w:val="C900C02E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0320CDB"/>
    <w:multiLevelType w:val="hybridMultilevel"/>
    <w:tmpl w:val="59F0A54E"/>
    <w:lvl w:ilvl="0" w:tplc="3184E464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387353"/>
    <w:multiLevelType w:val="hybridMultilevel"/>
    <w:tmpl w:val="B36E1BF6"/>
    <w:lvl w:ilvl="0" w:tplc="18945CB2">
      <w:start w:val="2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hint="default"/>
      </w:rPr>
    </w:lvl>
  </w:abstractNum>
  <w:abstractNum w:abstractNumId="18" w15:restartNumberingAfterBreak="0">
    <w:nsid w:val="115C30C9"/>
    <w:multiLevelType w:val="hybridMultilevel"/>
    <w:tmpl w:val="E18671A0"/>
    <w:lvl w:ilvl="0" w:tplc="3DE4C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1D502E"/>
    <w:multiLevelType w:val="hybridMultilevel"/>
    <w:tmpl w:val="B90EE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5C1D0E"/>
    <w:multiLevelType w:val="hybridMultilevel"/>
    <w:tmpl w:val="A212F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55F084B"/>
    <w:multiLevelType w:val="hybridMultilevel"/>
    <w:tmpl w:val="5BD0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DB2356"/>
    <w:multiLevelType w:val="hybridMultilevel"/>
    <w:tmpl w:val="86BE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AF603F8"/>
    <w:multiLevelType w:val="hybridMultilevel"/>
    <w:tmpl w:val="FA902D2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36223B"/>
    <w:multiLevelType w:val="hybridMultilevel"/>
    <w:tmpl w:val="CBC25C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96572F"/>
    <w:multiLevelType w:val="hybridMultilevel"/>
    <w:tmpl w:val="F9664E2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58809BC"/>
    <w:multiLevelType w:val="hybridMultilevel"/>
    <w:tmpl w:val="32543E0C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261F3630"/>
    <w:multiLevelType w:val="hybridMultilevel"/>
    <w:tmpl w:val="21CE3C14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9" w15:restartNumberingAfterBreak="0">
    <w:nsid w:val="2A24737E"/>
    <w:multiLevelType w:val="hybridMultilevel"/>
    <w:tmpl w:val="B9D847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A6364FB"/>
    <w:multiLevelType w:val="hybridMultilevel"/>
    <w:tmpl w:val="54D4BBBC"/>
    <w:lvl w:ilvl="0" w:tplc="C0007AB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7762CC"/>
    <w:multiLevelType w:val="hybridMultilevel"/>
    <w:tmpl w:val="D2C42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2A36ED"/>
    <w:multiLevelType w:val="hybridMultilevel"/>
    <w:tmpl w:val="573400A4"/>
    <w:lvl w:ilvl="0" w:tplc="67AC8E8A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5" w15:restartNumberingAfterBreak="0">
    <w:nsid w:val="2FD83A04"/>
    <w:multiLevelType w:val="hybridMultilevel"/>
    <w:tmpl w:val="CBE83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65E3F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E2296B"/>
    <w:multiLevelType w:val="hybridMultilevel"/>
    <w:tmpl w:val="16DC3C56"/>
    <w:lvl w:ilvl="0" w:tplc="4816F5D2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303F14C9"/>
    <w:multiLevelType w:val="hybridMultilevel"/>
    <w:tmpl w:val="D47AF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5D7585"/>
    <w:multiLevelType w:val="hybridMultilevel"/>
    <w:tmpl w:val="950434BA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1747F3C"/>
    <w:multiLevelType w:val="hybridMultilevel"/>
    <w:tmpl w:val="2640B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CE33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55422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DD32EC"/>
    <w:multiLevelType w:val="hybridMultilevel"/>
    <w:tmpl w:val="EF649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022F2A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Cambria"/>
        <w:b w:val="0"/>
        <w:i w:val="0"/>
        <w:strike w:val="0"/>
        <w:dstrike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33C538E1"/>
    <w:multiLevelType w:val="hybridMultilevel"/>
    <w:tmpl w:val="91305F3A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3" w15:restartNumberingAfterBreak="0">
    <w:nsid w:val="34EB5B87"/>
    <w:multiLevelType w:val="hybridMultilevel"/>
    <w:tmpl w:val="ED42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2700AF"/>
    <w:multiLevelType w:val="multilevel"/>
    <w:tmpl w:val="0A769A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96D4E70"/>
    <w:multiLevelType w:val="hybridMultilevel"/>
    <w:tmpl w:val="285C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F06F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203B7"/>
    <w:multiLevelType w:val="hybridMultilevel"/>
    <w:tmpl w:val="3F505D50"/>
    <w:lvl w:ilvl="0" w:tplc="04150017">
      <w:start w:val="1"/>
      <w:numFmt w:val="lowerLetter"/>
      <w:lvlText w:val="%1)"/>
      <w:lvlJc w:val="left"/>
      <w:pPr>
        <w:ind w:left="319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200F4C"/>
    <w:multiLevelType w:val="hybridMultilevel"/>
    <w:tmpl w:val="37EA8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264A2B86">
      <w:start w:val="1"/>
      <w:numFmt w:val="decimal"/>
      <w:lvlText w:val="%3."/>
      <w:lvlJc w:val="left"/>
      <w:pPr>
        <w:ind w:left="30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F3D56C9"/>
    <w:multiLevelType w:val="hybridMultilevel"/>
    <w:tmpl w:val="52F60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675DF9"/>
    <w:multiLevelType w:val="hybridMultilevel"/>
    <w:tmpl w:val="6434776A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99525C9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B854B4"/>
    <w:multiLevelType w:val="multilevel"/>
    <w:tmpl w:val="F266C338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1" w15:restartNumberingAfterBreak="0">
    <w:nsid w:val="487B5FAC"/>
    <w:multiLevelType w:val="hybridMultilevel"/>
    <w:tmpl w:val="B992B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160B4C"/>
    <w:multiLevelType w:val="multilevel"/>
    <w:tmpl w:val="277C37F4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Cambria" w:eastAsia="Times New Roman" w:hAnsi="Cambria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4BE31A68"/>
    <w:multiLevelType w:val="hybridMultilevel"/>
    <w:tmpl w:val="D83033D2"/>
    <w:lvl w:ilvl="0" w:tplc="5622A6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1573AC"/>
    <w:multiLevelType w:val="hybridMultilevel"/>
    <w:tmpl w:val="BA8621FC"/>
    <w:lvl w:ilvl="0" w:tplc="0FE29E7E">
      <w:start w:val="1"/>
      <w:numFmt w:val="decimal"/>
      <w:lvlText w:val="%1."/>
      <w:lvlJc w:val="left"/>
      <w:pPr>
        <w:ind w:left="1008" w:hanging="360"/>
      </w:pPr>
      <w:rPr>
        <w:rFonts w:ascii="Cambria" w:eastAsia="Times New Roman" w:hAnsi="Cambria" w:cs="Times New Roman"/>
      </w:rPr>
    </w:lvl>
    <w:lvl w:ilvl="1" w:tplc="D4763598">
      <w:start w:val="1"/>
      <w:numFmt w:val="lowerLetter"/>
      <w:lvlText w:val="%2)"/>
      <w:lvlJc w:val="left"/>
      <w:pPr>
        <w:ind w:left="17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5" w15:restartNumberingAfterBreak="0">
    <w:nsid w:val="4DF024D9"/>
    <w:multiLevelType w:val="hybridMultilevel"/>
    <w:tmpl w:val="90B273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53680E6F"/>
    <w:multiLevelType w:val="hybridMultilevel"/>
    <w:tmpl w:val="D2E63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41AACE0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9E7DC3"/>
    <w:multiLevelType w:val="hybridMultilevel"/>
    <w:tmpl w:val="7982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BD4FBC"/>
    <w:multiLevelType w:val="hybridMultilevel"/>
    <w:tmpl w:val="293AD9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79366A0"/>
    <w:multiLevelType w:val="hybridMultilevel"/>
    <w:tmpl w:val="E884D248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928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C393A03"/>
    <w:multiLevelType w:val="hybridMultilevel"/>
    <w:tmpl w:val="74FC5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FE035C"/>
    <w:multiLevelType w:val="hybridMultilevel"/>
    <w:tmpl w:val="00784598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A95DAC"/>
    <w:multiLevelType w:val="hybridMultilevel"/>
    <w:tmpl w:val="70D4D7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9E24BB7"/>
    <w:multiLevelType w:val="hybridMultilevel"/>
    <w:tmpl w:val="CA023AEC"/>
    <w:lvl w:ilvl="0" w:tplc="DCB0C7E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5A0CA6"/>
    <w:multiLevelType w:val="hybridMultilevel"/>
    <w:tmpl w:val="A1722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C8E4395"/>
    <w:multiLevelType w:val="hybridMultilevel"/>
    <w:tmpl w:val="010EB1E4"/>
    <w:lvl w:ilvl="0" w:tplc="EF4CF61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C33A3B"/>
    <w:multiLevelType w:val="hybridMultilevel"/>
    <w:tmpl w:val="212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6D0779"/>
    <w:multiLevelType w:val="hybridMultilevel"/>
    <w:tmpl w:val="08109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CC30AD8"/>
    <w:multiLevelType w:val="hybridMultilevel"/>
    <w:tmpl w:val="7AE66C58"/>
    <w:lvl w:ilvl="0" w:tplc="D5FCB526">
      <w:start w:val="10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50"/>
  </w:num>
  <w:num w:numId="3">
    <w:abstractNumId w:val="34"/>
  </w:num>
  <w:num w:numId="4">
    <w:abstractNumId w:val="39"/>
  </w:num>
  <w:num w:numId="5">
    <w:abstractNumId w:val="63"/>
  </w:num>
  <w:num w:numId="6">
    <w:abstractNumId w:val="14"/>
  </w:num>
  <w:num w:numId="7">
    <w:abstractNumId w:val="46"/>
  </w:num>
  <w:num w:numId="8">
    <w:abstractNumId w:val="56"/>
  </w:num>
  <w:num w:numId="9">
    <w:abstractNumId w:val="37"/>
  </w:num>
  <w:num w:numId="10">
    <w:abstractNumId w:val="35"/>
  </w:num>
  <w:num w:numId="11">
    <w:abstractNumId w:val="21"/>
  </w:num>
  <w:num w:numId="12">
    <w:abstractNumId w:val="48"/>
  </w:num>
  <w:num w:numId="13">
    <w:abstractNumId w:val="58"/>
  </w:num>
  <w:num w:numId="14">
    <w:abstractNumId w:val="16"/>
  </w:num>
  <w:num w:numId="15">
    <w:abstractNumId w:val="45"/>
  </w:num>
  <w:num w:numId="16">
    <w:abstractNumId w:val="28"/>
  </w:num>
  <w:num w:numId="17">
    <w:abstractNumId w:val="42"/>
  </w:num>
  <w:num w:numId="18">
    <w:abstractNumId w:val="65"/>
  </w:num>
  <w:num w:numId="19">
    <w:abstractNumId w:val="29"/>
  </w:num>
  <w:num w:numId="20">
    <w:abstractNumId w:val="33"/>
  </w:num>
  <w:num w:numId="21">
    <w:abstractNumId w:val="43"/>
  </w:num>
  <w:num w:numId="22">
    <w:abstractNumId w:val="62"/>
  </w:num>
  <w:num w:numId="23">
    <w:abstractNumId w:val="31"/>
  </w:num>
  <w:num w:numId="24">
    <w:abstractNumId w:val="67"/>
  </w:num>
  <w:num w:numId="25">
    <w:abstractNumId w:val="32"/>
  </w:num>
  <w:num w:numId="26">
    <w:abstractNumId w:val="52"/>
  </w:num>
  <w:num w:numId="27">
    <w:abstractNumId w:val="11"/>
  </w:num>
  <w:num w:numId="28">
    <w:abstractNumId w:val="30"/>
  </w:num>
  <w:num w:numId="29">
    <w:abstractNumId w:val="17"/>
  </w:num>
  <w:num w:numId="30">
    <w:abstractNumId w:val="64"/>
  </w:num>
  <w:num w:numId="31">
    <w:abstractNumId w:val="69"/>
  </w:num>
  <w:num w:numId="32">
    <w:abstractNumId w:val="40"/>
  </w:num>
  <w:num w:numId="33">
    <w:abstractNumId w:val="66"/>
  </w:num>
  <w:num w:numId="34">
    <w:abstractNumId w:val="19"/>
  </w:num>
  <w:num w:numId="35">
    <w:abstractNumId w:val="13"/>
  </w:num>
  <w:num w:numId="36">
    <w:abstractNumId w:val="51"/>
  </w:num>
  <w:num w:numId="37">
    <w:abstractNumId w:val="68"/>
  </w:num>
  <w:num w:numId="38">
    <w:abstractNumId w:val="25"/>
  </w:num>
  <w:num w:numId="39">
    <w:abstractNumId w:val="24"/>
  </w:num>
  <w:num w:numId="40">
    <w:abstractNumId w:val="53"/>
  </w:num>
  <w:num w:numId="41">
    <w:abstractNumId w:val="57"/>
  </w:num>
  <w:num w:numId="42">
    <w:abstractNumId w:val="47"/>
  </w:num>
  <w:num w:numId="43">
    <w:abstractNumId w:val="26"/>
  </w:num>
  <w:num w:numId="44">
    <w:abstractNumId w:val="55"/>
  </w:num>
  <w:num w:numId="45">
    <w:abstractNumId w:val="38"/>
  </w:num>
  <w:num w:numId="46">
    <w:abstractNumId w:val="27"/>
  </w:num>
  <w:num w:numId="47">
    <w:abstractNumId w:val="15"/>
  </w:num>
  <w:num w:numId="48">
    <w:abstractNumId w:val="20"/>
  </w:num>
  <w:num w:numId="49">
    <w:abstractNumId w:val="54"/>
  </w:num>
  <w:num w:numId="50">
    <w:abstractNumId w:val="44"/>
  </w:num>
  <w:num w:numId="51">
    <w:abstractNumId w:val="36"/>
  </w:num>
  <w:num w:numId="52">
    <w:abstractNumId w:val="70"/>
  </w:num>
  <w:num w:numId="53">
    <w:abstractNumId w:val="59"/>
  </w:num>
  <w:num w:numId="54">
    <w:abstractNumId w:val="61"/>
  </w:num>
  <w:num w:numId="55">
    <w:abstractNumId w:val="41"/>
  </w:num>
  <w:num w:numId="56">
    <w:abstractNumId w:val="12"/>
  </w:num>
  <w:num w:numId="57">
    <w:abstractNumId w:val="49"/>
  </w:num>
  <w:num w:numId="58">
    <w:abstractNumId w:val="71"/>
  </w:num>
  <w:num w:numId="59">
    <w:abstractNumId w:val="23"/>
  </w:num>
  <w:num w:numId="60">
    <w:abstractNumId w:val="22"/>
  </w:num>
  <w:num w:numId="6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de-DE" w:vendorID="64" w:dllVersion="6" w:nlCheck="1" w:checkStyle="0"/>
  <w:activeWritingStyle w:appName="MSWord" w:lang="en-US" w:vendorID="64" w:dllVersion="6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F8"/>
    <w:rsid w:val="00002A3B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2AEE"/>
    <w:rsid w:val="0002493C"/>
    <w:rsid w:val="0002510C"/>
    <w:rsid w:val="00025667"/>
    <w:rsid w:val="00025CCF"/>
    <w:rsid w:val="00025D57"/>
    <w:rsid w:val="00026B18"/>
    <w:rsid w:val="00027438"/>
    <w:rsid w:val="00030C61"/>
    <w:rsid w:val="000313A3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21A9"/>
    <w:rsid w:val="00042286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C1A"/>
    <w:rsid w:val="00052B02"/>
    <w:rsid w:val="00053A57"/>
    <w:rsid w:val="00053CFB"/>
    <w:rsid w:val="00053DFC"/>
    <w:rsid w:val="00054607"/>
    <w:rsid w:val="00055957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307E"/>
    <w:rsid w:val="00073ECC"/>
    <w:rsid w:val="00076262"/>
    <w:rsid w:val="00077C4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EC9"/>
    <w:rsid w:val="00120288"/>
    <w:rsid w:val="0012126A"/>
    <w:rsid w:val="00121854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1827"/>
    <w:rsid w:val="00196033"/>
    <w:rsid w:val="00196750"/>
    <w:rsid w:val="00196E47"/>
    <w:rsid w:val="00197193"/>
    <w:rsid w:val="001A0BE4"/>
    <w:rsid w:val="001A1644"/>
    <w:rsid w:val="001A2032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3416"/>
    <w:rsid w:val="001D4196"/>
    <w:rsid w:val="001D590C"/>
    <w:rsid w:val="001D5D62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41DE"/>
    <w:rsid w:val="001F461E"/>
    <w:rsid w:val="001F4A36"/>
    <w:rsid w:val="001F4C8E"/>
    <w:rsid w:val="001F63D6"/>
    <w:rsid w:val="00202279"/>
    <w:rsid w:val="00203AE2"/>
    <w:rsid w:val="00203CBA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4AF"/>
    <w:rsid w:val="00215EC4"/>
    <w:rsid w:val="002160A2"/>
    <w:rsid w:val="002163D0"/>
    <w:rsid w:val="00216767"/>
    <w:rsid w:val="00216B9C"/>
    <w:rsid w:val="00217B8A"/>
    <w:rsid w:val="00220218"/>
    <w:rsid w:val="00221C02"/>
    <w:rsid w:val="00222A58"/>
    <w:rsid w:val="002231CA"/>
    <w:rsid w:val="00223349"/>
    <w:rsid w:val="0022609B"/>
    <w:rsid w:val="002266DD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2A76"/>
    <w:rsid w:val="00282AB4"/>
    <w:rsid w:val="00282BF9"/>
    <w:rsid w:val="00283CC0"/>
    <w:rsid w:val="002840A8"/>
    <w:rsid w:val="00285948"/>
    <w:rsid w:val="0029108C"/>
    <w:rsid w:val="00291A93"/>
    <w:rsid w:val="00291DA9"/>
    <w:rsid w:val="00291DF7"/>
    <w:rsid w:val="002923FD"/>
    <w:rsid w:val="00293F92"/>
    <w:rsid w:val="002945A4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5CE"/>
    <w:rsid w:val="00347806"/>
    <w:rsid w:val="00350445"/>
    <w:rsid w:val="00350577"/>
    <w:rsid w:val="00350A3F"/>
    <w:rsid w:val="00351202"/>
    <w:rsid w:val="0035131D"/>
    <w:rsid w:val="00351CEC"/>
    <w:rsid w:val="00354A75"/>
    <w:rsid w:val="00354BC9"/>
    <w:rsid w:val="00355112"/>
    <w:rsid w:val="00355DDC"/>
    <w:rsid w:val="00357B32"/>
    <w:rsid w:val="00357C4C"/>
    <w:rsid w:val="00357D4E"/>
    <w:rsid w:val="0036070D"/>
    <w:rsid w:val="00360866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22D6"/>
    <w:rsid w:val="00382C5A"/>
    <w:rsid w:val="00382DBF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96D76"/>
    <w:rsid w:val="003A1018"/>
    <w:rsid w:val="003A3058"/>
    <w:rsid w:val="003A3106"/>
    <w:rsid w:val="003A3434"/>
    <w:rsid w:val="003A3EEA"/>
    <w:rsid w:val="003A48CB"/>
    <w:rsid w:val="003A505C"/>
    <w:rsid w:val="003A7664"/>
    <w:rsid w:val="003B007B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6A4"/>
    <w:rsid w:val="00415758"/>
    <w:rsid w:val="004159AA"/>
    <w:rsid w:val="00416584"/>
    <w:rsid w:val="0041717B"/>
    <w:rsid w:val="00417AB4"/>
    <w:rsid w:val="00421A25"/>
    <w:rsid w:val="00421F22"/>
    <w:rsid w:val="0042468A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F85"/>
    <w:rsid w:val="004601AC"/>
    <w:rsid w:val="00460DDD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6508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2CF8"/>
    <w:rsid w:val="00512E70"/>
    <w:rsid w:val="00520979"/>
    <w:rsid w:val="00520D21"/>
    <w:rsid w:val="00520D68"/>
    <w:rsid w:val="00521A78"/>
    <w:rsid w:val="005229DC"/>
    <w:rsid w:val="005234A2"/>
    <w:rsid w:val="00523FB1"/>
    <w:rsid w:val="00525983"/>
    <w:rsid w:val="0052632C"/>
    <w:rsid w:val="00531465"/>
    <w:rsid w:val="005317BD"/>
    <w:rsid w:val="0053273D"/>
    <w:rsid w:val="00533758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13A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07D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71DC"/>
    <w:rsid w:val="005A7816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5E66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7B2"/>
    <w:rsid w:val="00622621"/>
    <w:rsid w:val="00622D7C"/>
    <w:rsid w:val="006236EA"/>
    <w:rsid w:val="006237F0"/>
    <w:rsid w:val="006242C2"/>
    <w:rsid w:val="00625C77"/>
    <w:rsid w:val="00626649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ED6"/>
    <w:rsid w:val="006C416E"/>
    <w:rsid w:val="006C4D07"/>
    <w:rsid w:val="006C5169"/>
    <w:rsid w:val="006C57C7"/>
    <w:rsid w:val="006C7AAC"/>
    <w:rsid w:val="006C7FB1"/>
    <w:rsid w:val="006D18E3"/>
    <w:rsid w:val="006D2DCB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E6F7B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17526"/>
    <w:rsid w:val="00717714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BD8"/>
    <w:rsid w:val="007433BF"/>
    <w:rsid w:val="00743D57"/>
    <w:rsid w:val="0074451A"/>
    <w:rsid w:val="00745E31"/>
    <w:rsid w:val="00745E37"/>
    <w:rsid w:val="0074702F"/>
    <w:rsid w:val="0074784E"/>
    <w:rsid w:val="00753F9D"/>
    <w:rsid w:val="00757483"/>
    <w:rsid w:val="0076069B"/>
    <w:rsid w:val="0076103F"/>
    <w:rsid w:val="0076176D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A73"/>
    <w:rsid w:val="00793973"/>
    <w:rsid w:val="007946DE"/>
    <w:rsid w:val="00794A54"/>
    <w:rsid w:val="00794DA0"/>
    <w:rsid w:val="007A0002"/>
    <w:rsid w:val="007A0AF4"/>
    <w:rsid w:val="007A21FD"/>
    <w:rsid w:val="007A2C85"/>
    <w:rsid w:val="007A5E33"/>
    <w:rsid w:val="007A6252"/>
    <w:rsid w:val="007A6893"/>
    <w:rsid w:val="007A7B6F"/>
    <w:rsid w:val="007B1772"/>
    <w:rsid w:val="007B1B8B"/>
    <w:rsid w:val="007B236F"/>
    <w:rsid w:val="007B34DD"/>
    <w:rsid w:val="007B5070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F20"/>
    <w:rsid w:val="007C73DD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4C61"/>
    <w:rsid w:val="0081506A"/>
    <w:rsid w:val="00815C5B"/>
    <w:rsid w:val="008160F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5BD8"/>
    <w:rsid w:val="00825CB4"/>
    <w:rsid w:val="008269FC"/>
    <w:rsid w:val="00826FD9"/>
    <w:rsid w:val="008270E4"/>
    <w:rsid w:val="00827E1C"/>
    <w:rsid w:val="00830A8E"/>
    <w:rsid w:val="00831C5A"/>
    <w:rsid w:val="00832901"/>
    <w:rsid w:val="008331AC"/>
    <w:rsid w:val="008360C6"/>
    <w:rsid w:val="008377C8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62BB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FB8"/>
    <w:rsid w:val="0091106D"/>
    <w:rsid w:val="00912B3F"/>
    <w:rsid w:val="0091355E"/>
    <w:rsid w:val="009139D2"/>
    <w:rsid w:val="009165CA"/>
    <w:rsid w:val="00920311"/>
    <w:rsid w:val="00922563"/>
    <w:rsid w:val="00922F44"/>
    <w:rsid w:val="00923A48"/>
    <w:rsid w:val="00923FF9"/>
    <w:rsid w:val="0092480E"/>
    <w:rsid w:val="00926BC8"/>
    <w:rsid w:val="00926FB2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665F"/>
    <w:rsid w:val="00946D12"/>
    <w:rsid w:val="00947504"/>
    <w:rsid w:val="00947B5E"/>
    <w:rsid w:val="00950BED"/>
    <w:rsid w:val="009513E3"/>
    <w:rsid w:val="00951E2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1B5D"/>
    <w:rsid w:val="009830E9"/>
    <w:rsid w:val="009837CB"/>
    <w:rsid w:val="00983E04"/>
    <w:rsid w:val="009849A3"/>
    <w:rsid w:val="009855C2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03C"/>
    <w:rsid w:val="009D0614"/>
    <w:rsid w:val="009D0919"/>
    <w:rsid w:val="009D3C6A"/>
    <w:rsid w:val="009D4071"/>
    <w:rsid w:val="009D651C"/>
    <w:rsid w:val="009D7886"/>
    <w:rsid w:val="009D7F98"/>
    <w:rsid w:val="009E1F8B"/>
    <w:rsid w:val="009E2DD2"/>
    <w:rsid w:val="009E413D"/>
    <w:rsid w:val="009E4687"/>
    <w:rsid w:val="009E5B09"/>
    <w:rsid w:val="009E5EA3"/>
    <w:rsid w:val="009F09F2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EDC"/>
    <w:rsid w:val="00A111D2"/>
    <w:rsid w:val="00A1198A"/>
    <w:rsid w:val="00A12290"/>
    <w:rsid w:val="00A14B99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E71"/>
    <w:rsid w:val="00A8579F"/>
    <w:rsid w:val="00A859B7"/>
    <w:rsid w:val="00A8662B"/>
    <w:rsid w:val="00A907F9"/>
    <w:rsid w:val="00A91C1D"/>
    <w:rsid w:val="00A927C8"/>
    <w:rsid w:val="00A95547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65E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7BC6"/>
    <w:rsid w:val="00B97C3B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D60"/>
    <w:rsid w:val="00BA75BC"/>
    <w:rsid w:val="00BA77A1"/>
    <w:rsid w:val="00BB0CF7"/>
    <w:rsid w:val="00BB1A3A"/>
    <w:rsid w:val="00BB1C0F"/>
    <w:rsid w:val="00BB489A"/>
    <w:rsid w:val="00BB53CF"/>
    <w:rsid w:val="00BB6D44"/>
    <w:rsid w:val="00BC0308"/>
    <w:rsid w:val="00BC0346"/>
    <w:rsid w:val="00BC0BFF"/>
    <w:rsid w:val="00BC1170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2CC"/>
    <w:rsid w:val="00C123A7"/>
    <w:rsid w:val="00C1284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24A9"/>
    <w:rsid w:val="00C332FC"/>
    <w:rsid w:val="00C335C3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2C4"/>
    <w:rsid w:val="00C542D1"/>
    <w:rsid w:val="00C55881"/>
    <w:rsid w:val="00C561D4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7EF7"/>
    <w:rsid w:val="00C70309"/>
    <w:rsid w:val="00C70C68"/>
    <w:rsid w:val="00C70D1B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89A"/>
    <w:rsid w:val="00CC2B1A"/>
    <w:rsid w:val="00CC54B8"/>
    <w:rsid w:val="00CC5A57"/>
    <w:rsid w:val="00CC5B42"/>
    <w:rsid w:val="00CC6537"/>
    <w:rsid w:val="00CC6614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904F1"/>
    <w:rsid w:val="00D91088"/>
    <w:rsid w:val="00D92540"/>
    <w:rsid w:val="00D94962"/>
    <w:rsid w:val="00D9552B"/>
    <w:rsid w:val="00D960E9"/>
    <w:rsid w:val="00D96654"/>
    <w:rsid w:val="00D97942"/>
    <w:rsid w:val="00DA045D"/>
    <w:rsid w:val="00DA0590"/>
    <w:rsid w:val="00DA10D9"/>
    <w:rsid w:val="00DA307B"/>
    <w:rsid w:val="00DA3F84"/>
    <w:rsid w:val="00DA4CFC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175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641"/>
    <w:rsid w:val="00E41C8F"/>
    <w:rsid w:val="00E42225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57C2C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0E1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5366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2E683-D8FB-431B-9D64-F8660179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1587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Marek Werkowski</cp:lastModifiedBy>
  <cp:revision>6</cp:revision>
  <cp:lastPrinted>2021-06-08T08:49:00Z</cp:lastPrinted>
  <dcterms:created xsi:type="dcterms:W3CDTF">2022-11-16T09:03:00Z</dcterms:created>
  <dcterms:modified xsi:type="dcterms:W3CDTF">2023-07-18T04:45:00Z</dcterms:modified>
</cp:coreProperties>
</file>