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960403" w:rsidRDefault="00960403" w:rsidP="00960403">
      <w:pPr>
        <w:spacing w:line="276" w:lineRule="auto"/>
        <w:ind w:right="4533"/>
        <w:jc w:val="center"/>
        <w:rPr>
          <w:rFonts w:ascii="Times New Roman" w:hAnsi="Times New Roman"/>
          <w:sz w:val="22"/>
        </w:rPr>
      </w:pPr>
      <w:r w:rsidRPr="00960403">
        <w:rPr>
          <w:rFonts w:ascii="Times New Roman" w:hAnsi="Times New Roman"/>
          <w:sz w:val="22"/>
        </w:rPr>
        <w:t>Numer referencyjny postępowania:</w:t>
      </w:r>
    </w:p>
    <w:p w:rsidR="00960403" w:rsidRPr="00960403" w:rsidRDefault="00805155" w:rsidP="00960403">
      <w:pPr>
        <w:ind w:right="4533"/>
        <w:jc w:val="center"/>
        <w:rPr>
          <w:rFonts w:ascii="Times New Roman" w:hAnsi="Times New Roman"/>
          <w:b/>
          <w:sz w:val="22"/>
        </w:rPr>
      </w:pPr>
      <w:r w:rsidRPr="00805155">
        <w:rPr>
          <w:rFonts w:ascii="Times New Roman" w:hAnsi="Times New Roman"/>
          <w:b/>
          <w:sz w:val="22"/>
        </w:rPr>
        <w:t>ZDP.4.2410.</w:t>
      </w:r>
      <w:r w:rsidR="00CE55C3">
        <w:rPr>
          <w:rFonts w:ascii="Times New Roman" w:hAnsi="Times New Roman"/>
          <w:b/>
          <w:sz w:val="22"/>
        </w:rPr>
        <w:t>9</w:t>
      </w:r>
      <w:r w:rsidRPr="00805155">
        <w:rPr>
          <w:rFonts w:ascii="Times New Roman" w:hAnsi="Times New Roman"/>
          <w:b/>
          <w:sz w:val="22"/>
        </w:rPr>
        <w:t>.2023</w:t>
      </w:r>
    </w:p>
    <w:p w:rsidR="00AD2998" w:rsidRPr="00960403" w:rsidRDefault="00AD2998" w:rsidP="00AD2998">
      <w:pPr>
        <w:jc w:val="right"/>
        <w:rPr>
          <w:rFonts w:ascii="Times New Roman" w:hAnsi="Times New Roman"/>
          <w:b/>
          <w:sz w:val="22"/>
          <w:szCs w:val="20"/>
        </w:rPr>
      </w:pPr>
      <w:r w:rsidRPr="00960403">
        <w:rPr>
          <w:rFonts w:ascii="Times New Roman" w:hAnsi="Times New Roman"/>
          <w:b/>
          <w:sz w:val="22"/>
          <w:szCs w:val="20"/>
        </w:rPr>
        <w:t>Załącznik nr 1</w:t>
      </w:r>
    </w:p>
    <w:p w:rsidR="0086218C" w:rsidRPr="00960403" w:rsidRDefault="0086218C" w:rsidP="00AD2998">
      <w:pPr>
        <w:rPr>
          <w:rFonts w:ascii="Times New Roman" w:hAnsi="Times New Roman"/>
          <w:sz w:val="20"/>
          <w:szCs w:val="20"/>
        </w:rPr>
      </w:pPr>
    </w:p>
    <w:p w:rsidR="00741666" w:rsidRPr="00590011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 w:cs="Times New Roman"/>
          <w:b/>
          <w:smallCaps w:val="0"/>
          <w:sz w:val="28"/>
          <w:szCs w:val="22"/>
          <w:lang w:val="x-none"/>
        </w:rPr>
      </w:pPr>
      <w:r w:rsidRPr="00590011">
        <w:rPr>
          <w:rStyle w:val="Tytuksiki"/>
          <w:rFonts w:ascii="Times New Roman" w:hAnsi="Times New Roman" w:cs="Times New Roman"/>
          <w:b/>
          <w:smallCaps w:val="0"/>
          <w:sz w:val="28"/>
          <w:szCs w:val="22"/>
        </w:rPr>
        <w:t>F</w:t>
      </w:r>
      <w:r w:rsidRPr="00590011">
        <w:rPr>
          <w:rStyle w:val="Tytuksiki"/>
          <w:rFonts w:ascii="Times New Roman" w:hAnsi="Times New Roman" w:cs="Times New Roman"/>
          <w:b/>
          <w:smallCaps w:val="0"/>
          <w:sz w:val="28"/>
          <w:szCs w:val="22"/>
          <w:lang w:val="x-none"/>
        </w:rPr>
        <w:t>ormularz oferty</w:t>
      </w:r>
    </w:p>
    <w:p w:rsidR="00741666" w:rsidRPr="00960403" w:rsidRDefault="00F54A96" w:rsidP="00CE55C3">
      <w:pPr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sz w:val="22"/>
          <w:szCs w:val="22"/>
        </w:rPr>
        <w:t xml:space="preserve">Składając ofertę w postępowaniu o udzielenie Zamówienia </w:t>
      </w:r>
      <w:r w:rsidR="008D5F96" w:rsidRPr="00960403">
        <w:rPr>
          <w:rFonts w:ascii="Times New Roman" w:hAnsi="Times New Roman"/>
          <w:sz w:val="22"/>
          <w:szCs w:val="22"/>
        </w:rPr>
        <w:t>prowadzon</w:t>
      </w:r>
      <w:r w:rsidRPr="00960403">
        <w:rPr>
          <w:rFonts w:ascii="Times New Roman" w:hAnsi="Times New Roman"/>
          <w:sz w:val="22"/>
          <w:szCs w:val="22"/>
        </w:rPr>
        <w:t xml:space="preserve">ego </w:t>
      </w:r>
      <w:r w:rsidR="008D5F96" w:rsidRPr="00960403">
        <w:rPr>
          <w:rFonts w:ascii="Times New Roman" w:hAnsi="Times New Roman"/>
          <w:sz w:val="22"/>
          <w:szCs w:val="22"/>
        </w:rPr>
        <w:t xml:space="preserve">w trybie </w:t>
      </w:r>
      <w:r w:rsidR="00AF10FA" w:rsidRPr="00960403">
        <w:rPr>
          <w:rFonts w:ascii="Times New Roman" w:hAnsi="Times New Roman"/>
          <w:iCs/>
          <w:sz w:val="22"/>
          <w:szCs w:val="22"/>
        </w:rPr>
        <w:t>podstawowy</w:t>
      </w:r>
      <w:r w:rsidR="004334FB">
        <w:rPr>
          <w:rFonts w:ascii="Times New Roman" w:hAnsi="Times New Roman"/>
          <w:iCs/>
          <w:sz w:val="22"/>
          <w:szCs w:val="22"/>
        </w:rPr>
        <w:t>m</w:t>
      </w:r>
      <w:r w:rsidR="00AF10FA" w:rsidRPr="00960403">
        <w:rPr>
          <w:rFonts w:ascii="Times New Roman" w:hAnsi="Times New Roman"/>
          <w:iCs/>
          <w:sz w:val="22"/>
          <w:szCs w:val="22"/>
        </w:rPr>
        <w:t xml:space="preserve"> </w:t>
      </w:r>
      <w:r w:rsidR="00400DF5">
        <w:rPr>
          <w:rFonts w:ascii="Times New Roman" w:hAnsi="Times New Roman"/>
          <w:iCs/>
          <w:sz w:val="22"/>
          <w:szCs w:val="22"/>
        </w:rPr>
        <w:br/>
      </w:r>
      <w:r w:rsidR="00CE55C3" w:rsidRPr="00CE55C3">
        <w:rPr>
          <w:rFonts w:ascii="Times New Roman" w:hAnsi="Times New Roman"/>
          <w:iCs/>
          <w:sz w:val="22"/>
          <w:szCs w:val="22"/>
        </w:rPr>
        <w:t>z mo</w:t>
      </w:r>
      <w:r w:rsidR="00CE55C3" w:rsidRPr="00CE55C3">
        <w:rPr>
          <w:rFonts w:ascii="Times New Roman" w:hAnsi="Times New Roman" w:hint="cs"/>
          <w:iCs/>
          <w:sz w:val="22"/>
          <w:szCs w:val="22"/>
        </w:rPr>
        <w:t>ż</w:t>
      </w:r>
      <w:r w:rsidR="00CE55C3" w:rsidRPr="00CE55C3">
        <w:rPr>
          <w:rFonts w:ascii="Times New Roman" w:hAnsi="Times New Roman"/>
          <w:iCs/>
          <w:sz w:val="22"/>
          <w:szCs w:val="22"/>
        </w:rPr>
        <w:t>liwo</w:t>
      </w:r>
      <w:r w:rsidR="00CE55C3" w:rsidRPr="00CE55C3">
        <w:rPr>
          <w:rFonts w:ascii="Times New Roman" w:hAnsi="Times New Roman" w:hint="cs"/>
          <w:iCs/>
          <w:sz w:val="22"/>
          <w:szCs w:val="22"/>
        </w:rPr>
        <w:t>ś</w:t>
      </w:r>
      <w:r w:rsidR="00CE55C3" w:rsidRPr="00CE55C3">
        <w:rPr>
          <w:rFonts w:ascii="Times New Roman" w:hAnsi="Times New Roman"/>
          <w:iCs/>
          <w:sz w:val="22"/>
          <w:szCs w:val="22"/>
        </w:rPr>
        <w:t>ci</w:t>
      </w:r>
      <w:r w:rsidR="00CE55C3" w:rsidRPr="00CE55C3">
        <w:rPr>
          <w:rFonts w:ascii="Times New Roman" w:hAnsi="Times New Roman" w:hint="cs"/>
          <w:iCs/>
          <w:sz w:val="22"/>
          <w:szCs w:val="22"/>
        </w:rPr>
        <w:t>ą</w:t>
      </w:r>
      <w:r w:rsidR="00CE55C3" w:rsidRPr="00CE55C3">
        <w:rPr>
          <w:rFonts w:ascii="Times New Roman" w:hAnsi="Times New Roman"/>
          <w:iCs/>
          <w:sz w:val="22"/>
          <w:szCs w:val="22"/>
        </w:rPr>
        <w:t xml:space="preserve"> prowadzenia negocjacji</w:t>
      </w:r>
      <w:r w:rsidR="004334FB">
        <w:rPr>
          <w:rFonts w:ascii="Times New Roman" w:hAnsi="Times New Roman"/>
          <w:iCs/>
          <w:sz w:val="22"/>
          <w:szCs w:val="22"/>
        </w:rPr>
        <w:t>,</w:t>
      </w:r>
      <w:r w:rsidR="008D5F96" w:rsidRPr="00960403">
        <w:rPr>
          <w:rFonts w:ascii="Times New Roman" w:hAnsi="Times New Roman"/>
          <w:sz w:val="22"/>
          <w:szCs w:val="22"/>
        </w:rPr>
        <w:t xml:space="preserve"> </w:t>
      </w:r>
      <w:r w:rsidR="00AF10FA" w:rsidRPr="00960403">
        <w:rPr>
          <w:rFonts w:ascii="Times New Roman" w:hAnsi="Times New Roman"/>
          <w:sz w:val="22"/>
          <w:szCs w:val="22"/>
        </w:rPr>
        <w:t xml:space="preserve">zgodnie z art. 275 pkt </w:t>
      </w:r>
      <w:r w:rsidR="00CE55C3">
        <w:rPr>
          <w:rFonts w:ascii="Times New Roman" w:hAnsi="Times New Roman"/>
          <w:sz w:val="22"/>
          <w:szCs w:val="22"/>
        </w:rPr>
        <w:t>2</w:t>
      </w:r>
      <w:r w:rsidR="007737B5">
        <w:rPr>
          <w:rFonts w:ascii="Times New Roman" w:hAnsi="Times New Roman"/>
          <w:sz w:val="22"/>
          <w:szCs w:val="22"/>
        </w:rPr>
        <w:t>)</w:t>
      </w:r>
      <w:r w:rsidR="00AF10FA" w:rsidRPr="00960403">
        <w:rPr>
          <w:rFonts w:ascii="Times New Roman" w:hAnsi="Times New Roman"/>
          <w:sz w:val="22"/>
          <w:szCs w:val="22"/>
        </w:rPr>
        <w:t xml:space="preserve"> ustawy </w:t>
      </w:r>
      <w:r w:rsidR="00505A41" w:rsidRPr="00960403">
        <w:rPr>
          <w:rFonts w:ascii="Times New Roman" w:hAnsi="Times New Roman"/>
          <w:sz w:val="22"/>
          <w:szCs w:val="22"/>
        </w:rPr>
        <w:t xml:space="preserve">z dnia </w:t>
      </w:r>
      <w:r w:rsidR="00AF10FA" w:rsidRPr="00960403">
        <w:rPr>
          <w:rFonts w:ascii="Times New Roman" w:hAnsi="Times New Roman"/>
          <w:sz w:val="22"/>
          <w:szCs w:val="22"/>
        </w:rPr>
        <w:t>11 września 2019 r.</w:t>
      </w:r>
      <w:r w:rsidR="00192E68" w:rsidRPr="00960403">
        <w:rPr>
          <w:rFonts w:ascii="Times New Roman" w:hAnsi="Times New Roman"/>
          <w:sz w:val="22"/>
          <w:szCs w:val="22"/>
        </w:rPr>
        <w:t xml:space="preserve"> </w:t>
      </w:r>
      <w:r w:rsidR="00505A41" w:rsidRPr="00960403">
        <w:rPr>
          <w:rFonts w:ascii="Times New Roman" w:hAnsi="Times New Roman"/>
          <w:sz w:val="22"/>
          <w:szCs w:val="22"/>
        </w:rPr>
        <w:t xml:space="preserve">– </w:t>
      </w:r>
      <w:r w:rsidR="00741666" w:rsidRPr="00960403">
        <w:rPr>
          <w:rFonts w:ascii="Times New Roman" w:hAnsi="Times New Roman"/>
          <w:sz w:val="22"/>
          <w:szCs w:val="22"/>
        </w:rPr>
        <w:t>Prawo</w:t>
      </w:r>
      <w:r w:rsidR="00505A41" w:rsidRPr="00960403">
        <w:rPr>
          <w:rFonts w:ascii="Times New Roman" w:hAnsi="Times New Roman"/>
          <w:sz w:val="22"/>
          <w:szCs w:val="22"/>
        </w:rPr>
        <w:t xml:space="preserve"> </w:t>
      </w:r>
      <w:r w:rsidR="00741666" w:rsidRPr="00960403">
        <w:rPr>
          <w:rFonts w:ascii="Times New Roman" w:hAnsi="Times New Roman"/>
          <w:sz w:val="22"/>
          <w:szCs w:val="22"/>
        </w:rPr>
        <w:t>zamówień publicznych</w:t>
      </w:r>
      <w:r w:rsidR="003413A3" w:rsidRPr="00960403">
        <w:rPr>
          <w:rFonts w:ascii="Times New Roman" w:hAnsi="Times New Roman"/>
          <w:sz w:val="22"/>
          <w:szCs w:val="22"/>
        </w:rPr>
        <w:t>,</w:t>
      </w:r>
      <w:r w:rsidR="00741666" w:rsidRPr="00960403">
        <w:rPr>
          <w:rFonts w:ascii="Times New Roman" w:hAnsi="Times New Roman"/>
          <w:sz w:val="22"/>
          <w:szCs w:val="22"/>
        </w:rPr>
        <w:t xml:space="preserve"> na </w:t>
      </w:r>
      <w:r w:rsidR="00505A41" w:rsidRPr="00960403">
        <w:rPr>
          <w:rFonts w:ascii="Times New Roman" w:hAnsi="Times New Roman"/>
          <w:sz w:val="22"/>
          <w:szCs w:val="22"/>
        </w:rPr>
        <w:t xml:space="preserve">zadanie pod nazwą: </w:t>
      </w:r>
      <w:r w:rsidR="00133C45" w:rsidRPr="00960403">
        <w:rPr>
          <w:rFonts w:ascii="Times New Roman" w:hAnsi="Times New Roman"/>
          <w:b/>
          <w:sz w:val="22"/>
          <w:szCs w:val="22"/>
        </w:rPr>
        <w:t>„</w:t>
      </w:r>
      <w:r w:rsidR="00CE55C3" w:rsidRPr="00CE55C3">
        <w:rPr>
          <w:rFonts w:ascii="Times New Roman" w:hAnsi="Times New Roman"/>
          <w:b/>
          <w:bCs/>
          <w:sz w:val="22"/>
          <w:szCs w:val="22"/>
        </w:rPr>
        <w:t>Budowa ci</w:t>
      </w:r>
      <w:r w:rsidR="00CE55C3" w:rsidRPr="00CE55C3">
        <w:rPr>
          <w:rFonts w:ascii="Times New Roman" w:hAnsi="Times New Roman" w:hint="cs"/>
          <w:b/>
          <w:bCs/>
          <w:sz w:val="22"/>
          <w:szCs w:val="22"/>
        </w:rPr>
        <w:t>ą</w:t>
      </w:r>
      <w:r w:rsidR="00CE55C3" w:rsidRPr="00CE55C3">
        <w:rPr>
          <w:rFonts w:ascii="Times New Roman" w:hAnsi="Times New Roman"/>
          <w:b/>
          <w:bCs/>
          <w:sz w:val="22"/>
          <w:szCs w:val="22"/>
        </w:rPr>
        <w:t>gu pieszo-rowerowego wzd</w:t>
      </w:r>
      <w:r w:rsidR="00CE55C3" w:rsidRPr="00CE55C3">
        <w:rPr>
          <w:rFonts w:ascii="Times New Roman" w:hAnsi="Times New Roman" w:hint="cs"/>
          <w:b/>
          <w:bCs/>
          <w:sz w:val="22"/>
          <w:szCs w:val="22"/>
        </w:rPr>
        <w:t>ł</w:t>
      </w:r>
      <w:r w:rsidR="00CE55C3" w:rsidRPr="00CE55C3">
        <w:rPr>
          <w:rFonts w:ascii="Times New Roman" w:hAnsi="Times New Roman"/>
          <w:b/>
          <w:bCs/>
          <w:sz w:val="22"/>
          <w:szCs w:val="22"/>
        </w:rPr>
        <w:t>u</w:t>
      </w:r>
      <w:r w:rsidR="00CE55C3" w:rsidRPr="00CE55C3">
        <w:rPr>
          <w:rFonts w:ascii="Times New Roman" w:hAnsi="Times New Roman" w:hint="cs"/>
          <w:b/>
          <w:bCs/>
          <w:sz w:val="22"/>
          <w:szCs w:val="22"/>
        </w:rPr>
        <w:t>ż</w:t>
      </w:r>
      <w:r w:rsidR="00CE55C3" w:rsidRPr="00CE55C3">
        <w:rPr>
          <w:rFonts w:ascii="Times New Roman" w:hAnsi="Times New Roman"/>
          <w:b/>
          <w:bCs/>
          <w:sz w:val="22"/>
          <w:szCs w:val="22"/>
        </w:rPr>
        <w:t xml:space="preserve"> drogi powiatowej nr 2055P Oborniki-Go</w:t>
      </w:r>
      <w:r w:rsidR="00CE55C3" w:rsidRPr="00CE55C3">
        <w:rPr>
          <w:rFonts w:ascii="Times New Roman" w:hAnsi="Times New Roman" w:hint="cs"/>
          <w:b/>
          <w:bCs/>
          <w:sz w:val="22"/>
          <w:szCs w:val="22"/>
        </w:rPr>
        <w:t>ł</w:t>
      </w:r>
      <w:r w:rsidR="00CE55C3" w:rsidRPr="00CE55C3">
        <w:rPr>
          <w:rFonts w:ascii="Times New Roman" w:hAnsi="Times New Roman"/>
          <w:b/>
          <w:bCs/>
          <w:sz w:val="22"/>
          <w:szCs w:val="22"/>
        </w:rPr>
        <w:t>aszyn</w:t>
      </w:r>
      <w:r w:rsidR="00133C45" w:rsidRPr="00960403">
        <w:rPr>
          <w:rFonts w:ascii="Times New Roman" w:hAnsi="Times New Roman"/>
          <w:b/>
          <w:sz w:val="22"/>
          <w:szCs w:val="22"/>
        </w:rPr>
        <w:t>”</w:t>
      </w:r>
      <w:r w:rsidR="00741666" w:rsidRPr="00960403">
        <w:rPr>
          <w:rFonts w:ascii="Times New Roman" w:hAnsi="Times New Roman"/>
          <w:sz w:val="22"/>
          <w:szCs w:val="22"/>
        </w:rPr>
        <w:t xml:space="preserve">, </w:t>
      </w:r>
      <w:r w:rsidRPr="00960403">
        <w:rPr>
          <w:rFonts w:ascii="Times New Roman" w:hAnsi="Times New Roman"/>
          <w:sz w:val="22"/>
          <w:szCs w:val="22"/>
        </w:rPr>
        <w:t>my niżej podpisani:</w:t>
      </w:r>
      <w:r w:rsidR="00741666" w:rsidRPr="00960403">
        <w:rPr>
          <w:rFonts w:ascii="Times New Roman" w:hAnsi="Times New Roman"/>
          <w:sz w:val="22"/>
          <w:szCs w:val="22"/>
        </w:rPr>
        <w:t xml:space="preserve"> </w:t>
      </w:r>
    </w:p>
    <w:p w:rsidR="00590011" w:rsidRPr="00590011" w:rsidRDefault="00590011" w:rsidP="00590011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590011">
            <w:pPr>
              <w:rPr>
                <w:rFonts w:ascii="Times New Roman" w:hAnsi="Times New Roman"/>
                <w:b/>
                <w:sz w:val="20"/>
                <w:szCs w:val="22"/>
              </w:rPr>
            </w:pPr>
            <w:r w:rsidRPr="00590011">
              <w:rPr>
                <w:rFonts w:ascii="Times New Roman" w:hAnsi="Times New Roman"/>
                <w:b/>
                <w:sz w:val="20"/>
                <w:szCs w:val="22"/>
              </w:rPr>
              <w:t>Nazwa Wykonawcy nr 1</w:t>
            </w:r>
            <w:r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90011" w:rsidRPr="00590011" w:rsidRDefault="00590011" w:rsidP="00590011">
      <w:pPr>
        <w:jc w:val="both"/>
        <w:rPr>
          <w:rFonts w:ascii="Times New Roman" w:hAnsi="Times New Roman"/>
          <w:sz w:val="20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b/>
                <w:sz w:val="20"/>
                <w:szCs w:val="22"/>
              </w:rPr>
            </w:pPr>
            <w:r w:rsidRPr="00590011">
              <w:rPr>
                <w:rFonts w:ascii="Times New Roman" w:hAnsi="Times New Roman"/>
                <w:b/>
                <w:sz w:val="20"/>
                <w:szCs w:val="22"/>
              </w:rPr>
              <w:t>Nazwa Wykonawcy nr 2</w:t>
            </w:r>
            <w:r>
              <w:rPr>
                <w:rFonts w:ascii="Times New Roman" w:hAnsi="Times New Roman"/>
                <w:b/>
                <w:sz w:val="20"/>
                <w:szCs w:val="22"/>
              </w:rPr>
              <w:t>:</w:t>
            </w:r>
            <w:r w:rsidRPr="00590011">
              <w:rPr>
                <w:rFonts w:ascii="Times New Roman" w:hAnsi="Times New Roman"/>
                <w:b/>
                <w:sz w:val="20"/>
                <w:szCs w:val="22"/>
              </w:rPr>
              <w:t>*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90011" w:rsidRPr="00590011" w:rsidRDefault="00590011" w:rsidP="00590011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590011">
        <w:rPr>
          <w:rFonts w:ascii="Times New Roman" w:hAnsi="Times New Roman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590011" w:rsidRPr="00590011" w:rsidRDefault="00590011" w:rsidP="00590011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90011">
              <w:rPr>
                <w:rFonts w:ascii="Times New Roman" w:hAnsi="Times New Roman"/>
                <w:b/>
                <w:sz w:val="20"/>
                <w:szCs w:val="20"/>
              </w:rPr>
              <w:t>Pełnomocnik**</w:t>
            </w:r>
            <w:r w:rsidRPr="005900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011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Pr="005900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011">
              <w:rPr>
                <w:rFonts w:ascii="Times New Roman" w:hAnsi="Times New Roman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90011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KRS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NIP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590011" w:rsidRPr="00590011" w:rsidTr="00320F15">
        <w:tc>
          <w:tcPr>
            <w:tcW w:w="4604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590011">
              <w:rPr>
                <w:rFonts w:ascii="Times New Roman" w:hAnsi="Times New Roman"/>
                <w:i/>
                <w:sz w:val="20"/>
                <w:szCs w:val="22"/>
              </w:rPr>
              <w:t xml:space="preserve">REGON </w:t>
            </w:r>
            <w:r w:rsidRPr="00590011">
              <w:rPr>
                <w:rFonts w:ascii="Times New Roman" w:hAnsi="Times New Roman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etc</w:t>
            </w:r>
            <w:proofErr w:type="spellEnd"/>
            <w:r w:rsidRPr="00590011">
              <w:rPr>
                <w:rFonts w:ascii="Times New Roman" w:hAnsi="Times New Roman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590011" w:rsidRPr="00590011" w:rsidRDefault="00590011" w:rsidP="00320F15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:rsidR="00590011" w:rsidRPr="00590011" w:rsidRDefault="00590011" w:rsidP="00590011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590011">
        <w:rPr>
          <w:rFonts w:ascii="Times New Roman" w:hAnsi="Times New Roman"/>
          <w:bCs/>
          <w:sz w:val="14"/>
        </w:rPr>
        <w:t>** wypełniają jedynie Wykonawcy wspólne ubiegający się o udzielenie Zamówienia (spółki cywilne lub konsorcja)</w:t>
      </w:r>
    </w:p>
    <w:p w:rsidR="00590011" w:rsidRDefault="00590011" w:rsidP="00741666">
      <w:pPr>
        <w:jc w:val="both"/>
        <w:rPr>
          <w:rFonts w:ascii="Times New Roman" w:hAnsi="Times New Roman"/>
          <w:sz w:val="22"/>
          <w:szCs w:val="22"/>
        </w:rPr>
      </w:pPr>
    </w:p>
    <w:p w:rsidR="0000686B" w:rsidRPr="00960403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SKŁADAMY</w:t>
      </w:r>
      <w:r w:rsidRPr="00960403">
        <w:rPr>
          <w:rFonts w:ascii="Times New Roman" w:hAnsi="Times New Roman"/>
          <w:b/>
          <w:sz w:val="22"/>
          <w:szCs w:val="22"/>
        </w:rPr>
        <w:t xml:space="preserve"> OFERTĘ</w:t>
      </w:r>
      <w:r w:rsidRPr="00960403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960403">
        <w:rPr>
          <w:rFonts w:ascii="Times New Roman" w:hAnsi="Times New Roman"/>
          <w:sz w:val="22"/>
          <w:szCs w:val="22"/>
        </w:rPr>
        <w:t>P</w:t>
      </w:r>
      <w:r w:rsidRPr="00960403">
        <w:rPr>
          <w:rFonts w:ascii="Times New Roman" w:hAnsi="Times New Roman"/>
          <w:sz w:val="22"/>
          <w:szCs w:val="22"/>
        </w:rPr>
        <w:t>rzedmiotu Zamówienia zgodnie z</w:t>
      </w:r>
      <w:r w:rsidR="009A4503" w:rsidRPr="00960403">
        <w:rPr>
          <w:rFonts w:ascii="Times New Roman" w:hAnsi="Times New Roman"/>
          <w:sz w:val="22"/>
          <w:szCs w:val="22"/>
        </w:rPr>
        <w:t xml:space="preserve"> SWZ</w:t>
      </w:r>
      <w:r w:rsidRPr="00960403">
        <w:rPr>
          <w:rFonts w:ascii="Times New Roman" w:hAnsi="Times New Roman"/>
          <w:sz w:val="22"/>
          <w:szCs w:val="22"/>
        </w:rPr>
        <w:t>.</w:t>
      </w:r>
    </w:p>
    <w:p w:rsidR="0000686B" w:rsidRPr="007737B5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>,</w:t>
      </w:r>
      <w:r w:rsidRPr="00960403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960403">
        <w:rPr>
          <w:rFonts w:ascii="Times New Roman" w:hAnsi="Times New Roman"/>
          <w:sz w:val="22"/>
          <w:szCs w:val="22"/>
        </w:rPr>
        <w:t>SWZ</w:t>
      </w:r>
      <w:r w:rsidRPr="00960403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7737B5" w:rsidRPr="00960403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ZOBOWIĄZUJEMY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960403">
        <w:rPr>
          <w:rFonts w:ascii="Times New Roman" w:hAnsi="Times New Roman"/>
          <w:b/>
          <w:sz w:val="22"/>
          <w:szCs w:val="22"/>
        </w:rPr>
        <w:t xml:space="preserve">wykonać 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zamówienie </w:t>
      </w:r>
      <w:r w:rsidRPr="00960403">
        <w:rPr>
          <w:rFonts w:ascii="Times New Roman" w:hAnsi="Times New Roman"/>
          <w:b/>
          <w:sz w:val="22"/>
          <w:szCs w:val="22"/>
        </w:rPr>
        <w:t>w terminie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 wskazanym w SWZ</w:t>
      </w:r>
      <w:r w:rsidRPr="00960403">
        <w:rPr>
          <w:rFonts w:ascii="Times New Roman" w:hAnsi="Times New Roman"/>
          <w:b/>
          <w:sz w:val="22"/>
          <w:szCs w:val="22"/>
        </w:rPr>
        <w:t>.</w:t>
      </w:r>
    </w:p>
    <w:p w:rsidR="007737B5" w:rsidRPr="00AE6FCD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lastRenderedPageBreak/>
        <w:t>WARUNKI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960403">
        <w:rPr>
          <w:rFonts w:ascii="Times New Roman" w:hAnsi="Times New Roman"/>
          <w:bCs/>
          <w:sz w:val="22"/>
          <w:szCs w:val="22"/>
        </w:rPr>
        <w:t>zostały określone w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 Projektowanych </w:t>
      </w:r>
      <w:r w:rsidR="00424E2B">
        <w:rPr>
          <w:rFonts w:ascii="Times New Roman" w:hAnsi="Times New Roman"/>
          <w:bCs/>
          <w:sz w:val="22"/>
          <w:szCs w:val="22"/>
          <w:lang w:val="pl-PL"/>
        </w:rPr>
        <w:t>P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ostanowieniach </w:t>
      </w:r>
      <w:r w:rsidR="00424E2B">
        <w:rPr>
          <w:rFonts w:ascii="Times New Roman" w:hAnsi="Times New Roman"/>
          <w:bCs/>
          <w:sz w:val="22"/>
          <w:szCs w:val="22"/>
          <w:lang w:val="pl-PL"/>
        </w:rPr>
        <w:t>U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mowy, </w:t>
      </w:r>
      <w:r w:rsidRPr="00960403">
        <w:rPr>
          <w:rFonts w:ascii="Times New Roman" w:hAnsi="Times New Roman"/>
          <w:bCs/>
          <w:sz w:val="22"/>
          <w:szCs w:val="22"/>
        </w:rPr>
        <w:t>stanowiący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ch </w:t>
      </w:r>
      <w:r w:rsidRPr="00960403">
        <w:rPr>
          <w:rFonts w:ascii="Times New Roman" w:hAnsi="Times New Roman"/>
          <w:bCs/>
          <w:sz w:val="22"/>
          <w:szCs w:val="22"/>
        </w:rPr>
        <w:t>załącznik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</w:rPr>
        <w:t>do SWZ.</w:t>
      </w:r>
    </w:p>
    <w:p w:rsidR="00AE6FCD" w:rsidRPr="00960403" w:rsidRDefault="00AE6FCD" w:rsidP="00AE6FC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OSOBĄ</w:t>
      </w:r>
      <w:r w:rsidRPr="00960403">
        <w:rPr>
          <w:rFonts w:ascii="Times New Roman" w:hAnsi="Times New Roman"/>
          <w:b/>
          <w:sz w:val="22"/>
          <w:szCs w:val="22"/>
        </w:rPr>
        <w:t xml:space="preserve"> </w:t>
      </w:r>
      <w:r w:rsidRPr="00960403">
        <w:rPr>
          <w:rFonts w:ascii="Times New Roman" w:hAnsi="Times New Roman"/>
          <w:sz w:val="22"/>
          <w:szCs w:val="22"/>
        </w:rPr>
        <w:t>upoważnioną do kontaktów w sprawie oferty jest:</w:t>
      </w:r>
    </w:p>
    <w:p w:rsidR="00AE6FCD" w:rsidRDefault="00AE6FCD" w:rsidP="00AE6FCD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……………</w:t>
      </w:r>
    </w:p>
    <w:p w:rsidR="00400DF5" w:rsidRDefault="0000686B" w:rsidP="00400DF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400DF5">
        <w:rPr>
          <w:rFonts w:ascii="Times New Roman" w:hAnsi="Times New Roman"/>
          <w:b/>
          <w:caps/>
          <w:sz w:val="22"/>
          <w:szCs w:val="22"/>
        </w:rPr>
        <w:t>OFERUJEMY</w:t>
      </w:r>
      <w:r w:rsidRPr="00400DF5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400DF5">
        <w:rPr>
          <w:rFonts w:ascii="Times New Roman" w:hAnsi="Times New Roman"/>
          <w:bCs/>
          <w:sz w:val="22"/>
          <w:szCs w:val="22"/>
        </w:rPr>
        <w:t>wykonanie przedmiotu Zamówienia za</w:t>
      </w:r>
      <w:r w:rsidR="00685617" w:rsidRPr="00400DF5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="003E573C">
        <w:rPr>
          <w:rFonts w:ascii="Times New Roman" w:hAnsi="Times New Roman"/>
          <w:bCs/>
          <w:sz w:val="22"/>
          <w:szCs w:val="22"/>
          <w:lang w:val="pl-PL"/>
        </w:rPr>
        <w:t xml:space="preserve">następującą </w:t>
      </w:r>
      <w:r w:rsidR="00685617" w:rsidRPr="00400DF5">
        <w:rPr>
          <w:rFonts w:ascii="Times New Roman" w:hAnsi="Times New Roman"/>
          <w:b/>
          <w:sz w:val="22"/>
          <w:szCs w:val="22"/>
        </w:rPr>
        <w:t>CEN</w:t>
      </w:r>
      <w:r w:rsidR="00685617" w:rsidRPr="00400DF5">
        <w:rPr>
          <w:rFonts w:ascii="Times New Roman" w:hAnsi="Times New Roman"/>
          <w:b/>
          <w:sz w:val="22"/>
          <w:szCs w:val="22"/>
          <w:lang w:val="pl-PL"/>
        </w:rPr>
        <w:t>Ę</w:t>
      </w:r>
      <w:r w:rsidR="00685617" w:rsidRPr="00400DF5">
        <w:rPr>
          <w:rFonts w:ascii="Times New Roman" w:hAnsi="Times New Roman"/>
          <w:b/>
          <w:sz w:val="22"/>
          <w:szCs w:val="22"/>
        </w:rPr>
        <w:t xml:space="preserve"> </w:t>
      </w:r>
      <w:r w:rsidR="00685617" w:rsidRPr="00400DF5">
        <w:rPr>
          <w:rFonts w:ascii="Times New Roman" w:hAnsi="Times New Roman"/>
          <w:b/>
          <w:sz w:val="22"/>
          <w:szCs w:val="22"/>
          <w:lang w:val="pl-PL"/>
        </w:rPr>
        <w:t>RYCZAŁTOWĄ</w:t>
      </w:r>
      <w:r w:rsidR="00400DF5">
        <w:rPr>
          <w:rFonts w:ascii="Times New Roman" w:hAnsi="Times New Roman"/>
          <w:b/>
          <w:sz w:val="22"/>
          <w:szCs w:val="22"/>
          <w:lang w:val="pl-PL"/>
        </w:rPr>
        <w:t>:</w:t>
      </w:r>
    </w:p>
    <w:p w:rsidR="003E573C" w:rsidRDefault="003E573C" w:rsidP="00400DF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3E573C" w:rsidRPr="00400DF5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400DF5">
        <w:rPr>
          <w:rFonts w:ascii="Times New Roman" w:hAnsi="Times New Roman"/>
          <w:b/>
          <w:sz w:val="22"/>
          <w:szCs w:val="22"/>
        </w:rPr>
        <w:t>BRUTTO</w:t>
      </w:r>
      <w:r w:rsidRPr="00960403">
        <w:rPr>
          <w:rStyle w:val="Odwoanieprzypisudolnego"/>
          <w:rFonts w:ascii="Times New Roman" w:hAnsi="Times New Roman"/>
          <w:b/>
          <w:sz w:val="22"/>
          <w:szCs w:val="22"/>
        </w:rPr>
        <w:footnoteReference w:id="1"/>
      </w:r>
      <w:r w:rsidRPr="00400DF5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400DF5">
        <w:rPr>
          <w:rFonts w:ascii="Times New Roman" w:hAnsi="Times New Roman"/>
          <w:b/>
          <w:sz w:val="22"/>
          <w:szCs w:val="22"/>
        </w:rPr>
        <w:t>............................... PLN</w:t>
      </w: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3E573C" w:rsidRPr="0055264A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OFERUJEMY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55264A">
        <w:rPr>
          <w:rFonts w:ascii="Times New Roman" w:hAnsi="Times New Roman"/>
          <w:b/>
          <w:sz w:val="22"/>
        </w:rPr>
        <w:t xml:space="preserve">termin gwarancji i rękojmi za wady </w:t>
      </w:r>
    </w:p>
    <w:p w:rsidR="003E573C" w:rsidRPr="0055264A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</w:rPr>
      </w:pPr>
      <w:r w:rsidRPr="0055264A">
        <w:rPr>
          <w:rFonts w:ascii="Times New Roman" w:hAnsi="Times New Roman"/>
          <w:b/>
          <w:sz w:val="22"/>
        </w:rPr>
        <w:t>na wykonane roboty budowlane</w:t>
      </w:r>
      <w:r w:rsidRPr="0055264A">
        <w:rPr>
          <w:rStyle w:val="Odwoanieprzypisudolnego"/>
          <w:rFonts w:ascii="Times New Roman" w:hAnsi="Times New Roman"/>
          <w:b/>
          <w:sz w:val="22"/>
        </w:rPr>
        <w:footnoteReference w:id="2"/>
      </w:r>
      <w:r w:rsidRPr="0055264A">
        <w:rPr>
          <w:rFonts w:ascii="Times New Roman" w:hAnsi="Times New Roman"/>
          <w:b/>
          <w:sz w:val="22"/>
        </w:rPr>
        <w:t xml:space="preserve"> </w:t>
      </w:r>
      <w:r w:rsidRPr="0055264A">
        <w:rPr>
          <w:rFonts w:ascii="Times New Roman" w:hAnsi="Times New Roman"/>
          <w:b/>
          <w:sz w:val="22"/>
        </w:rPr>
        <w:tab/>
      </w:r>
      <w:r w:rsidRPr="0055264A">
        <w:rPr>
          <w:rFonts w:ascii="Times New Roman" w:hAnsi="Times New Roman"/>
          <w:b/>
          <w:sz w:val="22"/>
        </w:rPr>
        <w:tab/>
      </w:r>
      <w:r w:rsidRPr="0055264A">
        <w:rPr>
          <w:rFonts w:ascii="Times New Roman" w:hAnsi="Times New Roman"/>
          <w:b/>
          <w:sz w:val="22"/>
        </w:rPr>
        <w:tab/>
      </w:r>
      <w:r w:rsidRPr="0055264A">
        <w:rPr>
          <w:rFonts w:ascii="Times New Roman" w:hAnsi="Times New Roman"/>
          <w:sz w:val="22"/>
        </w:rPr>
        <w:t>……… miesiące/miesięcy</w:t>
      </w: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lang w:val="pl-PL"/>
        </w:rPr>
      </w:pPr>
    </w:p>
    <w:p w:rsidR="003E573C" w:rsidRDefault="003E573C" w:rsidP="003E573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C968AA">
        <w:rPr>
          <w:rFonts w:ascii="Times New Roman" w:hAnsi="Times New Roman"/>
          <w:b/>
          <w:sz w:val="22"/>
          <w:lang w:val="pl-PL"/>
        </w:rPr>
        <w:t xml:space="preserve">Na materiały i urządzenia </w:t>
      </w:r>
      <w:r w:rsidRPr="00C968AA">
        <w:rPr>
          <w:rFonts w:ascii="Times New Roman" w:hAnsi="Times New Roman"/>
          <w:sz w:val="22"/>
          <w:lang w:val="pl-PL"/>
        </w:rPr>
        <w:t>określone w dokumentacji projektowej, udzielamy …… miesięcznej gwarancji (co najmniej 24 miesiące)</w:t>
      </w:r>
      <w:r w:rsidRPr="00C968AA">
        <w:rPr>
          <w:rStyle w:val="Odwoanieprzypisudolnego"/>
          <w:rFonts w:ascii="Times New Roman" w:eastAsia="StarSymbol" w:hAnsi="Times New Roman"/>
          <w:sz w:val="22"/>
        </w:rPr>
        <w:footnoteReference w:id="3"/>
      </w:r>
      <w:r w:rsidRPr="00C968AA">
        <w:rPr>
          <w:rFonts w:ascii="Times New Roman" w:hAnsi="Times New Roman"/>
          <w:sz w:val="22"/>
          <w:lang w:val="pl-PL"/>
        </w:rPr>
        <w:t xml:space="preserve">. </w:t>
      </w:r>
    </w:p>
    <w:p w:rsidR="003E573C" w:rsidRPr="003E573C" w:rsidRDefault="003E573C" w:rsidP="003E573C">
      <w:pPr>
        <w:spacing w:line="276" w:lineRule="auto"/>
        <w:ind w:left="360"/>
        <w:contextualSpacing/>
        <w:rPr>
          <w:rFonts w:ascii="Times New Roman" w:hAnsi="Times New Roman"/>
          <w:b/>
          <w:bCs/>
          <w:sz w:val="22"/>
          <w:szCs w:val="22"/>
          <w:shd w:val="clear" w:color="auto" w:fill="FFFFFF"/>
        </w:rPr>
      </w:pPr>
    </w:p>
    <w:p w:rsidR="00685617" w:rsidRPr="00960403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960403">
        <w:rPr>
          <w:rFonts w:ascii="Times New Roman" w:hAnsi="Times New Roman"/>
          <w:bCs/>
          <w:sz w:val="22"/>
          <w:szCs w:val="22"/>
        </w:rPr>
        <w:t>że zapoznaliśmy się z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Pr="00960403">
        <w:rPr>
          <w:rFonts w:ascii="Times New Roman" w:hAnsi="Times New Roman"/>
          <w:bCs/>
          <w:sz w:val="22"/>
          <w:szCs w:val="22"/>
        </w:rPr>
        <w:t>stanowiącym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i</w:t>
      </w:r>
      <w:r w:rsidRPr="00960403">
        <w:rPr>
          <w:rFonts w:ascii="Times New Roman" w:hAnsi="Times New Roman"/>
          <w:bCs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załącznik d</w:t>
      </w:r>
      <w:r w:rsidRPr="00960403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960403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</w:rPr>
      </w:pPr>
      <w:r w:rsidRPr="00685617">
        <w:rPr>
          <w:rFonts w:ascii="Times New Roman" w:hAnsi="Times New Roman"/>
          <w:b/>
          <w:caps/>
          <w:sz w:val="22"/>
        </w:rPr>
        <w:t>Oświadczamy</w:t>
      </w:r>
      <w:r w:rsidRPr="00685617">
        <w:rPr>
          <w:rFonts w:ascii="Times New Roman" w:hAnsi="Times New Roman"/>
          <w:sz w:val="22"/>
        </w:rPr>
        <w:t xml:space="preserve">, że następujące </w:t>
      </w:r>
      <w:r w:rsidRPr="00685617">
        <w:rPr>
          <w:rFonts w:ascii="Times New Roman" w:hAnsi="Times New Roman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685617">
        <w:rPr>
          <w:rFonts w:ascii="Times New Roman" w:hAnsi="Times New Roman"/>
          <w:i/>
          <w:color w:val="000000"/>
          <w:sz w:val="22"/>
        </w:rPr>
        <w:t>(*wypełnić, jeśli dotyczy):</w:t>
      </w:r>
      <w:r w:rsidRPr="00685617">
        <w:rPr>
          <w:rFonts w:ascii="Times New Roman" w:hAnsi="Times New Roman"/>
          <w:i/>
          <w:sz w:val="22"/>
        </w:rPr>
        <w:t xml:space="preserve">  </w:t>
      </w:r>
      <w:r w:rsidRPr="00685617">
        <w:rPr>
          <w:rFonts w:ascii="Times New Roman" w:hAnsi="Times New Roman"/>
          <w:sz w:val="22"/>
        </w:rPr>
        <w:t>……………………</w:t>
      </w:r>
      <w:r w:rsidRPr="00685617">
        <w:rPr>
          <w:rFonts w:ascii="Times New Roman" w:hAnsi="Times New Roman"/>
          <w:sz w:val="22"/>
          <w:lang w:val="pl-PL"/>
        </w:rPr>
        <w:t>…</w:t>
      </w:r>
      <w:r w:rsidRPr="00685617">
        <w:rPr>
          <w:rFonts w:ascii="Times New Roman" w:hAnsi="Times New Roman"/>
          <w:sz w:val="22"/>
        </w:rPr>
        <w:t>……………………………</w:t>
      </w:r>
      <w:r w:rsidRPr="00685617">
        <w:rPr>
          <w:rFonts w:ascii="Times New Roman" w:hAnsi="Times New Roman"/>
          <w:sz w:val="22"/>
          <w:lang w:val="pl-PL"/>
        </w:rPr>
        <w:t>…</w:t>
      </w:r>
    </w:p>
    <w:p w:rsidR="0000686B" w:rsidRPr="00960403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960403" w:rsidRPr="00960403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="00960403" w:rsidRPr="00960403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960403">
        <w:rPr>
          <w:rFonts w:ascii="Times New Roman" w:hAnsi="Times New Roman"/>
          <w:bCs/>
          <w:sz w:val="22"/>
          <w:szCs w:val="22"/>
        </w:rPr>
        <w:t>.</w:t>
      </w:r>
    </w:p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85617">
        <w:rPr>
          <w:rFonts w:ascii="Times New Roman" w:hAnsi="Times New Roman"/>
          <w:b/>
          <w:caps/>
          <w:sz w:val="22"/>
        </w:rPr>
        <w:t>Informujemy</w:t>
      </w:r>
      <w:r w:rsidRPr="00685617">
        <w:rPr>
          <w:rFonts w:ascii="Times New Roman" w:hAnsi="Times New Roman"/>
          <w:color w:val="000000"/>
          <w:sz w:val="22"/>
        </w:rPr>
        <w:t>, że wybór oferty będzie prowadził do powstania u Zamawiającego obowiązku podatkowego</w:t>
      </w:r>
      <w:r w:rsidR="000717CA">
        <w:rPr>
          <w:rFonts w:ascii="Times New Roman" w:hAnsi="Times New Roman"/>
          <w:color w:val="000000"/>
          <w:sz w:val="22"/>
          <w:lang w:val="pl-PL"/>
        </w:rPr>
        <w:t xml:space="preserve"> </w:t>
      </w:r>
      <w:r w:rsidRPr="00685617">
        <w:rPr>
          <w:rFonts w:ascii="Times New Roman" w:hAnsi="Times New Roman"/>
          <w:color w:val="000000"/>
          <w:sz w:val="22"/>
        </w:rPr>
        <w:t>*</w:t>
      </w:r>
      <w:r w:rsidRPr="00685617">
        <w:rPr>
          <w:rFonts w:ascii="Times New Roman" w:hAnsi="Times New Roman"/>
          <w:i/>
          <w:color w:val="000000"/>
          <w:sz w:val="22"/>
        </w:rPr>
        <w:t xml:space="preserve">Tabelę </w:t>
      </w:r>
      <w:r w:rsidRPr="00685617">
        <w:rPr>
          <w:rFonts w:ascii="Times New Roman" w:hAnsi="Times New Roman"/>
          <w:b/>
          <w:i/>
          <w:color w:val="000000"/>
          <w:sz w:val="22"/>
        </w:rPr>
        <w:t>wypełniają wyłącznie Wykonawcy</w:t>
      </w:r>
      <w:r w:rsidRPr="00685617">
        <w:rPr>
          <w:rFonts w:ascii="Times New Roman" w:hAnsi="Times New Roman"/>
          <w:i/>
          <w:color w:val="000000"/>
          <w:sz w:val="22"/>
        </w:rPr>
        <w:t>, których wybór oferty prowadziłby</w:t>
      </w:r>
      <w:r w:rsidRPr="00685617">
        <w:rPr>
          <w:rFonts w:ascii="Times New Roman" w:hAnsi="Times New Roman"/>
          <w:i/>
          <w:color w:val="000000"/>
          <w:sz w:val="22"/>
          <w:lang w:val="pl-PL"/>
        </w:rPr>
        <w:t xml:space="preserve"> </w:t>
      </w:r>
      <w:r w:rsidRPr="00685617">
        <w:rPr>
          <w:rFonts w:ascii="Times New Roman" w:hAnsi="Times New Roman"/>
          <w:i/>
          <w:color w:val="000000"/>
          <w:sz w:val="22"/>
          <w:lang w:val="pl-PL"/>
        </w:rPr>
        <w:br/>
      </w:r>
      <w:r w:rsidRPr="00685617">
        <w:rPr>
          <w:rFonts w:ascii="Times New Roman" w:hAnsi="Times New Roman"/>
          <w:i/>
          <w:color w:val="000000"/>
          <w:sz w:val="22"/>
        </w:rPr>
        <w:t xml:space="preserve">u Zamawiającego do powstania obowiązku podatkowego, tj. kiedy zgodnie z przepisami ustawy </w:t>
      </w:r>
      <w:r>
        <w:rPr>
          <w:rFonts w:ascii="Times New Roman" w:hAnsi="Times New Roman"/>
          <w:i/>
          <w:color w:val="000000"/>
          <w:sz w:val="22"/>
          <w:lang w:val="pl-PL"/>
        </w:rPr>
        <w:br/>
      </w:r>
      <w:r w:rsidRPr="00685617">
        <w:rPr>
          <w:rFonts w:ascii="Times New Roman" w:hAnsi="Times New Roman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685617" w:rsidRPr="00685617" w:rsidTr="009A7BEA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85617">
              <w:rPr>
                <w:rFonts w:ascii="Times New Roman" w:hAnsi="Times New Roman"/>
                <w:sz w:val="18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685617">
              <w:rPr>
                <w:rFonts w:ascii="Times New Roman" w:hAnsi="Times New Roman" w:cs="Times New Roman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85617">
              <w:rPr>
                <w:rFonts w:ascii="Times New Roman" w:hAnsi="Times New Roman"/>
                <w:sz w:val="18"/>
                <w:szCs w:val="20"/>
              </w:rPr>
              <w:t xml:space="preserve">Stawka podatku od towarów </w:t>
            </w:r>
            <w:r w:rsidRPr="00685617">
              <w:rPr>
                <w:rFonts w:ascii="Times New Roman" w:hAnsi="Times New Roman"/>
                <w:sz w:val="18"/>
                <w:szCs w:val="20"/>
              </w:rPr>
              <w:br/>
              <w:t>i usług, która zgodnie z wiedzą Wykonawcy, będzie miała zastosowanie</w:t>
            </w:r>
          </w:p>
        </w:tc>
      </w:tr>
      <w:tr w:rsidR="00685617" w:rsidRPr="00685617" w:rsidTr="009A7BEA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5617" w:rsidRPr="00685617" w:rsidRDefault="00685617" w:rsidP="009A7BEA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:rsidR="00685617" w:rsidRPr="00685617" w:rsidRDefault="00685617" w:rsidP="0068561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685617">
        <w:rPr>
          <w:rFonts w:ascii="Times New Roman" w:hAnsi="Times New Roman"/>
          <w:color w:val="000000"/>
          <w:sz w:val="22"/>
        </w:rPr>
        <w:t>Stosownie</w:t>
      </w:r>
      <w:r w:rsidRPr="00685617">
        <w:rPr>
          <w:rFonts w:ascii="Times New Roman" w:hAnsi="Times New Roman"/>
          <w:sz w:val="22"/>
        </w:rPr>
        <w:t xml:space="preserve"> do § 13 ust. 2 Rozporządzenia Ministra Rozwoju, Pracy i Technologii z dnia </w:t>
      </w:r>
      <w:r w:rsidR="003E573C">
        <w:rPr>
          <w:rFonts w:ascii="Times New Roman" w:hAnsi="Times New Roman"/>
          <w:sz w:val="22"/>
          <w:lang w:val="pl-PL"/>
        </w:rPr>
        <w:br/>
      </w:r>
      <w:r w:rsidRPr="00685617">
        <w:rPr>
          <w:rFonts w:ascii="Times New Roman" w:hAnsi="Times New Roman"/>
          <w:sz w:val="22"/>
        </w:rPr>
        <w:t>23 grudnia 2020 r. w sprawie podmiotowych środków dowodowych oraz innych dokumentów lub oświadczeń, jakich może żądać zamawiający od wykonawcy oraz w związku z art. 127 ust. 2 u</w:t>
      </w:r>
      <w:r w:rsidRPr="00685617">
        <w:rPr>
          <w:rFonts w:ascii="Times New Roman" w:hAnsi="Times New Roman"/>
          <w:sz w:val="22"/>
          <w:lang w:val="pl-PL"/>
        </w:rPr>
        <w:t xml:space="preserve">stawy </w:t>
      </w:r>
      <w:r w:rsidRPr="00685617">
        <w:rPr>
          <w:rFonts w:ascii="Times New Roman" w:hAnsi="Times New Roman"/>
          <w:sz w:val="22"/>
        </w:rPr>
        <w:t>Pzp:</w:t>
      </w:r>
    </w:p>
    <w:p w:rsidR="00685617" w:rsidRPr="00CE55C3" w:rsidRDefault="00685617" w:rsidP="00685617">
      <w:pPr>
        <w:widowControl/>
        <w:numPr>
          <w:ilvl w:val="3"/>
          <w:numId w:val="11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85617">
        <w:rPr>
          <w:rFonts w:ascii="Times New Roman" w:hAnsi="Times New Roman"/>
          <w:sz w:val="22"/>
          <w:szCs w:val="20"/>
        </w:rPr>
        <w:t xml:space="preserve">wskazujemy adresy internetowe ogólnodostępnych i bezpłatnych baz danych, z których Zamawiający pobierze wymagane dokumenty </w:t>
      </w:r>
      <w:r w:rsidRPr="00685617">
        <w:rPr>
          <w:rFonts w:ascii="Times New Roman" w:hAnsi="Times New Roman"/>
          <w:i/>
          <w:sz w:val="22"/>
          <w:szCs w:val="20"/>
        </w:rPr>
        <w:t xml:space="preserve">(*należy wskazać dokumenty oraz adresy internetowe baz danych): </w:t>
      </w:r>
      <w:r>
        <w:rPr>
          <w:rFonts w:ascii="Times New Roman" w:hAnsi="Times New Roman"/>
          <w:i/>
          <w:sz w:val="22"/>
          <w:szCs w:val="20"/>
        </w:rPr>
        <w:t>......................................................................................................</w:t>
      </w:r>
    </w:p>
    <w:p w:rsidR="00CE55C3" w:rsidRDefault="00CE55C3" w:rsidP="00CE55C3">
      <w:pPr>
        <w:widowControl/>
        <w:suppressAutoHyphens w:val="0"/>
        <w:spacing w:line="276" w:lineRule="auto"/>
        <w:ind w:left="851"/>
        <w:jc w:val="both"/>
        <w:rPr>
          <w:rFonts w:ascii="Times New Roman" w:hAnsi="Times New Roman"/>
          <w:i/>
          <w:sz w:val="22"/>
          <w:szCs w:val="20"/>
        </w:rPr>
      </w:pPr>
    </w:p>
    <w:p w:rsidR="00CE55C3" w:rsidRPr="00400DF5" w:rsidRDefault="00CE55C3" w:rsidP="00CE55C3">
      <w:pPr>
        <w:widowControl/>
        <w:suppressAutoHyphens w:val="0"/>
        <w:spacing w:line="276" w:lineRule="auto"/>
        <w:ind w:left="851"/>
        <w:jc w:val="both"/>
        <w:rPr>
          <w:rFonts w:ascii="Times New Roman" w:hAnsi="Times New Roman"/>
          <w:sz w:val="22"/>
          <w:szCs w:val="20"/>
        </w:rPr>
      </w:pPr>
    </w:p>
    <w:p w:rsidR="00685617" w:rsidRPr="00685617" w:rsidRDefault="00685617" w:rsidP="00685617">
      <w:pPr>
        <w:widowControl/>
        <w:numPr>
          <w:ilvl w:val="3"/>
          <w:numId w:val="11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0"/>
        </w:rPr>
      </w:pPr>
      <w:r w:rsidRPr="00685617">
        <w:rPr>
          <w:rFonts w:ascii="Times New Roman" w:hAnsi="Times New Roman"/>
          <w:sz w:val="22"/>
          <w:szCs w:val="20"/>
        </w:rPr>
        <w:lastRenderedPageBreak/>
        <w:t xml:space="preserve">oświadczamy, że następujące wymagane oświadczenia lub dokumenty dostarczono Zamawiającemu w poprzednich postępowaniach o udzielenie zamówienia oraz potwierdzamy ich aktualność </w:t>
      </w:r>
      <w:r w:rsidRPr="00685617">
        <w:rPr>
          <w:rFonts w:ascii="Times New Roman" w:hAnsi="Times New Roman"/>
          <w:i/>
          <w:sz w:val="22"/>
          <w:szCs w:val="20"/>
        </w:rPr>
        <w:t xml:space="preserve">(*należy wskazać oświadczenia lub dokumenty oraz nazwę </w:t>
      </w:r>
      <w:r>
        <w:rPr>
          <w:rFonts w:ascii="Times New Roman" w:hAnsi="Times New Roman"/>
          <w:i/>
          <w:sz w:val="22"/>
          <w:szCs w:val="20"/>
        </w:rPr>
        <w:br/>
      </w:r>
      <w:r w:rsidRPr="00685617">
        <w:rPr>
          <w:rFonts w:ascii="Times New Roman" w:hAnsi="Times New Roman"/>
          <w:i/>
          <w:sz w:val="22"/>
          <w:szCs w:val="20"/>
        </w:rPr>
        <w:t>i numer postępowania):</w:t>
      </w:r>
      <w:r w:rsidRPr="00685617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i/>
          <w:sz w:val="22"/>
          <w:szCs w:val="20"/>
        </w:rPr>
        <w:t>..........................................................................................................</w:t>
      </w:r>
    </w:p>
    <w:p w:rsidR="00CE55C3" w:rsidRPr="00CE55C3" w:rsidRDefault="0055264A" w:rsidP="00CE55C3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7737B5">
        <w:rPr>
          <w:rFonts w:ascii="Times New Roman" w:hAnsi="Times New Roman"/>
          <w:sz w:val="22"/>
          <w:szCs w:val="22"/>
          <w:lang w:val="pl-PL"/>
        </w:rPr>
        <w:t>Robotę budowlaną</w:t>
      </w:r>
      <w:r w:rsidR="00F578E1" w:rsidRPr="007737B5">
        <w:rPr>
          <w:rFonts w:ascii="Times New Roman" w:hAnsi="Times New Roman"/>
          <w:i/>
          <w:sz w:val="22"/>
          <w:szCs w:val="22"/>
        </w:rPr>
        <w:t xml:space="preserve"> </w:t>
      </w:r>
      <w:r w:rsidR="00F42BF5" w:rsidRPr="007737B5">
        <w:rPr>
          <w:rFonts w:ascii="Times New Roman" w:hAnsi="Times New Roman"/>
          <w:sz w:val="22"/>
          <w:szCs w:val="22"/>
        </w:rPr>
        <w:t>objętą zamówieniem zamierzamy wykonać</w:t>
      </w:r>
      <w:r w:rsidR="00F42BF5" w:rsidRPr="007737B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="007737B5" w:rsidRPr="007737B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F42BF5" w:rsidRPr="007737B5">
        <w:rPr>
          <w:rFonts w:ascii="Times New Roman" w:hAnsi="Times New Roman"/>
          <w:i/>
          <w:sz w:val="22"/>
          <w:szCs w:val="22"/>
        </w:rPr>
        <w:t>(*niepotrzebne skreślić)</w:t>
      </w:r>
    </w:p>
    <w:p w:rsidR="00CE55C3" w:rsidRPr="00010578" w:rsidRDefault="00CE55C3" w:rsidP="00CE55C3">
      <w:pPr>
        <w:pStyle w:val="Zwykytekst"/>
        <w:tabs>
          <w:tab w:val="left" w:pos="426"/>
        </w:tabs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  <w:r w:rsidRPr="00010578">
        <w:rPr>
          <w:rFonts w:ascii="Times New Roman" w:hAnsi="Times New Roman"/>
          <w:i/>
          <w:iCs/>
          <w:sz w:val="18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CE55C3" w:rsidRPr="00960403" w:rsidTr="00BE024A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CE55C3" w:rsidRPr="00960403" w:rsidRDefault="00CE55C3" w:rsidP="00BE024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CE55C3" w:rsidRPr="00960403" w:rsidRDefault="00CE55C3" w:rsidP="00BE024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 xml:space="preserve">Część zamówienia, których wykonanie Wykonawca </w:t>
            </w:r>
          </w:p>
          <w:p w:rsidR="00CE55C3" w:rsidRPr="00960403" w:rsidRDefault="00CE55C3" w:rsidP="00BE024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zamierza powierzyć podwykonawcom</w:t>
            </w:r>
          </w:p>
        </w:tc>
      </w:tr>
      <w:tr w:rsidR="00CE55C3" w:rsidRPr="00960403" w:rsidTr="00BE024A">
        <w:trPr>
          <w:cantSplit/>
          <w:trHeight w:val="170"/>
        </w:trPr>
        <w:tc>
          <w:tcPr>
            <w:tcW w:w="567" w:type="dxa"/>
            <w:vAlign w:val="center"/>
          </w:tcPr>
          <w:p w:rsidR="00CE55C3" w:rsidRPr="00960403" w:rsidRDefault="00CE55C3" w:rsidP="00BE024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CE55C3" w:rsidRPr="00960403" w:rsidRDefault="00CE55C3" w:rsidP="00BE024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E55C3" w:rsidRPr="00960403" w:rsidTr="00BE024A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CE55C3" w:rsidRPr="00960403" w:rsidRDefault="00CE55C3" w:rsidP="00BE024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CE55C3" w:rsidRPr="00960403" w:rsidRDefault="00CE55C3" w:rsidP="00BE024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0403">
              <w:rPr>
                <w:rFonts w:ascii="Times New Roman" w:hAnsi="Times New Roman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CE55C3" w:rsidRPr="00960403" w:rsidTr="00BE024A">
        <w:trPr>
          <w:cantSplit/>
          <w:trHeight w:val="170"/>
        </w:trPr>
        <w:tc>
          <w:tcPr>
            <w:tcW w:w="567" w:type="dxa"/>
            <w:vAlign w:val="center"/>
          </w:tcPr>
          <w:p w:rsidR="00CE55C3" w:rsidRPr="00960403" w:rsidRDefault="00CE55C3" w:rsidP="00BE024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CE55C3" w:rsidRPr="00960403" w:rsidRDefault="00CE55C3" w:rsidP="00BE024A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:rsidR="00CE55C3" w:rsidRPr="00010578" w:rsidRDefault="00CE55C3" w:rsidP="00010578">
      <w:pPr>
        <w:pStyle w:val="Zwykytekst"/>
        <w:tabs>
          <w:tab w:val="left" w:pos="426"/>
        </w:tabs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i/>
          <w:iCs/>
          <w:sz w:val="18"/>
          <w:szCs w:val="22"/>
        </w:rPr>
      </w:pPr>
      <w:r w:rsidRPr="00010578">
        <w:rPr>
          <w:rFonts w:ascii="Times New Roman" w:hAnsi="Times New Roman"/>
          <w:i/>
          <w:iCs/>
          <w:sz w:val="18"/>
          <w:szCs w:val="22"/>
        </w:rPr>
        <w:t>Powierzenie wykonania części zamówienia podwykonawcom nie zwalnia Wykonawcy z odpowiedzialności za należyte wykonanie tego zamówienia</w:t>
      </w:r>
    </w:p>
    <w:p w:rsidR="00F42BF5" w:rsidRPr="00960403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 xml:space="preserve">, że </w:t>
      </w:r>
      <w:r w:rsidR="00F42BF5" w:rsidRPr="00960403">
        <w:rPr>
          <w:rFonts w:ascii="Times New Roman" w:hAnsi="Times New Roman"/>
          <w:sz w:val="22"/>
          <w:szCs w:val="22"/>
        </w:rPr>
        <w:t>brak wskazania, w ofercie części zamówienia, rozumiane ma być jako wykonanie zamów</w:t>
      </w:r>
      <w:r w:rsidR="00614837" w:rsidRPr="00960403">
        <w:rPr>
          <w:rFonts w:ascii="Times New Roman" w:hAnsi="Times New Roman"/>
          <w:sz w:val="22"/>
          <w:szCs w:val="22"/>
        </w:rPr>
        <w:t>ienia bez udziału podwykonawców</w:t>
      </w:r>
      <w:r w:rsidR="00614837" w:rsidRPr="00960403">
        <w:rPr>
          <w:rFonts w:ascii="Times New Roman" w:hAnsi="Times New Roman"/>
          <w:sz w:val="22"/>
          <w:szCs w:val="22"/>
          <w:lang w:val="pl-PL"/>
        </w:rPr>
        <w:t>.</w:t>
      </w:r>
    </w:p>
    <w:p w:rsidR="00CA7E60" w:rsidRPr="00960403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OTRZYMALIŚMY</w:t>
      </w:r>
      <w:r w:rsidRPr="00960403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960403">
        <w:rPr>
          <w:rFonts w:ascii="Times New Roman" w:hAnsi="Times New Roman"/>
          <w:sz w:val="22"/>
          <w:szCs w:val="22"/>
          <w:lang w:val="pl-PL"/>
        </w:rPr>
        <w:t>.</w:t>
      </w:r>
    </w:p>
    <w:p w:rsidR="00CA7E60" w:rsidRPr="003E573C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>, że wypełni</w:t>
      </w:r>
      <w:r w:rsidRPr="00960403">
        <w:rPr>
          <w:rFonts w:ascii="Times New Roman" w:hAnsi="Times New Roman"/>
          <w:sz w:val="22"/>
          <w:szCs w:val="22"/>
          <w:lang w:val="pl-PL"/>
        </w:rPr>
        <w:t>liśmy</w:t>
      </w:r>
      <w:r w:rsidRPr="00960403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960403">
        <w:rPr>
          <w:rFonts w:ascii="Times New Roman" w:hAnsi="Times New Roman"/>
          <w:sz w:val="22"/>
          <w:szCs w:val="22"/>
          <w:vertAlign w:val="superscript"/>
        </w:rPr>
        <w:footnoteReference w:id="4"/>
      </w:r>
      <w:r w:rsidRPr="00960403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960403">
        <w:rPr>
          <w:rStyle w:val="Odwoanieprzypisudolnego"/>
          <w:rFonts w:ascii="Times New Roman" w:hAnsi="Times New Roman"/>
          <w:sz w:val="22"/>
          <w:szCs w:val="22"/>
        </w:rPr>
        <w:footnoteReference w:id="5"/>
      </w:r>
      <w:r w:rsidRPr="00960403">
        <w:rPr>
          <w:rFonts w:ascii="Times New Roman" w:hAnsi="Times New Roman"/>
          <w:sz w:val="22"/>
          <w:szCs w:val="22"/>
        </w:rPr>
        <w:t>*</w:t>
      </w:r>
    </w:p>
    <w:p w:rsidR="00424E2B" w:rsidRPr="00424E2B" w:rsidRDefault="00424E2B" w:rsidP="00424E2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 w:rsidRPr="00424E2B">
        <w:rPr>
          <w:rFonts w:ascii="Times New Roman" w:hAnsi="Times New Roman"/>
          <w:b/>
          <w:sz w:val="22"/>
          <w:szCs w:val="22"/>
        </w:rPr>
        <w:t>RODZAJ</w:t>
      </w:r>
      <w:r w:rsidRPr="00424E2B">
        <w:rPr>
          <w:rFonts w:ascii="Times New Roman" w:hAnsi="Times New Roman"/>
          <w:b/>
          <w:sz w:val="22"/>
          <w:szCs w:val="22"/>
          <w:lang w:val="pl-PL"/>
        </w:rPr>
        <w:t xml:space="preserve"> Wykonawcy</w:t>
      </w:r>
      <w:r w:rsidRPr="00424E2B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6"/>
      </w:r>
      <w:r w:rsidRPr="00424E2B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424E2B">
        <w:rPr>
          <w:rFonts w:ascii="Times New Roman" w:hAnsi="Times New Roman"/>
          <w:i/>
          <w:sz w:val="22"/>
          <w:szCs w:val="22"/>
          <w:lang w:val="pl-PL"/>
        </w:rPr>
        <w:t>(kliknąć odpowiednią kratkę)</w:t>
      </w:r>
      <w:r w:rsidRPr="00424E2B">
        <w:rPr>
          <w:rFonts w:ascii="Times New Roman" w:hAnsi="Times New Roman"/>
          <w:b/>
          <w:sz w:val="22"/>
          <w:szCs w:val="22"/>
          <w:lang w:val="pl-PL"/>
        </w:rPr>
        <w:t>:</w:t>
      </w:r>
    </w:p>
    <w:p w:rsidR="00424E2B" w:rsidRPr="00424E2B" w:rsidRDefault="00EC1BF2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Mikroprzedsiębiorstw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o</w:t>
      </w:r>
    </w:p>
    <w:p w:rsidR="00424E2B" w:rsidRPr="00424E2B" w:rsidRDefault="00EC1BF2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Mał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e</w:t>
      </w:r>
      <w:r w:rsidR="00424E2B" w:rsidRPr="00424E2B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:rsidR="00424E2B" w:rsidRPr="00424E2B" w:rsidRDefault="00EC1BF2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</w:rPr>
        <w:t xml:space="preserve"> Średni</w:t>
      </w:r>
      <w:r w:rsidR="00424E2B" w:rsidRPr="00424E2B">
        <w:rPr>
          <w:rFonts w:ascii="Times New Roman" w:hAnsi="Times New Roman"/>
          <w:sz w:val="22"/>
          <w:szCs w:val="22"/>
          <w:lang w:val="pl-PL"/>
        </w:rPr>
        <w:t>e</w:t>
      </w:r>
      <w:r w:rsidR="00424E2B" w:rsidRPr="00424E2B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424E2B" w:rsidRPr="00424E2B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:rsidR="00424E2B" w:rsidRPr="00424E2B" w:rsidRDefault="00EC1BF2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J</w:t>
      </w:r>
      <w:r w:rsidR="00424E2B" w:rsidRPr="00424E2B">
        <w:rPr>
          <w:rFonts w:ascii="Times New Roman" w:hAnsi="Times New Roman"/>
          <w:sz w:val="22"/>
          <w:szCs w:val="22"/>
        </w:rPr>
        <w:t xml:space="preserve">ednoosobowa działalność gospodarcza,  </w:t>
      </w:r>
    </w:p>
    <w:p w:rsidR="00424E2B" w:rsidRPr="00424E2B" w:rsidRDefault="00EC1BF2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O</w:t>
      </w:r>
      <w:r w:rsidR="00424E2B" w:rsidRPr="00424E2B">
        <w:rPr>
          <w:rFonts w:ascii="Times New Roman" w:hAnsi="Times New Roman"/>
          <w:sz w:val="22"/>
          <w:szCs w:val="22"/>
        </w:rPr>
        <w:t xml:space="preserve">soba fizyczna nieprowadząca działalności gospodarczej, </w:t>
      </w:r>
    </w:p>
    <w:p w:rsidR="00424E2B" w:rsidRPr="00424E2B" w:rsidRDefault="00EC1BF2" w:rsidP="00424E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4E2B" w:rsidRPr="00424E2B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424E2B" w:rsidRPr="00424E2B">
        <w:rPr>
          <w:rFonts w:ascii="Times New Roman" w:hAnsi="Times New Roman"/>
          <w:sz w:val="22"/>
          <w:szCs w:val="22"/>
          <w:lang w:val="pl-PL"/>
        </w:rPr>
        <w:t xml:space="preserve"> I</w:t>
      </w:r>
      <w:r w:rsidR="00424E2B" w:rsidRPr="00424E2B">
        <w:rPr>
          <w:rFonts w:ascii="Times New Roman" w:hAnsi="Times New Roman"/>
          <w:sz w:val="22"/>
          <w:szCs w:val="22"/>
        </w:rPr>
        <w:t>nny rodzaj</w:t>
      </w:r>
    </w:p>
    <w:p w:rsidR="00F42BF5" w:rsidRPr="00960403" w:rsidRDefault="00F42BF5" w:rsidP="00F42BF5">
      <w:pPr>
        <w:rPr>
          <w:rFonts w:ascii="Times New Roman" w:hAnsi="Times New Roman"/>
          <w:sz w:val="22"/>
          <w:szCs w:val="22"/>
        </w:rPr>
      </w:pPr>
    </w:p>
    <w:p w:rsidR="00CA7E60" w:rsidRPr="00960403" w:rsidRDefault="00CA7E60" w:rsidP="00F42BF5">
      <w:pPr>
        <w:rPr>
          <w:rFonts w:ascii="Times New Roman" w:hAnsi="Times New Roman"/>
          <w:sz w:val="22"/>
          <w:szCs w:val="22"/>
        </w:rPr>
      </w:pPr>
    </w:p>
    <w:p w:rsidR="003413A3" w:rsidRPr="00960403" w:rsidRDefault="003413A3" w:rsidP="00F42BF5">
      <w:pPr>
        <w:rPr>
          <w:rFonts w:ascii="Times New Roman" w:hAnsi="Times New Roman"/>
          <w:sz w:val="22"/>
          <w:szCs w:val="22"/>
        </w:rPr>
      </w:pPr>
    </w:p>
    <w:p w:rsidR="00CA7E60" w:rsidRPr="00960403" w:rsidRDefault="00CA7E60" w:rsidP="001562B1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960403">
        <w:rPr>
          <w:rFonts w:ascii="Times New Roman" w:hAnsi="Times New Roman"/>
          <w:i/>
          <w:sz w:val="22"/>
          <w:szCs w:val="22"/>
          <w:u w:val="single"/>
        </w:rPr>
        <w:t>Formularz podpisany elektronicznie</w:t>
      </w:r>
    </w:p>
    <w:p w:rsidR="0055264A" w:rsidRDefault="0055264A" w:rsidP="00CA7E60">
      <w:pPr>
        <w:ind w:right="4533"/>
        <w:jc w:val="center"/>
        <w:rPr>
          <w:rFonts w:ascii="Times New Roman" w:hAnsi="Times New Roman"/>
          <w:i/>
          <w:sz w:val="20"/>
          <w:szCs w:val="20"/>
          <w:u w:val="single"/>
        </w:rPr>
      </w:pPr>
    </w:p>
    <w:p w:rsidR="00AE6FCD" w:rsidRPr="00960403" w:rsidRDefault="00AE6FCD" w:rsidP="00CA7E60">
      <w:pPr>
        <w:ind w:right="4533"/>
        <w:jc w:val="center"/>
        <w:rPr>
          <w:rFonts w:ascii="Times New Roman" w:hAnsi="Times New Roman"/>
          <w:i/>
          <w:sz w:val="20"/>
          <w:szCs w:val="20"/>
          <w:u w:val="single"/>
        </w:rPr>
      </w:pPr>
    </w:p>
    <w:sectPr w:rsidR="00AE6FCD" w:rsidRPr="00960403" w:rsidSect="00960403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8" w:right="1418" w:bottom="1418" w:left="1418" w:header="1134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BF2" w:rsidRDefault="00EC1BF2">
      <w:r>
        <w:separator/>
      </w:r>
    </w:p>
    <w:p w:rsidR="00EC1BF2" w:rsidRDefault="00EC1BF2"/>
  </w:endnote>
  <w:endnote w:type="continuationSeparator" w:id="0">
    <w:p w:rsidR="00EC1BF2" w:rsidRDefault="00EC1BF2">
      <w:r>
        <w:continuationSeparator/>
      </w:r>
    </w:p>
    <w:p w:rsidR="00EC1BF2" w:rsidRDefault="00EC1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Pr="002752ED" w:rsidRDefault="002752ED" w:rsidP="002752ED">
    <w:pPr>
      <w:pStyle w:val="Stopka"/>
      <w:tabs>
        <w:tab w:val="right" w:pos="9072"/>
      </w:tabs>
      <w:rPr>
        <w:sz w:val="16"/>
        <w:szCs w:val="16"/>
        <w:lang w:val="pl-PL"/>
      </w:rPr>
    </w:pPr>
    <w:r w:rsidRPr="0019415A">
      <w:rPr>
        <w:sz w:val="16"/>
        <w:szCs w:val="16"/>
      </w:rPr>
      <w:t>Powiat Obornicki – Zarząd Dróg Powiatowych w Obornikach, ul. Rolna 17, 64-610 Rogoźno</w:t>
    </w:r>
    <w:r w:rsidRPr="0019415A">
      <w:rPr>
        <w:sz w:val="16"/>
        <w:szCs w:val="16"/>
      </w:rPr>
      <w:tab/>
      <w:t xml:space="preserve">Strona </w:t>
    </w:r>
    <w:r w:rsidRPr="0019415A">
      <w:rPr>
        <w:b/>
        <w:sz w:val="16"/>
        <w:szCs w:val="16"/>
      </w:rPr>
      <w:fldChar w:fldCharType="begin"/>
    </w:r>
    <w:r w:rsidRPr="0019415A">
      <w:rPr>
        <w:b/>
        <w:sz w:val="16"/>
        <w:szCs w:val="16"/>
      </w:rPr>
      <w:instrText>PAGE</w:instrText>
    </w:r>
    <w:r w:rsidRPr="0019415A">
      <w:rPr>
        <w:b/>
        <w:sz w:val="16"/>
        <w:szCs w:val="16"/>
      </w:rPr>
      <w:fldChar w:fldCharType="separate"/>
    </w:r>
    <w:r w:rsidR="00010578">
      <w:rPr>
        <w:b/>
        <w:noProof/>
        <w:sz w:val="16"/>
        <w:szCs w:val="16"/>
      </w:rPr>
      <w:t>3</w:t>
    </w:r>
    <w:r w:rsidRPr="0019415A">
      <w:rPr>
        <w:b/>
        <w:sz w:val="16"/>
        <w:szCs w:val="16"/>
      </w:rPr>
      <w:fldChar w:fldCharType="end"/>
    </w:r>
    <w:r w:rsidRPr="0019415A">
      <w:rPr>
        <w:sz w:val="16"/>
        <w:szCs w:val="16"/>
      </w:rPr>
      <w:t xml:space="preserve"> z </w:t>
    </w:r>
    <w:r w:rsidRPr="0019415A">
      <w:rPr>
        <w:sz w:val="16"/>
        <w:szCs w:val="16"/>
      </w:rPr>
      <w:fldChar w:fldCharType="begin"/>
    </w:r>
    <w:r w:rsidRPr="0019415A">
      <w:rPr>
        <w:sz w:val="16"/>
        <w:szCs w:val="16"/>
      </w:rPr>
      <w:instrText>NUMPAGES</w:instrText>
    </w:r>
    <w:r w:rsidRPr="0019415A">
      <w:rPr>
        <w:sz w:val="16"/>
        <w:szCs w:val="16"/>
      </w:rPr>
      <w:fldChar w:fldCharType="separate"/>
    </w:r>
    <w:r w:rsidR="00010578">
      <w:rPr>
        <w:noProof/>
        <w:sz w:val="16"/>
        <w:szCs w:val="16"/>
      </w:rPr>
      <w:t>3</w:t>
    </w:r>
    <w:r w:rsidRPr="0019415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BF2" w:rsidRDefault="00EC1BF2">
      <w:r>
        <w:separator/>
      </w:r>
    </w:p>
    <w:p w:rsidR="00EC1BF2" w:rsidRDefault="00EC1BF2"/>
  </w:footnote>
  <w:footnote w:type="continuationSeparator" w:id="0">
    <w:p w:rsidR="00EC1BF2" w:rsidRDefault="00EC1BF2">
      <w:r>
        <w:continuationSeparator/>
      </w:r>
    </w:p>
    <w:p w:rsidR="00EC1BF2" w:rsidRDefault="00EC1BF2"/>
  </w:footnote>
  <w:footnote w:id="1">
    <w:p w:rsidR="003E573C" w:rsidRPr="00960403" w:rsidRDefault="003E573C" w:rsidP="003E573C">
      <w:pPr>
        <w:pStyle w:val="Tekstprzypisudolnego"/>
        <w:jc w:val="both"/>
        <w:rPr>
          <w:sz w:val="16"/>
        </w:rPr>
      </w:pPr>
      <w:r w:rsidRPr="00960403">
        <w:rPr>
          <w:rStyle w:val="Odwoanieprzypisudolnego"/>
          <w:sz w:val="16"/>
        </w:rPr>
        <w:footnoteRef/>
      </w:r>
      <w:r w:rsidRPr="00960403">
        <w:rPr>
          <w:sz w:val="16"/>
        </w:rPr>
        <w:t xml:space="preserve"> Cena oferty NETTO, w przypadku Wykonawców nie mających siedziby lub miejsca zamieszkania na terytorium Rzeczypospolitej Polskiej</w:t>
      </w:r>
    </w:p>
  </w:footnote>
  <w:footnote w:id="2">
    <w:p w:rsidR="003E573C" w:rsidRPr="0055264A" w:rsidRDefault="003E573C" w:rsidP="003E573C">
      <w:pPr>
        <w:pStyle w:val="Tekstprzypisudolnego"/>
        <w:jc w:val="both"/>
        <w:rPr>
          <w:sz w:val="16"/>
          <w:szCs w:val="16"/>
        </w:rPr>
      </w:pPr>
      <w:r w:rsidRPr="0055264A">
        <w:rPr>
          <w:rStyle w:val="Odwoanieprzypisudolnego"/>
          <w:sz w:val="16"/>
          <w:szCs w:val="16"/>
        </w:rPr>
        <w:footnoteRef/>
      </w:r>
      <w:r w:rsidRPr="0055264A">
        <w:rPr>
          <w:sz w:val="16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3">
    <w:p w:rsidR="003E573C" w:rsidRPr="00C968AA" w:rsidRDefault="003E573C" w:rsidP="003E573C">
      <w:pPr>
        <w:pStyle w:val="Tekstprzypisudolnego"/>
        <w:rPr>
          <w:sz w:val="16"/>
          <w:szCs w:val="16"/>
        </w:rPr>
      </w:pPr>
      <w:r w:rsidRPr="00DB4577">
        <w:rPr>
          <w:rStyle w:val="Odwoanieprzypisudolnego"/>
          <w:rFonts w:eastAsia="StarSymbol"/>
          <w:sz w:val="16"/>
          <w:szCs w:val="16"/>
        </w:rPr>
        <w:footnoteRef/>
      </w:r>
      <w:r w:rsidRPr="00DB4577">
        <w:rPr>
          <w:sz w:val="16"/>
          <w:szCs w:val="16"/>
        </w:rPr>
        <w:t xml:space="preserve"> W przypadku braku wskazania terminu gwarancji, oznaczać będzie zaoferowanie 24 miesięcznej gwarancji</w:t>
      </w:r>
    </w:p>
  </w:footnote>
  <w:footnote w:id="4">
    <w:p w:rsidR="00CA7E60" w:rsidRPr="00400DF5" w:rsidRDefault="00CA7E60" w:rsidP="00CA7E60">
      <w:pPr>
        <w:pStyle w:val="Tekstprzypisudolnego"/>
        <w:jc w:val="both"/>
        <w:rPr>
          <w:sz w:val="16"/>
          <w:szCs w:val="16"/>
        </w:rPr>
      </w:pPr>
      <w:r w:rsidRPr="00400DF5">
        <w:rPr>
          <w:rStyle w:val="Odwoanieprzypisudolnego"/>
          <w:sz w:val="16"/>
          <w:szCs w:val="16"/>
        </w:rPr>
        <w:footnoteRef/>
      </w:r>
      <w:r w:rsidRPr="00400DF5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CA7E60" w:rsidRPr="00400DF5" w:rsidRDefault="00CA7E60" w:rsidP="00CA7E60">
      <w:pPr>
        <w:pStyle w:val="Tekstprzypisudolnego"/>
        <w:jc w:val="both"/>
      </w:pPr>
      <w:r w:rsidRPr="00400DF5">
        <w:rPr>
          <w:rStyle w:val="Odwoanieprzypisudolnego"/>
          <w:sz w:val="16"/>
          <w:szCs w:val="16"/>
        </w:rPr>
        <w:footnoteRef/>
      </w:r>
      <w:r w:rsidRPr="00400DF5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424E2B" w:rsidRPr="00400DF5" w:rsidRDefault="00424E2B" w:rsidP="00424E2B">
      <w:pPr>
        <w:pStyle w:val="Tekstprzypisudolnego"/>
        <w:jc w:val="both"/>
        <w:rPr>
          <w:sz w:val="16"/>
          <w:szCs w:val="16"/>
        </w:rPr>
      </w:pPr>
      <w:r w:rsidRPr="00400DF5">
        <w:rPr>
          <w:rStyle w:val="Odwoanieprzypisudolnego"/>
          <w:sz w:val="16"/>
          <w:szCs w:val="16"/>
        </w:rPr>
        <w:footnoteRef/>
      </w:r>
      <w:r w:rsidRPr="00400DF5">
        <w:rPr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424E2B" w:rsidRPr="00400DF5" w:rsidRDefault="00424E2B" w:rsidP="00424E2B">
      <w:pPr>
        <w:pStyle w:val="Tekstprzypisudolnego"/>
        <w:jc w:val="both"/>
        <w:rPr>
          <w:sz w:val="16"/>
          <w:szCs w:val="16"/>
        </w:rPr>
      </w:pPr>
      <w:r w:rsidRPr="00400DF5">
        <w:rPr>
          <w:b/>
          <w:sz w:val="16"/>
          <w:szCs w:val="16"/>
        </w:rPr>
        <w:t>Mikroprzedsiębiorstwo</w:t>
      </w:r>
      <w:r w:rsidRPr="00400DF5">
        <w:rPr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424E2B" w:rsidRPr="00400DF5" w:rsidRDefault="00424E2B" w:rsidP="00424E2B">
      <w:pPr>
        <w:pStyle w:val="Tekstprzypisudolnego"/>
        <w:jc w:val="both"/>
        <w:rPr>
          <w:sz w:val="16"/>
          <w:szCs w:val="16"/>
        </w:rPr>
      </w:pPr>
      <w:r w:rsidRPr="00400DF5">
        <w:rPr>
          <w:b/>
          <w:sz w:val="16"/>
          <w:szCs w:val="16"/>
        </w:rPr>
        <w:t>Małe przedsiębiorstwo</w:t>
      </w:r>
      <w:r w:rsidRPr="00400DF5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424E2B" w:rsidRPr="00400DF5" w:rsidRDefault="00424E2B" w:rsidP="00424E2B">
      <w:pPr>
        <w:pStyle w:val="Tekstprzypisudolnego"/>
        <w:jc w:val="both"/>
        <w:rPr>
          <w:sz w:val="16"/>
          <w:szCs w:val="16"/>
        </w:rPr>
      </w:pPr>
      <w:r w:rsidRPr="00400DF5">
        <w:rPr>
          <w:b/>
          <w:sz w:val="16"/>
          <w:szCs w:val="16"/>
        </w:rPr>
        <w:t>Średnie przedsiębiorstwa</w:t>
      </w:r>
      <w:r w:rsidRPr="00400DF5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2188D" w:rsidRDefault="0086218C" w:rsidP="0086218C">
    <w:pPr>
      <w:pStyle w:val="Nagwek"/>
      <w:jc w:val="center"/>
      <w:rPr>
        <w:rFonts w:ascii="Times New Roman" w:hAnsi="Times New Roman"/>
        <w:b/>
        <w:i/>
        <w:iCs/>
        <w:sz w:val="16"/>
        <w:szCs w:val="18"/>
      </w:rPr>
    </w:pPr>
    <w:r w:rsidRPr="0052188D">
      <w:rPr>
        <w:rFonts w:ascii="Times New Roman" w:hAnsi="Times New Roman"/>
        <w:b/>
        <w:i/>
        <w:iCs/>
        <w:sz w:val="16"/>
        <w:szCs w:val="18"/>
      </w:rPr>
      <w:t xml:space="preserve">Formularz oferty </w:t>
    </w:r>
  </w:p>
  <w:p w:rsidR="00CE55C3" w:rsidRPr="00CD6156" w:rsidRDefault="00CE55C3" w:rsidP="00CE55C3">
    <w:pPr>
      <w:pStyle w:val="Nagwek"/>
      <w:jc w:val="center"/>
      <w:rPr>
        <w:rFonts w:ascii="Times New Roman" w:hAnsi="Times New Roman"/>
        <w:sz w:val="18"/>
        <w:szCs w:val="16"/>
      </w:rPr>
    </w:pPr>
    <w:r w:rsidRPr="00CD6156">
      <w:rPr>
        <w:rFonts w:ascii="Times New Roman" w:hAnsi="Times New Roman"/>
        <w:iCs/>
        <w:sz w:val="18"/>
        <w:szCs w:val="16"/>
        <w:lang w:val="pl-PL"/>
      </w:rPr>
      <w:t>T</w:t>
    </w:r>
    <w:r w:rsidRPr="00CD6156">
      <w:rPr>
        <w:rFonts w:ascii="Times New Roman" w:hAnsi="Times New Roman"/>
        <w:iCs/>
        <w:sz w:val="18"/>
        <w:szCs w:val="16"/>
      </w:rPr>
      <w:t xml:space="preserve">ryb podstawowy </w:t>
    </w:r>
    <w:r w:rsidRPr="003F2A45">
      <w:rPr>
        <w:rFonts w:ascii="Times New Roman" w:hAnsi="Times New Roman"/>
        <w:iCs/>
        <w:sz w:val="18"/>
        <w:szCs w:val="16"/>
      </w:rPr>
      <w:t>z możliwością prowadzenia negocjacji</w:t>
    </w:r>
    <w:r w:rsidRPr="00CD6156">
      <w:rPr>
        <w:rFonts w:ascii="Times New Roman" w:hAnsi="Times New Roman"/>
        <w:iCs/>
        <w:sz w:val="18"/>
        <w:szCs w:val="16"/>
        <w:lang w:val="pl-PL"/>
      </w:rPr>
      <w:t>,</w:t>
    </w:r>
    <w:r w:rsidRPr="00CD6156">
      <w:rPr>
        <w:rFonts w:ascii="Times New Roman" w:hAnsi="Times New Roman"/>
        <w:sz w:val="18"/>
        <w:szCs w:val="16"/>
      </w:rPr>
      <w:t xml:space="preserve"> o wartości zamówienia mniejszej niż progi unijne</w:t>
    </w:r>
  </w:p>
  <w:p w:rsidR="003E586B" w:rsidRPr="00960403" w:rsidRDefault="003E586B">
    <w:pPr>
      <w:rPr>
        <w:rFonts w:ascii="Times New Roman" w:hAnsi="Times New Roman"/>
        <w:sz w:val="18"/>
        <w:szCs w:val="18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8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6">
    <w:nsid w:val="4B845AE6"/>
    <w:multiLevelType w:val="hybridMultilevel"/>
    <w:tmpl w:val="75D297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C7A0C806">
      <w:start w:val="1"/>
      <w:numFmt w:val="lowerLetter"/>
      <w:lvlText w:val="%4)"/>
      <w:lvlJc w:val="left"/>
      <w:pPr>
        <w:ind w:left="397" w:hanging="340"/>
      </w:pPr>
      <w:rPr>
        <w:rFonts w:hint="default"/>
        <w:sz w:val="22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9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1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5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6">
    <w:nsid w:val="6FFE321D"/>
    <w:multiLevelType w:val="hybridMultilevel"/>
    <w:tmpl w:val="958E1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37"/>
  </w:num>
  <w:num w:numId="2">
    <w:abstractNumId w:val="55"/>
  </w:num>
  <w:num w:numId="3">
    <w:abstractNumId w:val="53"/>
  </w:num>
  <w:num w:numId="4">
    <w:abstractNumId w:val="57"/>
  </w:num>
  <w:num w:numId="5">
    <w:abstractNumId w:val="49"/>
  </w:num>
  <w:num w:numId="6">
    <w:abstractNumId w:val="39"/>
  </w:num>
  <w:num w:numId="7">
    <w:abstractNumId w:val="48"/>
  </w:num>
  <w:num w:numId="8">
    <w:abstractNumId w:val="67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1"/>
  </w:num>
  <w:num w:numId="11">
    <w:abstractNumId w:val="56"/>
  </w:num>
  <w:num w:numId="12">
    <w:abstractNumId w:val="6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578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17CA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868C1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A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4D37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178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541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62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2ED"/>
    <w:rsid w:val="00275810"/>
    <w:rsid w:val="00275882"/>
    <w:rsid w:val="00275B9D"/>
    <w:rsid w:val="002765F1"/>
    <w:rsid w:val="00277349"/>
    <w:rsid w:val="002815AC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758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589E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73C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0DF5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9F8"/>
    <w:rsid w:val="00415A21"/>
    <w:rsid w:val="004167CB"/>
    <w:rsid w:val="00416C05"/>
    <w:rsid w:val="004170CF"/>
    <w:rsid w:val="0042104C"/>
    <w:rsid w:val="004211DB"/>
    <w:rsid w:val="0042248E"/>
    <w:rsid w:val="0042412F"/>
    <w:rsid w:val="00424E2B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34FB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0B20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F62"/>
    <w:rsid w:val="005670DD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0011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5499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27128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617"/>
    <w:rsid w:val="006859EB"/>
    <w:rsid w:val="00685E7E"/>
    <w:rsid w:val="00686EFF"/>
    <w:rsid w:val="00687579"/>
    <w:rsid w:val="0069001B"/>
    <w:rsid w:val="006912DD"/>
    <w:rsid w:val="00692FC8"/>
    <w:rsid w:val="00693DA9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2088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42C5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925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5E3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15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BEE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A7BEA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322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7F2"/>
    <w:rsid w:val="00A73B52"/>
    <w:rsid w:val="00A74A40"/>
    <w:rsid w:val="00A756DF"/>
    <w:rsid w:val="00A765AC"/>
    <w:rsid w:val="00A76705"/>
    <w:rsid w:val="00A77279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C86"/>
    <w:rsid w:val="00AD7734"/>
    <w:rsid w:val="00AD7DE7"/>
    <w:rsid w:val="00AE00C6"/>
    <w:rsid w:val="00AE156B"/>
    <w:rsid w:val="00AE1FCE"/>
    <w:rsid w:val="00AE2FE7"/>
    <w:rsid w:val="00AE65A2"/>
    <w:rsid w:val="00AE6FCD"/>
    <w:rsid w:val="00AF0BAA"/>
    <w:rsid w:val="00AF10FA"/>
    <w:rsid w:val="00AF34B7"/>
    <w:rsid w:val="00AF34E6"/>
    <w:rsid w:val="00AF3FCE"/>
    <w:rsid w:val="00AF44F5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1CDF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68AA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E55C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4577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2FDA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BF2"/>
    <w:rsid w:val="00EC1C5A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0357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2A89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68561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424E2B"/>
    <w:pPr>
      <w:suppressAutoHyphens w:val="0"/>
      <w:autoSpaceDE w:val="0"/>
      <w:autoSpaceDN w:val="0"/>
      <w:adjustRightInd w:val="0"/>
      <w:spacing w:line="250" w:lineRule="exact"/>
    </w:pPr>
    <w:rPr>
      <w:rFonts w:ascii="Arial Narrow" w:eastAsiaTheme="minorEastAsia" w:hAnsi="Arial Narrow" w:cstheme="minorBidi"/>
      <w:color w:val="auto"/>
    </w:rPr>
  </w:style>
  <w:style w:type="character" w:customStyle="1" w:styleId="FontStyle36">
    <w:name w:val="Font Style36"/>
    <w:basedOn w:val="Domylnaczcionkaakapitu"/>
    <w:uiPriority w:val="99"/>
    <w:rsid w:val="00424E2B"/>
    <w:rPr>
      <w:rFonts w:ascii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68561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Style20">
    <w:name w:val="Style20"/>
    <w:basedOn w:val="Normalny"/>
    <w:uiPriority w:val="99"/>
    <w:rsid w:val="00424E2B"/>
    <w:pPr>
      <w:suppressAutoHyphens w:val="0"/>
      <w:autoSpaceDE w:val="0"/>
      <w:autoSpaceDN w:val="0"/>
      <w:adjustRightInd w:val="0"/>
      <w:spacing w:line="250" w:lineRule="exact"/>
    </w:pPr>
    <w:rPr>
      <w:rFonts w:ascii="Arial Narrow" w:eastAsiaTheme="minorEastAsia" w:hAnsi="Arial Narrow" w:cstheme="minorBidi"/>
      <w:color w:val="auto"/>
    </w:rPr>
  </w:style>
  <w:style w:type="character" w:customStyle="1" w:styleId="FontStyle36">
    <w:name w:val="Font Style36"/>
    <w:basedOn w:val="Domylnaczcionkaakapitu"/>
    <w:uiPriority w:val="99"/>
    <w:rsid w:val="00424E2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3B2A9-CC0B-4CE2-B8D9-15169FD2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Arkadiusz Bocian</cp:lastModifiedBy>
  <cp:revision>12</cp:revision>
  <cp:lastPrinted>2020-01-21T17:47:00Z</cp:lastPrinted>
  <dcterms:created xsi:type="dcterms:W3CDTF">2023-06-22T17:36:00Z</dcterms:created>
  <dcterms:modified xsi:type="dcterms:W3CDTF">2023-11-27T21:26:00Z</dcterms:modified>
</cp:coreProperties>
</file>