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62B3D" w14:textId="752F7566" w:rsidR="0058748E" w:rsidRPr="00FA4FC0" w:rsidRDefault="00632019" w:rsidP="007C1153">
      <w:pPr>
        <w:ind w:left="6372"/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 xml:space="preserve">        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Załącznik nr </w:t>
      </w:r>
      <w:r w:rsidR="00DE464A">
        <w:rPr>
          <w:rFonts w:ascii="Arial Narrow" w:eastAsia="Calibri" w:hAnsi="Arial Narrow"/>
          <w:b/>
          <w:sz w:val="22"/>
          <w:szCs w:val="22"/>
        </w:rPr>
        <w:t>5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 do SWZ</w:t>
      </w:r>
    </w:p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 xml:space="preserve">, na zasadach określonych w art. 118 ustawy </w:t>
      </w:r>
      <w:proofErr w:type="spellStart"/>
      <w:r w:rsidR="00420993" w:rsidRPr="00FA4FC0">
        <w:rPr>
          <w:rFonts w:ascii="Arial Narrow" w:eastAsia="Calibri" w:hAnsi="Arial Narrow"/>
          <w:b/>
          <w:sz w:val="20"/>
          <w:szCs w:val="20"/>
        </w:rPr>
        <w:t>Pzp</w:t>
      </w:r>
      <w:proofErr w:type="spellEnd"/>
      <w:r w:rsidR="00420993" w:rsidRPr="00FA4FC0">
        <w:rPr>
          <w:rFonts w:ascii="Arial Narrow" w:eastAsia="Calibri" w:hAnsi="Arial Narrow"/>
          <w:b/>
          <w:sz w:val="20"/>
          <w:szCs w:val="20"/>
        </w:rPr>
        <w:t>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</w:t>
      </w:r>
      <w:proofErr w:type="spellStart"/>
      <w:r w:rsidRPr="00FA4FC0">
        <w:rPr>
          <w:rFonts w:ascii="Arial Narrow" w:eastAsia="Calibri" w:hAnsi="Arial Narrow"/>
          <w:i/>
          <w:sz w:val="20"/>
          <w:szCs w:val="20"/>
        </w:rPr>
        <w:t>ych</w:t>
      </w:r>
      <w:proofErr w:type="spellEnd"/>
      <w:r w:rsidRPr="00FA4FC0">
        <w:rPr>
          <w:rFonts w:ascii="Arial Narrow" w:eastAsia="Calibri" w:hAnsi="Arial Narrow"/>
          <w:i/>
          <w:sz w:val="20"/>
          <w:szCs w:val="20"/>
        </w:rPr>
        <w:t xml:space="preserve">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BFD4420" w14:textId="0893076B" w:rsidR="00F076DF" w:rsidRDefault="001E46FB" w:rsidP="00C24D65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  <w:r>
        <w:rPr>
          <w:rFonts w:ascii="Arial Narrow" w:hAnsi="Arial Narrow"/>
          <w:b/>
          <w:bCs/>
          <w:iCs/>
          <w:sz w:val="22"/>
          <w:szCs w:val="22"/>
        </w:rPr>
        <w:t>„</w:t>
      </w:r>
      <w:r w:rsidR="00C24D65" w:rsidRPr="00C24D65">
        <w:rPr>
          <w:rFonts w:ascii="Arial Narrow" w:hAnsi="Arial Narrow"/>
          <w:b/>
          <w:bCs/>
          <w:i/>
          <w:iCs/>
          <w:sz w:val="22"/>
          <w:szCs w:val="22"/>
        </w:rPr>
        <w:t>Utwardzenie z odwodnieniem placu do magazynowania odpadów w Zakładzie Zagospodarowania Odpadów w Trzebani dla Miejskiego Zakładu Oczyszczania Sp. z o.o.; ul. Saperska 23; 64-100 Leszno</w:t>
      </w:r>
      <w:r w:rsidR="00807F0C">
        <w:rPr>
          <w:rFonts w:ascii="Arial Narrow" w:hAnsi="Arial Narrow"/>
          <w:b/>
          <w:bCs/>
          <w:i/>
          <w:iCs/>
          <w:sz w:val="22"/>
          <w:szCs w:val="22"/>
        </w:rPr>
        <w:t>”</w:t>
      </w:r>
    </w:p>
    <w:p w14:paraId="738AF800" w14:textId="77777777" w:rsidR="00807F0C" w:rsidRPr="00FA4FC0" w:rsidRDefault="00807F0C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0B836921" w14:textId="77777777" w:rsidR="00345593" w:rsidRPr="00FA4FC0" w:rsidRDefault="00345593" w:rsidP="00345593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</w:p>
    <w:p w14:paraId="707D2D4E" w14:textId="7E687DFB" w:rsidR="00F73C5C" w:rsidRPr="00FA4FC0" w:rsidRDefault="00345593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lastRenderedPageBreak/>
        <w:t>Niniejszy dokument należy opatrzyć kwalifikowanym podpisem elektronicznym, podpisem zaufanym lub podpisem osobistym osoby lub osób uprawnionych do reprezentowania podmiotu udostępniającego zasoby</w:t>
      </w: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5604D" w14:textId="77777777" w:rsidR="00AA3668" w:rsidRDefault="00AA3668">
      <w:r>
        <w:separator/>
      </w:r>
    </w:p>
  </w:endnote>
  <w:endnote w:type="continuationSeparator" w:id="0">
    <w:p w14:paraId="3F43890E" w14:textId="77777777" w:rsidR="00AA3668" w:rsidRDefault="00A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595DC1CB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894">
          <w:rPr>
            <w:noProof/>
          </w:rPr>
          <w:t>2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04048" w14:textId="77777777" w:rsidR="00AA3668" w:rsidRDefault="00AA3668">
      <w:r>
        <w:separator/>
      </w:r>
    </w:p>
  </w:footnote>
  <w:footnote w:type="continuationSeparator" w:id="0">
    <w:p w14:paraId="04F919C0" w14:textId="77777777" w:rsidR="00AA3668" w:rsidRDefault="00A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27B03" w14:textId="245E2A15" w:rsidR="005D5D0E" w:rsidRPr="00FA4FC0" w:rsidRDefault="00DE464A" w:rsidP="00FA4FC0">
    <w:pPr>
      <w:rPr>
        <w:rFonts w:ascii="Arial Narrow" w:eastAsia="Calibri" w:hAnsi="Arial Narrow"/>
        <w:b/>
        <w:bCs/>
        <w:sz w:val="22"/>
        <w:szCs w:val="22"/>
      </w:rPr>
    </w:pPr>
    <w:bookmarkStart w:id="2" w:name="_Toc65219281"/>
    <w:bookmarkStart w:id="3" w:name="_Toc66361287"/>
    <w:bookmarkStart w:id="4" w:name="_Toc76382993"/>
    <w:bookmarkStart w:id="5" w:name="_Toc87859601"/>
    <w:r>
      <w:rPr>
        <w:rFonts w:ascii="Arial Narrow" w:eastAsia="Calibri" w:hAnsi="Arial Narrow"/>
        <w:b/>
        <w:bCs/>
        <w:sz w:val="22"/>
        <w:szCs w:val="22"/>
      </w:rPr>
      <w:t>ZP.P</w:t>
    </w:r>
    <w:r w:rsidR="00F97EB6">
      <w:rPr>
        <w:rFonts w:ascii="Arial Narrow" w:eastAsia="Calibri" w:hAnsi="Arial Narrow"/>
        <w:b/>
        <w:bCs/>
        <w:sz w:val="22"/>
        <w:szCs w:val="22"/>
      </w:rPr>
      <w:t>P</w:t>
    </w:r>
    <w:r>
      <w:rPr>
        <w:rFonts w:ascii="Arial Narrow" w:eastAsia="Calibri" w:hAnsi="Arial Narrow"/>
        <w:b/>
        <w:bCs/>
        <w:sz w:val="22"/>
        <w:szCs w:val="22"/>
      </w:rPr>
      <w:t>.</w:t>
    </w:r>
    <w:r w:rsidR="008A3894">
      <w:rPr>
        <w:rFonts w:ascii="Arial Narrow" w:eastAsia="Calibri" w:hAnsi="Arial Narrow"/>
        <w:b/>
        <w:bCs/>
        <w:sz w:val="22"/>
        <w:szCs w:val="22"/>
      </w:rPr>
      <w:t>13</w:t>
    </w:r>
    <w:r w:rsidR="00FA4FC0" w:rsidRPr="00FA4FC0">
      <w:rPr>
        <w:rFonts w:ascii="Arial Narrow" w:eastAsia="Calibri" w:hAnsi="Arial Narrow"/>
        <w:b/>
        <w:bCs/>
        <w:sz w:val="22"/>
        <w:szCs w:val="22"/>
      </w:rPr>
      <w:t>.202</w:t>
    </w:r>
    <w:bookmarkEnd w:id="2"/>
    <w:bookmarkEnd w:id="3"/>
    <w:bookmarkEnd w:id="4"/>
    <w:bookmarkEnd w:id="5"/>
    <w:r w:rsidR="00C24D65">
      <w:rPr>
        <w:rFonts w:ascii="Arial Narrow" w:eastAsia="Calibri" w:hAnsi="Arial Narrow"/>
        <w:b/>
        <w:bCs/>
        <w:sz w:val="22"/>
        <w:szCs w:val="22"/>
      </w:rPr>
      <w:t>4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564947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65B2"/>
    <w:rsid w:val="00287A20"/>
    <w:rsid w:val="00345593"/>
    <w:rsid w:val="003634F6"/>
    <w:rsid w:val="00363CE9"/>
    <w:rsid w:val="00387005"/>
    <w:rsid w:val="003A4BCB"/>
    <w:rsid w:val="003D1625"/>
    <w:rsid w:val="00420993"/>
    <w:rsid w:val="00515F16"/>
    <w:rsid w:val="00533BFC"/>
    <w:rsid w:val="00571C3E"/>
    <w:rsid w:val="0058748E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7F0C"/>
    <w:rsid w:val="008532CD"/>
    <w:rsid w:val="00892BF4"/>
    <w:rsid w:val="008A3894"/>
    <w:rsid w:val="00984210"/>
    <w:rsid w:val="009C3757"/>
    <w:rsid w:val="00A30657"/>
    <w:rsid w:val="00A902CF"/>
    <w:rsid w:val="00AA2C67"/>
    <w:rsid w:val="00AA3668"/>
    <w:rsid w:val="00AE24B2"/>
    <w:rsid w:val="00BE52E8"/>
    <w:rsid w:val="00C0239F"/>
    <w:rsid w:val="00C17033"/>
    <w:rsid w:val="00C24D65"/>
    <w:rsid w:val="00C33106"/>
    <w:rsid w:val="00C712A4"/>
    <w:rsid w:val="00C76624"/>
    <w:rsid w:val="00CF6D22"/>
    <w:rsid w:val="00D26D4C"/>
    <w:rsid w:val="00D27D2C"/>
    <w:rsid w:val="00DA1095"/>
    <w:rsid w:val="00DB68AF"/>
    <w:rsid w:val="00DB6E49"/>
    <w:rsid w:val="00DE464A"/>
    <w:rsid w:val="00E119D5"/>
    <w:rsid w:val="00E85422"/>
    <w:rsid w:val="00EA248B"/>
    <w:rsid w:val="00EB5553"/>
    <w:rsid w:val="00EE4EA3"/>
    <w:rsid w:val="00EF76AB"/>
    <w:rsid w:val="00F076DF"/>
    <w:rsid w:val="00F73C5C"/>
    <w:rsid w:val="00F940B8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6A8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2023-10-09T15:01:00Z</dcterms:created>
  <dcterms:modified xsi:type="dcterms:W3CDTF">2024-09-04T12:11:00Z</dcterms:modified>
</cp:coreProperties>
</file>