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B0142E" w:rsidRDefault="009F7814" w:rsidP="00B0142E">
      <w:pPr>
        <w:shd w:val="clear" w:color="auto" w:fill="BFBFBF"/>
        <w:tabs>
          <w:tab w:val="left" w:pos="0"/>
        </w:tabs>
        <w:spacing w:after="0" w:line="271" w:lineRule="auto"/>
        <w:jc w:val="center"/>
        <w:rPr>
          <w:rFonts w:cstheme="minorHAnsi"/>
          <w:b/>
          <w:spacing w:val="20"/>
          <w:sz w:val="26"/>
          <w:szCs w:val="26"/>
        </w:rPr>
      </w:pPr>
      <w:r w:rsidRPr="00B0142E">
        <w:rPr>
          <w:rFonts w:cstheme="minorHAnsi"/>
          <w:b/>
          <w:spacing w:val="20"/>
          <w:sz w:val="26"/>
          <w:szCs w:val="26"/>
        </w:rPr>
        <w:t>UMOWA</w:t>
      </w:r>
    </w:p>
    <w:p w14:paraId="776933E8" w14:textId="77777777" w:rsidR="009F7814" w:rsidRPr="00B0142E" w:rsidRDefault="009F7814" w:rsidP="00B0142E">
      <w:pPr>
        <w:spacing w:after="0" w:line="271" w:lineRule="auto"/>
        <w:rPr>
          <w:rFonts w:cstheme="minorHAnsi"/>
        </w:rPr>
      </w:pPr>
    </w:p>
    <w:p w14:paraId="727117D3" w14:textId="0C71F95F" w:rsidR="00466375" w:rsidRPr="00B0142E" w:rsidRDefault="00466375" w:rsidP="00466375">
      <w:pPr>
        <w:spacing w:after="0" w:line="271" w:lineRule="auto"/>
        <w:jc w:val="both"/>
        <w:rPr>
          <w:rFonts w:cstheme="minorHAnsi"/>
          <w:lang w:val="x-none"/>
        </w:rPr>
      </w:pPr>
      <w:r w:rsidRPr="00B0142E">
        <w:rPr>
          <w:rFonts w:cstheme="minorHAnsi"/>
          <w:lang w:val="x-none"/>
        </w:rPr>
        <w:t>W dniu ……………. w wyniku przeprowadzonego postępowania o udzielenie zamówienia publicznego, w</w:t>
      </w:r>
      <w:r w:rsidRPr="00B0142E">
        <w:rPr>
          <w:rFonts w:cstheme="minorHAnsi"/>
        </w:rPr>
        <w:t> </w:t>
      </w:r>
      <w:r w:rsidRPr="00B0142E">
        <w:rPr>
          <w:rFonts w:cstheme="minorHAnsi"/>
          <w:lang w:val="x-none"/>
        </w:rPr>
        <w:t>trybie przetargu nieograniczonego, o którym stanowi art. 132 ustawy z dnia 11 września 2019 r. Prawo zamówień publicznych (</w:t>
      </w:r>
      <w:r>
        <w:rPr>
          <w:rFonts w:cstheme="minorHAnsi"/>
        </w:rPr>
        <w:t xml:space="preserve">t.j. </w:t>
      </w:r>
      <w:r w:rsidRPr="00B0142E">
        <w:rPr>
          <w:rFonts w:cstheme="minorHAnsi"/>
          <w:lang w:val="x-none"/>
        </w:rPr>
        <w:t xml:space="preserve">Dz. U. z </w:t>
      </w:r>
      <w:r>
        <w:rPr>
          <w:rFonts w:cstheme="minorHAnsi"/>
        </w:rPr>
        <w:t>2021</w:t>
      </w:r>
      <w:r w:rsidRPr="00B0142E">
        <w:rPr>
          <w:rFonts w:cstheme="minorHAnsi"/>
          <w:lang w:val="x-none"/>
        </w:rPr>
        <w:t xml:space="preserve"> r., poz. </w:t>
      </w:r>
      <w:r>
        <w:rPr>
          <w:rFonts w:cstheme="minorHAnsi"/>
        </w:rPr>
        <w:t>1129</w:t>
      </w:r>
      <w:r w:rsidRPr="00B0142E">
        <w:rPr>
          <w:rFonts w:cstheme="minorHAnsi"/>
          <w:lang w:val="x-none"/>
        </w:rPr>
        <w:t xml:space="preserve"> ze zm.) – zwana dalej ustawą PZP, o wartości zamówienia </w:t>
      </w:r>
      <w:r>
        <w:rPr>
          <w:rFonts w:cstheme="minorHAnsi"/>
        </w:rPr>
        <w:t>nie</w:t>
      </w:r>
      <w:r w:rsidRPr="00B0142E">
        <w:rPr>
          <w:rFonts w:cstheme="minorHAnsi"/>
          <w:lang w:val="x-none"/>
        </w:rPr>
        <w:t>przekraczającej prog</w:t>
      </w:r>
      <w:r>
        <w:rPr>
          <w:rFonts w:cstheme="minorHAnsi"/>
        </w:rPr>
        <w:t xml:space="preserve">ów </w:t>
      </w:r>
      <w:r w:rsidRPr="00B0142E">
        <w:rPr>
          <w:rFonts w:cstheme="minorHAnsi"/>
          <w:lang w:val="x-none"/>
        </w:rPr>
        <w:t>unijn</w:t>
      </w:r>
      <w:r>
        <w:rPr>
          <w:rFonts w:cstheme="minorHAnsi"/>
        </w:rPr>
        <w:t>ych</w:t>
      </w:r>
      <w:r w:rsidRPr="00B0142E">
        <w:rPr>
          <w:rFonts w:cstheme="minorHAnsi"/>
          <w:lang w:val="x-none"/>
        </w:rPr>
        <w:t xml:space="preserve">, o których mowa w art. 3 ustawy PZP,  nr postępowania </w:t>
      </w:r>
      <w:r w:rsidR="00F72091">
        <w:rPr>
          <w:rFonts w:cstheme="minorHAnsi"/>
        </w:rPr>
        <w:t>……………..</w:t>
      </w:r>
      <w:r w:rsidR="00AA57AF">
        <w:rPr>
          <w:rFonts w:cstheme="minorHAnsi"/>
        </w:rPr>
        <w:t xml:space="preserve"> </w:t>
      </w:r>
      <w:r w:rsidRPr="00B0142E">
        <w:rPr>
          <w:rFonts w:cstheme="minorHAnsi"/>
          <w:lang w:val="x-none"/>
        </w:rPr>
        <w:t xml:space="preserve">została zawarta </w:t>
      </w:r>
      <w:r w:rsidRPr="00B0142E">
        <w:rPr>
          <w:rFonts w:cstheme="minorHAnsi"/>
        </w:rPr>
        <w:t>U</w:t>
      </w:r>
      <w:r w:rsidRPr="00B0142E">
        <w:rPr>
          <w:rFonts w:cstheme="minorHAnsi"/>
          <w:lang w:val="x-none"/>
        </w:rPr>
        <w:t>mowa pomiędzy:</w:t>
      </w:r>
    </w:p>
    <w:p w14:paraId="77ABF774" w14:textId="77777777" w:rsidR="00466375" w:rsidRPr="00B0142E" w:rsidRDefault="00466375" w:rsidP="00466375">
      <w:pPr>
        <w:spacing w:after="0" w:line="271" w:lineRule="auto"/>
        <w:ind w:right="-1"/>
        <w:rPr>
          <w:rFonts w:cstheme="minorHAnsi"/>
          <w:b/>
          <w:highlight w:val="yellow"/>
        </w:rPr>
      </w:pPr>
    </w:p>
    <w:p w14:paraId="1B411C72" w14:textId="77777777" w:rsidR="00466375" w:rsidRPr="00B0142E" w:rsidRDefault="00466375" w:rsidP="00466375">
      <w:pPr>
        <w:spacing w:after="0" w:line="271" w:lineRule="auto"/>
        <w:ind w:right="-1"/>
        <w:rPr>
          <w:rFonts w:cstheme="minorHAnsi"/>
          <w:b/>
        </w:rPr>
      </w:pPr>
      <w:r w:rsidRPr="00B0142E">
        <w:rPr>
          <w:rFonts w:cstheme="minorHAnsi"/>
          <w:b/>
        </w:rPr>
        <w:t>Zamawiającym:</w:t>
      </w:r>
    </w:p>
    <w:p w14:paraId="2BED0C45" w14:textId="53823CC5" w:rsidR="00466375" w:rsidRPr="003E6531" w:rsidRDefault="00F72091" w:rsidP="00F72091">
      <w:pPr>
        <w:jc w:val="both"/>
        <w:rPr>
          <w:rFonts w:ascii="Calibri" w:hAnsi="Calibri"/>
          <w:b/>
          <w:color w:val="0D0D0D"/>
        </w:rPr>
      </w:pPr>
      <w:r w:rsidRPr="00F72091">
        <w:rPr>
          <w:rFonts w:ascii="Calibri" w:hAnsi="Calibri"/>
          <w:b/>
          <w:color w:val="0D0D0D"/>
        </w:rPr>
        <w:t>SP ZOZ Szpitalem Powiatowym im. Edmunda Biernackiego w Opocznie, ul. Partyzantów 30, 26-300 Opoczno, wpisanym do rejestru przedsiębiorców prowadzonego przez Sąd Rejonowy dla -Śródmieścia w Łodzi pod nr KRS 0000026735, posiadającym REGON 0</w:t>
      </w:r>
      <w:r w:rsidR="00885468">
        <w:rPr>
          <w:rFonts w:ascii="Calibri" w:hAnsi="Calibri"/>
          <w:b/>
          <w:color w:val="0D0D0D"/>
        </w:rPr>
        <w:t>0</w:t>
      </w:r>
      <w:r w:rsidRPr="00F72091">
        <w:rPr>
          <w:rFonts w:ascii="Calibri" w:hAnsi="Calibri"/>
          <w:b/>
          <w:color w:val="0D0D0D"/>
        </w:rPr>
        <w:t>0304272; NIP 768-15-34-113</w:t>
      </w:r>
      <w:r w:rsidR="00466375">
        <w:rPr>
          <w:rFonts w:ascii="Calibri" w:hAnsi="Calibri"/>
          <w:b/>
          <w:color w:val="0D0D0D"/>
        </w:rPr>
        <w:t xml:space="preserve">, </w:t>
      </w:r>
      <w:r w:rsidR="00466375" w:rsidRPr="0016559E">
        <w:rPr>
          <w:rFonts w:ascii="Calibri" w:hAnsi="Calibri"/>
          <w:color w:val="0D0D0D"/>
        </w:rPr>
        <w:t xml:space="preserve">reprezentowanym przez: </w:t>
      </w:r>
    </w:p>
    <w:p w14:paraId="3FFC7827" w14:textId="77777777" w:rsidR="00466375" w:rsidRPr="00B0142E" w:rsidRDefault="00466375" w:rsidP="00466375">
      <w:pPr>
        <w:spacing w:after="0" w:line="271" w:lineRule="auto"/>
        <w:rPr>
          <w:rFonts w:cstheme="minorHAnsi"/>
          <w:b/>
        </w:rPr>
      </w:pPr>
      <w:r w:rsidRPr="003E6531">
        <w:rPr>
          <w:rFonts w:ascii="Calibri" w:hAnsi="Calibri"/>
          <w:b/>
          <w:color w:val="0D0D0D"/>
        </w:rPr>
        <w:t>…………….. – Dyrektora Szpital</w:t>
      </w:r>
      <w:r w:rsidRPr="00B0142E">
        <w:rPr>
          <w:rFonts w:cstheme="minorHAnsi"/>
          <w:b/>
        </w:rPr>
        <w:t xml:space="preserve">a: </w:t>
      </w:r>
    </w:p>
    <w:p w14:paraId="3AA0D3BD" w14:textId="77777777" w:rsidR="009F7814" w:rsidRPr="00AB1EA9" w:rsidRDefault="009F7814" w:rsidP="00B0142E">
      <w:pPr>
        <w:spacing w:after="0" w:line="271" w:lineRule="auto"/>
        <w:rPr>
          <w:rFonts w:eastAsia="TTE18B7350t00" w:cstheme="minorHAnsi"/>
          <w:b/>
        </w:rPr>
      </w:pPr>
    </w:p>
    <w:p w14:paraId="46E7D958" w14:textId="77777777" w:rsidR="009F7814" w:rsidRPr="00AB1EA9" w:rsidRDefault="009F7814" w:rsidP="00B0142E">
      <w:pPr>
        <w:spacing w:after="0" w:line="271" w:lineRule="auto"/>
        <w:rPr>
          <w:rFonts w:cstheme="minorHAnsi"/>
          <w:b/>
        </w:rPr>
      </w:pPr>
      <w:r w:rsidRPr="00AB1EA9">
        <w:rPr>
          <w:rFonts w:cstheme="minorHAnsi"/>
          <w:b/>
        </w:rPr>
        <w:t xml:space="preserve">a: </w:t>
      </w:r>
    </w:p>
    <w:p w14:paraId="4789DD16" w14:textId="77777777" w:rsidR="009F7814" w:rsidRPr="00AB1EA9"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p w14:paraId="29B0CCEB" w14:textId="43ECCADF" w:rsidR="009F7814" w:rsidRPr="00B0142E" w:rsidRDefault="009F7814" w:rsidP="00B0142E">
      <w:pPr>
        <w:spacing w:after="0" w:line="271" w:lineRule="auto"/>
        <w:jc w:val="both"/>
        <w:rPr>
          <w:rFonts w:cstheme="minorHAnsi"/>
          <w:bCs/>
        </w:rPr>
      </w:pPr>
      <w:r w:rsidRPr="00B0142E">
        <w:rPr>
          <w:rFonts w:cstheme="minorHAnsi"/>
          <w:bCs/>
        </w:rPr>
        <w:t>……………………….………………………………………..…………………………………...........................</w:t>
      </w:r>
      <w:r w:rsidR="00B0142E">
        <w:rPr>
          <w:rFonts w:cstheme="minorHAnsi"/>
          <w:bCs/>
        </w:rPr>
        <w:t>...............................</w:t>
      </w:r>
      <w:r w:rsidRPr="00B0142E">
        <w:rPr>
          <w:rFonts w:cstheme="minorHAnsi"/>
          <w:bCs/>
        </w:rPr>
        <w:t>,</w:t>
      </w:r>
    </w:p>
    <w:p w14:paraId="7EB218FA" w14:textId="49126510" w:rsidR="009F7814" w:rsidRPr="00B0142E" w:rsidRDefault="009F7814" w:rsidP="00B0142E">
      <w:pPr>
        <w:spacing w:after="0" w:line="271" w:lineRule="auto"/>
        <w:jc w:val="both"/>
        <w:rPr>
          <w:rFonts w:cstheme="minorHAnsi"/>
        </w:rPr>
      </w:pPr>
      <w:r w:rsidRPr="00B0142E">
        <w:rPr>
          <w:rFonts w:cstheme="minorHAnsi"/>
        </w:rPr>
        <w:t xml:space="preserve">z siedzibą w </w:t>
      </w:r>
      <w:r w:rsidRPr="00B0142E">
        <w:rPr>
          <w:rFonts w:cstheme="minorHAnsi"/>
          <w:bCs/>
        </w:rPr>
        <w:t>.................................................................................</w:t>
      </w:r>
      <w:r w:rsidR="00B0142E">
        <w:rPr>
          <w:rFonts w:cstheme="minorHAnsi"/>
          <w:bCs/>
        </w:rPr>
        <w:t>.......</w:t>
      </w:r>
      <w:r w:rsidRPr="00B0142E">
        <w:rPr>
          <w:rFonts w:cstheme="minorHAnsi"/>
          <w:bCs/>
        </w:rPr>
        <w:t>.................</w:t>
      </w:r>
      <w:r w:rsidRPr="00B0142E">
        <w:rPr>
          <w:rFonts w:cstheme="minorHAnsi"/>
        </w:rPr>
        <w:t>,</w:t>
      </w:r>
      <w:r w:rsidRPr="00B0142E">
        <w:rPr>
          <w:rFonts w:cstheme="minorHAnsi"/>
          <w:bCs/>
        </w:rPr>
        <w:t xml:space="preserve"> </w:t>
      </w:r>
      <w:r w:rsidRPr="00B0142E">
        <w:rPr>
          <w:rFonts w:cstheme="minorHAnsi"/>
        </w:rPr>
        <w:t xml:space="preserve">wpisanym do rejestru przedsiębiorców prowadzonego przez Sąd Rejonowy dla ........................................................................ KRS ................................................., wysokość kapitału zakładowego .......................................... złotych, posiadającym Regon ….………………………..……, nr NIP .......................................,  reprezentowanym przez: </w:t>
      </w:r>
    </w:p>
    <w:p w14:paraId="11752536" w14:textId="77777777" w:rsidR="009F7814" w:rsidRPr="00B0142E" w:rsidRDefault="009F7814" w:rsidP="00B0142E">
      <w:pPr>
        <w:spacing w:after="0" w:line="271" w:lineRule="auto"/>
        <w:rPr>
          <w:rFonts w:cstheme="minorHAnsi"/>
          <w:b/>
          <w:smallCaps/>
        </w:rPr>
      </w:pPr>
    </w:p>
    <w:p w14:paraId="56213BCB" w14:textId="19073992" w:rsidR="009F7814" w:rsidRPr="00B0142E" w:rsidRDefault="009F7814" w:rsidP="00B0142E">
      <w:pPr>
        <w:spacing w:after="0" w:line="271" w:lineRule="auto"/>
        <w:rPr>
          <w:rFonts w:cstheme="minorHAnsi"/>
          <w:smallCaps/>
        </w:rPr>
      </w:pPr>
      <w:r w:rsidRPr="00B0142E">
        <w:rPr>
          <w:rFonts w:cstheme="minorHAnsi"/>
          <w:smallCaps/>
        </w:rPr>
        <w:t>…………………………………………………………………………………………</w:t>
      </w:r>
      <w:r w:rsidR="00B0142E">
        <w:rPr>
          <w:rFonts w:cstheme="minorHAnsi"/>
          <w:smallCaps/>
        </w:rPr>
        <w:t>…………………………………………………………...……</w:t>
      </w:r>
    </w:p>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4926D7B9" w14:textId="33454A87" w:rsidR="00AB1EA9" w:rsidRDefault="009F7814" w:rsidP="00AB1EA9">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7DC">
        <w:rPr>
          <w:rFonts w:cstheme="minorHAnsi"/>
        </w:rPr>
        <w:t>Przedmiotem Umowy jest świadczenie przez Wykonawcę usługi polegającej na ubezpiecz</w:t>
      </w:r>
      <w:r w:rsidR="008E6167" w:rsidRPr="008E67DC">
        <w:rPr>
          <w:rFonts w:cstheme="minorHAnsi"/>
        </w:rPr>
        <w:t xml:space="preserve">eniu </w:t>
      </w:r>
      <w:r w:rsidR="00F72091" w:rsidRPr="00F72091">
        <w:rPr>
          <w:rFonts w:cstheme="minorHAnsi"/>
        </w:rPr>
        <w:t xml:space="preserve">SP ZOZ SZPITALA POWIATOWEGO IM. EDMUNDA BIERNACKIEGO W OPOCZNIE </w:t>
      </w:r>
      <w:r w:rsidR="00762F6F" w:rsidRPr="008E67DC">
        <w:rPr>
          <w:rFonts w:cstheme="minorHAnsi"/>
        </w:rPr>
        <w:t>w zakresie</w:t>
      </w:r>
      <w:r w:rsidR="008E67DC">
        <w:rPr>
          <w:rFonts w:cstheme="minorHAnsi"/>
        </w:rPr>
        <w:t xml:space="preserve"> u</w:t>
      </w:r>
      <w:r w:rsidR="00762F6F" w:rsidRPr="008E67DC">
        <w:rPr>
          <w:rFonts w:cstheme="minorHAnsi"/>
        </w:rPr>
        <w:t>bezpieczenia</w:t>
      </w:r>
      <w:r w:rsidR="00AB1EA9">
        <w:rPr>
          <w:rFonts w:cstheme="minorHAnsi"/>
        </w:rPr>
        <w:t>:</w:t>
      </w:r>
    </w:p>
    <w:p w14:paraId="1CBED691" w14:textId="39EF093D" w:rsidR="00762F6F" w:rsidRDefault="00762F6F" w:rsidP="00AB1EA9">
      <w:pPr>
        <w:pStyle w:val="Tekstpodstawowywcity"/>
        <w:numPr>
          <w:ilvl w:val="1"/>
          <w:numId w:val="6"/>
        </w:numPr>
        <w:tabs>
          <w:tab w:val="clear" w:pos="0"/>
          <w:tab w:val="left" w:pos="709"/>
        </w:tabs>
        <w:suppressAutoHyphens/>
        <w:spacing w:after="0" w:line="271" w:lineRule="auto"/>
        <w:ind w:left="709" w:hanging="425"/>
        <w:jc w:val="both"/>
        <w:rPr>
          <w:rFonts w:cstheme="minorHAnsi"/>
        </w:rPr>
      </w:pPr>
      <w:r w:rsidRPr="00AB1EA9">
        <w:rPr>
          <w:rFonts w:cstheme="minorHAnsi"/>
        </w:rPr>
        <w:t>mienia od wszystkich ryzyk</w:t>
      </w:r>
      <w:r w:rsidR="00AB1EA9">
        <w:rPr>
          <w:rFonts w:cstheme="minorHAnsi"/>
        </w:rPr>
        <w:t>,</w:t>
      </w:r>
    </w:p>
    <w:p w14:paraId="22423A76" w14:textId="1E2C71EA" w:rsidR="00AB1EA9" w:rsidRPr="00AB1EA9" w:rsidRDefault="00AB1EA9" w:rsidP="00AB1EA9">
      <w:pPr>
        <w:pStyle w:val="Tekstpodstawowywcity"/>
        <w:numPr>
          <w:ilvl w:val="1"/>
          <w:numId w:val="6"/>
        </w:numPr>
        <w:tabs>
          <w:tab w:val="clear" w:pos="0"/>
          <w:tab w:val="left" w:pos="709"/>
        </w:tabs>
        <w:suppressAutoHyphens/>
        <w:spacing w:after="0" w:line="271" w:lineRule="auto"/>
        <w:ind w:left="709" w:hanging="425"/>
        <w:jc w:val="both"/>
        <w:rPr>
          <w:rFonts w:cstheme="minorHAnsi"/>
        </w:rPr>
      </w:pPr>
      <w:r w:rsidRPr="00AB1EA9">
        <w:rPr>
          <w:rFonts w:cstheme="minorHAnsi"/>
        </w:rPr>
        <w:t>sprzętu elektronicznego od wszystkich ryzyk</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047AB63A" w:rsidR="009F7814"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67E310B0" w14:textId="77777777" w:rsidR="00447726" w:rsidRDefault="00447726"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Pr>
          <w:rFonts w:cstheme="minorHAnsi"/>
        </w:rPr>
        <w:t xml:space="preserve">Wykonawca oświadcza, iż jest mu znany, w momencie zawierania umowy ubezpieczenia, stan zabezpieczeń przeciwpożarowych, przeciwkradzieżowych i przeciwprzepięciowych ubezpieczanego majątku, uznaje je za wystarczające i nie będzie powoływał się na zapisy OWU dotyczące </w:t>
      </w:r>
      <w:r>
        <w:rPr>
          <w:rFonts w:cstheme="minorHAnsi"/>
        </w:rPr>
        <w:lastRenderedPageBreak/>
        <w:t>minimalnych wymogów dotyczących zabezpieczeń, o ile stan ten w momencie powstania szkody nie ulegnie pogorszeniu w stosunku do opisanego w materiałach przekazanych Wykonawcy w dokumentacji przetargowej.</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2D73FA13" w14:textId="77777777" w:rsidR="008E67DC" w:rsidRPr="008E6167" w:rsidRDefault="008E6167"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 xml:space="preserve">Brokerem odpowiedzialnym za obsługę umowy </w:t>
      </w:r>
      <w:r w:rsidR="008E67DC">
        <w:rPr>
          <w:rFonts w:cstheme="minorHAnsi"/>
        </w:rPr>
        <w:t>oraz pośredniczącym w jej zawarciu jest</w:t>
      </w:r>
      <w:r w:rsidR="008E67DC" w:rsidRPr="008E6167">
        <w:rPr>
          <w:rFonts w:cstheme="minorHAnsi"/>
        </w:rPr>
        <w:t>:</w:t>
      </w:r>
    </w:p>
    <w:p w14:paraId="554D7FF2" w14:textId="77777777" w:rsidR="008E67DC" w:rsidRPr="008E6167" w:rsidRDefault="008E67DC" w:rsidP="009C6480">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28FC9EE2" w14:textId="193246FA" w:rsidR="00B0142E" w:rsidRDefault="00B0142E" w:rsidP="008E67DC">
      <w:pPr>
        <w:pStyle w:val="Tekstpodstawowywcity"/>
        <w:tabs>
          <w:tab w:val="left" w:pos="284"/>
        </w:tabs>
        <w:suppressAutoHyphens/>
        <w:spacing w:after="0" w:line="271" w:lineRule="auto"/>
        <w:ind w:left="0"/>
        <w:jc w:val="both"/>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38CB01CE" w14:textId="77777777" w:rsidR="009F7814" w:rsidRPr="00B0142E" w:rsidRDefault="009F7814" w:rsidP="00B0142E">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B0142E">
        <w:rPr>
          <w:rFonts w:cstheme="minorHAnsi"/>
        </w:rPr>
        <w:t>Termin realizacji Umowy ustala się na okres: ……………………………………………………………..</w:t>
      </w:r>
    </w:p>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5AE60349" w:rsidR="00081C5A" w:rsidRP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 na roczne okresy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9CD89EB"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762F6F">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57302F3F" w14:textId="037F3E2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011CDC">
        <w:rPr>
          <w:rFonts w:cstheme="minorHAnsi"/>
        </w:rPr>
        <w:t>cały</w:t>
      </w:r>
      <w:r w:rsidRPr="00081C5A">
        <w:rPr>
          <w:rFonts w:cstheme="minorHAnsi"/>
        </w:rPr>
        <w:t xml:space="preserve"> okres realizacji Umowy, zgodnie z Ofertą Wykonawcy wynosi brutto .................................... zł, w tym VAT – zwolniony.</w:t>
      </w:r>
    </w:p>
    <w:p w14:paraId="15D6CDDA" w14:textId="3AF5925C" w:rsidR="00A765C8" w:rsidRPr="00A765C8" w:rsidRDefault="00A765C8" w:rsidP="00A765C8">
      <w:pPr>
        <w:pStyle w:val="Tekstpodstawowywcity"/>
        <w:numPr>
          <w:ilvl w:val="0"/>
          <w:numId w:val="8"/>
        </w:numPr>
        <w:suppressAutoHyphens/>
        <w:spacing w:after="0" w:line="271" w:lineRule="auto"/>
        <w:jc w:val="both"/>
        <w:rPr>
          <w:rFonts w:cstheme="minorHAnsi"/>
        </w:rPr>
      </w:pPr>
      <w:r w:rsidRPr="00A765C8">
        <w:rPr>
          <w:rFonts w:cstheme="minorHAnsi"/>
        </w:rPr>
        <w:t>Ostateczna składka może różnić się od składki zadeklarowanej w Ofercie Wykonawcy z uwagi na zwiększenie lub zmniejszenie majątku Zamawiającego (zgodnie z postanowieniami Klauzul automatycznego ubezpieczenia) lub zmianę, uzupełnienie sum ubezpieczenia lub limitów odpowiedzialności.</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Za datę prawidłowego opłacenia składki ubezpieczeniowej lub jej raty uznaje się datę złożenia przekazu pocztowego lub dyspozycji realizacji przelewu bankowego, bez względu na jego formę </w:t>
      </w:r>
      <w:r w:rsidRPr="00081C5A">
        <w:rPr>
          <w:rFonts w:cstheme="minorHAnsi"/>
        </w:rPr>
        <w:lastRenderedPageBreak/>
        <w:t>(pisemną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7E8C3D2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w:t>
      </w:r>
      <w:r w:rsidR="00762F6F">
        <w:rPr>
          <w:rFonts w:cstheme="minorHAnsi"/>
        </w:rPr>
        <w:t>ubezpieczenia</w:t>
      </w:r>
      <w:r w:rsidRPr="00081C5A">
        <w:rPr>
          <w:rFonts w:cstheme="minorHAnsi"/>
        </w:rPr>
        <w:t xml:space="preserve">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w:t>
      </w:r>
      <w:r w:rsidR="00762F6F">
        <w:rPr>
          <w:rFonts w:cstheme="minorHAnsi"/>
        </w:rPr>
        <w:t>ubezpieczenia</w:t>
      </w:r>
      <w:r w:rsidRPr="00081C5A">
        <w:rPr>
          <w:rFonts w:cstheme="minorHAnsi"/>
        </w:rPr>
        <w:t xml:space="preserve">. </w:t>
      </w:r>
    </w:p>
    <w:p w14:paraId="337FDEB9" w14:textId="144F4CC2" w:rsidR="00762F6F" w:rsidRPr="00762F6F" w:rsidRDefault="00762F6F" w:rsidP="00762F6F">
      <w:pPr>
        <w:pStyle w:val="Tekstpodstawowywcity"/>
        <w:numPr>
          <w:ilvl w:val="0"/>
          <w:numId w:val="8"/>
        </w:numPr>
        <w:suppressAutoHyphens/>
        <w:spacing w:after="0" w:line="271" w:lineRule="auto"/>
        <w:jc w:val="both"/>
        <w:rPr>
          <w:rFonts w:cstheme="minorHAnsi"/>
        </w:rPr>
      </w:pPr>
      <w:r w:rsidRPr="00762F6F">
        <w:rPr>
          <w:rFonts w:cstheme="minorHAns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08AF395C" w:rsid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530FE4EF" w14:textId="77777777" w:rsidR="00535653" w:rsidRDefault="00535653" w:rsidP="005B53C2">
      <w:pPr>
        <w:pStyle w:val="Tekstpodstawowywcity"/>
        <w:suppressAutoHyphens/>
        <w:spacing w:after="0" w:line="266" w:lineRule="auto"/>
        <w:ind w:left="0"/>
        <w:jc w:val="both"/>
        <w:rPr>
          <w:rFonts w:cstheme="minorHAnsi"/>
          <w:b/>
        </w:rPr>
      </w:pPr>
    </w:p>
    <w:p w14:paraId="419A87CD" w14:textId="6C756DAA"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 xml:space="preserve">§ </w:t>
      </w:r>
      <w:r w:rsidR="005B53C2">
        <w:rPr>
          <w:rFonts w:cstheme="minorHAnsi"/>
          <w:b/>
        </w:rPr>
        <w:t>5</w:t>
      </w:r>
      <w:r w:rsidRPr="00762F6F">
        <w:rPr>
          <w:rFonts w:cstheme="minorHAnsi"/>
          <w:b/>
        </w:rPr>
        <w:t>.</w:t>
      </w:r>
    </w:p>
    <w:p w14:paraId="6058966B" w14:textId="77777777"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Aktualizacja sum ubezpieczenia i innych okoliczności podanych przed zawarciem Umowy</w:t>
      </w:r>
    </w:p>
    <w:p w14:paraId="418F63A2" w14:textId="77777777" w:rsidR="00762F6F" w:rsidRP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 xml:space="preserve">Przed wystawieniem polis na kolejne roczne okresy ubezpieczenia Zamawiający może zaktualizować sumy ubezpieczenia mienia. Składka zostanie wyliczona z zastosowaniem stawek wynikających z Oferty Wykonawcy. </w:t>
      </w:r>
    </w:p>
    <w:p w14:paraId="34EE12BF" w14:textId="77777777" w:rsidR="00762F6F" w:rsidRP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Dokonując aktualizacji sum ubezpieczenia Zamawiający może ustalić dla wybranych przedmiotów ubezpieczenia inny rodzaj wartości ubezpieczenia, będącej podstawą określenia sum ubezpieczenia.</w:t>
      </w:r>
    </w:p>
    <w:p w14:paraId="31C3DA4D" w14:textId="77777777" w:rsidR="00762F6F" w:rsidRDefault="00762F6F" w:rsidP="00B0142E">
      <w:pPr>
        <w:pStyle w:val="Tekstpodstawowywcity"/>
        <w:spacing w:after="0" w:line="271" w:lineRule="auto"/>
        <w:ind w:hanging="283"/>
        <w:jc w:val="center"/>
        <w:rPr>
          <w:rFonts w:cstheme="minorHAnsi"/>
          <w:b/>
        </w:rPr>
      </w:pPr>
    </w:p>
    <w:p w14:paraId="73430580" w14:textId="59A24690" w:rsidR="009F7814" w:rsidRPr="00B0142E" w:rsidRDefault="00762F6F" w:rsidP="00B0142E">
      <w:pPr>
        <w:pStyle w:val="Tekstpodstawowywcity"/>
        <w:spacing w:after="0" w:line="271" w:lineRule="auto"/>
        <w:ind w:hanging="283"/>
        <w:jc w:val="center"/>
        <w:rPr>
          <w:rFonts w:cstheme="minorHAnsi"/>
          <w:b/>
        </w:rPr>
      </w:pPr>
      <w:r>
        <w:rPr>
          <w:rFonts w:cstheme="minorHAnsi"/>
          <w:b/>
        </w:rPr>
        <w:t xml:space="preserve">§ </w:t>
      </w:r>
      <w:r w:rsidR="005B53C2">
        <w:rPr>
          <w:rFonts w:cstheme="minorHAnsi"/>
          <w:b/>
        </w:rPr>
        <w:t>6</w:t>
      </w:r>
      <w:r w:rsidR="009F7814"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52E95D87" w14:textId="25A6C71C"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zaistnienia szkody w ubezpieczonym mieniu Zamawiający ma obowiązek powiadomić Wykonawcę o jej zaistnieniu, nie później niż w ciągu 14 dni od chwili uzyskania wiadomości o</w:t>
      </w:r>
      <w:r>
        <w:rPr>
          <w:rFonts w:cstheme="minorHAnsi"/>
        </w:rPr>
        <w:t> </w:t>
      </w:r>
      <w:r w:rsidRPr="00762F6F">
        <w:rPr>
          <w:rFonts w:cstheme="minorHAnsi"/>
        </w:rPr>
        <w:t>szkodzie, podając rodzaj i rozmiar szkody.</w:t>
      </w:r>
    </w:p>
    <w:p w14:paraId="5DB5F782"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 przypadku gdy istnieje podejrzenie, iż szkoda jest wynikiem przestępstwa Zamawiający zobowiązany jest powiadomić Policję. </w:t>
      </w:r>
    </w:p>
    <w:p w14:paraId="28E50C8C"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szkody Wykonawca zobowiązany jest do dokonania oględzin w terminie nie dłuższym niż 3 dni robocze od momentu zgłoszenia szkody, o ile uzna, że oględziny są konieczne.</w:t>
      </w:r>
    </w:p>
    <w:p w14:paraId="761F13EC" w14:textId="77777777" w:rsidR="00762F6F" w:rsidRPr="00762F6F" w:rsidRDefault="00762F6F" w:rsidP="0071750D">
      <w:pPr>
        <w:pStyle w:val="Tekstpodstawowywcity"/>
        <w:suppressAutoHyphens/>
        <w:spacing w:after="0" w:line="271" w:lineRule="auto"/>
        <w:ind w:left="284"/>
        <w:jc w:val="both"/>
        <w:rPr>
          <w:rFonts w:cstheme="minorHAnsi"/>
        </w:rPr>
      </w:pPr>
      <w:r w:rsidRPr="00762F6F">
        <w:rPr>
          <w:rFonts w:cstheme="minorHAnsi"/>
        </w:rPr>
        <w:t>Wykonawca dokona weryfikacji kosztorysu w terminie 7 dni roboczych od momentu przedłożenia go przez Zamawiającego.</w:t>
      </w:r>
    </w:p>
    <w:p w14:paraId="214C465D"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lastRenderedPageBreak/>
        <w:t>Kwota należnego odszkodowania z tytułu umowy ubezpieczenia mienia zostanie przekazana na rachunek bankowy wskazany przez Zamawiającego.</w:t>
      </w:r>
    </w:p>
    <w:p w14:paraId="0C9022E1" w14:textId="77777777" w:rsid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Wypłata odszkodowania nastąpi według wartości uwzględniającej podatek VAT, pod warunkiem, iż suma ubezpieczenia będzie również zawierała ten podatek.</w:t>
      </w:r>
    </w:p>
    <w:p w14:paraId="17EB78FA" w14:textId="1096BDF3" w:rsidR="00762F6F" w:rsidRP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1750D">
        <w:rPr>
          <w:rFonts w:cstheme="minorHAnsi"/>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0A314A4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71227B84" w14:textId="578E9AE1"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Zamawiający uprawniony jest do odszkodowania z tytułu szkody w ubezpieczonym mieniu powierzonym w użytkowanie, dzierżawionym  z uwagi na zobowiązanie do ponoszenia kosztów odbudowy majątku po szkodzie.</w:t>
      </w:r>
    </w:p>
    <w:p w14:paraId="1E3917EC" w14:textId="77777777" w:rsidR="009F7814" w:rsidRDefault="009F7814" w:rsidP="00B0142E">
      <w:pPr>
        <w:pStyle w:val="Tekstpodstawowywcity"/>
        <w:spacing w:after="0" w:line="271" w:lineRule="auto"/>
        <w:rPr>
          <w:rFonts w:cstheme="minorHAnsi"/>
        </w:rPr>
      </w:pPr>
    </w:p>
    <w:p w14:paraId="2ACC0AB2" w14:textId="7CF97F13"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 xml:space="preserve">§ </w:t>
      </w:r>
      <w:r w:rsidR="005B53C2">
        <w:rPr>
          <w:rFonts w:cstheme="minorHAnsi"/>
          <w:b/>
        </w:rPr>
        <w:t>7</w:t>
      </w:r>
      <w:r w:rsidRPr="0071750D">
        <w:rPr>
          <w:rFonts w:cstheme="minorHAnsi"/>
          <w:b/>
        </w:rPr>
        <w:t>.</w:t>
      </w:r>
    </w:p>
    <w:p w14:paraId="70C31937"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Przeniesienie własności mienia</w:t>
      </w:r>
    </w:p>
    <w:p w14:paraId="07AB48EC" w14:textId="47783B79" w:rsidR="0071750D" w:rsidRPr="0071750D" w:rsidRDefault="0071750D" w:rsidP="00A765C8">
      <w:pPr>
        <w:pStyle w:val="Tekstpodstawowywcity"/>
        <w:tabs>
          <w:tab w:val="left" w:pos="284"/>
        </w:tabs>
        <w:suppressAutoHyphens/>
        <w:spacing w:after="0" w:line="271" w:lineRule="auto"/>
        <w:ind w:left="0"/>
        <w:jc w:val="both"/>
        <w:rPr>
          <w:rFonts w:cstheme="minorHAnsi"/>
        </w:rPr>
      </w:pPr>
      <w:r w:rsidRPr="0071750D">
        <w:rPr>
          <w:rFonts w:cstheme="minorHAnsi"/>
        </w:rPr>
        <w:t>Ochrona ubezpieczeniowa nie wygasa, lecz jest kontynuowana na dotychczasowych warunka</w:t>
      </w:r>
      <w:r>
        <w:rPr>
          <w:rFonts w:cstheme="minorHAnsi"/>
        </w:rPr>
        <w:t>ch w </w:t>
      </w:r>
      <w:r w:rsidRPr="0071750D">
        <w:rPr>
          <w:rFonts w:cstheme="minorHAnsi"/>
        </w:rPr>
        <w:t>przypadku przewłaszczenia na zabezpieczenie mienia objętego umową. Ochrona jest także kontynuowana w przypadku przeniesienia własności mienia na inną jednostkę Zamawiają</w:t>
      </w:r>
      <w:r w:rsidR="00A765C8">
        <w:rPr>
          <w:rFonts w:cstheme="minorHAnsi"/>
        </w:rPr>
        <w:t>cego oraz w </w:t>
      </w:r>
      <w:r w:rsidRPr="0071750D">
        <w:rPr>
          <w:rFonts w:cstheme="minorHAnsi"/>
        </w:rPr>
        <w:t>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41167E9" w14:textId="77777777" w:rsidR="0071750D" w:rsidRPr="00B0142E" w:rsidRDefault="0071750D" w:rsidP="00B0142E">
      <w:pPr>
        <w:pStyle w:val="Tekstpodstawowywcity"/>
        <w:spacing w:after="0" w:line="271" w:lineRule="auto"/>
        <w:rPr>
          <w:rFonts w:cstheme="minorHAnsi"/>
        </w:rPr>
      </w:pPr>
    </w:p>
    <w:p w14:paraId="0932ED4E" w14:textId="5E29241F" w:rsidR="00023EAA"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8</w:t>
      </w:r>
      <w:r w:rsidR="00023EAA" w:rsidRPr="00B0142E">
        <w:rPr>
          <w:rFonts w:cstheme="minorHAnsi"/>
          <w:b/>
        </w:rPr>
        <w:t>.</w:t>
      </w:r>
    </w:p>
    <w:p w14:paraId="00C4EA8A" w14:textId="18B45884" w:rsidR="00023EAA" w:rsidRPr="00D563E4"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D563E4">
        <w:rPr>
          <w:rFonts w:asciiTheme="minorHAnsi" w:eastAsiaTheme="minorHAnsi" w:hAnsiTheme="minorHAnsi" w:cstheme="minorHAnsi"/>
          <w:b/>
          <w:sz w:val="22"/>
          <w:szCs w:val="22"/>
          <w:lang w:eastAsia="en-US"/>
        </w:rPr>
        <w:t>Zamówienia określone w art. 214 ust. 1 pkt. 7</w:t>
      </w:r>
      <w:r w:rsidR="00F70C15" w:rsidRPr="00D563E4">
        <w:rPr>
          <w:rFonts w:asciiTheme="minorHAnsi" w:eastAsiaTheme="minorHAnsi" w:hAnsiTheme="minorHAnsi" w:cstheme="minorHAnsi"/>
          <w:b/>
          <w:sz w:val="22"/>
          <w:szCs w:val="22"/>
          <w:lang w:eastAsia="en-US"/>
        </w:rPr>
        <w:t xml:space="preserve"> </w:t>
      </w:r>
      <w:r w:rsidRPr="00D563E4">
        <w:rPr>
          <w:rFonts w:asciiTheme="minorHAnsi" w:eastAsiaTheme="minorHAnsi" w:hAnsiTheme="minorHAnsi" w:cstheme="minorHAnsi"/>
          <w:b/>
          <w:sz w:val="22"/>
          <w:szCs w:val="22"/>
          <w:lang w:eastAsia="en-US"/>
        </w:rPr>
        <w:t>ustawy Prawo zamówień publicznych</w:t>
      </w:r>
    </w:p>
    <w:p w14:paraId="7F7F0C36" w14:textId="7DE39164" w:rsidR="00FB0C95" w:rsidRPr="00D563E4"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D563E4">
        <w:rPr>
          <w:rFonts w:cstheme="minorHAnsi"/>
        </w:rPr>
        <w:t xml:space="preserve">Zamawiający przewiduje możliwość udzielenia zamówień w trybie zamówienia z wolnej ręki w okolicznościach określonych w art. 214 ust.1 pkt 7 ustawy Prawo zamówień publicznych, w wysokości do </w:t>
      </w:r>
      <w:r w:rsidR="00F72091">
        <w:rPr>
          <w:rFonts w:cstheme="minorHAnsi"/>
        </w:rPr>
        <w:t>3</w:t>
      </w:r>
      <w:r w:rsidR="006E6E64" w:rsidRPr="00D563E4">
        <w:rPr>
          <w:rFonts w:cstheme="minorHAnsi"/>
        </w:rPr>
        <w:t>0</w:t>
      </w:r>
      <w:r w:rsidRPr="00D563E4">
        <w:rPr>
          <w:rFonts w:cstheme="minorHAnsi"/>
        </w:rPr>
        <w:t xml:space="preserve">% wartości zamówienia podstawowego. </w:t>
      </w:r>
    </w:p>
    <w:p w14:paraId="48046F06" w14:textId="3042A8D5" w:rsidR="00FB0C95" w:rsidRPr="00D563E4"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D563E4">
        <w:rPr>
          <w:rFonts w:cstheme="minorHAnsi"/>
        </w:rPr>
        <w:t xml:space="preserve">Zakres zamówień wskazanych w pkt 1 może obejmować: </w:t>
      </w:r>
    </w:p>
    <w:p w14:paraId="09E36EC3" w14:textId="4511FA22" w:rsidR="00A765C8" w:rsidRPr="00D563E4" w:rsidRDefault="00A765C8" w:rsidP="00FB0C95">
      <w:pPr>
        <w:pStyle w:val="Tekstpodstawowywcity"/>
        <w:numPr>
          <w:ilvl w:val="0"/>
          <w:numId w:val="20"/>
        </w:numPr>
        <w:suppressAutoHyphens/>
        <w:spacing w:after="0" w:line="271" w:lineRule="auto"/>
        <w:jc w:val="both"/>
        <w:rPr>
          <w:rFonts w:cstheme="minorHAnsi"/>
        </w:rPr>
      </w:pPr>
      <w:r w:rsidRPr="00D563E4">
        <w:rPr>
          <w:rFonts w:cstheme="minorHAnsi"/>
        </w:rPr>
        <w:t>ubezpieczenia mienia nieobjęte limitem klauzuli automatycznego pokrycia,</w:t>
      </w:r>
    </w:p>
    <w:p w14:paraId="27E96313" w14:textId="77777777" w:rsidR="00FB0C95" w:rsidRDefault="00FB0C95" w:rsidP="00FB0C95">
      <w:pPr>
        <w:pStyle w:val="Tekstpodstawowywcity"/>
        <w:numPr>
          <w:ilvl w:val="0"/>
          <w:numId w:val="20"/>
        </w:numPr>
        <w:suppressAutoHyphens/>
        <w:spacing w:after="0" w:line="271" w:lineRule="auto"/>
        <w:jc w:val="both"/>
        <w:rPr>
          <w:rFonts w:cstheme="minorHAnsi"/>
        </w:rPr>
      </w:pPr>
      <w:r w:rsidRPr="00D563E4">
        <w:rPr>
          <w:rFonts w:cstheme="minorHAnsi"/>
        </w:rPr>
        <w:t>uzupełnienie limitów ochrony, sumy ubezpieczenia określonej w systemie na pierwsze ryzyko lub sumy gwarancyjnej po</w:t>
      </w:r>
      <w:r w:rsidRPr="00FB0C95">
        <w:rPr>
          <w:rFonts w:cstheme="minorHAnsi"/>
        </w:rPr>
        <w:t xml:space="preserve"> wypłacie odszkodowania, </w:t>
      </w:r>
    </w:p>
    <w:p w14:paraId="3BF8AE06" w14:textId="01EF13FB" w:rsid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 xml:space="preserve">podniesienie limitów ochrony lub sumy </w:t>
      </w:r>
      <w:r w:rsidR="0071750D">
        <w:rPr>
          <w:rFonts w:cstheme="minorHAnsi"/>
        </w:rPr>
        <w:t>ubezpieczenia</w:t>
      </w:r>
      <w:r w:rsidRPr="00FB0C95">
        <w:rPr>
          <w:rFonts w:cstheme="minorHAnsi"/>
        </w:rPr>
        <w:t xml:space="preserve"> w celu spełnienia wymagań kontrahentów Zamawiającego,</w:t>
      </w:r>
    </w:p>
    <w:p w14:paraId="32269D45" w14:textId="4E38EBAE" w:rsidR="00FB0C95" w:rsidRP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przedłużenie terminu ochrony.</w:t>
      </w:r>
    </w:p>
    <w:p w14:paraId="370B60CB" w14:textId="6FCEC09D" w:rsidR="0071750D" w:rsidRPr="0071750D" w:rsidRDefault="0071750D" w:rsidP="0071750D">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71750D">
        <w:rPr>
          <w:rFonts w:cstheme="minorHAnsi"/>
        </w:rPr>
        <w:t>W zależności od przedmiotu zamówienia zastosowanie mieć będą poniżej określone warunki, na których zostanie ono udzielone. W przypadku gdy przedmiotem zamówienia będzie:</w:t>
      </w:r>
    </w:p>
    <w:p w14:paraId="4A8D0EBB" w14:textId="48B8E3DB" w:rsidR="0071750D" w:rsidRP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t>ubezpieczenie mienia, nieobjęte limitem klauzuli automatycznego pokrycia oraz przedłużenie terminu ochrony - składka zostanie wyliczona proporcjonalnie do ilości dni udzielonej przez Wykonawcę ochrony, bez stosowania zasady składki minim</w:t>
      </w:r>
      <w:r>
        <w:rPr>
          <w:rFonts w:cstheme="minorHAnsi"/>
        </w:rPr>
        <w:t>alnej dla wystawionej polisy, z </w:t>
      </w:r>
      <w:r w:rsidRPr="0071750D">
        <w:rPr>
          <w:rFonts w:cstheme="minorHAnsi"/>
        </w:rPr>
        <w:t>zastosowaniem stawek/ składek ustalonych dla zamówienia podstawowego,</w:t>
      </w:r>
    </w:p>
    <w:p w14:paraId="516F548C" w14:textId="780A252B" w:rsid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lastRenderedPageBreak/>
        <w:t>uzupełnienie lub podniesienie limitów ochrony, sumy ubezpieczenia określonej w systemie na pierwsze ryzyko – wysokość składki będzie przedmiotem odrębnych ustaleń pomiędzy Zamawiającym i Wykonawcą.</w:t>
      </w:r>
    </w:p>
    <w:p w14:paraId="6045D12E" w14:textId="6321ABFF"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 xml:space="preserve">Inne warunki, w szczególności zakres ochrony ubezpieczeniowej, będą zgodne z warunkami przyjętej Oferty Wykonawcy oraz realizowane na zasadach umowy podstawowej. </w:t>
      </w:r>
    </w:p>
    <w:p w14:paraId="5E57B022" w14:textId="3840CFF1" w:rsidR="003C2DF6" w:rsidRDefault="003C2DF6">
      <w:pPr>
        <w:rPr>
          <w:rFonts w:cstheme="minorHAnsi"/>
          <w:b/>
        </w:rPr>
      </w:pPr>
    </w:p>
    <w:p w14:paraId="0F578A09" w14:textId="36EFD289"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9</w:t>
      </w:r>
      <w:r w:rsidR="00F762D9"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5A409FC1" w14:textId="47C9DF50" w:rsidR="009C6480" w:rsidRPr="00B0142E" w:rsidRDefault="009C6480" w:rsidP="009C6480">
      <w:pPr>
        <w:pStyle w:val="Tekstpodstawowywcity"/>
        <w:spacing w:after="0" w:line="271" w:lineRule="auto"/>
        <w:ind w:hanging="283"/>
        <w:jc w:val="center"/>
        <w:rPr>
          <w:rFonts w:cstheme="minorHAnsi"/>
        </w:rPr>
      </w:pPr>
      <w:r w:rsidRPr="00B0142E">
        <w:rPr>
          <w:rFonts w:cstheme="minorHAnsi"/>
          <w:b/>
        </w:rPr>
        <w:t xml:space="preserve">§ </w:t>
      </w:r>
      <w:r>
        <w:rPr>
          <w:rFonts w:cstheme="minorHAnsi"/>
          <w:b/>
        </w:rPr>
        <w:t>1</w:t>
      </w:r>
      <w:r w:rsidR="005B53C2">
        <w:rPr>
          <w:rFonts w:cstheme="minorHAnsi"/>
          <w:b/>
        </w:rPr>
        <w:t>0</w:t>
      </w:r>
      <w:r w:rsidRPr="00B0142E">
        <w:rPr>
          <w:rFonts w:cstheme="minorHAnsi"/>
        </w:rPr>
        <w:t>.</w:t>
      </w:r>
    </w:p>
    <w:p w14:paraId="7C3D8401" w14:textId="77777777" w:rsidR="009C6480" w:rsidRPr="00B0142E" w:rsidRDefault="009C6480" w:rsidP="009C6480">
      <w:pPr>
        <w:pStyle w:val="Tekstpodstawowywcity"/>
        <w:spacing w:after="0" w:line="271" w:lineRule="auto"/>
        <w:ind w:hanging="283"/>
        <w:jc w:val="center"/>
        <w:rPr>
          <w:rFonts w:cstheme="minorHAnsi"/>
          <w:b/>
        </w:rPr>
      </w:pPr>
      <w:r w:rsidRPr="00B0142E">
        <w:rPr>
          <w:rFonts w:cstheme="minorHAnsi"/>
          <w:b/>
        </w:rPr>
        <w:t>Warunki zmiany Umowy</w:t>
      </w:r>
    </w:p>
    <w:p w14:paraId="5EFE12D9" w14:textId="77777777" w:rsidR="009C6480" w:rsidRPr="00B0142E" w:rsidRDefault="009C6480" w:rsidP="009C6480">
      <w:pPr>
        <w:tabs>
          <w:tab w:val="left" w:pos="284"/>
        </w:tabs>
        <w:autoSpaceDE w:val="0"/>
        <w:autoSpaceDN w:val="0"/>
        <w:adjustRightInd w:val="0"/>
        <w:spacing w:after="0" w:line="271" w:lineRule="auto"/>
        <w:ind w:left="284" w:hanging="284"/>
        <w:jc w:val="both"/>
        <w:rPr>
          <w:rFonts w:cstheme="minorHAnsi"/>
        </w:rPr>
      </w:pPr>
      <w:r w:rsidRPr="00B0142E">
        <w:rPr>
          <w:rFonts w:cstheme="minorHAnsi"/>
        </w:rPr>
        <w:t xml:space="preserve">1. </w:t>
      </w:r>
      <w:r w:rsidRPr="00B0142E">
        <w:rPr>
          <w:rFonts w:cstheme="minorHAnsi"/>
        </w:rPr>
        <w:tab/>
        <w:t>Zamawiający przewiduje możliwość zmiany postanowień Umowy, zawartej w wyniku udzielenia niniejszego zamówienia, w  trybie art. 455.</w:t>
      </w:r>
    </w:p>
    <w:p w14:paraId="5425EBAB"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Zmiana może być wprowadzona w zakresie:</w:t>
      </w:r>
    </w:p>
    <w:p w14:paraId="4DCEDAFC"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przedmiotu zamówienia (przedmiotu i zakresu ubezpieczenia),</w:t>
      </w:r>
    </w:p>
    <w:p w14:paraId="13B3C38D"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terminu wykonania zamówienia,</w:t>
      </w:r>
    </w:p>
    <w:p w14:paraId="7261AF11"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wynagrodzenia Wykonawcy.</w:t>
      </w:r>
    </w:p>
    <w:p w14:paraId="28861DE2"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Do okoliczności, po wystąpieniu których Zamawiający przewiduje możliwość wprowadzenia zmiany należą:</w:t>
      </w:r>
    </w:p>
    <w:p w14:paraId="3C352092"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obowiązujących przepisów prawa,</w:t>
      </w:r>
    </w:p>
    <w:p w14:paraId="5D2F6717"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(rozszerzenie lub zawężenie) zakresu prowadzonej przez Zamawiającego działalności,</w:t>
      </w:r>
    </w:p>
    <w:p w14:paraId="7E92C654"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zmiana (zwiększenie lub zmniejszenie) posiadanego majątku</w:t>
      </w:r>
      <w:r>
        <w:rPr>
          <w:rFonts w:cstheme="minorHAnsi"/>
        </w:rPr>
        <w:t>,</w:t>
      </w:r>
    </w:p>
    <w:p w14:paraId="5FCF70B6"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zmiany dotyczące osób objętych ubezpieczeniem, polegające na powstawaniu nowych jednostek, przekształceniach, połączeniach, likwidacji jednostek istniejących, zmianach własnościowych lub ich formy prawnej,</w:t>
      </w:r>
    </w:p>
    <w:p w14:paraId="3423DB0C" w14:textId="77777777" w:rsidR="009C648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potrzeba rozszerzenia zakresu ubezpieczenia, w tym obowiązek ubezpieczenia wynikający z zawartych umów najmu, dzierżawy leasingu lub innych o podobnym charakterze</w:t>
      </w:r>
      <w:r>
        <w:rPr>
          <w:rFonts w:cstheme="minorHAnsi"/>
        </w:rPr>
        <w:t>,</w:t>
      </w:r>
    </w:p>
    <w:p w14:paraId="5E972889"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potrzeba wydłużenia terminu realizacji umowy na wnio</w:t>
      </w:r>
      <w:r>
        <w:rPr>
          <w:rFonts w:cstheme="minorHAnsi"/>
        </w:rPr>
        <w:t>sek Zamawiającego maksymalnie o </w:t>
      </w:r>
      <w:r w:rsidRPr="002A6BE0">
        <w:rPr>
          <w:rFonts w:cstheme="minorHAnsi"/>
        </w:rPr>
        <w:t>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r>
        <w:rPr>
          <w:rFonts w:cstheme="minorHAnsi"/>
        </w:rPr>
        <w:t>.</w:t>
      </w:r>
    </w:p>
    <w:p w14:paraId="67FAED0E" w14:textId="77777777" w:rsidR="009C6480" w:rsidRPr="00B0142E" w:rsidRDefault="009C6480" w:rsidP="009C6480">
      <w:pPr>
        <w:numPr>
          <w:ilvl w:val="1"/>
          <w:numId w:val="10"/>
        </w:numPr>
        <w:tabs>
          <w:tab w:val="left" w:pos="709"/>
        </w:tabs>
        <w:spacing w:after="0" w:line="271" w:lineRule="auto"/>
        <w:ind w:left="709" w:hanging="425"/>
        <w:jc w:val="both"/>
        <w:rPr>
          <w:rFonts w:cstheme="minorHAnsi"/>
        </w:rPr>
      </w:pPr>
      <w:r w:rsidRPr="002A6BE0">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0651166" w14:textId="77777777" w:rsidR="009C6480" w:rsidRPr="00B0142E" w:rsidRDefault="009C6480" w:rsidP="009C6480">
      <w:pPr>
        <w:numPr>
          <w:ilvl w:val="0"/>
          <w:numId w:val="10"/>
        </w:numPr>
        <w:tabs>
          <w:tab w:val="left" w:pos="284"/>
        </w:tabs>
        <w:autoSpaceDE w:val="0"/>
        <w:autoSpaceDN w:val="0"/>
        <w:adjustRightInd w:val="0"/>
        <w:spacing w:after="0" w:line="271" w:lineRule="auto"/>
        <w:ind w:left="284" w:hanging="284"/>
        <w:jc w:val="both"/>
        <w:rPr>
          <w:rFonts w:cstheme="minorHAnsi"/>
        </w:rPr>
      </w:pPr>
      <w:r w:rsidRPr="00B0142E">
        <w:rPr>
          <w:rFonts w:cstheme="minorHAnsi"/>
        </w:rPr>
        <w:t>Zmiany postanowień umowy muszą być dokonane na piśm</w:t>
      </w:r>
      <w:r>
        <w:rPr>
          <w:rFonts w:cstheme="minorHAnsi"/>
        </w:rPr>
        <w:t>ie. Wystąpienie którejkolwiek z </w:t>
      </w:r>
      <w:r w:rsidRPr="00B0142E">
        <w:rPr>
          <w:rFonts w:cstheme="minorHAnsi"/>
        </w:rPr>
        <w:t>wymienionych okoliczności nie stanowi zobowiązania Stron do wprowadzenia zmiany.</w:t>
      </w:r>
    </w:p>
    <w:p w14:paraId="60592B54" w14:textId="77777777" w:rsidR="009C6480" w:rsidRPr="00B0142E" w:rsidRDefault="009C6480" w:rsidP="009C6480">
      <w:pPr>
        <w:numPr>
          <w:ilvl w:val="0"/>
          <w:numId w:val="10"/>
        </w:numPr>
        <w:tabs>
          <w:tab w:val="left" w:pos="284"/>
        </w:tabs>
        <w:autoSpaceDE w:val="0"/>
        <w:autoSpaceDN w:val="0"/>
        <w:adjustRightInd w:val="0"/>
        <w:spacing w:after="0" w:line="271" w:lineRule="auto"/>
        <w:jc w:val="both"/>
        <w:rPr>
          <w:rFonts w:cstheme="minorHAnsi"/>
        </w:rPr>
      </w:pPr>
      <w:r w:rsidRPr="00B0142E">
        <w:rPr>
          <w:rFonts w:cstheme="minorHAnsi"/>
        </w:rPr>
        <w:t>W przypadku wystąpienia poniższych okoliczności:</w:t>
      </w:r>
    </w:p>
    <w:p w14:paraId="57E014F9"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 xml:space="preserve">zmiany stawki podatku od towarów i usług oraz podatku akcyzowego, </w:t>
      </w:r>
    </w:p>
    <w:p w14:paraId="4A917E08"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wysokości minimalnego wynagrodzenia za pracę albo wysokości minimalnej stawki godzinowej, ustalonych na podstawie przepisów ustawy z dnia 10 października 2002 r.</w:t>
      </w:r>
      <w:r>
        <w:rPr>
          <w:rFonts w:cstheme="minorHAnsi"/>
        </w:rPr>
        <w:t xml:space="preserve"> o </w:t>
      </w:r>
      <w:r w:rsidRPr="00B0142E">
        <w:rPr>
          <w:rFonts w:cstheme="minorHAnsi"/>
        </w:rPr>
        <w:t>minimalnym wynagrodzeniu za pracę,</w:t>
      </w:r>
    </w:p>
    <w:p w14:paraId="4A9CD01F"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lastRenderedPageBreak/>
        <w:t>zmiany zasad podlegania ubezpieczeniom społecznym lub ubezpieczeniu zdrowotnemu łub wysokości stawki składki na ubezpieczenia społeczne łub zdrowotne,</w:t>
      </w:r>
    </w:p>
    <w:p w14:paraId="7CE91F95"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zasad gromadzenia i wysokości wpłat do pracowniczych planów kapitałow</w:t>
      </w:r>
      <w:r>
        <w:rPr>
          <w:rFonts w:cstheme="minorHAnsi"/>
        </w:rPr>
        <w:t>ych, o </w:t>
      </w:r>
      <w:r w:rsidRPr="00B0142E">
        <w:rPr>
          <w:rFonts w:cstheme="minorHAnsi"/>
        </w:rPr>
        <w:t>których mowa w ustawie z dnia 4 października 2018 r. o pracowniczych planach kapitałowych,</w:t>
      </w:r>
    </w:p>
    <w:p w14:paraId="166D8DAB"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z</w:t>
      </w:r>
      <w:r w:rsidRPr="00B0142E">
        <w:rPr>
          <w:rFonts w:cstheme="minorHAnsi"/>
        </w:rPr>
        <w:t>miana umowy może nastąpić na podstawie ustaleń pomiędzy Stronami, po wejściu w życie przepisów będących przyczyną złożenia wniosku Wykonawcy. Zamawiający ustosunkuje się do wniosku Wykonawcy w ciągu 30 dni od daty jego złożenia.</w:t>
      </w:r>
    </w:p>
    <w:p w14:paraId="03E09A63" w14:textId="77777777" w:rsidR="009C6480" w:rsidRPr="00B0142E"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B0142E">
        <w:rPr>
          <w:rFonts w:cstheme="minorHAnsi"/>
        </w:rPr>
        <w:t>W przypadk</w:t>
      </w:r>
      <w:r>
        <w:rPr>
          <w:rFonts w:cstheme="minorHAnsi"/>
        </w:rPr>
        <w:t>u zmiany, o której mowa w pkt. 3</w:t>
      </w:r>
      <w:r w:rsidRPr="00B0142E">
        <w:rPr>
          <w:rFonts w:cstheme="minorHAnsi"/>
        </w:rPr>
        <w:t>.1 wartość netto wynagrodzenia Wykonawcy (tj. bez podatku od towarów i usług) nie zmieni się, a wartość brutto wyn</w:t>
      </w:r>
      <w:r>
        <w:rPr>
          <w:rFonts w:cstheme="minorHAnsi"/>
        </w:rPr>
        <w:t>agrodzenia zostanie wyliczona z </w:t>
      </w:r>
      <w:r w:rsidRPr="00B0142E">
        <w:rPr>
          <w:rFonts w:cstheme="minorHAnsi"/>
        </w:rPr>
        <w:t>uwzględnieniem stawki podatku od towarów i usług, wynikającej ze zmienionych przepisów, obowiązującej w dniu wymagalności raty składki.</w:t>
      </w:r>
    </w:p>
    <w:p w14:paraId="5A8F8375"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sidRPr="00B0142E">
        <w:rPr>
          <w:rFonts w:cstheme="minorHAnsi"/>
        </w:rPr>
        <w:t>W przypadku gdyby Wykonawca chciał skorzystać z możliwości zmiany wynagrodzenia</w:t>
      </w:r>
      <w:r>
        <w:rPr>
          <w:rFonts w:cstheme="minorHAnsi"/>
        </w:rPr>
        <w:t xml:space="preserve"> w </w:t>
      </w:r>
      <w:r w:rsidRPr="00B0142E">
        <w:rPr>
          <w:rFonts w:cstheme="minorHAnsi"/>
        </w:rPr>
        <w:t>sytuacjach, o których mowa w </w:t>
      </w:r>
      <w:r>
        <w:rPr>
          <w:rFonts w:cstheme="minorHAnsi"/>
        </w:rPr>
        <w:t>pkt. 3.2., 3.3. i 3</w:t>
      </w:r>
      <w:r w:rsidRPr="00B0142E">
        <w:rPr>
          <w:rFonts w:cstheme="minorHAnsi"/>
        </w:rPr>
        <w:t xml:space="preserve">.4. Wykonawca winien w terminie 30 dni od </w:t>
      </w:r>
      <w:r>
        <w:rPr>
          <w:rFonts w:cstheme="minorHAnsi"/>
        </w:rPr>
        <w:t>zajścia okoliczności</w:t>
      </w:r>
      <w:r w:rsidRPr="00B0142E">
        <w:rPr>
          <w:rFonts w:cstheme="minorHAnsi"/>
        </w:rPr>
        <w:t xml:space="preserve">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EB301E2" w14:textId="3CDBEE2F" w:rsidR="009C6480"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P</w:t>
      </w:r>
      <w:r w:rsidRPr="00B0142E">
        <w:rPr>
          <w:rFonts w:cstheme="minorHAnsi"/>
        </w:rPr>
        <w:t xml:space="preserve">ostanowienia </w:t>
      </w:r>
      <w:r>
        <w:rPr>
          <w:rFonts w:cstheme="minorHAnsi"/>
        </w:rPr>
        <w:t xml:space="preserve">niniejszego punktu </w:t>
      </w:r>
      <w:r w:rsidRPr="00B0142E">
        <w:rPr>
          <w:rFonts w:cstheme="minorHAnsi"/>
        </w:rPr>
        <w:t>mają zastosowanie tylko do zmian pr</w:t>
      </w:r>
      <w:r>
        <w:rPr>
          <w:rFonts w:cstheme="minorHAnsi"/>
        </w:rPr>
        <w:t>zepisów, które nie były znane w </w:t>
      </w:r>
      <w:r w:rsidRPr="00B0142E">
        <w:rPr>
          <w:rFonts w:cstheme="minorHAnsi"/>
        </w:rPr>
        <w:t>terminie składania ofert w przedmiotowym postępowaniu o udzielenie zamówienia publicznego. Zmiany przepisów ogłoszone przed dniem składan</w:t>
      </w:r>
      <w:r>
        <w:rPr>
          <w:rFonts w:cstheme="minorHAnsi"/>
        </w:rPr>
        <w:t>ia ofert zostały uwzględnione w </w:t>
      </w:r>
      <w:r w:rsidRPr="00B0142E">
        <w:rPr>
          <w:rFonts w:cstheme="minorHAnsi"/>
        </w:rPr>
        <w:t>kalkulacji ceny zamówienia.</w:t>
      </w:r>
    </w:p>
    <w:p w14:paraId="5C4D5C56" w14:textId="293DC9A8" w:rsidR="00E11E0E" w:rsidRDefault="00E11E0E" w:rsidP="00E11E0E">
      <w:pPr>
        <w:numPr>
          <w:ilvl w:val="0"/>
          <w:numId w:val="10"/>
        </w:numPr>
        <w:tabs>
          <w:tab w:val="left" w:pos="426"/>
        </w:tabs>
        <w:autoSpaceDE w:val="0"/>
        <w:autoSpaceDN w:val="0"/>
        <w:adjustRightInd w:val="0"/>
        <w:spacing w:after="0" w:line="271" w:lineRule="auto"/>
        <w:jc w:val="both"/>
        <w:rPr>
          <w:rFonts w:cstheme="minorHAnsi"/>
        </w:rPr>
      </w:pPr>
      <w:r w:rsidRPr="00E11E0E">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445C27E6" w14:textId="77777777" w:rsidR="009C6480" w:rsidRPr="004F58C8"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640FEA">
        <w:rPr>
          <w:rFonts w:cstheme="minorHAnsi"/>
        </w:rPr>
        <w:t>Inne zmiany umowy są możliwe tylko w okolicznościach określonych w art. 454  i 455 ustawy PZP.</w:t>
      </w:r>
    </w:p>
    <w:p w14:paraId="1B7BED31" w14:textId="77777777" w:rsidR="009C6480" w:rsidRDefault="009C6480" w:rsidP="00115838">
      <w:pPr>
        <w:pStyle w:val="Tekstpodstawowywcity"/>
        <w:spacing w:after="0" w:line="271" w:lineRule="auto"/>
        <w:ind w:hanging="283"/>
        <w:jc w:val="center"/>
        <w:rPr>
          <w:rFonts w:cstheme="minorHAnsi"/>
          <w:b/>
        </w:rPr>
      </w:pPr>
    </w:p>
    <w:p w14:paraId="63417C01" w14:textId="68C09FBF" w:rsidR="00115838" w:rsidRPr="00115838" w:rsidRDefault="0071750D" w:rsidP="00115838">
      <w:pPr>
        <w:pStyle w:val="Tekstpodstawowywcity"/>
        <w:spacing w:after="0" w:line="271" w:lineRule="auto"/>
        <w:ind w:hanging="283"/>
        <w:jc w:val="center"/>
        <w:rPr>
          <w:rFonts w:cstheme="minorHAnsi"/>
          <w:b/>
        </w:rPr>
      </w:pPr>
      <w:r>
        <w:rPr>
          <w:rFonts w:cstheme="minorHAnsi"/>
          <w:b/>
        </w:rPr>
        <w:t>§ 1</w:t>
      </w:r>
      <w:r w:rsidR="005B53C2">
        <w:rPr>
          <w:rFonts w:cstheme="minorHAnsi"/>
          <w:b/>
        </w:rPr>
        <w:t>1</w:t>
      </w:r>
      <w:r w:rsidR="00226E0F">
        <w:rPr>
          <w:rFonts w:cstheme="minorHAnsi"/>
          <w:b/>
        </w:rPr>
        <w:t>.</w:t>
      </w:r>
    </w:p>
    <w:p w14:paraId="623F2AC5" w14:textId="77777777" w:rsidR="00115838" w:rsidRPr="00115838" w:rsidRDefault="00115838" w:rsidP="00115838">
      <w:pPr>
        <w:pStyle w:val="Tekstpodstawowywcity"/>
        <w:spacing w:after="0" w:line="271" w:lineRule="auto"/>
        <w:ind w:hanging="283"/>
        <w:jc w:val="center"/>
        <w:rPr>
          <w:rFonts w:cstheme="minorHAnsi"/>
          <w:b/>
        </w:rPr>
      </w:pPr>
      <w:r w:rsidRPr="00115838">
        <w:rPr>
          <w:rFonts w:cstheme="minorHAnsi"/>
          <w:b/>
        </w:rPr>
        <w:t>Zmiany dotyczące Zamawiającego</w:t>
      </w:r>
    </w:p>
    <w:p w14:paraId="2C58C3CD" w14:textId="6CDBD24C" w:rsidR="00115838" w:rsidRDefault="00115838" w:rsidP="00115838">
      <w:pPr>
        <w:pStyle w:val="Tekstpodstawowywcity"/>
        <w:tabs>
          <w:tab w:val="left" w:pos="0"/>
          <w:tab w:val="left" w:pos="284"/>
        </w:tabs>
        <w:suppressAutoHyphens/>
        <w:spacing w:after="0" w:line="271" w:lineRule="auto"/>
        <w:ind w:left="0"/>
        <w:jc w:val="both"/>
        <w:rPr>
          <w:rFonts w:cstheme="minorHAnsi"/>
        </w:rPr>
      </w:pPr>
      <w:r w:rsidRPr="00115838">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w:t>
      </w:r>
      <w:r>
        <w:rPr>
          <w:rFonts w:cstheme="minorHAnsi"/>
        </w:rPr>
        <w:t> </w:t>
      </w:r>
      <w:r w:rsidRPr="00115838">
        <w:rPr>
          <w:rFonts w:cstheme="minorHAnsi"/>
        </w:rPr>
        <w:t xml:space="preserve">przypadku braku pisemnego potwierdzenia woli kontynuacji ubezpieczenia uważa się, że umowa wygasła z dniem dokonania zmian własnościowych. Wykonawca dokona zwrotu składki za </w:t>
      </w:r>
      <w:r w:rsidRPr="00115838">
        <w:rPr>
          <w:rFonts w:cstheme="minorHAnsi"/>
        </w:rPr>
        <w:lastRenderedPageBreak/>
        <w:t>niewykorzystany okres ubezpieczenia proporcjonalnie do ilości dni udzielonej ochrony. Przeniesienie praw może nastąpić za zgodą Ubezpieczyciela.</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39E12A88" w:rsidR="00226E0F" w:rsidRPr="00226E0F" w:rsidRDefault="0071750D" w:rsidP="00226E0F">
      <w:pPr>
        <w:pStyle w:val="Tekstpodstawowywcity"/>
        <w:spacing w:after="0" w:line="271" w:lineRule="auto"/>
        <w:ind w:hanging="283"/>
        <w:jc w:val="center"/>
        <w:rPr>
          <w:rFonts w:cstheme="minorHAnsi"/>
          <w:b/>
        </w:rPr>
      </w:pPr>
      <w:r>
        <w:rPr>
          <w:rFonts w:cstheme="minorHAnsi"/>
          <w:b/>
        </w:rPr>
        <w:t>§ 1</w:t>
      </w:r>
      <w:r w:rsidR="005B53C2">
        <w:rPr>
          <w:rFonts w:cstheme="minorHAnsi"/>
          <w:b/>
        </w:rPr>
        <w:t>2</w:t>
      </w:r>
      <w:r w:rsidR="00226E0F">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26B61991"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32FF922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 xml:space="preserve">……………………………………………………………………………………………………………………………………………. </w:t>
      </w:r>
    </w:p>
    <w:p w14:paraId="48620BA1" w14:textId="231A6D48"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7464EBEA"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 jest:</w:t>
      </w:r>
    </w:p>
    <w:p w14:paraId="5EBB5456"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539F4979"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47647B1E" w14:textId="650CF406" w:rsidR="00226E0F" w:rsidRPr="00226E0F" w:rsidRDefault="00226E0F" w:rsidP="003C2DF6">
      <w:pPr>
        <w:pStyle w:val="Tekstpodstawowywcity"/>
        <w:tabs>
          <w:tab w:val="left" w:pos="284"/>
        </w:tabs>
        <w:ind w:left="426" w:firstLine="141"/>
        <w:rPr>
          <w:rFonts w:cstheme="minorHAnsi"/>
        </w:rPr>
      </w:pPr>
      <w:r w:rsidRPr="00226E0F">
        <w:rPr>
          <w:rFonts w:cstheme="minorHAnsi"/>
        </w:rPr>
        <w:t>ze strony Brokera:</w:t>
      </w:r>
    </w:p>
    <w:p w14:paraId="74D3FFB8"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04061D2D"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20416478" w14:textId="2BC131FF"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07B8108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w:t>
      </w:r>
    </w:p>
    <w:p w14:paraId="3B6003E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6D83B45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68327181" w:rsidR="009F7814" w:rsidRPr="00B0142E" w:rsidRDefault="0071750D" w:rsidP="00B0142E">
      <w:pPr>
        <w:pStyle w:val="Tekstpodstawowywcity"/>
        <w:spacing w:after="0" w:line="271" w:lineRule="auto"/>
        <w:ind w:hanging="283"/>
        <w:jc w:val="center"/>
        <w:rPr>
          <w:rFonts w:cstheme="minorHAnsi"/>
          <w:b/>
        </w:rPr>
      </w:pPr>
      <w:r>
        <w:rPr>
          <w:rFonts w:cstheme="minorHAnsi"/>
          <w:b/>
        </w:rPr>
        <w:t>§ 1</w:t>
      </w:r>
      <w:r w:rsidR="005B53C2">
        <w:rPr>
          <w:rFonts w:cstheme="minorHAnsi"/>
          <w:b/>
        </w:rPr>
        <w:t>3</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27CF7B74" w14:textId="1E0C7C81"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9C6480">
        <w:rPr>
          <w:rFonts w:cstheme="minorHAnsi"/>
          <w:b/>
        </w:rPr>
        <w:t>1</w:t>
      </w:r>
      <w:r w:rsidR="005B53C2">
        <w:rPr>
          <w:rFonts w:cstheme="minorHAnsi"/>
          <w:b/>
        </w:rPr>
        <w:t>4</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lastRenderedPageBreak/>
        <w:t xml:space="preserve">W sprawach nieuregulowanych postanowieniami niniejszej Umowy mają zastosowanie przepisy: </w:t>
      </w:r>
    </w:p>
    <w:p w14:paraId="27F40477" w14:textId="11BC92CA"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11.09.2015 r. o działalności ubezpieczeniowej i reasekuracyjnej (t.j. Dz.U. z 2020 r. poz. 895 ze zm.), </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23 kwietnia 1964r. Kodeks cywilny (t.j. Dz. U. z 2020 r. poz. 1740  ze zm.),  </w:t>
      </w:r>
    </w:p>
    <w:p w14:paraId="44A22632" w14:textId="2118CD57" w:rsidR="00AD6E0F"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r w:rsidR="009B271F">
        <w:rPr>
          <w:rFonts w:cstheme="minorHAnsi"/>
        </w:rPr>
        <w:t xml:space="preserve">t.j. </w:t>
      </w:r>
      <w:r w:rsidR="00A765C8">
        <w:rPr>
          <w:rFonts w:cstheme="minorHAnsi"/>
        </w:rPr>
        <w:t xml:space="preserve">Dz. U. z </w:t>
      </w:r>
      <w:r w:rsidR="009B271F">
        <w:rPr>
          <w:rFonts w:cstheme="minorHAnsi"/>
        </w:rPr>
        <w:t>2021</w:t>
      </w:r>
      <w:r w:rsidR="00A765C8">
        <w:rPr>
          <w:rFonts w:cstheme="minorHAnsi"/>
        </w:rPr>
        <w:t xml:space="preserve"> poz. </w:t>
      </w:r>
      <w:r w:rsidR="009B271F">
        <w:rPr>
          <w:rFonts w:cstheme="minorHAnsi"/>
        </w:rPr>
        <w:t>1129</w:t>
      </w:r>
      <w:r w:rsidR="00A765C8">
        <w:rPr>
          <w:rFonts w:cstheme="minorHAnsi"/>
        </w:rPr>
        <w:t xml:space="preserve"> ze zm.)</w:t>
      </w:r>
      <w:r w:rsidR="00AD6E0F">
        <w:rPr>
          <w:rFonts w:cstheme="minorHAnsi"/>
        </w:rPr>
        <w:t>,</w:t>
      </w:r>
    </w:p>
    <w:p w14:paraId="529E2104" w14:textId="1BA01BE4" w:rsidR="001A3E30" w:rsidRDefault="00AD6E0F" w:rsidP="00455C42">
      <w:pPr>
        <w:pStyle w:val="Tekstpodstawowywcity"/>
        <w:numPr>
          <w:ilvl w:val="0"/>
          <w:numId w:val="20"/>
        </w:numPr>
        <w:suppressAutoHyphens/>
        <w:spacing w:after="0" w:line="271" w:lineRule="auto"/>
        <w:jc w:val="both"/>
        <w:rPr>
          <w:rFonts w:cstheme="minorHAnsi"/>
        </w:rPr>
      </w:pPr>
      <w:r w:rsidRPr="00FB1512">
        <w:rPr>
          <w:rFonts w:cstheme="minorHAnsi"/>
        </w:rPr>
        <w:t>ustawy z dnia 15 kwietnia 2011 r. o działalności leczniczej (t.j. Dz.U. z 2020r. poz. 295, 567, 1493, 2112, 2345, 2401</w:t>
      </w:r>
      <w:r w:rsidR="00A765C8">
        <w:rPr>
          <w:rFonts w:cstheme="minorHAnsi"/>
        </w:rPr>
        <w:t>.</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64F8281B" w14:textId="0F76D1D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032795EF" w14:textId="77777777" w:rsidR="001A3E30" w:rsidRPr="00B0142E" w:rsidRDefault="001A3E30" w:rsidP="00B0142E">
      <w:pPr>
        <w:pStyle w:val="Tekstpodstawowywcity"/>
        <w:spacing w:after="0" w:line="271" w:lineRule="auto"/>
        <w:ind w:left="0"/>
        <w:rPr>
          <w:rFonts w:cstheme="minorHAnsi"/>
        </w:rPr>
      </w:pPr>
    </w:p>
    <w:p w14:paraId="0E037C89" w14:textId="77777777" w:rsidR="001A3E30" w:rsidRPr="00B0142E" w:rsidRDefault="001A3E30" w:rsidP="00B0142E">
      <w:pPr>
        <w:pStyle w:val="Tekstpodstawowywcity"/>
        <w:spacing w:after="0" w:line="271" w:lineRule="auto"/>
        <w:ind w:left="0"/>
        <w:rPr>
          <w:rFonts w:cstheme="minorHAnsi"/>
        </w:rPr>
      </w:pPr>
    </w:p>
    <w:p w14:paraId="36CD399C" w14:textId="77777777" w:rsidR="001A3E30" w:rsidRPr="00B0142E" w:rsidRDefault="001A3E30" w:rsidP="00B0142E">
      <w:pPr>
        <w:pStyle w:val="Tekstpodstawowywcity"/>
        <w:spacing w:after="0" w:line="271" w:lineRule="auto"/>
        <w:ind w:left="0"/>
        <w:rPr>
          <w:rFonts w:cstheme="minorHAnsi"/>
        </w:rPr>
      </w:pPr>
    </w:p>
    <w:p w14:paraId="2A486641" w14:textId="66BC755D" w:rsidR="00DC4D38" w:rsidRPr="00B0142E" w:rsidRDefault="009F7814" w:rsidP="00C217FC">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sectPr w:rsidR="00DC4D38" w:rsidRPr="00B0142E"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F525" w14:textId="77777777" w:rsidR="008500DC" w:rsidRDefault="008500DC" w:rsidP="00FF02A3">
      <w:pPr>
        <w:spacing w:after="0" w:line="240" w:lineRule="auto"/>
      </w:pPr>
      <w:r>
        <w:separator/>
      </w:r>
    </w:p>
  </w:endnote>
  <w:endnote w:type="continuationSeparator" w:id="0">
    <w:p w14:paraId="7FE15903" w14:textId="77777777" w:rsidR="008500DC" w:rsidRDefault="008500DC"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TE18B7350t00">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75D0" w14:textId="77777777" w:rsidR="00286977" w:rsidRDefault="002869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0D37" w14:textId="77777777" w:rsidR="00286977" w:rsidRDefault="002869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21EB" w14:textId="77777777" w:rsidR="008500DC" w:rsidRDefault="008500DC" w:rsidP="00FF02A3">
      <w:pPr>
        <w:spacing w:after="0" w:line="240" w:lineRule="auto"/>
      </w:pPr>
      <w:r>
        <w:separator/>
      </w:r>
    </w:p>
  </w:footnote>
  <w:footnote w:type="continuationSeparator" w:id="0">
    <w:p w14:paraId="3F626B1F" w14:textId="77777777" w:rsidR="008500DC" w:rsidRDefault="008500DC"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696AE" w14:textId="77777777" w:rsidR="00286977" w:rsidRDefault="002869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A6C0" w14:textId="0024871C" w:rsidR="008E67DC" w:rsidRPr="002E7C33" w:rsidRDefault="008E67DC" w:rsidP="00F72091">
    <w:pPr>
      <w:pStyle w:val="Nagwek"/>
      <w:tabs>
        <w:tab w:val="clear" w:pos="4536"/>
      </w:tabs>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2728AABE" wp14:editId="5E2AFB3C">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6130D" w14:textId="77777777" w:rsidR="008E67DC" w:rsidRPr="00B221D7" w:rsidRDefault="008E67DC" w:rsidP="008E67DC">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728AABE"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" o:allowincell="f" filled="f" stroked="f">
              <v:textbox style="layout-flow:vertical;mso-layout-flow-alt:bottom-to-top;mso-fit-shape-to-text:t">
                <w:txbxContent>
                  <w:p w14:paraId="2796130D" w14:textId="77777777" w:rsidR="008E67DC" w:rsidRPr="00B221D7" w:rsidRDefault="008E67DC" w:rsidP="008E67DC">
                    <w:pPr>
                      <w:pStyle w:val="Stopka"/>
                      <w:rPr>
                        <w:rFonts w:ascii="Cambria" w:hAnsi="Cambria"/>
                        <w:sz w:val="44"/>
                        <w:szCs w:val="44"/>
                      </w:rPr>
                    </w:pPr>
                  </w:p>
                </w:txbxContent>
              </v:textbox>
              <w10:wrap anchorx="page" anchory="page"/>
            </v:rect>
          </w:pict>
        </mc:Fallback>
      </mc:AlternateContent>
    </w:r>
    <w:r w:rsidR="00F72091" w:rsidRPr="001E0562">
      <w:rPr>
        <w:rFonts w:ascii="Calibri" w:hAnsi="Calibri"/>
        <w:bCs/>
        <w:color w:val="0D0D0D"/>
        <w:sz w:val="16"/>
        <w:szCs w:val="16"/>
      </w:rPr>
      <w:t>SP ZOZ SZPITAL POWIATOWY IM. EDMUNDA BIERNACKIEGO W OPOCZNIE</w:t>
    </w:r>
    <w:r>
      <w:rPr>
        <w:rFonts w:ascii="Calibri" w:hAnsi="Calibri"/>
        <w:noProof/>
        <w:color w:val="404040"/>
        <w:sz w:val="16"/>
        <w:szCs w:val="16"/>
        <w:lang w:eastAsia="pl-PL"/>
      </w:rPr>
      <w:tab/>
    </w:r>
    <w:r>
      <w:rPr>
        <w:rFonts w:ascii="Calibri" w:hAnsi="Calibri" w:cs="Calibri"/>
        <w:sz w:val="16"/>
        <w:szCs w:val="16"/>
      </w:rPr>
      <w:t>Załącznik nr 3</w:t>
    </w:r>
    <w:r w:rsidR="00F72091">
      <w:rPr>
        <w:rFonts w:ascii="Calibri" w:hAnsi="Calibri" w:cs="Calibri"/>
        <w:sz w:val="16"/>
        <w:szCs w:val="16"/>
      </w:rPr>
      <w:t xml:space="preserve">a </w:t>
    </w:r>
    <w:r>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 Wzór umowy dla Części </w:t>
    </w:r>
    <w:r w:rsidR="00F72091">
      <w:rPr>
        <w:rFonts w:ascii="Calibri" w:hAnsi="Calibri" w:cs="Calibri"/>
        <w:sz w:val="16"/>
        <w:szCs w:val="16"/>
      </w:rPr>
      <w:t>1</w:t>
    </w:r>
  </w:p>
  <w:p w14:paraId="7689185F" w14:textId="4D610D8B" w:rsidR="00466375" w:rsidRPr="00014CAE" w:rsidRDefault="00AA57AF" w:rsidP="00466375">
    <w:pPr>
      <w:pStyle w:val="Nagwek"/>
    </w:pPr>
    <w:r w:rsidRPr="00AA57AF">
      <w:rPr>
        <w:rFonts w:ascii="Calibri" w:hAnsi="Calibri" w:cs="Calibri"/>
        <w:sz w:val="16"/>
        <w:szCs w:val="16"/>
      </w:rPr>
      <w:t xml:space="preserve">Znak sprawy: </w:t>
    </w:r>
    <w:r w:rsidR="00286977">
      <w:rPr>
        <w:rFonts w:ascii="Calibri" w:hAnsi="Calibri" w:cs="Calibri"/>
        <w:sz w:val="16"/>
        <w:szCs w:val="16"/>
      </w:rPr>
      <w:t>19/</w:t>
    </w:r>
    <w:r w:rsidRPr="00AA57AF">
      <w:rPr>
        <w:rFonts w:ascii="Calibri" w:hAnsi="Calibri" w:cs="Calibri"/>
        <w:sz w:val="16"/>
        <w:szCs w:val="16"/>
      </w:rPr>
      <w:t>2021</w:t>
    </w:r>
  </w:p>
  <w:p w14:paraId="2E065A32" w14:textId="0448C3B8" w:rsidR="00FF02A3" w:rsidRPr="00E42474" w:rsidRDefault="00FF02A3" w:rsidP="0046637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06026" w14:textId="77777777" w:rsidR="00286977" w:rsidRDefault="002869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DC64786"/>
    <w:name w:val="WW8Num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355E96"/>
    <w:multiLevelType w:val="hybridMultilevel"/>
    <w:tmpl w:val="F8741090"/>
    <w:lvl w:ilvl="0" w:tplc="D8CA5652">
      <w:start w:val="1"/>
      <w:numFmt w:val="decimal"/>
      <w:lvlText w:val="%1."/>
      <w:lvlJc w:val="left"/>
      <w:pPr>
        <w:tabs>
          <w:tab w:val="num" w:pos="360"/>
        </w:tabs>
        <w:ind w:left="360" w:hanging="360"/>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19"/>
  </w:num>
  <w:num w:numId="2">
    <w:abstractNumId w:val="24"/>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5"/>
  </w:num>
  <w:num w:numId="17">
    <w:abstractNumId w:val="14"/>
  </w:num>
  <w:num w:numId="18">
    <w:abstractNumId w:val="6"/>
  </w:num>
  <w:num w:numId="19">
    <w:abstractNumId w:val="16"/>
  </w:num>
  <w:num w:numId="20">
    <w:abstractNumId w:val="1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25"/>
  </w:num>
  <w:num w:numId="25">
    <w:abstractNumId w:val="27"/>
  </w:num>
  <w:num w:numId="26">
    <w:abstractNumId w:val="22"/>
  </w:num>
  <w:num w:numId="27">
    <w:abstractNumId w:val="18"/>
  </w:num>
  <w:num w:numId="28">
    <w:abstractNumId w:val="28"/>
  </w:num>
  <w:num w:numId="29">
    <w:abstractNumId w:val="12"/>
  </w:num>
  <w:num w:numId="30">
    <w:abstractNumId w:val="30"/>
  </w:num>
  <w:num w:numId="31">
    <w:abstractNumId w:val="2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9"/>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11CDC"/>
    <w:rsid w:val="00023EAA"/>
    <w:rsid w:val="00033573"/>
    <w:rsid w:val="00081C5A"/>
    <w:rsid w:val="000A6687"/>
    <w:rsid w:val="00115838"/>
    <w:rsid w:val="0012626E"/>
    <w:rsid w:val="00146D12"/>
    <w:rsid w:val="001506E1"/>
    <w:rsid w:val="00181C69"/>
    <w:rsid w:val="001837F1"/>
    <w:rsid w:val="00195566"/>
    <w:rsid w:val="001A3E30"/>
    <w:rsid w:val="001C72D9"/>
    <w:rsid w:val="001D0A08"/>
    <w:rsid w:val="00226E0F"/>
    <w:rsid w:val="00230A33"/>
    <w:rsid w:val="002555D1"/>
    <w:rsid w:val="00285E7C"/>
    <w:rsid w:val="00286977"/>
    <w:rsid w:val="002A337F"/>
    <w:rsid w:val="002A6BE0"/>
    <w:rsid w:val="002D18DD"/>
    <w:rsid w:val="002E6E82"/>
    <w:rsid w:val="00305BAC"/>
    <w:rsid w:val="00320BE9"/>
    <w:rsid w:val="00397D37"/>
    <w:rsid w:val="003B214E"/>
    <w:rsid w:val="003C2DF6"/>
    <w:rsid w:val="003D4D5A"/>
    <w:rsid w:val="003E6E28"/>
    <w:rsid w:val="00402D9D"/>
    <w:rsid w:val="00445694"/>
    <w:rsid w:val="00447726"/>
    <w:rsid w:val="00455C42"/>
    <w:rsid w:val="00466375"/>
    <w:rsid w:val="004A560D"/>
    <w:rsid w:val="004C48F6"/>
    <w:rsid w:val="005139B5"/>
    <w:rsid w:val="00516EF4"/>
    <w:rsid w:val="00535653"/>
    <w:rsid w:val="005450CB"/>
    <w:rsid w:val="005A4BEF"/>
    <w:rsid w:val="005B14D1"/>
    <w:rsid w:val="005B53C2"/>
    <w:rsid w:val="0064322C"/>
    <w:rsid w:val="006505E3"/>
    <w:rsid w:val="0065332D"/>
    <w:rsid w:val="00674D76"/>
    <w:rsid w:val="00694F43"/>
    <w:rsid w:val="006A02DC"/>
    <w:rsid w:val="006B0048"/>
    <w:rsid w:val="006E6E64"/>
    <w:rsid w:val="006F136F"/>
    <w:rsid w:val="006F6431"/>
    <w:rsid w:val="00701C7B"/>
    <w:rsid w:val="007106CA"/>
    <w:rsid w:val="0071750D"/>
    <w:rsid w:val="00737C35"/>
    <w:rsid w:val="0074030B"/>
    <w:rsid w:val="00762F6F"/>
    <w:rsid w:val="00776825"/>
    <w:rsid w:val="007E5F80"/>
    <w:rsid w:val="00846862"/>
    <w:rsid w:val="008500DC"/>
    <w:rsid w:val="00855166"/>
    <w:rsid w:val="0086504C"/>
    <w:rsid w:val="008826AC"/>
    <w:rsid w:val="00885468"/>
    <w:rsid w:val="008E4488"/>
    <w:rsid w:val="008E6167"/>
    <w:rsid w:val="008E67DC"/>
    <w:rsid w:val="008F2281"/>
    <w:rsid w:val="008F5432"/>
    <w:rsid w:val="00903E20"/>
    <w:rsid w:val="00942451"/>
    <w:rsid w:val="00942E5B"/>
    <w:rsid w:val="00952DD0"/>
    <w:rsid w:val="009B271F"/>
    <w:rsid w:val="009B3AFA"/>
    <w:rsid w:val="009C6480"/>
    <w:rsid w:val="009F7814"/>
    <w:rsid w:val="00A07949"/>
    <w:rsid w:val="00A37D5D"/>
    <w:rsid w:val="00A53B33"/>
    <w:rsid w:val="00A65EA2"/>
    <w:rsid w:val="00A765C8"/>
    <w:rsid w:val="00A9110A"/>
    <w:rsid w:val="00AA57AF"/>
    <w:rsid w:val="00AB1EA9"/>
    <w:rsid w:val="00AC0CE8"/>
    <w:rsid w:val="00AC5212"/>
    <w:rsid w:val="00AD0DFB"/>
    <w:rsid w:val="00AD6E0F"/>
    <w:rsid w:val="00AE05E7"/>
    <w:rsid w:val="00B0142E"/>
    <w:rsid w:val="00B27376"/>
    <w:rsid w:val="00B300D6"/>
    <w:rsid w:val="00B31F0B"/>
    <w:rsid w:val="00B37012"/>
    <w:rsid w:val="00B94BFF"/>
    <w:rsid w:val="00B95AC1"/>
    <w:rsid w:val="00BD4953"/>
    <w:rsid w:val="00C00698"/>
    <w:rsid w:val="00C217FC"/>
    <w:rsid w:val="00C22813"/>
    <w:rsid w:val="00C361A9"/>
    <w:rsid w:val="00C52279"/>
    <w:rsid w:val="00C63985"/>
    <w:rsid w:val="00C83005"/>
    <w:rsid w:val="00C85556"/>
    <w:rsid w:val="00C86A93"/>
    <w:rsid w:val="00CB03EF"/>
    <w:rsid w:val="00CC318A"/>
    <w:rsid w:val="00CD036D"/>
    <w:rsid w:val="00CD65A2"/>
    <w:rsid w:val="00CF0D1C"/>
    <w:rsid w:val="00CF4B63"/>
    <w:rsid w:val="00CF7843"/>
    <w:rsid w:val="00D05179"/>
    <w:rsid w:val="00D0548A"/>
    <w:rsid w:val="00D563E4"/>
    <w:rsid w:val="00D85407"/>
    <w:rsid w:val="00D94D74"/>
    <w:rsid w:val="00D96742"/>
    <w:rsid w:val="00DA4628"/>
    <w:rsid w:val="00DB54A8"/>
    <w:rsid w:val="00DC4D38"/>
    <w:rsid w:val="00DF54AF"/>
    <w:rsid w:val="00E117E3"/>
    <w:rsid w:val="00E11E0E"/>
    <w:rsid w:val="00E25584"/>
    <w:rsid w:val="00E40DB8"/>
    <w:rsid w:val="00E42474"/>
    <w:rsid w:val="00E5080B"/>
    <w:rsid w:val="00E70184"/>
    <w:rsid w:val="00EE66C4"/>
    <w:rsid w:val="00EF069B"/>
    <w:rsid w:val="00EF5D05"/>
    <w:rsid w:val="00EF74D1"/>
    <w:rsid w:val="00F26E23"/>
    <w:rsid w:val="00F46CB7"/>
    <w:rsid w:val="00F5129E"/>
    <w:rsid w:val="00F51BA5"/>
    <w:rsid w:val="00F652C5"/>
    <w:rsid w:val="00F70C15"/>
    <w:rsid w:val="00F70C43"/>
    <w:rsid w:val="00F72091"/>
    <w:rsid w:val="00F762D9"/>
    <w:rsid w:val="00FB0C95"/>
    <w:rsid w:val="00FB1512"/>
    <w:rsid w:val="00FD063F"/>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31F0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31F0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458">
      <w:bodyDiv w:val="1"/>
      <w:marLeft w:val="0"/>
      <w:marRight w:val="0"/>
      <w:marTop w:val="0"/>
      <w:marBottom w:val="0"/>
      <w:divBdr>
        <w:top w:val="none" w:sz="0" w:space="0" w:color="auto"/>
        <w:left w:val="none" w:sz="0" w:space="0" w:color="auto"/>
        <w:bottom w:val="none" w:sz="0" w:space="0" w:color="auto"/>
        <w:right w:val="none" w:sz="0" w:space="0" w:color="auto"/>
      </w:divBdr>
    </w:div>
    <w:div w:id="791020779">
      <w:bodyDiv w:val="1"/>
      <w:marLeft w:val="0"/>
      <w:marRight w:val="0"/>
      <w:marTop w:val="0"/>
      <w:marBottom w:val="0"/>
      <w:divBdr>
        <w:top w:val="none" w:sz="0" w:space="0" w:color="auto"/>
        <w:left w:val="none" w:sz="0" w:space="0" w:color="auto"/>
        <w:bottom w:val="none" w:sz="0" w:space="0" w:color="auto"/>
        <w:right w:val="none" w:sz="0" w:space="0" w:color="auto"/>
      </w:divBdr>
    </w:div>
    <w:div w:id="943610687">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532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709DB-845C-42FC-9C9E-459FE4D5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3059</Words>
  <Characters>18359</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SA</cp:lastModifiedBy>
  <cp:revision>5</cp:revision>
  <cp:lastPrinted>2020-08-10T09:33:00Z</cp:lastPrinted>
  <dcterms:created xsi:type="dcterms:W3CDTF">2021-11-20T21:38:00Z</dcterms:created>
  <dcterms:modified xsi:type="dcterms:W3CDTF">2021-12-13T09:48:00Z</dcterms:modified>
</cp:coreProperties>
</file>