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3AFC" w14:textId="6B92847A" w:rsidR="00420BEE" w:rsidRPr="00F31C60" w:rsidRDefault="00196AE8" w:rsidP="00420BEE">
      <w:pPr>
        <w:pStyle w:val="Bezodstpw"/>
        <w:contextualSpacing/>
        <w:rPr>
          <w:sz w:val="16"/>
          <w:szCs w:val="18"/>
        </w:rPr>
      </w:pPr>
      <w:r w:rsidRPr="0069578C"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33045A34" wp14:editId="49054E1D">
            <wp:simplePos x="0" y="0"/>
            <wp:positionH relativeFrom="column">
              <wp:posOffset>-285707</wp:posOffset>
            </wp:positionH>
            <wp:positionV relativeFrom="paragraph">
              <wp:posOffset>4562</wp:posOffset>
            </wp:positionV>
            <wp:extent cx="5977890" cy="1304925"/>
            <wp:effectExtent l="0" t="0" r="3810" b="9525"/>
            <wp:wrapNone/>
            <wp:docPr id="20" name="Picture 20" descr="D:\praca\FIRMA LOGO FAKTURY\LOGO FIRMY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aca\FIRMA LOGO FAKTURY\LOGO FIRMY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6" b="13833"/>
                    <a:stretch/>
                  </pic:blipFill>
                  <pic:spPr bwMode="auto">
                    <a:xfrm>
                      <a:off x="0" y="0"/>
                      <a:ext cx="597789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CC484" w14:textId="11605B3B" w:rsidR="00420BEE" w:rsidRPr="00F31C60" w:rsidRDefault="00420BEE" w:rsidP="00420BEE">
      <w:pPr>
        <w:pStyle w:val="Bezodstpw"/>
        <w:contextualSpacing/>
        <w:rPr>
          <w:sz w:val="16"/>
          <w:szCs w:val="18"/>
        </w:rPr>
      </w:pPr>
    </w:p>
    <w:p w14:paraId="079BD62C" w14:textId="60966979" w:rsidR="00420BEE" w:rsidRPr="00F31C60" w:rsidRDefault="00420BEE" w:rsidP="00420BEE">
      <w:pPr>
        <w:pStyle w:val="ARCHPEAK1"/>
        <w:ind w:left="644"/>
        <w:contextualSpacing/>
        <w:rPr>
          <w:color w:val="auto"/>
        </w:rPr>
      </w:pPr>
      <w:bookmarkStart w:id="0" w:name="_Toc15390221"/>
      <w:bookmarkStart w:id="1" w:name="_Toc45618365"/>
      <w:bookmarkStart w:id="2" w:name="_Toc68087603"/>
      <w:bookmarkStart w:id="3" w:name="_Toc68176265"/>
      <w:bookmarkStart w:id="4" w:name="_Toc68176434"/>
      <w:bookmarkStart w:id="5" w:name="_Toc143689131"/>
      <w:r w:rsidRPr="00F31C60">
        <w:rPr>
          <w:color w:val="auto"/>
        </w:rPr>
        <w:t>STRONA TYTUŁOWA</w:t>
      </w:r>
      <w:bookmarkEnd w:id="0"/>
      <w:bookmarkEnd w:id="1"/>
      <w:bookmarkEnd w:id="2"/>
      <w:bookmarkEnd w:id="3"/>
      <w:bookmarkEnd w:id="4"/>
      <w:bookmarkEnd w:id="5"/>
    </w:p>
    <w:p w14:paraId="0073FDC7" w14:textId="71DDA34A" w:rsidR="00420BEE" w:rsidRPr="00F31C60" w:rsidRDefault="00420BEE" w:rsidP="00420BEE">
      <w:pPr>
        <w:pStyle w:val="Nagwekspisutreci"/>
        <w:spacing w:before="0" w:line="240" w:lineRule="auto"/>
        <w:contextualSpacing/>
        <w:rPr>
          <w:rFonts w:asciiTheme="minorHAnsi" w:hAnsiTheme="minorHAnsi"/>
          <w:b/>
          <w:color w:val="auto"/>
        </w:rPr>
      </w:pPr>
    </w:p>
    <w:p w14:paraId="7CDB59B6" w14:textId="0BECD6DA" w:rsidR="00420BEE" w:rsidRPr="00F31C60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p w14:paraId="060D9195" w14:textId="48F06B09" w:rsidR="00420BEE" w:rsidRPr="00F31C60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p w14:paraId="5196C6E3" w14:textId="77777777" w:rsidR="00420BEE" w:rsidRPr="00F31C60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tbl>
      <w:tblPr>
        <w:tblW w:w="9929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434"/>
        <w:gridCol w:w="1885"/>
        <w:gridCol w:w="1438"/>
        <w:gridCol w:w="2125"/>
        <w:gridCol w:w="501"/>
        <w:gridCol w:w="1419"/>
      </w:tblGrid>
      <w:tr w:rsidR="00BD2F98" w:rsidRPr="00BD2F98" w14:paraId="3E99A0F1" w14:textId="77777777" w:rsidTr="00767BB4">
        <w:trPr>
          <w:cantSplit/>
          <w:trHeight w:val="1594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2058D06D" w14:textId="77777777" w:rsidR="00C14D2B" w:rsidRPr="00BD2F98" w:rsidRDefault="00C14D2B" w:rsidP="00C14D2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BD2F98">
              <w:rPr>
                <w:b/>
                <w:sz w:val="20"/>
              </w:rPr>
              <w:t>NAZWA OPRACOWANIA:</w:t>
            </w:r>
          </w:p>
        </w:tc>
        <w:tc>
          <w:tcPr>
            <w:tcW w:w="6383" w:type="dxa"/>
            <w:gridSpan w:val="5"/>
            <w:tcBorders>
              <w:bottom w:val="single" w:sz="4" w:space="0" w:color="auto"/>
            </w:tcBorders>
            <w:vAlign w:val="center"/>
          </w:tcPr>
          <w:p w14:paraId="3BB27614" w14:textId="77777777" w:rsidR="00200598" w:rsidRPr="00BD2F98" w:rsidRDefault="00200598" w:rsidP="00C14D2B">
            <w:pPr>
              <w:jc w:val="center"/>
              <w:rPr>
                <w:b/>
                <w:sz w:val="32"/>
              </w:rPr>
            </w:pPr>
          </w:p>
          <w:p w14:paraId="0A40B6E6" w14:textId="0F0A27AA" w:rsidR="00C14D2B" w:rsidRPr="00BD2F98" w:rsidRDefault="00A5535C" w:rsidP="00C14D2B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PROJEKT BUDOWLANY</w:t>
            </w:r>
          </w:p>
          <w:p w14:paraId="275B1516" w14:textId="77A792EB" w:rsidR="00C14D2B" w:rsidRPr="00BD2F98" w:rsidRDefault="0026587F" w:rsidP="00171E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TOM I- </w:t>
            </w:r>
            <w:r w:rsidR="00307572">
              <w:rPr>
                <w:b/>
                <w:sz w:val="28"/>
                <w:szCs w:val="28"/>
              </w:rPr>
              <w:t xml:space="preserve">PROJEKT </w:t>
            </w:r>
            <w:r>
              <w:rPr>
                <w:b/>
                <w:sz w:val="28"/>
                <w:szCs w:val="28"/>
              </w:rPr>
              <w:t>ZAGOSPODAROWANI</w:t>
            </w:r>
            <w:r w:rsidR="00307572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 xml:space="preserve"> TERENU</w:t>
            </w:r>
            <w:r w:rsidR="003868DC">
              <w:rPr>
                <w:b/>
                <w:sz w:val="28"/>
                <w:szCs w:val="28"/>
              </w:rPr>
              <w:t xml:space="preserve"> </w:t>
            </w:r>
          </w:p>
          <w:p w14:paraId="19356447" w14:textId="7DCCAA6A" w:rsidR="00D97398" w:rsidRPr="00BD2F98" w:rsidRDefault="00D97398" w:rsidP="00171E3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3054C1C0" w14:textId="387EADAB" w:rsidR="00C14D2B" w:rsidRPr="00BD2F98" w:rsidRDefault="00C14D2B" w:rsidP="00C14D2B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BD2F98">
              <w:rPr>
                <w:rFonts w:cs="Arial"/>
                <w:szCs w:val="20"/>
              </w:rPr>
              <w:t xml:space="preserve"> EGZ. NR_____</w:t>
            </w:r>
          </w:p>
        </w:tc>
      </w:tr>
      <w:tr w:rsidR="00BD2F98" w:rsidRPr="00BD2F98" w14:paraId="626A0078" w14:textId="77777777" w:rsidTr="00767BB4">
        <w:trPr>
          <w:cantSplit/>
          <w:trHeight w:val="550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6C00E40" w14:textId="6C44AC28" w:rsidR="00C14D2B" w:rsidRPr="00EE4D6C" w:rsidRDefault="00C14D2B" w:rsidP="00C14D2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EE4D6C">
              <w:rPr>
                <w:b/>
                <w:sz w:val="20"/>
                <w:szCs w:val="20"/>
              </w:rPr>
              <w:t>INWESTYCJA:</w:t>
            </w:r>
          </w:p>
        </w:tc>
        <w:tc>
          <w:tcPr>
            <w:tcW w:w="780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197D2" w14:textId="532B303F" w:rsidR="00132791" w:rsidRPr="00883656" w:rsidRDefault="00276ADC" w:rsidP="002B00C7">
            <w:pPr>
              <w:pStyle w:val="Legenda"/>
              <w:jc w:val="center"/>
            </w:pPr>
            <w:r>
              <w:t xml:space="preserve">PROJEKT </w:t>
            </w:r>
            <w:r w:rsidR="00C0191C">
              <w:t>RE</w:t>
            </w:r>
            <w:r w:rsidR="00B62354">
              <w:t xml:space="preserve">MONTU DACHU </w:t>
            </w:r>
            <w:r>
              <w:t xml:space="preserve">W BUDYNKU PRZY UL. </w:t>
            </w:r>
            <w:r w:rsidR="00B62354">
              <w:t>JEDNOŚCI 17</w:t>
            </w:r>
            <w:r>
              <w:t xml:space="preserve"> W ZIELONEJ GÓRZE, DZ. NR. </w:t>
            </w:r>
            <w:r w:rsidR="00B62354">
              <w:t>269/6</w:t>
            </w:r>
            <w:r>
              <w:t>, 65-001 ZIELONA GÓRA, JEDN. EWID. 086201_1, OBREB 001</w:t>
            </w:r>
            <w:r w:rsidR="00C0191C">
              <w:t>9</w:t>
            </w:r>
            <w:r w:rsidR="008B03C8">
              <w:t>.</w:t>
            </w:r>
          </w:p>
        </w:tc>
      </w:tr>
      <w:tr w:rsidR="00BD2F98" w:rsidRPr="00BD2F98" w14:paraId="0F5605B9" w14:textId="77777777" w:rsidTr="00767BB4">
        <w:trPr>
          <w:cantSplit/>
          <w:trHeight w:val="55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A0E9BE" w14:textId="784161E8" w:rsidR="00C14D2B" w:rsidRPr="00EE4D6C" w:rsidRDefault="00C14D2B" w:rsidP="00C14D2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780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CA32" w14:textId="578DD036" w:rsidR="00C0191C" w:rsidRPr="00F77AFE" w:rsidRDefault="00C0191C" w:rsidP="00C0191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 w:rsidRPr="00D01F73">
              <w:rPr>
                <w:rFonts w:cs="Calibri"/>
                <w:b/>
                <w:bCs/>
                <w:sz w:val="22"/>
              </w:rPr>
              <w:t>WSPÓLNOTA MIESZKANIOWA</w:t>
            </w:r>
            <w:r>
              <w:rPr>
                <w:b/>
                <w:sz w:val="22"/>
                <w:szCs w:val="20"/>
              </w:rPr>
              <w:t xml:space="preserve"> </w:t>
            </w:r>
            <w:r w:rsidR="00772FCC">
              <w:rPr>
                <w:b/>
                <w:sz w:val="22"/>
                <w:szCs w:val="20"/>
              </w:rPr>
              <w:t>JEDNOŚCI 17</w:t>
            </w:r>
          </w:p>
          <w:p w14:paraId="460A2C65" w14:textId="51B9068F" w:rsidR="008F4E41" w:rsidRPr="00BD2F98" w:rsidRDefault="00C0191C" w:rsidP="00C0191C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>
              <w:rPr>
                <w:b/>
                <w:sz w:val="22"/>
                <w:szCs w:val="20"/>
              </w:rPr>
              <w:t>UL.</w:t>
            </w:r>
            <w:r w:rsidR="00772FCC">
              <w:rPr>
                <w:b/>
                <w:sz w:val="22"/>
                <w:szCs w:val="20"/>
              </w:rPr>
              <w:t>JEDNOŚCI 17</w:t>
            </w:r>
            <w:r>
              <w:rPr>
                <w:b/>
                <w:sz w:val="22"/>
                <w:szCs w:val="20"/>
              </w:rPr>
              <w:t>, 65-001 ZIELONA GÓRA</w:t>
            </w:r>
          </w:p>
        </w:tc>
      </w:tr>
      <w:tr w:rsidR="00BD2F98" w:rsidRPr="00BD2F98" w14:paraId="6019DE8B" w14:textId="77777777" w:rsidTr="00767BB4">
        <w:trPr>
          <w:cantSplit/>
          <w:trHeight w:val="550"/>
        </w:trPr>
        <w:tc>
          <w:tcPr>
            <w:tcW w:w="212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2263450" w14:textId="77777777" w:rsidR="00C14D2B" w:rsidRPr="00EE4D6C" w:rsidRDefault="00C14D2B" w:rsidP="00C14D2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rFonts w:cs="Arial"/>
                <w:b/>
              </w:rPr>
              <w:t>KATEGORIA</w:t>
            </w:r>
          </w:p>
          <w:p w14:paraId="3EB1E46A" w14:textId="77777777" w:rsidR="00C14D2B" w:rsidRPr="00EE4D6C" w:rsidRDefault="00C14D2B" w:rsidP="00C14D2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</w:rPr>
              <w:t>OBIEKTU BUD.:</w:t>
            </w:r>
          </w:p>
        </w:tc>
        <w:tc>
          <w:tcPr>
            <w:tcW w:w="7802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947A05" w14:textId="2E5C7FC7" w:rsidR="00C14D2B" w:rsidRPr="00BD2F98" w:rsidRDefault="008F4E41" w:rsidP="00727F13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X</w:t>
            </w:r>
            <w:r w:rsidR="002B00C7">
              <w:rPr>
                <w:rFonts w:cs="Arial"/>
                <w:b/>
                <w:sz w:val="24"/>
                <w:szCs w:val="24"/>
              </w:rPr>
              <w:t>III</w:t>
            </w:r>
            <w:r w:rsidR="00F86D73" w:rsidRPr="00F86D73">
              <w:rPr>
                <w:rFonts w:cs="Arial"/>
                <w:b/>
                <w:sz w:val="24"/>
                <w:szCs w:val="24"/>
              </w:rPr>
              <w:t xml:space="preserve"> – </w:t>
            </w:r>
            <w:r w:rsidR="002B00C7">
              <w:rPr>
                <w:rFonts w:cs="Arial"/>
                <w:b/>
                <w:sz w:val="24"/>
                <w:szCs w:val="24"/>
              </w:rPr>
              <w:t>Pozostałe budynki mieszkalne</w:t>
            </w:r>
            <w:r w:rsidR="00F86D73" w:rsidRPr="00F86D73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</w:tr>
      <w:tr w:rsidR="00BD2F98" w:rsidRPr="00BD2F98" w14:paraId="045B1149" w14:textId="77777777" w:rsidTr="00767BB4">
        <w:trPr>
          <w:cantSplit/>
          <w:trHeight w:val="550"/>
        </w:trPr>
        <w:tc>
          <w:tcPr>
            <w:tcW w:w="212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B7B5455" w14:textId="77777777" w:rsidR="00C14D2B" w:rsidRPr="00EE4D6C" w:rsidRDefault="00C14D2B" w:rsidP="00C14D2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b/>
              </w:rPr>
              <w:t>JEDNOSTKA PROJEKTOWA:</w:t>
            </w:r>
          </w:p>
        </w:tc>
        <w:tc>
          <w:tcPr>
            <w:tcW w:w="7802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94AA82" w14:textId="77777777" w:rsidR="00FB387F" w:rsidRDefault="00BB5CDB" w:rsidP="00C52D41">
            <w:pPr>
              <w:contextualSpacing/>
              <w:jc w:val="center"/>
              <w:rPr>
                <w:szCs w:val="20"/>
              </w:rPr>
            </w:pPr>
            <w:r w:rsidRPr="006444C8">
              <w:rPr>
                <w:szCs w:val="20"/>
              </w:rPr>
              <w:t>BIURO USŁUG PRO</w:t>
            </w:r>
            <w:r w:rsidR="00EE4D6C" w:rsidRPr="006444C8">
              <w:rPr>
                <w:szCs w:val="20"/>
              </w:rPr>
              <w:t>J</w:t>
            </w:r>
            <w:r w:rsidRPr="006444C8">
              <w:rPr>
                <w:szCs w:val="20"/>
              </w:rPr>
              <w:t>E</w:t>
            </w:r>
            <w:r w:rsidR="00EE4D6C" w:rsidRPr="006444C8">
              <w:rPr>
                <w:szCs w:val="20"/>
              </w:rPr>
              <w:t>KTOWO-WYKONAWCZYCH</w:t>
            </w:r>
            <w:r w:rsidR="00EE4D6C" w:rsidRPr="006444C8">
              <w:rPr>
                <w:b/>
                <w:bCs/>
                <w:szCs w:val="20"/>
              </w:rPr>
              <w:t xml:space="preserve"> „ARCHPEAK” </w:t>
            </w:r>
            <w:r w:rsidR="00EE4D6C" w:rsidRPr="006444C8">
              <w:rPr>
                <w:szCs w:val="20"/>
              </w:rPr>
              <w:t>PAWEŁ WYCZAŁKOWSKI</w:t>
            </w:r>
            <w:r w:rsidR="00C52D41" w:rsidRPr="006444C8">
              <w:rPr>
                <w:szCs w:val="20"/>
              </w:rPr>
              <w:t xml:space="preserve"> </w:t>
            </w:r>
          </w:p>
          <w:p w14:paraId="51174266" w14:textId="3B28CC09" w:rsidR="00C14D2B" w:rsidRPr="006444C8" w:rsidRDefault="00EE4D6C" w:rsidP="00C52D41">
            <w:pPr>
              <w:contextualSpacing/>
              <w:jc w:val="center"/>
              <w:rPr>
                <w:b/>
                <w:bCs/>
                <w:szCs w:val="20"/>
              </w:rPr>
            </w:pPr>
            <w:r w:rsidRPr="006444C8">
              <w:rPr>
                <w:szCs w:val="20"/>
              </w:rPr>
              <w:t>UL.</w:t>
            </w:r>
            <w:r w:rsidR="00FB387F">
              <w:rPr>
                <w:szCs w:val="20"/>
              </w:rPr>
              <w:t xml:space="preserve"> SULECHOWSKA 33/2</w:t>
            </w:r>
            <w:r w:rsidRPr="006444C8">
              <w:rPr>
                <w:szCs w:val="20"/>
              </w:rPr>
              <w:t>, 65-</w:t>
            </w:r>
            <w:r w:rsidR="00FB387F">
              <w:rPr>
                <w:szCs w:val="20"/>
              </w:rPr>
              <w:t>022</w:t>
            </w:r>
            <w:r w:rsidRPr="006444C8">
              <w:rPr>
                <w:szCs w:val="20"/>
              </w:rPr>
              <w:t xml:space="preserve"> ZIELONA GÓRA</w:t>
            </w:r>
          </w:p>
        </w:tc>
      </w:tr>
      <w:tr w:rsidR="00C87D3D" w:rsidRPr="00C87D3D" w14:paraId="354E94D3" w14:textId="77777777" w:rsidTr="00767B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</w:tcPr>
          <w:p w14:paraId="4C70B79E" w14:textId="77777777" w:rsidR="009332A1" w:rsidRPr="00C87D3D" w:rsidRDefault="009332A1" w:rsidP="00971C06">
            <w:pPr>
              <w:contextualSpacing/>
              <w:rPr>
                <w:szCs w:val="20"/>
              </w:rPr>
            </w:pPr>
          </w:p>
        </w:tc>
        <w:tc>
          <w:tcPr>
            <w:tcW w:w="1885" w:type="dxa"/>
          </w:tcPr>
          <w:p w14:paraId="1B40FC9F" w14:textId="77777777" w:rsidR="009332A1" w:rsidRPr="00C87D3D" w:rsidRDefault="009332A1" w:rsidP="00971C06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Imię i nazwisko</w:t>
            </w:r>
          </w:p>
        </w:tc>
        <w:tc>
          <w:tcPr>
            <w:tcW w:w="1438" w:type="dxa"/>
          </w:tcPr>
          <w:p w14:paraId="27281989" w14:textId="77777777" w:rsidR="009332A1" w:rsidRPr="00C87D3D" w:rsidRDefault="009332A1" w:rsidP="00971C06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Uprawnienia</w:t>
            </w:r>
          </w:p>
        </w:tc>
        <w:tc>
          <w:tcPr>
            <w:tcW w:w="2125" w:type="dxa"/>
          </w:tcPr>
          <w:p w14:paraId="486851F8" w14:textId="77777777" w:rsidR="009332A1" w:rsidRPr="00C87D3D" w:rsidRDefault="009332A1" w:rsidP="00971C06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Podpis</w:t>
            </w:r>
          </w:p>
        </w:tc>
        <w:tc>
          <w:tcPr>
            <w:tcW w:w="1920" w:type="dxa"/>
            <w:gridSpan w:val="2"/>
          </w:tcPr>
          <w:p w14:paraId="651D6F95" w14:textId="77777777" w:rsidR="009332A1" w:rsidRPr="00C87D3D" w:rsidRDefault="009332A1" w:rsidP="00971C06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Data:</w:t>
            </w:r>
          </w:p>
        </w:tc>
      </w:tr>
      <w:tr w:rsidR="00C87D3D" w:rsidRPr="00C87D3D" w14:paraId="35E64A94" w14:textId="77777777" w:rsidTr="00767B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B0397F" w14:textId="77777777" w:rsidR="009332A1" w:rsidRPr="00C87D3D" w:rsidRDefault="009332A1" w:rsidP="00971C06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>PROJEKTANT ARCHITEKT</w:t>
            </w:r>
          </w:p>
          <w:p w14:paraId="5D9A849E" w14:textId="77777777" w:rsidR="009332A1" w:rsidRPr="00C87D3D" w:rsidRDefault="009332A1" w:rsidP="00971C06">
            <w:pPr>
              <w:pStyle w:val="Bezodstpw"/>
              <w:contextualSpacing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C87D3D">
              <w:rPr>
                <w:rFonts w:cstheme="minorHAnsi"/>
                <w:sz w:val="12"/>
                <w:szCs w:val="14"/>
              </w:rPr>
              <w:t>/uprawnienia w specjalności architektonicznej, bez ograniczeń/</w:t>
            </w:r>
          </w:p>
        </w:tc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DE862E" w14:textId="77777777" w:rsidR="009332A1" w:rsidRPr="00C87D3D" w:rsidRDefault="009332A1" w:rsidP="00971C06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 w:rsidRPr="00C87D3D">
              <w:rPr>
                <w:sz w:val="18"/>
                <w:szCs w:val="18"/>
              </w:rPr>
              <w:t>Mgr inż. arch.</w:t>
            </w:r>
          </w:p>
          <w:p w14:paraId="72CE51F3" w14:textId="77777777" w:rsidR="009332A1" w:rsidRPr="00C87D3D" w:rsidRDefault="009332A1" w:rsidP="00971C06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C87D3D">
              <w:rPr>
                <w:sz w:val="18"/>
                <w:szCs w:val="18"/>
              </w:rPr>
              <w:t>Klaudia Gruszecka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2ABCCD" w14:textId="77777777" w:rsidR="009332A1" w:rsidRPr="00C87D3D" w:rsidRDefault="009332A1" w:rsidP="00971C06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C87D3D">
              <w:rPr>
                <w:rFonts w:cstheme="minorHAnsi"/>
                <w:sz w:val="18"/>
                <w:szCs w:val="18"/>
              </w:rPr>
              <w:t>LOIA/26/2008/GW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9A0979" w14:textId="77777777" w:rsidR="009332A1" w:rsidRPr="00C87D3D" w:rsidRDefault="009332A1" w:rsidP="00971C06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2A51" w14:textId="3B56884C" w:rsidR="009332A1" w:rsidRPr="00C87D3D" w:rsidRDefault="0049758A" w:rsidP="00971C06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0</w:t>
            </w:r>
            <w:r w:rsidR="00051A36">
              <w:rPr>
                <w:rFonts w:eastAsia="Arial"/>
                <w:sz w:val="18"/>
                <w:szCs w:val="18"/>
              </w:rPr>
              <w:t>8</w:t>
            </w:r>
            <w:r w:rsidRPr="003F60A5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3E41AF" w:rsidRPr="00C87D3D" w14:paraId="18765170" w14:textId="77777777" w:rsidTr="00767B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  <w:tcBorders>
              <w:left w:val="single" w:sz="4" w:space="0" w:color="000000"/>
            </w:tcBorders>
            <w:vAlign w:val="center"/>
          </w:tcPr>
          <w:p w14:paraId="57C2A2C7" w14:textId="77777777" w:rsidR="003E41AF" w:rsidRPr="00A13646" w:rsidRDefault="003E41AF" w:rsidP="003E41AF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13646">
              <w:rPr>
                <w:rFonts w:cstheme="minorHAnsi"/>
                <w:b/>
                <w:sz w:val="18"/>
                <w:szCs w:val="18"/>
              </w:rPr>
              <w:t>PROJEKTANT</w:t>
            </w:r>
            <w:r>
              <w:rPr>
                <w:rFonts w:cstheme="minorHAnsi"/>
                <w:b/>
                <w:sz w:val="18"/>
                <w:szCs w:val="18"/>
              </w:rPr>
              <w:t xml:space="preserve"> KONSTRUKTOR</w:t>
            </w:r>
          </w:p>
          <w:p w14:paraId="24891E13" w14:textId="60EB9B2F" w:rsidR="003E41AF" w:rsidRPr="00C87D3D" w:rsidRDefault="003E41AF" w:rsidP="003E41AF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13646">
              <w:rPr>
                <w:rFonts w:cstheme="minorHAnsi"/>
                <w:sz w:val="12"/>
                <w:szCs w:val="14"/>
              </w:rPr>
              <w:t xml:space="preserve">/uprawnienia w specjalności </w:t>
            </w:r>
            <w:r>
              <w:rPr>
                <w:rFonts w:cstheme="minorHAnsi"/>
                <w:sz w:val="12"/>
                <w:szCs w:val="14"/>
              </w:rPr>
              <w:t>konstrukcyjnej</w:t>
            </w:r>
            <w:r w:rsidRPr="00A13646">
              <w:rPr>
                <w:rFonts w:cstheme="minorHAnsi"/>
                <w:sz w:val="12"/>
                <w:szCs w:val="14"/>
              </w:rPr>
              <w:t>, bez ograniczeń/</w:t>
            </w:r>
          </w:p>
        </w:tc>
        <w:tc>
          <w:tcPr>
            <w:tcW w:w="1885" w:type="dxa"/>
            <w:tcBorders>
              <w:left w:val="single" w:sz="4" w:space="0" w:color="000000"/>
            </w:tcBorders>
            <w:vAlign w:val="center"/>
          </w:tcPr>
          <w:p w14:paraId="45B1FABE" w14:textId="77777777" w:rsidR="003E41AF" w:rsidRDefault="003E41AF" w:rsidP="003E41AF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Mgr inż. </w:t>
            </w:r>
          </w:p>
          <w:p w14:paraId="3B5374ED" w14:textId="57ED2FBA" w:rsidR="003E41AF" w:rsidRPr="00C87D3D" w:rsidRDefault="003E41AF" w:rsidP="003E41AF">
            <w:pPr>
              <w:pStyle w:val="Bezodstpw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Paweł Wyczałkowski</w:t>
            </w:r>
          </w:p>
        </w:tc>
        <w:tc>
          <w:tcPr>
            <w:tcW w:w="1438" w:type="dxa"/>
            <w:tcBorders>
              <w:left w:val="single" w:sz="4" w:space="0" w:color="000000"/>
            </w:tcBorders>
            <w:vAlign w:val="center"/>
          </w:tcPr>
          <w:p w14:paraId="0BB98084" w14:textId="474EF924" w:rsidR="003E41AF" w:rsidRPr="00C87D3D" w:rsidRDefault="003E41AF" w:rsidP="003E41AF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LBS/0161/PWBKb/21</w:t>
            </w:r>
          </w:p>
        </w:tc>
        <w:tc>
          <w:tcPr>
            <w:tcW w:w="2125" w:type="dxa"/>
            <w:tcBorders>
              <w:left w:val="single" w:sz="4" w:space="0" w:color="000000"/>
            </w:tcBorders>
            <w:vAlign w:val="center"/>
          </w:tcPr>
          <w:p w14:paraId="66840851" w14:textId="77777777" w:rsidR="003E41AF" w:rsidRPr="00C87D3D" w:rsidRDefault="003E41AF" w:rsidP="003E41AF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23FE663" w14:textId="7B113871" w:rsidR="003E41AF" w:rsidRPr="00C87D3D" w:rsidRDefault="003E41AF" w:rsidP="003E41AF">
            <w:pPr>
              <w:jc w:val="center"/>
            </w:pPr>
            <w:r>
              <w:rPr>
                <w:rFonts w:eastAsia="Arial"/>
                <w:sz w:val="18"/>
                <w:szCs w:val="18"/>
              </w:rPr>
              <w:t>0</w:t>
            </w:r>
            <w:r w:rsidR="00051A36">
              <w:rPr>
                <w:rFonts w:eastAsia="Arial"/>
                <w:sz w:val="18"/>
                <w:szCs w:val="18"/>
              </w:rPr>
              <w:t>8</w:t>
            </w:r>
            <w:r w:rsidRPr="003F60A5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3E41AF" w:rsidRPr="00C87D3D" w14:paraId="030B55B6" w14:textId="77777777" w:rsidTr="00767B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  <w:tcBorders>
              <w:left w:val="single" w:sz="4" w:space="0" w:color="000000"/>
            </w:tcBorders>
            <w:vAlign w:val="center"/>
          </w:tcPr>
          <w:p w14:paraId="34549FB8" w14:textId="77777777" w:rsidR="003E41AF" w:rsidRPr="00C87D3D" w:rsidRDefault="003E41AF" w:rsidP="003E41AF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 xml:space="preserve">OPRACOWAŁ </w:t>
            </w:r>
          </w:p>
          <w:p w14:paraId="0539D90A" w14:textId="2D803527" w:rsidR="003E41AF" w:rsidRPr="00C87D3D" w:rsidRDefault="003E41AF" w:rsidP="003E41AF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>ARCHITEKTURA</w:t>
            </w:r>
          </w:p>
        </w:tc>
        <w:tc>
          <w:tcPr>
            <w:tcW w:w="1885" w:type="dxa"/>
            <w:tcBorders>
              <w:left w:val="single" w:sz="4" w:space="0" w:color="000000"/>
            </w:tcBorders>
            <w:vAlign w:val="center"/>
          </w:tcPr>
          <w:p w14:paraId="17480005" w14:textId="16DA16AC" w:rsidR="003E41AF" w:rsidRPr="00C87D3D" w:rsidRDefault="003E41AF" w:rsidP="003E41AF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Arch. Rafał Walica</w:t>
            </w:r>
          </w:p>
        </w:tc>
        <w:tc>
          <w:tcPr>
            <w:tcW w:w="1438" w:type="dxa"/>
            <w:tcBorders>
              <w:left w:val="single" w:sz="4" w:space="0" w:color="000000"/>
            </w:tcBorders>
            <w:vAlign w:val="center"/>
          </w:tcPr>
          <w:p w14:paraId="403579D0" w14:textId="2353624C" w:rsidR="003E41AF" w:rsidRPr="00C87D3D" w:rsidRDefault="003E41AF" w:rsidP="003E41AF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C87D3D">
              <w:rPr>
                <w:rFonts w:eastAsia="Arial"/>
                <w:sz w:val="18"/>
                <w:szCs w:val="18"/>
              </w:rPr>
              <w:t>----------</w:t>
            </w:r>
          </w:p>
        </w:tc>
        <w:tc>
          <w:tcPr>
            <w:tcW w:w="2125" w:type="dxa"/>
            <w:tcBorders>
              <w:left w:val="single" w:sz="4" w:space="0" w:color="000000"/>
            </w:tcBorders>
            <w:vAlign w:val="center"/>
          </w:tcPr>
          <w:p w14:paraId="5E8EEAAA" w14:textId="77777777" w:rsidR="003E41AF" w:rsidRPr="00C87D3D" w:rsidRDefault="003E41AF" w:rsidP="003E41AF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BCD6E40" w14:textId="02E36D2C" w:rsidR="003E41AF" w:rsidRDefault="003E41AF" w:rsidP="003E41AF">
            <w:pPr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0</w:t>
            </w:r>
            <w:r w:rsidR="00051A36">
              <w:rPr>
                <w:rFonts w:eastAsia="Arial"/>
                <w:sz w:val="18"/>
                <w:szCs w:val="18"/>
              </w:rPr>
              <w:t>8</w:t>
            </w:r>
            <w:r w:rsidRPr="003F60A5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</w:tbl>
    <w:p w14:paraId="2770D91E" w14:textId="4EF3DA2D" w:rsidR="001F629B" w:rsidRDefault="001F629B" w:rsidP="000A22AB">
      <w:pPr>
        <w:pStyle w:val="Bezodstpw"/>
        <w:rPr>
          <w:bCs/>
          <w:color w:val="FF0000"/>
          <w:sz w:val="20"/>
          <w:szCs w:val="20"/>
        </w:rPr>
      </w:pPr>
    </w:p>
    <w:p w14:paraId="083406C1" w14:textId="320DFEBF" w:rsidR="001F629B" w:rsidRPr="00BD2F98" w:rsidRDefault="001F629B" w:rsidP="001F629B">
      <w:pPr>
        <w:spacing w:after="200" w:line="276" w:lineRule="auto"/>
        <w:rPr>
          <w:bCs/>
          <w:color w:val="FF0000"/>
          <w:szCs w:val="20"/>
        </w:rPr>
      </w:pPr>
      <w:r>
        <w:rPr>
          <w:bCs/>
          <w:color w:val="FF0000"/>
          <w:szCs w:val="20"/>
        </w:rPr>
        <w:br w:type="page"/>
      </w:r>
    </w:p>
    <w:p w14:paraId="31230543" w14:textId="4CA84A7E" w:rsidR="000F47FF" w:rsidRPr="00BD2F98" w:rsidRDefault="00DD76C4" w:rsidP="00244B91">
      <w:pPr>
        <w:pStyle w:val="ARCHPEAK1"/>
        <w:rPr>
          <w:color w:val="FF0000"/>
        </w:rPr>
      </w:pPr>
      <w:bookmarkStart w:id="6" w:name="_Toc68087604"/>
      <w:bookmarkStart w:id="7" w:name="_Toc68176266"/>
      <w:bookmarkStart w:id="8" w:name="_Toc68176435"/>
      <w:bookmarkStart w:id="9" w:name="_Toc143689132"/>
      <w:r w:rsidRPr="00F15681">
        <w:rPr>
          <w:color w:val="auto"/>
        </w:rPr>
        <w:lastRenderedPageBreak/>
        <w:t>SPIS ZAWA</w:t>
      </w:r>
      <w:r w:rsidR="000F47FF" w:rsidRPr="00F15681">
        <w:rPr>
          <w:color w:val="auto"/>
        </w:rPr>
        <w:t>R</w:t>
      </w:r>
      <w:r w:rsidRPr="00F15681">
        <w:rPr>
          <w:color w:val="auto"/>
        </w:rPr>
        <w:t>T</w:t>
      </w:r>
      <w:r w:rsidR="000F47FF" w:rsidRPr="00F15681">
        <w:rPr>
          <w:color w:val="auto"/>
        </w:rPr>
        <w:t>OŚCI OPRACOWANIA</w:t>
      </w:r>
      <w:bookmarkEnd w:id="6"/>
      <w:bookmarkEnd w:id="7"/>
      <w:bookmarkEnd w:id="8"/>
      <w:bookmarkEnd w:id="9"/>
      <w:r w:rsidR="000F47FF" w:rsidRPr="00F15681">
        <w:rPr>
          <w:color w:val="auto"/>
        </w:rPr>
        <w:t xml:space="preserve"> </w:t>
      </w:r>
    </w:p>
    <w:p w14:paraId="5A9C56EC" w14:textId="5ABD1887" w:rsidR="00E80D66" w:rsidRPr="00BD2F98" w:rsidRDefault="00E80D66" w:rsidP="002106A4">
      <w:pPr>
        <w:pStyle w:val="Nagwekspisutreci"/>
        <w:spacing w:before="0" w:line="240" w:lineRule="auto"/>
        <w:rPr>
          <w:rFonts w:asciiTheme="minorHAnsi" w:eastAsiaTheme="minorEastAsia" w:hAnsiTheme="minorHAnsi"/>
          <w:b/>
          <w:bCs/>
          <w:caps/>
          <w:noProof/>
          <w:color w:val="FF0000"/>
          <w:sz w:val="18"/>
          <w:szCs w:val="18"/>
        </w:rPr>
      </w:pPr>
    </w:p>
    <w:sdt>
      <w:sdtPr>
        <w:rPr>
          <w:color w:val="FF0000"/>
          <w:sz w:val="18"/>
          <w:szCs w:val="18"/>
        </w:rPr>
        <w:id w:val="1461148182"/>
        <w:docPartObj>
          <w:docPartGallery w:val="Table of Contents"/>
          <w:docPartUnique/>
        </w:docPartObj>
      </w:sdtPr>
      <w:sdtEndPr>
        <w:rPr>
          <w:sz w:val="22"/>
          <w:szCs w:val="24"/>
        </w:rPr>
      </w:sdtEndPr>
      <w:sdtContent>
        <w:p w14:paraId="31204199" w14:textId="0FDA2F12" w:rsidR="00A51DEC" w:rsidRDefault="007B783A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r w:rsidRPr="00BD2F98">
            <w:rPr>
              <w:rStyle w:val="Uwydatnienie"/>
              <w:rFonts w:eastAsiaTheme="majorEastAsia" w:cstheme="majorBidi"/>
              <w:b w:val="0"/>
              <w:bCs w:val="0"/>
              <w:color w:val="FF0000"/>
              <w:sz w:val="18"/>
              <w:szCs w:val="18"/>
              <w:lang w:eastAsia="pl-PL"/>
            </w:rPr>
            <w:fldChar w:fldCharType="begin"/>
          </w:r>
          <w:r w:rsidRPr="00BD2F98">
            <w:rPr>
              <w:rStyle w:val="Uwydatnienie"/>
              <w:rFonts w:eastAsiaTheme="majorEastAsia" w:cstheme="majorBidi"/>
              <w:b w:val="0"/>
              <w:bCs w:val="0"/>
              <w:color w:val="FF0000"/>
              <w:sz w:val="18"/>
              <w:szCs w:val="18"/>
              <w:lang w:eastAsia="pl-PL"/>
            </w:rPr>
            <w:instrText xml:space="preserve"> TOC \o "1-3" \h \z \u </w:instrText>
          </w:r>
          <w:r w:rsidRPr="00BD2F98">
            <w:rPr>
              <w:rStyle w:val="Uwydatnienie"/>
              <w:rFonts w:eastAsiaTheme="majorEastAsia" w:cstheme="majorBidi"/>
              <w:b w:val="0"/>
              <w:bCs w:val="0"/>
              <w:color w:val="FF0000"/>
              <w:sz w:val="18"/>
              <w:szCs w:val="18"/>
              <w:lang w:eastAsia="pl-PL"/>
            </w:rPr>
            <w:fldChar w:fldCharType="separate"/>
          </w:r>
          <w:hyperlink w:anchor="_Toc143689131" w:history="1">
            <w:r w:rsidR="00A51DEC" w:rsidRPr="007A1CD3">
              <w:rPr>
                <w:rStyle w:val="Hipercze"/>
                <w:rFonts w:ascii="Calibri" w:hAnsi="Calibri"/>
                <w:noProof/>
              </w:rPr>
              <w:t>I.</w:t>
            </w:r>
            <w:r w:rsidR="00A51DEC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STRONA TYTUŁOWA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_Toc143689131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1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3D815EE0" w14:textId="73241AC2" w:rsidR="00A51DEC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43689132" w:history="1">
            <w:r w:rsidR="00A51DEC" w:rsidRPr="007A1CD3">
              <w:rPr>
                <w:rStyle w:val="Hipercze"/>
                <w:rFonts w:ascii="Calibri" w:hAnsi="Calibri"/>
                <w:noProof/>
              </w:rPr>
              <w:t>II.</w:t>
            </w:r>
            <w:r w:rsidR="00A51DEC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SPIS ZAWARTOŚCI OPRACOWANIA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_Toc143689132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2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27219E7A" w14:textId="2C697BC0" w:rsidR="00A51DEC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43689133" w:history="1">
            <w:r w:rsidR="00A51DEC" w:rsidRPr="007A1CD3">
              <w:rPr>
                <w:rStyle w:val="Hipercze"/>
                <w:rFonts w:ascii="Calibri" w:hAnsi="Calibri"/>
                <w:noProof/>
              </w:rPr>
              <w:t>III.</w:t>
            </w:r>
            <w:r w:rsidR="00A51DEC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DOKUMENTY FORMALNE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_Toc143689133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3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4FC985C3" w14:textId="283B0286" w:rsidR="00A51DEC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43689134" w:history="1">
            <w:r w:rsidR="00A51DEC" w:rsidRPr="007A1CD3">
              <w:rPr>
                <w:rStyle w:val="Hipercze"/>
                <w:rFonts w:ascii="Calibri" w:hAnsi="Calibri"/>
                <w:noProof/>
              </w:rPr>
              <w:t>IV.</w:t>
            </w:r>
            <w:r w:rsidR="00A51DEC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PROJEKT ZAGOSPODAROWANIA TERENU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_Toc143689134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5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011D62B5" w14:textId="7BCFC3CA" w:rsidR="00A51DEC" w:rsidRDefault="00000000">
          <w:pPr>
            <w:pStyle w:val="Spistreci2"/>
            <w:tabs>
              <w:tab w:val="left" w:pos="880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3689135" w:history="1">
            <w:r w:rsidR="00A51DEC" w:rsidRPr="007A1CD3">
              <w:rPr>
                <w:rStyle w:val="Hipercze"/>
                <w:noProof/>
              </w:rPr>
              <w:t>1.</w:t>
            </w:r>
            <w:r w:rsidR="00A51DEC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PRZEDMIOT ZAMIERZENIA BUDOWLANEGO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_Toc143689135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5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5F607D90" w14:textId="7CAEF28C" w:rsidR="00A51DEC" w:rsidRDefault="00000000">
          <w:pPr>
            <w:pStyle w:val="Spistreci2"/>
            <w:tabs>
              <w:tab w:val="left" w:pos="880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3689136" w:history="1">
            <w:r w:rsidR="00A51DEC" w:rsidRPr="007A1CD3">
              <w:rPr>
                <w:rStyle w:val="Hipercze"/>
                <w:noProof/>
              </w:rPr>
              <w:t>2.</w:t>
            </w:r>
            <w:r w:rsidR="00A51DEC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STAN ZAGOSPODAROWANIA TERENU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_Toc143689136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5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13BDE5EB" w14:textId="1A7F0D4A" w:rsidR="00A51DEC" w:rsidRDefault="00000000">
          <w:pPr>
            <w:pStyle w:val="Spistreci2"/>
            <w:tabs>
              <w:tab w:val="left" w:pos="880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3689137" w:history="1">
            <w:r w:rsidR="00A51DEC" w:rsidRPr="007A1CD3">
              <w:rPr>
                <w:rStyle w:val="Hipercze"/>
                <w:noProof/>
              </w:rPr>
              <w:t>3.</w:t>
            </w:r>
            <w:r w:rsidR="00A51DEC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PROJEKTOWANE ZAGOSPODAROWANIE DZIAŁKI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_Toc143689137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5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772A16D3" w14:textId="4BFAA538" w:rsidR="00A51DEC" w:rsidRDefault="00000000">
          <w:pPr>
            <w:pStyle w:val="Spistreci2"/>
            <w:tabs>
              <w:tab w:val="left" w:pos="880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3689138" w:history="1">
            <w:r w:rsidR="00A51DEC" w:rsidRPr="007A1CD3">
              <w:rPr>
                <w:rStyle w:val="Hipercze"/>
                <w:noProof/>
              </w:rPr>
              <w:t>4.</w:t>
            </w:r>
            <w:r w:rsidR="00A51DEC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POWIERZCHNIE POSZCZEGÓLNYCH ELEMENTÓW DZIAŁKI OBJĘTEJ OPRACOWANIEM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_Toc143689138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6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24BA8E2C" w14:textId="65F562C1" w:rsidR="00A51DEC" w:rsidRDefault="00000000">
          <w:pPr>
            <w:pStyle w:val="Spistreci2"/>
            <w:tabs>
              <w:tab w:val="left" w:pos="880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3689139" w:history="1">
            <w:r w:rsidR="00A51DEC" w:rsidRPr="007A1CD3">
              <w:rPr>
                <w:rStyle w:val="Hipercze"/>
                <w:noProof/>
              </w:rPr>
              <w:t>5.</w:t>
            </w:r>
            <w:r w:rsidR="00A51DEC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FUNKCJA BUDYNKU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_Toc143689139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6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23ECE8A8" w14:textId="061AD1B7" w:rsidR="00A51DEC" w:rsidRDefault="00000000">
          <w:pPr>
            <w:pStyle w:val="Spistreci2"/>
            <w:tabs>
              <w:tab w:val="left" w:pos="880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3689140" w:history="1">
            <w:r w:rsidR="00A51DEC" w:rsidRPr="007A1CD3">
              <w:rPr>
                <w:rStyle w:val="Hipercze"/>
                <w:noProof/>
              </w:rPr>
              <w:t>6.</w:t>
            </w:r>
            <w:r w:rsidR="00A51DEC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INFORMACJE ZAWARTE W MIEJSCOWYM PLANIE ZAGOSPODAROWANIA PRZESTRZENNEGO W ZIELONEJ GÓRZE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_Toc143689140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6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52A6311F" w14:textId="7474BC44" w:rsidR="00A51DEC" w:rsidRDefault="00000000">
          <w:pPr>
            <w:pStyle w:val="Spistreci2"/>
            <w:tabs>
              <w:tab w:val="left" w:pos="880"/>
            </w:tabs>
            <w:rPr>
              <w:rFonts w:eastAsiaTheme="minorEastAsia"/>
              <w:b w:val="0"/>
              <w:bC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43689141" w:history="1">
            <w:r w:rsidR="00A51DEC" w:rsidRPr="007A1CD3">
              <w:rPr>
                <w:rStyle w:val="Hipercze"/>
                <w:noProof/>
              </w:rPr>
              <w:t>7.</w:t>
            </w:r>
            <w:r w:rsidR="00A51DEC">
              <w:rPr>
                <w:rFonts w:eastAsiaTheme="minorEastAsia"/>
                <w:b w:val="0"/>
                <w:bCs w:val="0"/>
                <w:noProof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INFORMACJE I DANE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_Toc143689141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6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4CB76607" w14:textId="463841B7" w:rsidR="00A51DEC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43689142" w:history="1">
            <w:r w:rsidR="00A51DEC" w:rsidRPr="007A1CD3">
              <w:rPr>
                <w:rStyle w:val="Hipercze"/>
                <w:rFonts w:ascii="Calibri" w:hAnsi="Calibri"/>
                <w:noProof/>
              </w:rPr>
              <w:t>V.</w:t>
            </w:r>
            <w:r w:rsidR="00A51DEC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A51DEC" w:rsidRPr="007A1CD3">
              <w:rPr>
                <w:rStyle w:val="Hipercze"/>
                <w:noProof/>
              </w:rPr>
              <w:t>SPIS RYSUNKÓW</w:t>
            </w:r>
            <w:r w:rsidR="00A51DEC">
              <w:rPr>
                <w:noProof/>
                <w:webHidden/>
              </w:rPr>
              <w:tab/>
            </w:r>
            <w:r w:rsidR="00A51DEC">
              <w:rPr>
                <w:noProof/>
                <w:webHidden/>
              </w:rPr>
              <w:fldChar w:fldCharType="begin"/>
            </w:r>
            <w:r w:rsidR="00A51DEC">
              <w:rPr>
                <w:noProof/>
                <w:webHidden/>
              </w:rPr>
              <w:instrText xml:space="preserve"> PAGEREF _Toc143689142 \h </w:instrText>
            </w:r>
            <w:r w:rsidR="00A51DEC">
              <w:rPr>
                <w:noProof/>
                <w:webHidden/>
              </w:rPr>
            </w:r>
            <w:r w:rsidR="00A51DEC">
              <w:rPr>
                <w:noProof/>
                <w:webHidden/>
              </w:rPr>
              <w:fldChar w:fldCharType="separate"/>
            </w:r>
            <w:r w:rsidR="001B4E26">
              <w:rPr>
                <w:noProof/>
                <w:webHidden/>
              </w:rPr>
              <w:t>6</w:t>
            </w:r>
            <w:r w:rsidR="00A51DEC">
              <w:rPr>
                <w:noProof/>
                <w:webHidden/>
              </w:rPr>
              <w:fldChar w:fldCharType="end"/>
            </w:r>
          </w:hyperlink>
        </w:p>
        <w:p w14:paraId="06E53537" w14:textId="32D1E65F" w:rsidR="00D97398" w:rsidRPr="00BD2F98" w:rsidRDefault="007B783A" w:rsidP="007B783A">
          <w:pPr>
            <w:pStyle w:val="Spistreci1"/>
            <w:rPr>
              <w:rFonts w:eastAsiaTheme="minorEastAsia"/>
              <w:noProof/>
              <w:color w:val="FF0000"/>
              <w:szCs w:val="22"/>
              <w:lang w:eastAsia="pl-PL"/>
            </w:rPr>
          </w:pPr>
          <w:r w:rsidRPr="00BD2F98">
            <w:rPr>
              <w:rStyle w:val="Uwydatnienie"/>
              <w:rFonts w:eastAsiaTheme="majorEastAsia" w:cstheme="majorBidi"/>
              <w:b w:val="0"/>
              <w:bCs w:val="0"/>
              <w:color w:val="FF0000"/>
              <w:sz w:val="18"/>
              <w:szCs w:val="18"/>
              <w:lang w:eastAsia="pl-PL"/>
            </w:rPr>
            <w:fldChar w:fldCharType="end"/>
          </w:r>
          <w:r w:rsidR="006E0393" w:rsidRPr="00BD2F98">
            <w:rPr>
              <w:color w:val="FF0000"/>
            </w:rPr>
            <w:t xml:space="preserve"> </w:t>
          </w:r>
        </w:p>
      </w:sdtContent>
    </w:sdt>
    <w:p w14:paraId="1B87D880" w14:textId="571D4E90" w:rsidR="00864F44" w:rsidRDefault="00864F44" w:rsidP="00864F44"/>
    <w:p w14:paraId="507D7B70" w14:textId="4EAD66A4" w:rsidR="00864F44" w:rsidRPr="00F91599" w:rsidRDefault="009461DE" w:rsidP="00864F44">
      <w:pPr>
        <w:pStyle w:val="ARCHSPIS"/>
      </w:pPr>
      <w:r>
        <w:t>P</w:t>
      </w:r>
      <w:r w:rsidR="000D09BB">
        <w:t>S</w:t>
      </w:r>
      <w:r w:rsidR="00864F44" w:rsidRPr="00F91599">
        <w:t xml:space="preserve"> </w:t>
      </w:r>
      <w:r w:rsidR="00864F44" w:rsidRPr="00F91599">
        <w:tab/>
      </w:r>
      <w:r>
        <w:t>PLAN SYTUACYJNY</w:t>
      </w:r>
      <w:r>
        <w:tab/>
      </w:r>
      <w:r>
        <w:tab/>
      </w:r>
      <w:r w:rsidR="00864F44" w:rsidRPr="00F91599">
        <w:tab/>
      </w:r>
      <w:r w:rsidR="00864F44" w:rsidRPr="00F91599">
        <w:tab/>
      </w:r>
      <w:r w:rsidR="00864F44" w:rsidRPr="00F91599">
        <w:tab/>
      </w:r>
      <w:r w:rsidR="00864F44" w:rsidRPr="00F91599">
        <w:tab/>
      </w:r>
      <w:r w:rsidR="00864F44" w:rsidRPr="00F91599">
        <w:tab/>
        <w:t>SKALA 1:500</w:t>
      </w:r>
    </w:p>
    <w:p w14:paraId="1A92DC83" w14:textId="77777777" w:rsidR="00B612E0" w:rsidRDefault="00B612E0" w:rsidP="00B612E0">
      <w:pPr>
        <w:jc w:val="both"/>
      </w:pPr>
    </w:p>
    <w:p w14:paraId="34544ABD" w14:textId="77777777" w:rsidR="00B612E0" w:rsidRDefault="00B612E0" w:rsidP="00B612E0">
      <w:pPr>
        <w:jc w:val="both"/>
      </w:pPr>
    </w:p>
    <w:p w14:paraId="1C95545D" w14:textId="77777777" w:rsidR="00B612E0" w:rsidRDefault="00B612E0" w:rsidP="00B612E0">
      <w:pPr>
        <w:jc w:val="both"/>
      </w:pPr>
    </w:p>
    <w:p w14:paraId="4701E6F0" w14:textId="77777777" w:rsidR="00B612E0" w:rsidRDefault="00B612E0" w:rsidP="00B612E0">
      <w:pPr>
        <w:jc w:val="both"/>
      </w:pPr>
    </w:p>
    <w:p w14:paraId="7E1B0A31" w14:textId="0C80E407" w:rsidR="00B612E0" w:rsidRDefault="00B612E0" w:rsidP="00B612E0">
      <w:pPr>
        <w:jc w:val="both"/>
      </w:pPr>
    </w:p>
    <w:p w14:paraId="47B8A254" w14:textId="11385CCA" w:rsidR="0035264D" w:rsidRDefault="0035264D" w:rsidP="00B612E0">
      <w:pPr>
        <w:jc w:val="both"/>
      </w:pPr>
    </w:p>
    <w:p w14:paraId="3A4C76EB" w14:textId="227ADE6E" w:rsidR="0035264D" w:rsidRDefault="0035264D" w:rsidP="00B612E0">
      <w:pPr>
        <w:jc w:val="both"/>
      </w:pPr>
    </w:p>
    <w:p w14:paraId="5EB3D942" w14:textId="34A294C4" w:rsidR="0035264D" w:rsidRDefault="0035264D" w:rsidP="00B612E0">
      <w:pPr>
        <w:jc w:val="both"/>
      </w:pPr>
    </w:p>
    <w:p w14:paraId="5C31EA3C" w14:textId="01F3E122" w:rsidR="0035264D" w:rsidRDefault="0035264D" w:rsidP="00B612E0">
      <w:pPr>
        <w:jc w:val="both"/>
      </w:pPr>
    </w:p>
    <w:p w14:paraId="041086F5" w14:textId="091621ED" w:rsidR="0035264D" w:rsidRDefault="0035264D" w:rsidP="00B612E0">
      <w:pPr>
        <w:jc w:val="both"/>
      </w:pPr>
    </w:p>
    <w:p w14:paraId="31203F0E" w14:textId="3D1FCEFC" w:rsidR="0035264D" w:rsidRDefault="0035264D" w:rsidP="00B612E0">
      <w:pPr>
        <w:jc w:val="both"/>
      </w:pPr>
    </w:p>
    <w:p w14:paraId="085476C3" w14:textId="2B5CC8D2" w:rsidR="0035264D" w:rsidRDefault="0035264D" w:rsidP="00B612E0">
      <w:pPr>
        <w:jc w:val="both"/>
      </w:pPr>
    </w:p>
    <w:p w14:paraId="2190D9B0" w14:textId="4CFBEDA8" w:rsidR="0035264D" w:rsidRDefault="0035264D" w:rsidP="00B612E0">
      <w:pPr>
        <w:jc w:val="both"/>
      </w:pPr>
    </w:p>
    <w:p w14:paraId="77D93320" w14:textId="628B3E72" w:rsidR="0035264D" w:rsidRDefault="0035264D" w:rsidP="00B612E0">
      <w:pPr>
        <w:jc w:val="both"/>
      </w:pPr>
    </w:p>
    <w:p w14:paraId="12E783F1" w14:textId="56BD76F0" w:rsidR="0035264D" w:rsidRDefault="0035264D" w:rsidP="00B612E0">
      <w:pPr>
        <w:jc w:val="both"/>
      </w:pPr>
    </w:p>
    <w:p w14:paraId="3D88AC7B" w14:textId="3F4DB59D" w:rsidR="0035264D" w:rsidRDefault="0035264D" w:rsidP="00B612E0">
      <w:pPr>
        <w:jc w:val="both"/>
      </w:pPr>
    </w:p>
    <w:p w14:paraId="233D1417" w14:textId="793877D7" w:rsidR="0035264D" w:rsidRDefault="0035264D" w:rsidP="00B612E0">
      <w:pPr>
        <w:jc w:val="both"/>
      </w:pPr>
    </w:p>
    <w:p w14:paraId="065A69DF" w14:textId="559C3FBD" w:rsidR="0035264D" w:rsidRDefault="0035264D" w:rsidP="00B612E0">
      <w:pPr>
        <w:jc w:val="both"/>
      </w:pPr>
    </w:p>
    <w:p w14:paraId="214ECD45" w14:textId="6725863D" w:rsidR="0035264D" w:rsidRDefault="0035264D" w:rsidP="00B612E0">
      <w:pPr>
        <w:jc w:val="both"/>
      </w:pPr>
    </w:p>
    <w:p w14:paraId="0EF9AC9E" w14:textId="77777777" w:rsidR="0035264D" w:rsidRPr="00142128" w:rsidRDefault="0035264D" w:rsidP="00B612E0">
      <w:pPr>
        <w:jc w:val="both"/>
      </w:pPr>
    </w:p>
    <w:p w14:paraId="655A52E7" w14:textId="77777777" w:rsidR="00B612E0" w:rsidRPr="00142128" w:rsidRDefault="00B612E0" w:rsidP="00B612E0">
      <w:pPr>
        <w:jc w:val="both"/>
      </w:pPr>
    </w:p>
    <w:p w14:paraId="43AA01D7" w14:textId="6E62F4E8" w:rsidR="00B612E0" w:rsidRPr="005B42CE" w:rsidRDefault="00B612E0" w:rsidP="00B612E0">
      <w:pPr>
        <w:jc w:val="both"/>
        <w:rPr>
          <w:b/>
          <w:bCs/>
        </w:rPr>
      </w:pPr>
      <w:r w:rsidRPr="005B42CE">
        <w:rPr>
          <w:b/>
          <w:bCs/>
        </w:rPr>
        <w:t>WSTĘP</w:t>
      </w:r>
    </w:p>
    <w:p w14:paraId="44259B7A" w14:textId="3385C69C" w:rsidR="005E5C52" w:rsidRPr="004035E2" w:rsidRDefault="005E5C52" w:rsidP="005E5C52">
      <w:pPr>
        <w:rPr>
          <w:rFonts w:cs="Calibri"/>
          <w:bCs/>
          <w:szCs w:val="20"/>
        </w:rPr>
      </w:pPr>
      <w:bookmarkStart w:id="10" w:name="_Toc420403348"/>
      <w:r w:rsidRPr="004035E2">
        <w:rPr>
          <w:szCs w:val="20"/>
        </w:rPr>
        <w:t xml:space="preserve">Przedmiotem opracowania jest projekt </w:t>
      </w:r>
      <w:r w:rsidRPr="004035E2">
        <w:rPr>
          <w:rFonts w:cs="Calibri"/>
          <w:bCs/>
          <w:szCs w:val="20"/>
        </w:rPr>
        <w:t>re</w:t>
      </w:r>
      <w:r>
        <w:rPr>
          <w:rFonts w:cs="Calibri"/>
          <w:bCs/>
          <w:szCs w:val="20"/>
        </w:rPr>
        <w:t xml:space="preserve">nowacji klatki schodowej w budynku </w:t>
      </w:r>
      <w:r w:rsidRPr="004035E2">
        <w:rPr>
          <w:rFonts w:cs="Calibri"/>
          <w:bCs/>
          <w:szCs w:val="20"/>
        </w:rPr>
        <w:t>w Zielonej Górze przy ul. Reja 2</w:t>
      </w:r>
    </w:p>
    <w:p w14:paraId="71CA7CC6" w14:textId="7C4D091C" w:rsidR="005E5C52" w:rsidRPr="00EE1F22" w:rsidRDefault="005E5C52" w:rsidP="005E5C52">
      <w:pPr>
        <w:rPr>
          <w:szCs w:val="20"/>
        </w:rPr>
      </w:pPr>
      <w:r w:rsidRPr="00A97052">
        <w:t>dz. nr 277</w:t>
      </w:r>
      <w:r w:rsidR="00051A36">
        <w:t>.</w:t>
      </w:r>
    </w:p>
    <w:p w14:paraId="39684A0D" w14:textId="77777777" w:rsidR="00B612E0" w:rsidRPr="00142128" w:rsidRDefault="00B612E0" w:rsidP="00B612E0"/>
    <w:p w14:paraId="70EDA62B" w14:textId="77777777" w:rsidR="00B612E0" w:rsidRPr="00142128" w:rsidRDefault="00B612E0" w:rsidP="00B612E0">
      <w:pPr>
        <w:pStyle w:val="Akapitzlist"/>
      </w:pPr>
    </w:p>
    <w:bookmarkEnd w:id="10"/>
    <w:p w14:paraId="680CAA77" w14:textId="77777777" w:rsidR="00B612E0" w:rsidRPr="00142128" w:rsidRDefault="00B612E0" w:rsidP="00B612E0">
      <w:pPr>
        <w:rPr>
          <w:b/>
          <w:szCs w:val="20"/>
        </w:rPr>
      </w:pPr>
      <w:r w:rsidRPr="00142128">
        <w:rPr>
          <w:b/>
          <w:szCs w:val="20"/>
        </w:rPr>
        <w:t>UWAGA</w:t>
      </w:r>
    </w:p>
    <w:p w14:paraId="48F49855" w14:textId="3EFAA056" w:rsidR="00B612E0" w:rsidRPr="00142128" w:rsidRDefault="00B612E0" w:rsidP="00B612E0">
      <w:pPr>
        <w:jc w:val="both"/>
        <w:rPr>
          <w:b/>
          <w:szCs w:val="20"/>
        </w:rPr>
      </w:pPr>
      <w:r w:rsidRPr="00142128">
        <w:rPr>
          <w:rStyle w:val="Nagwek9Znak"/>
          <w:rFonts w:asciiTheme="minorHAnsi" w:eastAsiaTheme="minorHAnsi" w:hAnsiTheme="minorHAnsi"/>
        </w:rPr>
        <w:t xml:space="preserve">Zgodnie z prawem budowlanym projekt stanowi podstawę do uzyskania pozwolenia na budowę. Ponad to w celu wykonania realizacji, należy opracować projekt techniczny zawierający wszystkie branże. Roboty budowlane </w:t>
      </w:r>
      <w:r w:rsidRPr="00797E90">
        <w:t>i</w:t>
      </w:r>
      <w:r w:rsidR="00797E90">
        <w:t> </w:t>
      </w:r>
      <w:r w:rsidRPr="00797E90">
        <w:t>montażowe</w:t>
      </w:r>
      <w:r w:rsidRPr="00142128">
        <w:rPr>
          <w:rStyle w:val="Nagwek9Znak"/>
          <w:rFonts w:asciiTheme="minorHAnsi" w:eastAsiaTheme="minorHAnsi" w:hAnsiTheme="minorHAnsi"/>
        </w:rPr>
        <w:t xml:space="preserve"> powinny być prowadzone zgodnie z zasadami sztuki budowlanej, wymaganiami bezpieczeństwa i</w:t>
      </w:r>
      <w:r w:rsidR="00797E90">
        <w:rPr>
          <w:rStyle w:val="Nagwek9Znak"/>
          <w:rFonts w:asciiTheme="minorHAnsi" w:eastAsiaTheme="minorHAnsi" w:hAnsiTheme="minorHAnsi"/>
        </w:rPr>
        <w:t> </w:t>
      </w:r>
      <w:r w:rsidRPr="00142128">
        <w:rPr>
          <w:rStyle w:val="Nagwek9Znak"/>
          <w:rFonts w:asciiTheme="minorHAnsi" w:eastAsiaTheme="minorHAnsi" w:hAnsiTheme="minorHAnsi"/>
        </w:rPr>
        <w:t>higieny pracy, polskimi normami i przepisami technicznymi, prawem budowlanym oraz warunkami technicznymi.</w:t>
      </w:r>
    </w:p>
    <w:p w14:paraId="3CA36226" w14:textId="6ADBA534" w:rsidR="00230A23" w:rsidRPr="00230A23" w:rsidRDefault="006E0393" w:rsidP="00230A23">
      <w:r w:rsidRPr="00BD2F98">
        <w:br w:type="page"/>
      </w:r>
    </w:p>
    <w:p w14:paraId="0D60951F" w14:textId="28ECD805" w:rsidR="002F6FC1" w:rsidRDefault="002B00C7" w:rsidP="000031EF">
      <w:pPr>
        <w:pStyle w:val="ARCHPEAK1"/>
      </w:pPr>
      <w:bookmarkStart w:id="11" w:name="_Toc143689133"/>
      <w:bookmarkStart w:id="12" w:name="_Hlk81565244"/>
      <w:r>
        <w:lastRenderedPageBreak/>
        <w:t>DOKUMENTY FORMALNE</w:t>
      </w:r>
      <w:bookmarkEnd w:id="11"/>
    </w:p>
    <w:p w14:paraId="0110A9DA" w14:textId="77777777" w:rsidR="008C742F" w:rsidRPr="008C742F" w:rsidRDefault="008C742F" w:rsidP="008C742F">
      <w:pPr>
        <w:pStyle w:val="ARCHPEAK2"/>
        <w:numPr>
          <w:ilvl w:val="0"/>
          <w:numId w:val="33"/>
        </w:numPr>
      </w:pPr>
      <w:r w:rsidRPr="008C742F">
        <w:t>OŚWIADCZENIA PROJEKTANTÓW</w:t>
      </w:r>
    </w:p>
    <w:p w14:paraId="773CB13B" w14:textId="2A77E113" w:rsidR="00AE1C6A" w:rsidRPr="008C742F" w:rsidRDefault="002B00C7" w:rsidP="008C742F">
      <w:pPr>
        <w:pStyle w:val="ARCHPEAK2"/>
      </w:pPr>
      <w:r w:rsidRPr="008C742F">
        <w:t xml:space="preserve">IZBY </w:t>
      </w:r>
      <w:r w:rsidR="008C742F">
        <w:t xml:space="preserve"> I UPRAWNIENIA </w:t>
      </w:r>
      <w:r w:rsidRPr="008C742F">
        <w:t>PROJEKTANTÓW</w:t>
      </w:r>
    </w:p>
    <w:p w14:paraId="21280F2F" w14:textId="77777777" w:rsidR="002B00C7" w:rsidRPr="00D64FEF" w:rsidRDefault="002B00C7" w:rsidP="002B00C7"/>
    <w:p w14:paraId="04C42D82" w14:textId="5F8F4649" w:rsidR="00D267F1" w:rsidRDefault="00D267F1" w:rsidP="004E4EC4">
      <w:pPr>
        <w:rPr>
          <w:noProof/>
          <w:lang w:eastAsia="pl-PL"/>
        </w:rPr>
      </w:pPr>
    </w:p>
    <w:bookmarkEnd w:id="12"/>
    <w:p w14:paraId="39060DE3" w14:textId="5763FAF0" w:rsidR="004E4EC4" w:rsidRDefault="004E4EC4" w:rsidP="004E4EC4"/>
    <w:p w14:paraId="05F5AAF1" w14:textId="4A0D446D" w:rsidR="0060789E" w:rsidRPr="00637FA5" w:rsidRDefault="0060789E" w:rsidP="000031EF"/>
    <w:p w14:paraId="3E15C856" w14:textId="6B2DD287" w:rsidR="00F455A3" w:rsidRPr="001F629B" w:rsidRDefault="00F455A3" w:rsidP="001F629B">
      <w:pPr>
        <w:spacing w:after="200" w:line="276" w:lineRule="auto"/>
        <w:rPr>
          <w:color w:val="FF0000"/>
        </w:rPr>
        <w:sectPr w:rsidR="00F455A3" w:rsidRPr="001F629B" w:rsidSect="00AF4C1E">
          <w:headerReference w:type="default" r:id="rId10"/>
          <w:footerReference w:type="default" r:id="rId11"/>
          <w:type w:val="continuous"/>
          <w:pgSz w:w="11906" w:h="16838" w:code="9"/>
          <w:pgMar w:top="992" w:right="1418" w:bottom="709" w:left="1418" w:header="425" w:footer="561" w:gutter="0"/>
          <w:cols w:space="709"/>
          <w:docGrid w:linePitch="360"/>
        </w:sectPr>
      </w:pPr>
      <w:bookmarkStart w:id="13" w:name="_Toc54003878"/>
    </w:p>
    <w:p w14:paraId="4FD25877" w14:textId="48933A0A" w:rsidR="00F455A3" w:rsidRDefault="00F455A3" w:rsidP="00F455A3">
      <w:pPr>
        <w:sectPr w:rsidR="00F455A3" w:rsidSect="00F455A3">
          <w:type w:val="continuous"/>
          <w:pgSz w:w="11906" w:h="16838" w:code="9"/>
          <w:pgMar w:top="992" w:right="1418" w:bottom="709" w:left="1418" w:header="425" w:footer="561" w:gutter="0"/>
          <w:cols w:num="2" w:space="709"/>
          <w:docGrid w:linePitch="360"/>
        </w:sectPr>
      </w:pPr>
    </w:p>
    <w:p w14:paraId="15976063" w14:textId="77777777" w:rsidR="009F1307" w:rsidRPr="00BD2F98" w:rsidRDefault="009F1307" w:rsidP="0073320F">
      <w:pPr>
        <w:spacing w:after="200" w:line="276" w:lineRule="auto"/>
        <w:rPr>
          <w:b/>
          <w:color w:val="FF0000"/>
          <w:sz w:val="14"/>
          <w:szCs w:val="14"/>
          <w:u w:val="single"/>
        </w:rPr>
        <w:sectPr w:rsidR="009F1307" w:rsidRPr="00BD2F98" w:rsidSect="00AF4C1E">
          <w:type w:val="continuous"/>
          <w:pgSz w:w="11906" w:h="16838" w:code="9"/>
          <w:pgMar w:top="992" w:right="1418" w:bottom="709" w:left="1418" w:header="425" w:footer="561" w:gutter="0"/>
          <w:cols w:space="709"/>
          <w:docGrid w:linePitch="360"/>
        </w:sectPr>
      </w:pPr>
    </w:p>
    <w:p w14:paraId="61693E3F" w14:textId="4F72A327" w:rsidR="008C742F" w:rsidRDefault="008C742F">
      <w:pPr>
        <w:spacing w:after="200" w:line="276" w:lineRule="auto"/>
        <w:rPr>
          <w:bCs/>
          <w:color w:val="FF0000"/>
          <w:szCs w:val="20"/>
        </w:rPr>
      </w:pPr>
      <w:bookmarkStart w:id="14" w:name="_Toc68087606"/>
      <w:bookmarkStart w:id="15" w:name="_Toc68176268"/>
      <w:r>
        <w:rPr>
          <w:bCs/>
          <w:color w:val="FF0000"/>
          <w:szCs w:val="20"/>
        </w:rPr>
        <w:br w:type="page"/>
      </w:r>
    </w:p>
    <w:p w14:paraId="7BE9FC7C" w14:textId="77777777" w:rsidR="008C742F" w:rsidRPr="008C742F" w:rsidRDefault="008C742F" w:rsidP="008C742F">
      <w:pPr>
        <w:spacing w:after="200" w:line="276" w:lineRule="auto"/>
        <w:rPr>
          <w:bCs/>
          <w:color w:val="FF0000"/>
          <w:szCs w:val="20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700"/>
        <w:gridCol w:w="1706"/>
        <w:gridCol w:w="1838"/>
        <w:gridCol w:w="1635"/>
        <w:gridCol w:w="1625"/>
      </w:tblGrid>
      <w:tr w:rsidR="00695B20" w:rsidRPr="00A060B9" w14:paraId="22D3044E" w14:textId="77777777" w:rsidTr="00695B20">
        <w:trPr>
          <w:cantSplit/>
          <w:trHeight w:val="1205"/>
        </w:trPr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C1D715E" w14:textId="77777777" w:rsidR="00695B20" w:rsidRPr="008C742F" w:rsidRDefault="00695B20" w:rsidP="00695B20">
            <w:pPr>
              <w:pStyle w:val="Bezodstpw"/>
              <w:jc w:val="center"/>
              <w:rPr>
                <w:b/>
                <w:bCs/>
              </w:rPr>
            </w:pPr>
            <w:r w:rsidRPr="008C742F">
              <w:rPr>
                <w:b/>
                <w:bCs/>
              </w:rPr>
              <w:t>INWESTYCJA:</w:t>
            </w:r>
          </w:p>
        </w:tc>
        <w:tc>
          <w:tcPr>
            <w:tcW w:w="750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B33E8" w14:textId="68147908" w:rsidR="00695B20" w:rsidRPr="00772FCC" w:rsidRDefault="00772FCC" w:rsidP="00695B2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2"/>
              </w:rPr>
            </w:pPr>
            <w:r w:rsidRPr="00772FCC">
              <w:rPr>
                <w:b/>
                <w:bCs/>
              </w:rPr>
              <w:t>PROJEKT REMONTU DACHU W BUDYNKU PRZY UL. JEDNOŚCI 17 W ZIELONEJ GÓRZE, DZ. NR. 269/6, 65-001 ZIELONA GÓRA, JEDN. EWID. 086201_1, OBREB 0019.</w:t>
            </w:r>
          </w:p>
        </w:tc>
      </w:tr>
      <w:tr w:rsidR="00695B20" w:rsidRPr="00A060B9" w14:paraId="46D49A63" w14:textId="77777777" w:rsidTr="00695B20">
        <w:trPr>
          <w:cantSplit/>
          <w:trHeight w:val="704"/>
        </w:trPr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58E095" w14:textId="77777777" w:rsidR="00695B20" w:rsidRPr="008C742F" w:rsidRDefault="00695B20" w:rsidP="00695B2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Cs w:val="20"/>
              </w:rPr>
            </w:pPr>
            <w:r w:rsidRPr="008C742F">
              <w:rPr>
                <w:rFonts w:cs="Arial"/>
                <w:b/>
                <w:bCs/>
                <w:szCs w:val="20"/>
              </w:rPr>
              <w:t>INWESTOR:</w:t>
            </w:r>
          </w:p>
        </w:tc>
        <w:tc>
          <w:tcPr>
            <w:tcW w:w="750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038F6" w14:textId="77777777" w:rsidR="00772FCC" w:rsidRPr="00F77AFE" w:rsidRDefault="00772FCC" w:rsidP="00772FC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 w:rsidRPr="00D01F73">
              <w:rPr>
                <w:rFonts w:cs="Calibri"/>
                <w:b/>
                <w:bCs/>
                <w:sz w:val="22"/>
              </w:rPr>
              <w:t>WSPÓLNOTA MIESZKANIOWA</w:t>
            </w:r>
            <w:r>
              <w:rPr>
                <w:b/>
                <w:sz w:val="22"/>
                <w:szCs w:val="20"/>
              </w:rPr>
              <w:t xml:space="preserve"> JEDNOŚCI 17</w:t>
            </w:r>
          </w:p>
          <w:p w14:paraId="6148F464" w14:textId="6235E9BE" w:rsidR="00695B20" w:rsidRPr="00B356D3" w:rsidRDefault="00772FCC" w:rsidP="00772FC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UL.JEDNOŚCI 17, 65-001 ZIELONA GÓRA</w:t>
            </w:r>
          </w:p>
        </w:tc>
      </w:tr>
      <w:tr w:rsidR="008C742F" w:rsidRPr="00A060B9" w14:paraId="330A88CF" w14:textId="77777777" w:rsidTr="00695B20">
        <w:trPr>
          <w:cantSplit/>
          <w:trHeight w:val="1615"/>
        </w:trPr>
        <w:tc>
          <w:tcPr>
            <w:tcW w:w="921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704A9" w14:textId="77777777" w:rsidR="008C742F" w:rsidRPr="000B60DD" w:rsidRDefault="008C742F" w:rsidP="004C4B2F">
            <w:pPr>
              <w:jc w:val="center"/>
              <w:rPr>
                <w:b/>
              </w:rPr>
            </w:pPr>
            <w:r w:rsidRPr="000B60DD">
              <w:rPr>
                <w:b/>
                <w:sz w:val="32"/>
              </w:rPr>
              <w:t>OŚWIADCZENIE PROJEKTANTÓW</w:t>
            </w:r>
          </w:p>
        </w:tc>
      </w:tr>
      <w:tr w:rsidR="008C742F" w:rsidRPr="00B37A06" w14:paraId="249F1FAC" w14:textId="77777777" w:rsidTr="00695B20">
        <w:trPr>
          <w:cantSplit/>
          <w:trHeight w:val="1411"/>
        </w:trPr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36A1" w14:textId="2087799B" w:rsidR="008C742F" w:rsidRDefault="008C742F" w:rsidP="004C4B2F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45044F">
              <w:rPr>
                <w:szCs w:val="20"/>
              </w:rPr>
              <w:t xml:space="preserve">Zgodnie z art. </w:t>
            </w:r>
            <w:r w:rsidR="004B0021">
              <w:rPr>
                <w:szCs w:val="20"/>
              </w:rPr>
              <w:t>34</w:t>
            </w:r>
            <w:r w:rsidRPr="0045044F">
              <w:rPr>
                <w:szCs w:val="20"/>
              </w:rPr>
              <w:t xml:space="preserve"> ust.</w:t>
            </w:r>
            <w:r w:rsidR="004B0021">
              <w:rPr>
                <w:szCs w:val="20"/>
              </w:rPr>
              <w:t>3d pkt. 3.</w:t>
            </w:r>
            <w:r w:rsidRPr="0045044F">
              <w:rPr>
                <w:szCs w:val="20"/>
              </w:rPr>
              <w:t xml:space="preserve"> „Prawa budowlanego” oświadczam, że </w:t>
            </w:r>
            <w:r>
              <w:rPr>
                <w:szCs w:val="20"/>
              </w:rPr>
              <w:t>poniższ</w:t>
            </w:r>
            <w:r w:rsidR="004B0021">
              <w:rPr>
                <w:szCs w:val="20"/>
              </w:rPr>
              <w:t xml:space="preserve">y projekt budowlany </w:t>
            </w:r>
            <w:r w:rsidRPr="0045044F">
              <w:rPr>
                <w:szCs w:val="20"/>
              </w:rPr>
              <w:t>został</w:t>
            </w:r>
            <w:r w:rsidR="004B0021">
              <w:rPr>
                <w:szCs w:val="20"/>
              </w:rPr>
              <w:t>,</w:t>
            </w:r>
            <w:r w:rsidRPr="0045044F">
              <w:rPr>
                <w:szCs w:val="20"/>
              </w:rPr>
              <w:t xml:space="preserve"> wykonan</w:t>
            </w:r>
            <w:r w:rsidR="004B0021">
              <w:rPr>
                <w:szCs w:val="20"/>
              </w:rPr>
              <w:t>y</w:t>
            </w:r>
            <w:r w:rsidRPr="0045044F">
              <w:rPr>
                <w:szCs w:val="20"/>
              </w:rPr>
              <w:t xml:space="preserve"> zgodnie z aktualnymi wymaganiami ustawy, przepisami oraz zasadami </w:t>
            </w:r>
          </w:p>
          <w:p w14:paraId="4C4F98A0" w14:textId="77777777" w:rsidR="008C742F" w:rsidRPr="00B37A06" w:rsidRDefault="008C742F" w:rsidP="004C4B2F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45044F">
              <w:rPr>
                <w:szCs w:val="20"/>
              </w:rPr>
              <w:t>wiedzy technicznej, obowiązującymi przepisami techniczno-budowlanymi oraz obowiązującymi Polskimi Normami i zostaje wydana w stanie kompletnym w celu, jakiemu ma służyć</w:t>
            </w:r>
            <w:r>
              <w:rPr>
                <w:szCs w:val="20"/>
              </w:rPr>
              <w:t>.</w:t>
            </w:r>
          </w:p>
        </w:tc>
      </w:tr>
      <w:tr w:rsidR="008C742F" w:rsidRPr="00A060B9" w14:paraId="759AB665" w14:textId="77777777" w:rsidTr="003E41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48"/>
        </w:trPr>
        <w:tc>
          <w:tcPr>
            <w:tcW w:w="2410" w:type="dxa"/>
            <w:gridSpan w:val="2"/>
            <w:vAlign w:val="center"/>
          </w:tcPr>
          <w:p w14:paraId="078ED265" w14:textId="77777777" w:rsidR="008C742F" w:rsidRPr="00A060B9" w:rsidRDefault="008C742F" w:rsidP="004C4B2F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A060B9">
              <w:rPr>
                <w:b/>
                <w:sz w:val="18"/>
                <w:szCs w:val="18"/>
              </w:rPr>
              <w:t>JEDNOSTKA PROJEKTOWA:</w:t>
            </w:r>
          </w:p>
        </w:tc>
        <w:tc>
          <w:tcPr>
            <w:tcW w:w="6804" w:type="dxa"/>
            <w:gridSpan w:val="4"/>
            <w:vAlign w:val="center"/>
          </w:tcPr>
          <w:p w14:paraId="0AF56D5D" w14:textId="77777777" w:rsidR="00FB387F" w:rsidRPr="00FB387F" w:rsidRDefault="00FB387F" w:rsidP="00FB387F">
            <w:pPr>
              <w:contextualSpacing/>
              <w:jc w:val="center"/>
              <w:rPr>
                <w:sz w:val="18"/>
                <w:szCs w:val="18"/>
              </w:rPr>
            </w:pPr>
            <w:r w:rsidRPr="00FB387F">
              <w:rPr>
                <w:sz w:val="18"/>
                <w:szCs w:val="18"/>
              </w:rPr>
              <w:t>BIURO USŁUG PROJEKTOWO-WYKONAWCZYCH</w:t>
            </w:r>
            <w:r w:rsidRPr="00FB387F">
              <w:rPr>
                <w:b/>
                <w:bCs/>
                <w:sz w:val="18"/>
                <w:szCs w:val="18"/>
              </w:rPr>
              <w:t xml:space="preserve"> „ARCHPEAK” </w:t>
            </w:r>
            <w:r w:rsidRPr="00FB387F">
              <w:rPr>
                <w:sz w:val="18"/>
                <w:szCs w:val="18"/>
              </w:rPr>
              <w:t xml:space="preserve">PAWEŁ WYCZAŁKOWSKI </w:t>
            </w:r>
          </w:p>
          <w:p w14:paraId="229CD4C1" w14:textId="04713393" w:rsidR="008C742F" w:rsidRPr="00FB387F" w:rsidRDefault="00FB387F" w:rsidP="00FB387F">
            <w:pPr>
              <w:pStyle w:val="Bezodstpw"/>
              <w:jc w:val="center"/>
              <w:rPr>
                <w:sz w:val="18"/>
                <w:szCs w:val="18"/>
              </w:rPr>
            </w:pPr>
            <w:r w:rsidRPr="00FB387F">
              <w:rPr>
                <w:sz w:val="18"/>
                <w:szCs w:val="18"/>
              </w:rPr>
              <w:t>UL. SULECHOWSKA 33/2, 65-022 ZIELONA GÓRA</w:t>
            </w:r>
          </w:p>
        </w:tc>
      </w:tr>
      <w:tr w:rsidR="008C742F" w:rsidRPr="00A060B9" w14:paraId="5243F021" w14:textId="77777777" w:rsidTr="003E41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410" w:type="dxa"/>
            <w:gridSpan w:val="2"/>
          </w:tcPr>
          <w:p w14:paraId="4B542911" w14:textId="77777777" w:rsidR="008C742F" w:rsidRPr="00A060B9" w:rsidRDefault="008C742F" w:rsidP="004C4B2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14:paraId="76B84C10" w14:textId="77777777" w:rsidR="008C742F" w:rsidRPr="00A060B9" w:rsidRDefault="008C742F" w:rsidP="004C4B2F">
            <w:pPr>
              <w:pStyle w:val="Bezodstpw"/>
              <w:jc w:val="center"/>
              <w:rPr>
                <w:rFonts w:eastAsia="Arial"/>
                <w:b/>
                <w:sz w:val="20"/>
                <w:szCs w:val="20"/>
              </w:rPr>
            </w:pPr>
            <w:r w:rsidRPr="00A060B9">
              <w:rPr>
                <w:rFonts w:eastAsia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838" w:type="dxa"/>
          </w:tcPr>
          <w:p w14:paraId="174AE851" w14:textId="77777777" w:rsidR="008C742F" w:rsidRPr="00A060B9" w:rsidRDefault="008C742F" w:rsidP="004C4B2F">
            <w:pPr>
              <w:pStyle w:val="Bezodstpw"/>
              <w:jc w:val="center"/>
              <w:rPr>
                <w:rFonts w:eastAsia="Arial"/>
                <w:b/>
                <w:sz w:val="20"/>
                <w:szCs w:val="20"/>
              </w:rPr>
            </w:pPr>
            <w:r w:rsidRPr="00A060B9">
              <w:rPr>
                <w:rFonts w:eastAsia="Arial"/>
                <w:b/>
                <w:sz w:val="20"/>
                <w:szCs w:val="20"/>
              </w:rPr>
              <w:t>Uprawnienia</w:t>
            </w:r>
          </w:p>
        </w:tc>
        <w:tc>
          <w:tcPr>
            <w:tcW w:w="1635" w:type="dxa"/>
          </w:tcPr>
          <w:p w14:paraId="2FBF317C" w14:textId="77777777" w:rsidR="008C742F" w:rsidRPr="00A060B9" w:rsidRDefault="008C742F" w:rsidP="004C4B2F">
            <w:pPr>
              <w:pStyle w:val="Bezodstpw"/>
              <w:jc w:val="center"/>
              <w:rPr>
                <w:rFonts w:eastAsia="Arial"/>
                <w:b/>
                <w:sz w:val="20"/>
                <w:szCs w:val="20"/>
              </w:rPr>
            </w:pPr>
            <w:r w:rsidRPr="00A060B9">
              <w:rPr>
                <w:rFonts w:eastAsia="Arial"/>
                <w:b/>
                <w:sz w:val="20"/>
                <w:szCs w:val="20"/>
              </w:rPr>
              <w:t>Podpis</w:t>
            </w:r>
          </w:p>
        </w:tc>
        <w:tc>
          <w:tcPr>
            <w:tcW w:w="1625" w:type="dxa"/>
          </w:tcPr>
          <w:p w14:paraId="54DA3584" w14:textId="77777777" w:rsidR="008C742F" w:rsidRPr="00A060B9" w:rsidRDefault="008C742F" w:rsidP="004C4B2F">
            <w:pPr>
              <w:pStyle w:val="Bezodstpw"/>
              <w:jc w:val="center"/>
              <w:rPr>
                <w:rFonts w:eastAsia="Arial"/>
                <w:b/>
                <w:sz w:val="20"/>
                <w:szCs w:val="20"/>
              </w:rPr>
            </w:pPr>
            <w:r w:rsidRPr="00A060B9">
              <w:rPr>
                <w:rFonts w:eastAsia="Arial"/>
                <w:b/>
                <w:sz w:val="20"/>
                <w:szCs w:val="20"/>
              </w:rPr>
              <w:t>Data:</w:t>
            </w:r>
          </w:p>
        </w:tc>
      </w:tr>
      <w:tr w:rsidR="008C742F" w:rsidRPr="00A060B9" w14:paraId="5042761B" w14:textId="77777777" w:rsidTr="003E41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352"/>
        </w:trPr>
        <w:tc>
          <w:tcPr>
            <w:tcW w:w="2410" w:type="dxa"/>
            <w:gridSpan w:val="2"/>
            <w:vAlign w:val="center"/>
          </w:tcPr>
          <w:p w14:paraId="13600067" w14:textId="77777777" w:rsidR="008C742F" w:rsidRPr="00435C7F" w:rsidRDefault="008C742F" w:rsidP="004C4B2F">
            <w:pPr>
              <w:pStyle w:val="Bezodstpw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435C7F">
              <w:rPr>
                <w:rFonts w:cstheme="minorHAnsi"/>
                <w:b/>
                <w:sz w:val="18"/>
                <w:szCs w:val="18"/>
              </w:rPr>
              <w:t>PROJEKTANT ARCHITEKT</w:t>
            </w:r>
          </w:p>
          <w:p w14:paraId="64FC1DCC" w14:textId="77777777" w:rsidR="008C742F" w:rsidRPr="00435C7F" w:rsidRDefault="008C742F" w:rsidP="004C4B2F">
            <w:pPr>
              <w:pStyle w:val="Bezodstpw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435C7F">
              <w:rPr>
                <w:rFonts w:cstheme="minorHAnsi"/>
                <w:sz w:val="12"/>
                <w:szCs w:val="14"/>
              </w:rPr>
              <w:t>/uprawnienia w specjalności architektonicznej, bez ograniczeń/</w:t>
            </w:r>
          </w:p>
        </w:tc>
        <w:tc>
          <w:tcPr>
            <w:tcW w:w="1706" w:type="dxa"/>
            <w:vAlign w:val="center"/>
          </w:tcPr>
          <w:p w14:paraId="371005A9" w14:textId="77777777" w:rsidR="008C742F" w:rsidRPr="00435C7F" w:rsidRDefault="008C742F" w:rsidP="004C4B2F">
            <w:pPr>
              <w:pStyle w:val="Bezodstpw"/>
              <w:jc w:val="center"/>
              <w:rPr>
                <w:sz w:val="18"/>
                <w:szCs w:val="18"/>
              </w:rPr>
            </w:pPr>
            <w:r w:rsidRPr="00435C7F">
              <w:rPr>
                <w:sz w:val="18"/>
                <w:szCs w:val="18"/>
              </w:rPr>
              <w:t>Mgr inż. arch.</w:t>
            </w:r>
          </w:p>
          <w:p w14:paraId="7CB5E31B" w14:textId="77777777" w:rsidR="008C742F" w:rsidRPr="00435C7F" w:rsidRDefault="008C742F" w:rsidP="004C4B2F">
            <w:pPr>
              <w:pStyle w:val="Bezodstpw"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Klaudia Gruszecka</w:t>
            </w:r>
          </w:p>
        </w:tc>
        <w:tc>
          <w:tcPr>
            <w:tcW w:w="1838" w:type="dxa"/>
            <w:vAlign w:val="center"/>
          </w:tcPr>
          <w:p w14:paraId="68D68448" w14:textId="77777777" w:rsidR="008C742F" w:rsidRPr="003650CC" w:rsidRDefault="008C742F" w:rsidP="004C4B2F">
            <w:pPr>
              <w:pStyle w:val="Bezodstpw"/>
              <w:jc w:val="center"/>
              <w:rPr>
                <w:rFonts w:eastAsia="Arial"/>
                <w:sz w:val="18"/>
                <w:szCs w:val="20"/>
              </w:rPr>
            </w:pPr>
            <w:r>
              <w:rPr>
                <w:rFonts w:eastAsia="Arial"/>
                <w:sz w:val="18"/>
                <w:szCs w:val="20"/>
              </w:rPr>
              <w:t>LOIA/26/2008/GW</w:t>
            </w:r>
          </w:p>
        </w:tc>
        <w:tc>
          <w:tcPr>
            <w:tcW w:w="1635" w:type="dxa"/>
            <w:vAlign w:val="center"/>
          </w:tcPr>
          <w:p w14:paraId="089DB991" w14:textId="77777777" w:rsidR="008C742F" w:rsidRPr="00435C7F" w:rsidRDefault="008C742F" w:rsidP="004C4B2F">
            <w:pPr>
              <w:pStyle w:val="Bezodstpw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625" w:type="dxa"/>
            <w:vAlign w:val="center"/>
          </w:tcPr>
          <w:p w14:paraId="25E4A95F" w14:textId="3D2789D5" w:rsidR="008C742F" w:rsidRPr="00627874" w:rsidRDefault="0049758A" w:rsidP="004C4B2F">
            <w:pPr>
              <w:pStyle w:val="Bezodstpw"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0</w:t>
            </w:r>
            <w:r w:rsidR="00A51DEC">
              <w:rPr>
                <w:rFonts w:eastAsia="Arial"/>
                <w:sz w:val="18"/>
                <w:szCs w:val="18"/>
              </w:rPr>
              <w:t>8</w:t>
            </w:r>
            <w:r w:rsidRPr="003F60A5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3E41AF" w14:paraId="042BC92D" w14:textId="77777777" w:rsidTr="003E41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393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C3D02" w14:textId="77777777" w:rsidR="003E41AF" w:rsidRPr="00A13646" w:rsidRDefault="003E41AF" w:rsidP="003E41AF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13646">
              <w:rPr>
                <w:rFonts w:cstheme="minorHAnsi"/>
                <w:b/>
                <w:sz w:val="18"/>
                <w:szCs w:val="18"/>
              </w:rPr>
              <w:t>PROJEKTANT</w:t>
            </w:r>
            <w:r>
              <w:rPr>
                <w:rFonts w:cstheme="minorHAnsi"/>
                <w:b/>
                <w:sz w:val="18"/>
                <w:szCs w:val="18"/>
              </w:rPr>
              <w:t xml:space="preserve"> KONSTRUKTOR</w:t>
            </w:r>
          </w:p>
          <w:p w14:paraId="11FDE432" w14:textId="4F4D76FA" w:rsidR="003E41AF" w:rsidRPr="00435C7F" w:rsidRDefault="003E41AF" w:rsidP="003E41AF">
            <w:pPr>
              <w:pStyle w:val="Bezodstpw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13646">
              <w:rPr>
                <w:rFonts w:cstheme="minorHAnsi"/>
                <w:sz w:val="12"/>
                <w:szCs w:val="14"/>
              </w:rPr>
              <w:t xml:space="preserve">/uprawnienia w specjalności </w:t>
            </w:r>
            <w:r>
              <w:rPr>
                <w:rFonts w:cstheme="minorHAnsi"/>
                <w:sz w:val="12"/>
                <w:szCs w:val="14"/>
              </w:rPr>
              <w:t>konstrukcyjnej</w:t>
            </w:r>
            <w:r w:rsidRPr="00A13646">
              <w:rPr>
                <w:rFonts w:cstheme="minorHAnsi"/>
                <w:sz w:val="12"/>
                <w:szCs w:val="14"/>
              </w:rPr>
              <w:t>, bez ograniczeń/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37198" w14:textId="77777777" w:rsidR="003E41AF" w:rsidRDefault="003E41AF" w:rsidP="003E41AF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Mgr inż. </w:t>
            </w:r>
          </w:p>
          <w:p w14:paraId="5428062A" w14:textId="6019B254" w:rsidR="003E41AF" w:rsidRPr="00435C7F" w:rsidRDefault="003E41AF" w:rsidP="003E41AF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Paweł Wyczałkowski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5559" w14:textId="105208CC" w:rsidR="003E41AF" w:rsidRPr="00435C7F" w:rsidRDefault="003E41AF" w:rsidP="003E41AF">
            <w:pPr>
              <w:pStyle w:val="Bezodstpw"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LBS/0161/PWBKb/21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3F3DF" w14:textId="77777777" w:rsidR="003E41AF" w:rsidRPr="00435C7F" w:rsidRDefault="003E41AF" w:rsidP="003E41AF">
            <w:pPr>
              <w:pStyle w:val="Bezodstpw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A939" w14:textId="0CC60100" w:rsidR="003E41AF" w:rsidRPr="00627874" w:rsidRDefault="003E41AF" w:rsidP="003E41AF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0</w:t>
            </w:r>
            <w:r w:rsidR="00A51DEC">
              <w:rPr>
                <w:rFonts w:eastAsia="Arial"/>
                <w:sz w:val="18"/>
                <w:szCs w:val="18"/>
              </w:rPr>
              <w:t>8</w:t>
            </w:r>
            <w:r w:rsidRPr="003F60A5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3E41AF" w14:paraId="6205C141" w14:textId="77777777" w:rsidTr="003E41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393"/>
        </w:trPr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178E1" w14:textId="77777777" w:rsidR="003E41AF" w:rsidRPr="00C87D3D" w:rsidRDefault="003E41AF" w:rsidP="003E41AF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 xml:space="preserve">OPRACOWAŁ </w:t>
            </w:r>
          </w:p>
          <w:p w14:paraId="46285362" w14:textId="5947254E" w:rsidR="003E41AF" w:rsidRPr="00435C7F" w:rsidRDefault="003E41AF" w:rsidP="003E41AF">
            <w:pPr>
              <w:pStyle w:val="Bezodstpw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>ARCHITEKTURA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3A7FA" w14:textId="062BCDEE" w:rsidR="003E41AF" w:rsidRDefault="003E41AF" w:rsidP="003E41AF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Arch. Rafał Walica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DF56" w14:textId="5424E24F" w:rsidR="003E41AF" w:rsidRPr="00435C7F" w:rsidRDefault="003E41AF" w:rsidP="003E41AF">
            <w:pPr>
              <w:pStyle w:val="Bezodstpw"/>
              <w:jc w:val="center"/>
              <w:rPr>
                <w:rFonts w:eastAsia="Arial"/>
                <w:sz w:val="18"/>
                <w:szCs w:val="18"/>
              </w:rPr>
            </w:pPr>
            <w:r w:rsidRPr="00C87D3D">
              <w:rPr>
                <w:rFonts w:eastAsia="Arial"/>
                <w:sz w:val="18"/>
                <w:szCs w:val="18"/>
              </w:rPr>
              <w:t>----------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7C4F3" w14:textId="77777777" w:rsidR="003E41AF" w:rsidRPr="00435C7F" w:rsidRDefault="003E41AF" w:rsidP="003E41AF">
            <w:pPr>
              <w:pStyle w:val="Bezodstpw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8EE5" w14:textId="45BE72C9" w:rsidR="003E41AF" w:rsidRDefault="003E41AF" w:rsidP="003E41AF">
            <w:pPr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0</w:t>
            </w:r>
            <w:r w:rsidR="00A51DEC">
              <w:rPr>
                <w:rFonts w:eastAsia="Arial"/>
                <w:sz w:val="18"/>
                <w:szCs w:val="18"/>
              </w:rPr>
              <w:t>8</w:t>
            </w:r>
            <w:r w:rsidRPr="003F60A5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</w:tbl>
    <w:p w14:paraId="1ED1722E" w14:textId="77777777" w:rsidR="008C742F" w:rsidRDefault="008C742F" w:rsidP="008C742F">
      <w:pPr>
        <w:rPr>
          <w:sz w:val="16"/>
          <w:szCs w:val="16"/>
        </w:rPr>
      </w:pPr>
    </w:p>
    <w:p w14:paraId="3542D79A" w14:textId="77777777" w:rsidR="008C742F" w:rsidRPr="008C742F" w:rsidRDefault="008C742F" w:rsidP="008C742F">
      <w:pPr>
        <w:pStyle w:val="ARCHPEAK1"/>
        <w:numPr>
          <w:ilvl w:val="0"/>
          <w:numId w:val="0"/>
        </w:numPr>
        <w:ind w:left="720" w:hanging="360"/>
        <w:rPr>
          <w:color w:val="FF0000"/>
          <w:sz w:val="20"/>
          <w:szCs w:val="26"/>
        </w:rPr>
      </w:pPr>
    </w:p>
    <w:p w14:paraId="5C268086" w14:textId="77777777" w:rsidR="008C742F" w:rsidRPr="008C742F" w:rsidRDefault="008C742F" w:rsidP="008C742F">
      <w:pPr>
        <w:pStyle w:val="ARCHPEAK1"/>
        <w:numPr>
          <w:ilvl w:val="0"/>
          <w:numId w:val="0"/>
        </w:numPr>
        <w:ind w:left="720"/>
        <w:rPr>
          <w:color w:val="FF0000"/>
          <w:sz w:val="20"/>
          <w:szCs w:val="26"/>
        </w:rPr>
      </w:pPr>
    </w:p>
    <w:p w14:paraId="28D2AA00" w14:textId="77777777" w:rsidR="008C742F" w:rsidRDefault="008C742F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r>
        <w:br w:type="page"/>
      </w:r>
    </w:p>
    <w:p w14:paraId="4BEA0A91" w14:textId="4A473540" w:rsidR="003A01F1" w:rsidRPr="00BD2F98" w:rsidRDefault="003A01F1" w:rsidP="003A01F1">
      <w:pPr>
        <w:pStyle w:val="ARCHPEAK1"/>
        <w:rPr>
          <w:color w:val="FF0000"/>
          <w:sz w:val="20"/>
          <w:szCs w:val="26"/>
        </w:rPr>
      </w:pPr>
      <w:bookmarkStart w:id="16" w:name="_Toc143689134"/>
      <w:r w:rsidRPr="0018657F">
        <w:rPr>
          <w:color w:val="auto"/>
        </w:rPr>
        <w:lastRenderedPageBreak/>
        <w:t xml:space="preserve">PROJEKT ZAGOSPODAROWANIA </w:t>
      </w:r>
      <w:bookmarkEnd w:id="13"/>
      <w:bookmarkEnd w:id="14"/>
      <w:bookmarkEnd w:id="15"/>
      <w:r w:rsidR="0018657F" w:rsidRPr="0018657F">
        <w:rPr>
          <w:color w:val="auto"/>
        </w:rPr>
        <w:t>TERENU</w:t>
      </w:r>
      <w:bookmarkEnd w:id="16"/>
    </w:p>
    <w:p w14:paraId="6CA42C9F" w14:textId="0CF75399" w:rsidR="003A01F1" w:rsidRPr="0018657F" w:rsidRDefault="00D956B2" w:rsidP="00C761B1">
      <w:pPr>
        <w:pStyle w:val="Nagwek2"/>
        <w:numPr>
          <w:ilvl w:val="0"/>
          <w:numId w:val="13"/>
        </w:numPr>
      </w:pPr>
      <w:bookmarkStart w:id="17" w:name="_Toc68176269"/>
      <w:bookmarkStart w:id="18" w:name="_Toc143689135"/>
      <w:r w:rsidRPr="0018657F">
        <w:t>PRZEDMIOT ZAMIERZENIA BUDOWLANEGO</w:t>
      </w:r>
      <w:bookmarkEnd w:id="17"/>
      <w:bookmarkEnd w:id="18"/>
    </w:p>
    <w:p w14:paraId="4901D500" w14:textId="5C77CC55" w:rsidR="005F36F4" w:rsidRDefault="00707BD7" w:rsidP="00B677F3">
      <w:pPr>
        <w:rPr>
          <w:szCs w:val="20"/>
        </w:rPr>
      </w:pPr>
      <w:bookmarkStart w:id="19" w:name="_Hlk143520801"/>
      <w:bookmarkStart w:id="20" w:name="_Hlk82772491"/>
      <w:bookmarkStart w:id="21" w:name="_Toc68176270"/>
      <w:r w:rsidRPr="00637FA5">
        <w:rPr>
          <w:szCs w:val="20"/>
        </w:rPr>
        <w:t>Przedmiotem opracowania jest</w:t>
      </w:r>
      <w:r w:rsidR="00294CA2">
        <w:rPr>
          <w:szCs w:val="20"/>
        </w:rPr>
        <w:t xml:space="preserve"> </w:t>
      </w:r>
      <w:r w:rsidR="002B00C7">
        <w:rPr>
          <w:szCs w:val="20"/>
        </w:rPr>
        <w:t xml:space="preserve"> </w:t>
      </w:r>
      <w:r w:rsidR="00C137BC">
        <w:rPr>
          <w:szCs w:val="20"/>
        </w:rPr>
        <w:t>„</w:t>
      </w:r>
      <w:r w:rsidR="002135FA">
        <w:rPr>
          <w:szCs w:val="20"/>
        </w:rPr>
        <w:t>re</w:t>
      </w:r>
      <w:r w:rsidR="00162746">
        <w:rPr>
          <w:szCs w:val="20"/>
        </w:rPr>
        <w:t>mont dachu</w:t>
      </w:r>
      <w:r w:rsidR="006151E8">
        <w:rPr>
          <w:szCs w:val="20"/>
        </w:rPr>
        <w:t xml:space="preserve"> w budynku przy ul. </w:t>
      </w:r>
      <w:r w:rsidR="00162746">
        <w:rPr>
          <w:szCs w:val="20"/>
        </w:rPr>
        <w:t>Jedności</w:t>
      </w:r>
      <w:r w:rsidR="006151E8">
        <w:rPr>
          <w:szCs w:val="20"/>
        </w:rPr>
        <w:t xml:space="preserve"> w Zielonej Górze,</w:t>
      </w:r>
      <w:r w:rsidR="00883524">
        <w:rPr>
          <w:szCs w:val="20"/>
        </w:rPr>
        <w:t xml:space="preserve"> </w:t>
      </w:r>
      <w:r w:rsidR="00883524" w:rsidRPr="00883524">
        <w:rPr>
          <w:b/>
          <w:bCs/>
          <w:szCs w:val="20"/>
        </w:rPr>
        <w:t xml:space="preserve">Dz. nr </w:t>
      </w:r>
      <w:r w:rsidR="00C0191C">
        <w:rPr>
          <w:b/>
          <w:bCs/>
          <w:szCs w:val="20"/>
        </w:rPr>
        <w:t>2</w:t>
      </w:r>
      <w:r w:rsidR="00162746">
        <w:rPr>
          <w:b/>
          <w:bCs/>
          <w:szCs w:val="20"/>
        </w:rPr>
        <w:t>69/6</w:t>
      </w:r>
      <w:r w:rsidR="00883524" w:rsidRPr="00883524">
        <w:rPr>
          <w:b/>
          <w:bCs/>
          <w:szCs w:val="20"/>
        </w:rPr>
        <w:t xml:space="preserve"> obręb 001</w:t>
      </w:r>
      <w:r w:rsidR="00C0191C">
        <w:rPr>
          <w:b/>
          <w:bCs/>
          <w:szCs w:val="20"/>
        </w:rPr>
        <w:t>9</w:t>
      </w:r>
      <w:r w:rsidR="00883524" w:rsidRPr="00883524">
        <w:rPr>
          <w:b/>
          <w:bCs/>
          <w:szCs w:val="20"/>
        </w:rPr>
        <w:t xml:space="preserve">, </w:t>
      </w:r>
      <w:proofErr w:type="spellStart"/>
      <w:r w:rsidR="00883524" w:rsidRPr="00883524">
        <w:rPr>
          <w:b/>
          <w:bCs/>
          <w:szCs w:val="20"/>
        </w:rPr>
        <w:t>jed</w:t>
      </w:r>
      <w:proofErr w:type="spellEnd"/>
      <w:r w:rsidR="00883524" w:rsidRPr="00883524">
        <w:rPr>
          <w:b/>
          <w:bCs/>
          <w:szCs w:val="20"/>
        </w:rPr>
        <w:t>, ew. 086201_1</w:t>
      </w:r>
      <w:r w:rsidR="00162746">
        <w:rPr>
          <w:b/>
          <w:bCs/>
          <w:szCs w:val="20"/>
        </w:rPr>
        <w:t>.</w:t>
      </w:r>
      <w:r w:rsidR="00162746" w:rsidRPr="00162746">
        <w:t xml:space="preserve"> </w:t>
      </w:r>
      <w:r w:rsidR="00162746" w:rsidRPr="00162746">
        <w:rPr>
          <w:b/>
          <w:bCs/>
          <w:szCs w:val="20"/>
        </w:rPr>
        <w:t>0019.AR_5.269/6</w:t>
      </w:r>
      <w:r w:rsidR="00162746">
        <w:rPr>
          <w:b/>
          <w:bCs/>
          <w:szCs w:val="20"/>
        </w:rPr>
        <w:t>.</w:t>
      </w:r>
    </w:p>
    <w:bookmarkEnd w:id="19"/>
    <w:p w14:paraId="1A0E8927" w14:textId="14387D02" w:rsidR="005F36F4" w:rsidRDefault="005F36F4" w:rsidP="00B677F3">
      <w:pPr>
        <w:rPr>
          <w:szCs w:val="20"/>
          <w:u w:val="single"/>
        </w:rPr>
      </w:pPr>
      <w:r>
        <w:rPr>
          <w:szCs w:val="20"/>
          <w:u w:val="single"/>
        </w:rPr>
        <w:t>W skład opracowywanego założenia wchodzić będzie:</w:t>
      </w:r>
    </w:p>
    <w:bookmarkEnd w:id="20"/>
    <w:p w14:paraId="0D1E46D8" w14:textId="77777777" w:rsidR="002135FA" w:rsidRDefault="002135FA" w:rsidP="002135FA">
      <w:pPr>
        <w:pStyle w:val="Akapitzlist"/>
        <w:numPr>
          <w:ilvl w:val="0"/>
          <w:numId w:val="36"/>
        </w:numPr>
        <w:jc w:val="both"/>
      </w:pPr>
      <w:r w:rsidRPr="00366FA5">
        <w:t xml:space="preserve">Zlecenie inwestora i ustalenia, </w:t>
      </w:r>
    </w:p>
    <w:p w14:paraId="0958B1CF" w14:textId="2220FC15" w:rsidR="002135FA" w:rsidRDefault="002135FA" w:rsidP="002135FA">
      <w:pPr>
        <w:pStyle w:val="Akapitzlist"/>
        <w:numPr>
          <w:ilvl w:val="0"/>
          <w:numId w:val="36"/>
        </w:numPr>
        <w:jc w:val="both"/>
      </w:pPr>
      <w:r w:rsidRPr="00366FA5">
        <w:t xml:space="preserve">Inwentaryzacja dla potrzeb </w:t>
      </w:r>
      <w:r>
        <w:t>ustalenia nawarstwień historycznych</w:t>
      </w:r>
      <w:r w:rsidRPr="00366FA5">
        <w:t xml:space="preserve"> i oceny stanu technicznego, </w:t>
      </w:r>
    </w:p>
    <w:p w14:paraId="2AAA0334" w14:textId="77777777" w:rsidR="002135FA" w:rsidRDefault="002135FA" w:rsidP="002135FA">
      <w:pPr>
        <w:pStyle w:val="Akapitzlist"/>
        <w:numPr>
          <w:ilvl w:val="0"/>
          <w:numId w:val="36"/>
        </w:numPr>
        <w:jc w:val="both"/>
      </w:pPr>
      <w:r w:rsidRPr="00366FA5">
        <w:t xml:space="preserve">Wizja lokalna, </w:t>
      </w:r>
    </w:p>
    <w:p w14:paraId="5749B3C9" w14:textId="77777777" w:rsidR="002135FA" w:rsidRDefault="002135FA" w:rsidP="002135FA">
      <w:pPr>
        <w:pStyle w:val="Akapitzlist"/>
        <w:numPr>
          <w:ilvl w:val="0"/>
          <w:numId w:val="36"/>
        </w:numPr>
        <w:jc w:val="both"/>
      </w:pPr>
      <w:r w:rsidRPr="00366FA5">
        <w:t xml:space="preserve">Obowiązujące normy i normatywy projektowania, </w:t>
      </w:r>
    </w:p>
    <w:p w14:paraId="41831450" w14:textId="77777777" w:rsidR="002135FA" w:rsidRDefault="002135FA" w:rsidP="002135FA">
      <w:pPr>
        <w:pStyle w:val="Akapitzlist"/>
        <w:numPr>
          <w:ilvl w:val="0"/>
          <w:numId w:val="36"/>
        </w:numPr>
        <w:jc w:val="both"/>
      </w:pPr>
      <w:r w:rsidRPr="00366FA5">
        <w:t>Inwentaryzacja fotograficzna,</w:t>
      </w:r>
    </w:p>
    <w:p w14:paraId="5CAF2949" w14:textId="77777777" w:rsidR="002135FA" w:rsidRPr="00440AEB" w:rsidRDefault="002135FA" w:rsidP="002135FA">
      <w:pPr>
        <w:pStyle w:val="Akapitzlist"/>
        <w:numPr>
          <w:ilvl w:val="0"/>
          <w:numId w:val="36"/>
        </w:numPr>
        <w:jc w:val="both"/>
      </w:pPr>
      <w:r w:rsidRPr="00440AEB">
        <w:t xml:space="preserve">Rozporządzenie Ministra Kultury z dnia 09 czerwca 2004r. (Dz.U.04.150.1579 z </w:t>
      </w:r>
      <w:proofErr w:type="spellStart"/>
      <w:r w:rsidRPr="00440AEB">
        <w:t>późn</w:t>
      </w:r>
      <w:proofErr w:type="spellEnd"/>
      <w:r w:rsidRPr="00440AEB">
        <w:t>. zm.) w sprawie prowadzenia prac konserwatorskich, restauratorskich, robót budowlanych, badań konserwatorskich i architektonicznych, a także innych działań przy zabytku wpisanym do rejestru zabytków oraz badań archeologicznych i poszukiwań ukrytych lub porzuconych zabytków ruchomych, z późniejszymi zmianami</w:t>
      </w:r>
    </w:p>
    <w:p w14:paraId="46CFC8C2" w14:textId="77777777" w:rsidR="002135FA" w:rsidRPr="00440AEB" w:rsidRDefault="002135FA" w:rsidP="002135FA">
      <w:pPr>
        <w:pStyle w:val="Akapitzlist"/>
        <w:numPr>
          <w:ilvl w:val="0"/>
          <w:numId w:val="36"/>
        </w:numPr>
        <w:jc w:val="both"/>
      </w:pPr>
      <w:r w:rsidRPr="00440AEB">
        <w:t xml:space="preserve">Rozporządzenie Ministra Infrastruktury z dnia 03 lipca 2003r. (Dz.U.03.120.1133 z </w:t>
      </w:r>
      <w:proofErr w:type="spellStart"/>
      <w:r w:rsidRPr="00440AEB">
        <w:t>późn</w:t>
      </w:r>
      <w:proofErr w:type="spellEnd"/>
      <w:r w:rsidRPr="00440AEB">
        <w:t>. zm.) w sprawie szczegółowego zakresu i formy projektu budowlanego,  z późniejszymi zmianami</w:t>
      </w:r>
    </w:p>
    <w:p w14:paraId="2C55A241" w14:textId="77777777" w:rsidR="002135FA" w:rsidRPr="00440AEB" w:rsidRDefault="002135FA" w:rsidP="002135FA">
      <w:pPr>
        <w:pStyle w:val="Akapitzlist"/>
        <w:numPr>
          <w:ilvl w:val="0"/>
          <w:numId w:val="36"/>
        </w:numPr>
        <w:jc w:val="both"/>
      </w:pPr>
      <w:r w:rsidRPr="00440AEB">
        <w:t xml:space="preserve">Rozporządzenie Ministra Infrastruktury z dnia 12 kwietnia 2002r. (Dz.U.02.75.690 z </w:t>
      </w:r>
      <w:proofErr w:type="spellStart"/>
      <w:r w:rsidRPr="00440AEB">
        <w:t>późn</w:t>
      </w:r>
      <w:proofErr w:type="spellEnd"/>
      <w:r w:rsidRPr="00440AEB">
        <w:t>. zm.) z późniejszymi zmianami w sprawie warunków technicznych, jakim powinny odpowiadać budynki i ich usytuowanie,</w:t>
      </w:r>
    </w:p>
    <w:p w14:paraId="6C3E610A" w14:textId="27BE6F04" w:rsidR="002135FA" w:rsidRPr="00C473A2" w:rsidRDefault="002135FA" w:rsidP="002135FA">
      <w:pPr>
        <w:pStyle w:val="Akapitzlist"/>
        <w:numPr>
          <w:ilvl w:val="0"/>
          <w:numId w:val="36"/>
        </w:numPr>
        <w:jc w:val="both"/>
        <w:rPr>
          <w:rFonts w:ascii="Calibri" w:hAnsi="Calibri" w:cs="Calibri"/>
          <w:bCs/>
          <w:color w:val="000000"/>
          <w:sz w:val="18"/>
          <w:szCs w:val="18"/>
        </w:rPr>
      </w:pPr>
      <w:r w:rsidRPr="00366FA5">
        <w:t>Kopia mapy zasadniczej w skali 1: 500 wydana przez Pre</w:t>
      </w:r>
      <w:r>
        <w:t xml:space="preserve">zydenta Miasta w Zielonej </w:t>
      </w:r>
      <w:r w:rsidR="00E62A6A">
        <w:t>Górze.</w:t>
      </w:r>
    </w:p>
    <w:p w14:paraId="509685B0" w14:textId="301C84A3" w:rsidR="003A01F1" w:rsidRPr="00A54A4E" w:rsidRDefault="00126763" w:rsidP="0096378A">
      <w:pPr>
        <w:pStyle w:val="Nagwek2"/>
      </w:pPr>
      <w:bookmarkStart w:id="22" w:name="_Toc143689136"/>
      <w:r w:rsidRPr="003833D6">
        <w:t>STAN ZAGOSPODAROWANIA TERENU</w:t>
      </w:r>
      <w:bookmarkEnd w:id="21"/>
      <w:bookmarkEnd w:id="22"/>
    </w:p>
    <w:p w14:paraId="638A3465" w14:textId="03BCEBD7" w:rsidR="00F17AE4" w:rsidRDefault="0020280D" w:rsidP="00A60A0D">
      <w:pPr>
        <w:jc w:val="both"/>
      </w:pPr>
      <w:bookmarkStart w:id="23" w:name="_Toc68176272"/>
      <w:r w:rsidRPr="004F4DF2">
        <w:t>Budynek mieszkalny</w:t>
      </w:r>
      <w:r w:rsidR="00A60A0D">
        <w:t xml:space="preserve"> w zabudowie zwartej</w:t>
      </w:r>
      <w:r w:rsidRPr="004F4DF2">
        <w:t xml:space="preserve"> zlokalizowany jest </w:t>
      </w:r>
      <w:r w:rsidR="00A60A0D">
        <w:t>w północnej pierzei</w:t>
      </w:r>
      <w:r w:rsidRPr="004F4DF2">
        <w:t xml:space="preserve"> ul. </w:t>
      </w:r>
      <w:r w:rsidR="00A60A0D">
        <w:t>Jedności 17 w Zielonej Górze. Działka na planie wydłużonego prostokąta o powierzchni 80 m2 zabudowana w 90%.</w:t>
      </w:r>
      <w:r w:rsidR="00E62A6A">
        <w:t xml:space="preserve"> Budynek zorientowany kalenicowo, przylega bezpośrednio do południowej granicy działki od ulicy Jedności. Ściana kalenicowa pozostaje w równej linii, natomiast budynki w pierzei różnią się wysokością</w:t>
      </w:r>
      <w:r w:rsidR="001A19AC">
        <w:t>, a rzeczony nieco góruje nad resztą.</w:t>
      </w:r>
      <w:r w:rsidR="00E62A6A">
        <w:t xml:space="preserve"> Dostęp do budynku możliwy od frontu i od tyłu.  </w:t>
      </w:r>
      <w:r w:rsidR="001A19AC">
        <w:t>Na parterze znajduję się lokal usług szewskich, z dostępem od głównego traktu.</w:t>
      </w:r>
      <w:r w:rsidR="00346F35">
        <w:t xml:space="preserve"> Swobodny dostęp do działki jest możliwy od ulicy M. Reja. Na działce nie są gromadzone odpady</w:t>
      </w:r>
      <w:r w:rsidR="00330F27">
        <w:t>, oraz nie jest w żaden sposób grodzona.</w:t>
      </w:r>
      <w:r w:rsidR="00DB5288">
        <w:t xml:space="preserve"> Na działce występują utwardzone dojścia do budynku, przechodzą przez nią istniejące uzbrojenia terenu, sam budynek podłączony jest do niezbędnej infrastruktury technicznej.</w:t>
      </w:r>
    </w:p>
    <w:p w14:paraId="41F65104" w14:textId="218EF0EE" w:rsidR="00B50F0A" w:rsidRPr="00644A22" w:rsidRDefault="00B50F0A" w:rsidP="00394458">
      <w:pPr>
        <w:pStyle w:val="Nagwek2"/>
      </w:pPr>
      <w:bookmarkStart w:id="24" w:name="_Toc143689137"/>
      <w:r w:rsidRPr="00644A22">
        <w:t>PROJEKTOWANE ZAGOSPODAROWANIE DZIAŁKI</w:t>
      </w:r>
      <w:bookmarkEnd w:id="23"/>
      <w:bookmarkEnd w:id="24"/>
    </w:p>
    <w:p w14:paraId="14909E09" w14:textId="7B4740A6" w:rsidR="00B50F0A" w:rsidRPr="00E323CB" w:rsidRDefault="00B50F0A" w:rsidP="00C761B1">
      <w:pPr>
        <w:pStyle w:val="ARCHPEAK3"/>
        <w:numPr>
          <w:ilvl w:val="0"/>
          <w:numId w:val="7"/>
        </w:numPr>
      </w:pPr>
      <w:r w:rsidRPr="00E323CB">
        <w:t>SPOSÓB ODPROWADZANIA LUB OCZYSZCZANIA ŚCIEKÓW</w:t>
      </w:r>
    </w:p>
    <w:p w14:paraId="33AB0D17" w14:textId="74A194C7" w:rsidR="003A01A6" w:rsidRPr="00BD2F98" w:rsidRDefault="007E31A9" w:rsidP="00097230">
      <w:pPr>
        <w:rPr>
          <w:color w:val="FF0000"/>
        </w:rPr>
      </w:pPr>
      <w:r>
        <w:t>Nie dotyczy. Istniejąca instalacja</w:t>
      </w:r>
      <w:r w:rsidR="00C63B07">
        <w:t xml:space="preserve"> pozostaje bez zmian</w:t>
      </w:r>
      <w:r>
        <w:t xml:space="preserve">. </w:t>
      </w:r>
    </w:p>
    <w:p w14:paraId="77880D06" w14:textId="0026160E" w:rsidR="00B50F0A" w:rsidRPr="003F4061" w:rsidRDefault="00B50F0A" w:rsidP="00C761B1">
      <w:pPr>
        <w:pStyle w:val="ARCHPEAK3"/>
        <w:numPr>
          <w:ilvl w:val="0"/>
          <w:numId w:val="7"/>
        </w:numPr>
      </w:pPr>
      <w:r w:rsidRPr="003F4061">
        <w:t>UKŁAD KOMUNIKACYJNY</w:t>
      </w:r>
    </w:p>
    <w:p w14:paraId="3A4CFD79" w14:textId="7E0671B0" w:rsidR="003A01A6" w:rsidRPr="006E40A5" w:rsidRDefault="00792193" w:rsidP="00097230">
      <w:r>
        <w:t>Zagospodarowanie działki bez zmian, układ komunikacyjny istniejący.</w:t>
      </w:r>
    </w:p>
    <w:p w14:paraId="4B3FA013" w14:textId="2886E291" w:rsidR="003A01F1" w:rsidRPr="002B2A50" w:rsidRDefault="00D45DBF" w:rsidP="004479F5">
      <w:pPr>
        <w:pStyle w:val="ARCHPEAK3"/>
      </w:pPr>
      <w:r w:rsidRPr="002B2A50">
        <w:t>SPOSÓB DOSTĘPU DO DROGI PUBLICZNEJ</w:t>
      </w:r>
    </w:p>
    <w:p w14:paraId="410F5FA4" w14:textId="0E250062" w:rsidR="006E40A5" w:rsidRPr="00BD2F98" w:rsidRDefault="006E40A5" w:rsidP="00097230">
      <w:r w:rsidRPr="00BD2F98">
        <w:t>Nie dotyczy, istniejąc</w:t>
      </w:r>
      <w:r w:rsidR="00792193">
        <w:t>y</w:t>
      </w:r>
      <w:r w:rsidR="00DB227E">
        <w:t xml:space="preserve"> dostęp do drogi publicznej zostaje</w:t>
      </w:r>
      <w:r w:rsidRPr="00BD2F98">
        <w:t xml:space="preserve"> bez zmian.</w:t>
      </w:r>
    </w:p>
    <w:p w14:paraId="79FF6AEF" w14:textId="0591C559" w:rsidR="004479F5" w:rsidRPr="00727F13" w:rsidRDefault="004479F5" w:rsidP="004479F5">
      <w:pPr>
        <w:pStyle w:val="ARCHPEAK3"/>
      </w:pPr>
      <w:r w:rsidRPr="00727F13">
        <w:t>PARAMETRY TECHNICZNE SIECI I URZĄDZEŃ UZBROJENIA TERENU</w:t>
      </w:r>
    </w:p>
    <w:p w14:paraId="264BB092" w14:textId="48A6C11A" w:rsidR="006E40A5" w:rsidRPr="00BD2F98" w:rsidRDefault="006E40A5" w:rsidP="00097230">
      <w:r w:rsidRPr="00BD2F98">
        <w:t xml:space="preserve">Nie dotyczy, </w:t>
      </w:r>
      <w:r w:rsidR="00DB227E">
        <w:t>urządzenia oraz uzbrojenie</w:t>
      </w:r>
      <w:r w:rsidRPr="00BD2F98">
        <w:t xml:space="preserve"> bez zmian.</w:t>
      </w:r>
    </w:p>
    <w:p w14:paraId="45BC8049" w14:textId="77777777" w:rsidR="00AB2D08" w:rsidRPr="00AF05B3" w:rsidRDefault="004479F5" w:rsidP="004479F5">
      <w:pPr>
        <w:pStyle w:val="ARCHPEAK3"/>
      </w:pPr>
      <w:r w:rsidRPr="00AF05B3">
        <w:t>UKSZTAŁTOWANIE TERENU I UKŁAD ZIELENI</w:t>
      </w:r>
    </w:p>
    <w:p w14:paraId="522591CB" w14:textId="3F990912" w:rsidR="00CD7153" w:rsidRPr="009B56F2" w:rsidRDefault="006E40A5" w:rsidP="006105AA">
      <w:bookmarkStart w:id="25" w:name="_Toc68176273"/>
      <w:r w:rsidRPr="00BD2F98">
        <w:t>Nie dotyczy, istniejące bez zmian.</w:t>
      </w:r>
      <w:bookmarkEnd w:id="25"/>
    </w:p>
    <w:p w14:paraId="14A4355E" w14:textId="23DDA6A0" w:rsidR="009C01AF" w:rsidRDefault="009C01AF" w:rsidP="00912346">
      <w:pPr>
        <w:pStyle w:val="Nagwek2"/>
      </w:pPr>
      <w:bookmarkStart w:id="26" w:name="_Toc143689138"/>
      <w:bookmarkStart w:id="27" w:name="_Toc68176274"/>
      <w:r w:rsidRPr="004F4DF2">
        <w:t>POWIERZCHNIE POSZCZEGÓLNYCH ELEMENTÓW DZIAŁKI OBJĘTEJ OPRACOWANIEM</w:t>
      </w:r>
      <w:bookmarkEnd w:id="26"/>
    </w:p>
    <w:p w14:paraId="132E0B7B" w14:textId="702081A6" w:rsidR="00DB227E" w:rsidRPr="00330F27" w:rsidRDefault="00DB227E" w:rsidP="00883524">
      <w:pPr>
        <w:pStyle w:val="Akapitzlist"/>
        <w:numPr>
          <w:ilvl w:val="0"/>
          <w:numId w:val="35"/>
        </w:numPr>
        <w:jc w:val="both"/>
      </w:pPr>
      <w:bookmarkStart w:id="28" w:name="_Hlk89672489"/>
      <w:r>
        <w:t xml:space="preserve">Obiekt poddany opracowaniu znajduję się </w:t>
      </w:r>
      <w:r w:rsidR="00B75E49">
        <w:t xml:space="preserve">na działce nr </w:t>
      </w:r>
      <w:r w:rsidR="00B13334">
        <w:rPr>
          <w:b/>
          <w:bCs/>
        </w:rPr>
        <w:t>2</w:t>
      </w:r>
      <w:r w:rsidR="00330F27">
        <w:rPr>
          <w:b/>
          <w:bCs/>
        </w:rPr>
        <w:t>69/6</w:t>
      </w:r>
      <w:r w:rsidR="00B75E49">
        <w:t xml:space="preserve"> w Zielonej Górze</w:t>
      </w:r>
      <w:r w:rsidR="00B13334">
        <w:t xml:space="preserve">, </w:t>
      </w:r>
      <w:r w:rsidR="00883524" w:rsidRPr="00883524">
        <w:rPr>
          <w:b/>
          <w:bCs/>
          <w:szCs w:val="20"/>
        </w:rPr>
        <w:t xml:space="preserve">jed, ew. </w:t>
      </w:r>
      <w:hyperlink r:id="rId12" w:history="1">
        <w:r w:rsidR="00330F27" w:rsidRPr="00330F27">
          <w:rPr>
            <w:rStyle w:val="Hipercze"/>
            <w:color w:val="auto"/>
            <w:u w:val="none"/>
          </w:rPr>
          <w:t>086201_1.0019.AR_5.269/6</w:t>
        </w:r>
      </w:hyperlink>
    </w:p>
    <w:p w14:paraId="02A4732B" w14:textId="0AC8C442" w:rsidR="00241ADA" w:rsidRPr="00241ADA" w:rsidRDefault="00241ADA" w:rsidP="00241ADA">
      <w:pPr>
        <w:ind w:left="360"/>
        <w:rPr>
          <w:vertAlign w:val="superscript"/>
        </w:rPr>
      </w:pPr>
      <w:r>
        <w:t xml:space="preserve">Powierzchnia działki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17AE4">
        <w:tab/>
      </w:r>
      <w:r w:rsidRPr="009C01AF">
        <w:t>~</w:t>
      </w:r>
      <w:r w:rsidR="00330F27">
        <w:t>80</w:t>
      </w:r>
      <w:r w:rsidRPr="009C01AF">
        <w:t xml:space="preserve"> m</w:t>
      </w:r>
      <w:r w:rsidRPr="009C01AF">
        <w:rPr>
          <w:vertAlign w:val="superscript"/>
        </w:rPr>
        <w:t>2</w:t>
      </w:r>
    </w:p>
    <w:p w14:paraId="2B02CCDF" w14:textId="1B399B93" w:rsidR="00241ADA" w:rsidRDefault="00F17AE4" w:rsidP="00241ADA">
      <w:pPr>
        <w:ind w:left="360"/>
        <w:rPr>
          <w:vertAlign w:val="superscript"/>
        </w:rPr>
      </w:pPr>
      <w:r>
        <w:t>P</w:t>
      </w:r>
      <w:r w:rsidRPr="00790113">
        <w:t xml:space="preserve">owierzchnia zabudowy budynku objętego opracowaniem  </w:t>
      </w:r>
      <w:r w:rsidR="00330F27">
        <w:tab/>
      </w:r>
      <w:r w:rsidR="009C01AF" w:rsidRPr="009C01AF">
        <w:tab/>
      </w:r>
      <w:r w:rsidR="009C01AF" w:rsidRPr="009C01AF">
        <w:tab/>
      </w:r>
      <w:r>
        <w:tab/>
      </w:r>
      <w:r w:rsidR="009C01AF" w:rsidRPr="009C01AF">
        <w:t>~</w:t>
      </w:r>
      <w:r w:rsidR="00330F27">
        <w:t>73</w:t>
      </w:r>
      <w:r>
        <w:t xml:space="preserve"> </w:t>
      </w:r>
      <w:r w:rsidR="009C01AF" w:rsidRPr="009C01AF">
        <w:t>m</w:t>
      </w:r>
      <w:r w:rsidR="009C01AF" w:rsidRPr="009C01AF">
        <w:rPr>
          <w:vertAlign w:val="superscript"/>
        </w:rPr>
        <w:t>2</w:t>
      </w:r>
      <w:bookmarkEnd w:id="28"/>
    </w:p>
    <w:p w14:paraId="7E36F750" w14:textId="77777777" w:rsidR="009C01AF" w:rsidRPr="009C01AF" w:rsidRDefault="009C01AF" w:rsidP="009C01AF">
      <w:pPr>
        <w:pStyle w:val="Nagwek2"/>
      </w:pPr>
      <w:bookmarkStart w:id="29" w:name="_Toc143689139"/>
      <w:r w:rsidRPr="009C01AF">
        <w:t>FUNKCJA BUDYNKU</w:t>
      </w:r>
      <w:bookmarkEnd w:id="29"/>
      <w:r w:rsidRPr="009C01AF">
        <w:t xml:space="preserve"> </w:t>
      </w:r>
    </w:p>
    <w:p w14:paraId="56F47D25" w14:textId="20EA17D6" w:rsidR="009C01AF" w:rsidRPr="009C01AF" w:rsidRDefault="009C01AF" w:rsidP="009C01AF">
      <w:pPr>
        <w:rPr>
          <w:rFonts w:ascii="Calibri" w:hAnsi="Calibri" w:cs="Calibri"/>
          <w:bCs/>
        </w:rPr>
      </w:pPr>
      <w:r w:rsidRPr="009C01AF">
        <w:rPr>
          <w:rStyle w:val="FontStyle22"/>
          <w:rFonts w:ascii="Calibri" w:hAnsi="Calibri" w:cs="Calibri"/>
          <w:b w:val="0"/>
          <w:color w:val="auto"/>
          <w:sz w:val="20"/>
        </w:rPr>
        <w:t xml:space="preserve">Budynek użytkowany jest, jako budynek zabudowy mieszkaniowej wielorodzinnej. </w:t>
      </w:r>
    </w:p>
    <w:p w14:paraId="0A0506AC" w14:textId="5A6B06E6" w:rsidR="00172875" w:rsidRDefault="005B3FBA" w:rsidP="00912346">
      <w:pPr>
        <w:pStyle w:val="Nagwek2"/>
      </w:pPr>
      <w:bookmarkStart w:id="30" w:name="_Toc143689140"/>
      <w:r w:rsidRPr="00C73082">
        <w:lastRenderedPageBreak/>
        <w:t>INFORMACJE ZAWARTE W MIEJSCOWYM PLANIE ZAGOSPODAROWANIA PRZESTRZENNEGO W ZIELONEJ GÓRZE</w:t>
      </w:r>
      <w:bookmarkEnd w:id="27"/>
      <w:bookmarkEnd w:id="30"/>
    </w:p>
    <w:p w14:paraId="0203763D" w14:textId="77777777" w:rsidR="006E40A5" w:rsidRPr="00F63EAE" w:rsidRDefault="006E40A5" w:rsidP="006E40A5">
      <w:pPr>
        <w:rPr>
          <w:color w:val="C00000"/>
        </w:rPr>
      </w:pPr>
    </w:p>
    <w:p w14:paraId="74153460" w14:textId="576EEB61" w:rsidR="000E76DF" w:rsidRDefault="000E76DF" w:rsidP="000E76DF">
      <w:pPr>
        <w:rPr>
          <w:szCs w:val="20"/>
        </w:rPr>
      </w:pPr>
      <w:r>
        <w:rPr>
          <w:szCs w:val="20"/>
        </w:rPr>
        <w:t xml:space="preserve">Dla tego obszaru obowiązuje miejscowy plan zagospodarowania przestrzennego miasta Zielona Góra, uchwalony uchwałą nr </w:t>
      </w:r>
      <w:r w:rsidR="00E0139B">
        <w:rPr>
          <w:b/>
          <w:bCs/>
          <w:szCs w:val="20"/>
        </w:rPr>
        <w:t>LXIV/792/10</w:t>
      </w:r>
      <w:r w:rsidR="00DC56DD">
        <w:rPr>
          <w:szCs w:val="20"/>
        </w:rPr>
        <w:t xml:space="preserve"> </w:t>
      </w:r>
      <w:r w:rsidR="00D66812">
        <w:rPr>
          <w:szCs w:val="20"/>
        </w:rPr>
        <w:t xml:space="preserve"> Rady miasta Zielona Góra z dnia </w:t>
      </w:r>
      <w:r w:rsidR="00E0139B">
        <w:rPr>
          <w:szCs w:val="20"/>
        </w:rPr>
        <w:t>30</w:t>
      </w:r>
      <w:r w:rsidR="00883524">
        <w:rPr>
          <w:szCs w:val="20"/>
        </w:rPr>
        <w:t xml:space="preserve"> marca 2013</w:t>
      </w:r>
      <w:r w:rsidR="00D66812">
        <w:rPr>
          <w:szCs w:val="20"/>
        </w:rPr>
        <w:t xml:space="preserve"> r. </w:t>
      </w:r>
      <w:r w:rsidRPr="00F455A3">
        <w:rPr>
          <w:szCs w:val="20"/>
        </w:rPr>
        <w:t>Zgodnie z tym planem</w:t>
      </w:r>
      <w:r>
        <w:rPr>
          <w:szCs w:val="20"/>
        </w:rPr>
        <w:t xml:space="preserve"> ww. działka położona jest na terenie oznaczonym symbolem:</w:t>
      </w:r>
    </w:p>
    <w:p w14:paraId="3CDB5BF5" w14:textId="629FD1F4" w:rsidR="000E76DF" w:rsidRPr="000E76DF" w:rsidRDefault="000E76DF" w:rsidP="000E76DF">
      <w:pPr>
        <w:rPr>
          <w:szCs w:val="20"/>
        </w:rPr>
      </w:pPr>
      <w:r>
        <w:rPr>
          <w:szCs w:val="20"/>
        </w:rPr>
        <w:t xml:space="preserve">- działka nr </w:t>
      </w:r>
      <w:r w:rsidR="00E0139B">
        <w:rPr>
          <w:b/>
          <w:szCs w:val="20"/>
        </w:rPr>
        <w:t>2</w:t>
      </w:r>
      <w:r w:rsidR="00330F27">
        <w:rPr>
          <w:b/>
          <w:szCs w:val="20"/>
        </w:rPr>
        <w:t>69/6</w:t>
      </w:r>
      <w:r>
        <w:rPr>
          <w:szCs w:val="20"/>
        </w:rPr>
        <w:t xml:space="preserve"> obręb </w:t>
      </w:r>
      <w:r w:rsidR="00E0139B">
        <w:rPr>
          <w:b/>
          <w:bCs/>
          <w:szCs w:val="20"/>
        </w:rPr>
        <w:t>1</w:t>
      </w:r>
      <w:r w:rsidR="00F17AE4">
        <w:rPr>
          <w:b/>
          <w:bCs/>
          <w:szCs w:val="20"/>
        </w:rPr>
        <w:t>9</w:t>
      </w:r>
      <w:r>
        <w:rPr>
          <w:szCs w:val="20"/>
        </w:rPr>
        <w:t xml:space="preserve"> – </w:t>
      </w:r>
      <w:r w:rsidR="00E0139B">
        <w:rPr>
          <w:b/>
          <w:bCs/>
          <w:szCs w:val="20"/>
        </w:rPr>
        <w:t>6MW</w:t>
      </w:r>
      <w:r>
        <w:rPr>
          <w:szCs w:val="20"/>
        </w:rPr>
        <w:t xml:space="preserve"> - tereny zabudowy </w:t>
      </w:r>
      <w:r w:rsidR="00E0139B">
        <w:rPr>
          <w:szCs w:val="20"/>
        </w:rPr>
        <w:t>mieszkaniowej wielorodzinnej</w:t>
      </w:r>
      <w:r>
        <w:rPr>
          <w:szCs w:val="20"/>
        </w:rPr>
        <w:t>,</w:t>
      </w:r>
    </w:p>
    <w:p w14:paraId="4EDD7050" w14:textId="724DFFD9" w:rsidR="006E40A5" w:rsidRPr="00046D64" w:rsidRDefault="006E40A5" w:rsidP="00051A36">
      <w:r w:rsidRPr="00046D64">
        <w:t xml:space="preserve">Założenia planowanej inwestycji nie wymagają analizy z planem miejscowym, ponieważ </w:t>
      </w:r>
      <w:r w:rsidR="00294CA2">
        <w:t>inwestycja nie wpłynie na wymiary i parametry budynku i zagospodarowania terenu.</w:t>
      </w:r>
    </w:p>
    <w:p w14:paraId="6B4132EC" w14:textId="574E82C4" w:rsidR="00EE5329" w:rsidRPr="000B7A27" w:rsidRDefault="00EE5329" w:rsidP="00680F40">
      <w:pPr>
        <w:pStyle w:val="Nagwek2"/>
      </w:pPr>
      <w:bookmarkStart w:id="31" w:name="_Toc68176275"/>
      <w:bookmarkStart w:id="32" w:name="_Toc143689141"/>
      <w:r w:rsidRPr="000B7A27">
        <w:t>INFORMACJE I DANE</w:t>
      </w:r>
      <w:bookmarkEnd w:id="31"/>
      <w:bookmarkEnd w:id="32"/>
    </w:p>
    <w:p w14:paraId="0875F678" w14:textId="77777777" w:rsidR="00EE5329" w:rsidRPr="00D53430" w:rsidRDefault="00EE5329" w:rsidP="00C761B1">
      <w:pPr>
        <w:pStyle w:val="ARCHPEAK3"/>
        <w:numPr>
          <w:ilvl w:val="0"/>
          <w:numId w:val="10"/>
        </w:numPr>
      </w:pPr>
      <w:r w:rsidRPr="00D53430">
        <w:t>OCHRONA KONSERWATORSKA</w:t>
      </w:r>
    </w:p>
    <w:p w14:paraId="1665AF5A" w14:textId="2285161D" w:rsidR="00F17AE4" w:rsidRPr="00D53430" w:rsidRDefault="008B039D" w:rsidP="002E0241">
      <w:r>
        <w:t>B</w:t>
      </w:r>
      <w:r w:rsidR="00712FA0">
        <w:t>udyn</w:t>
      </w:r>
      <w:r>
        <w:t>ek mieszkalny</w:t>
      </w:r>
      <w:r w:rsidR="00712FA0">
        <w:t xml:space="preserve"> znajdując</w:t>
      </w:r>
      <w:r>
        <w:t xml:space="preserve">y </w:t>
      </w:r>
      <w:r w:rsidR="00712FA0">
        <w:t xml:space="preserve">się pod adresem </w:t>
      </w:r>
      <w:r w:rsidR="00DB5288">
        <w:t>Jedności</w:t>
      </w:r>
      <w:r w:rsidR="00330F27">
        <w:t xml:space="preserve"> 17</w:t>
      </w:r>
      <w:r>
        <w:t xml:space="preserve"> </w:t>
      </w:r>
      <w:r w:rsidR="00712FA0">
        <w:t>wpisan</w:t>
      </w:r>
      <w:r w:rsidR="00EE478F">
        <w:t xml:space="preserve">y </w:t>
      </w:r>
      <w:r w:rsidR="00DC56DD" w:rsidRPr="00DC56DD">
        <w:t>jest do rejestru zabytków</w:t>
      </w:r>
      <w:r w:rsidR="00712FA0">
        <w:t xml:space="preserve"> jako budynek mieszkalny </w:t>
      </w:r>
      <w:r w:rsidR="00DB5288">
        <w:t>wybudowany na przełomie XVIII i XIX wieku</w:t>
      </w:r>
      <w:r w:rsidR="00712FA0">
        <w:t xml:space="preserve"> pod nr</w:t>
      </w:r>
      <w:r w:rsidR="00DC56DD" w:rsidRPr="00DC56DD">
        <w:t xml:space="preserve"> –</w:t>
      </w:r>
      <w:r w:rsidR="00712FA0">
        <w:t xml:space="preserve"> </w:t>
      </w:r>
      <w:r w:rsidR="00330F27">
        <w:t>1882</w:t>
      </w:r>
      <w:r w:rsidR="00F17AE4" w:rsidRPr="004F4DF2">
        <w:t xml:space="preserve"> (</w:t>
      </w:r>
      <w:r w:rsidR="00DB5288">
        <w:t>KL-IV-69/3/65</w:t>
      </w:r>
      <w:r w:rsidR="00F17AE4" w:rsidRPr="004F4DF2">
        <w:t>) i podlega ochronie konserwatora zabytków</w:t>
      </w:r>
      <w:r w:rsidR="00DB5288">
        <w:t xml:space="preserve"> od 10.09.1965 roku.</w:t>
      </w:r>
    </w:p>
    <w:p w14:paraId="691FB058" w14:textId="77777777" w:rsidR="00EE5329" w:rsidRPr="006E40A5" w:rsidRDefault="00EE5329" w:rsidP="00C761B1">
      <w:pPr>
        <w:pStyle w:val="ARCHPEAK3"/>
        <w:numPr>
          <w:ilvl w:val="0"/>
          <w:numId w:val="10"/>
        </w:numPr>
      </w:pPr>
      <w:r w:rsidRPr="006E40A5">
        <w:t>WPŁYW EKSPLOATACJI GÓRNICZEJ NA DZIAŁKĘ</w:t>
      </w:r>
    </w:p>
    <w:p w14:paraId="7383FEBE" w14:textId="77777777" w:rsidR="00101D0B" w:rsidRPr="006E40A5" w:rsidRDefault="00101D0B" w:rsidP="00101D0B">
      <w:r w:rsidRPr="006E40A5">
        <w:t xml:space="preserve">Nie stwierdzono występowania terenów i obiektów jw., biorąc pod uwagę powyższe nie stwierdzono potrzeby ustalania dodatkowych, szczególnych warunków zabudowy </w:t>
      </w:r>
    </w:p>
    <w:p w14:paraId="01ABAF00" w14:textId="0C3CA5A7" w:rsidR="00EE5329" w:rsidRPr="00476B3E" w:rsidRDefault="00B209D0" w:rsidP="00C761B1">
      <w:pPr>
        <w:pStyle w:val="ARCHPEAK3"/>
        <w:numPr>
          <w:ilvl w:val="0"/>
          <w:numId w:val="10"/>
        </w:numPr>
      </w:pPr>
      <w:r w:rsidRPr="00476B3E">
        <w:t>CHARAKTER</w:t>
      </w:r>
      <w:r w:rsidR="00921122" w:rsidRPr="00476B3E">
        <w:t xml:space="preserve">, CECHY ISTNIEJĄCE I PRZEWIDYWANE </w:t>
      </w:r>
      <w:r w:rsidR="00301ECA" w:rsidRPr="00476B3E">
        <w:t xml:space="preserve">ZAGROŻENIA </w:t>
      </w:r>
      <w:r w:rsidR="00921122" w:rsidRPr="00476B3E">
        <w:t>(</w:t>
      </w:r>
      <w:r w:rsidR="00EE5329" w:rsidRPr="00476B3E">
        <w:t>WPŁYW</w:t>
      </w:r>
      <w:r w:rsidR="00921122" w:rsidRPr="00476B3E">
        <w:t>)</w:t>
      </w:r>
      <w:r w:rsidR="00EE5329" w:rsidRPr="00476B3E">
        <w:t xml:space="preserve"> OBIEKTU NA ŚRODOWISKO </w:t>
      </w:r>
    </w:p>
    <w:p w14:paraId="796ACD9F" w14:textId="77777777" w:rsidR="00EE4DB3" w:rsidRPr="00EE4DB3" w:rsidRDefault="00EE4DB3" w:rsidP="00EE4DB3">
      <w:pPr>
        <w:rPr>
          <w:rFonts w:cs="Calibri"/>
        </w:rPr>
      </w:pPr>
      <w:r w:rsidRPr="009C01AF">
        <w:t>Ze względu na charakter inwestycji stwierdzono brak potrzeby przeprowadzania oceny oddziaływania na środowisko.</w:t>
      </w:r>
    </w:p>
    <w:p w14:paraId="115F46F9" w14:textId="67DC3FD5" w:rsidR="00EE4DB3" w:rsidRPr="00EE4DB3" w:rsidRDefault="00EE4DB3" w:rsidP="00EE4DB3">
      <w:pPr>
        <w:rPr>
          <w:rFonts w:cs="Calibri"/>
          <w:sz w:val="18"/>
        </w:rPr>
      </w:pPr>
      <w:r w:rsidRPr="00EE4DB3">
        <w:rPr>
          <w:rFonts w:cs="Calibri"/>
        </w:rPr>
        <w:t xml:space="preserve">Realizacja projektowanej inwestycji, a następnie eksploatacja obiektu nie będzie miała negatywnego wpływu na środowisko naturalne. Użytkowanie obiektu nie powoduje emisji zanieczyszczeń gazowych, w tym zapachów, pyłów i płynów. Gromadzenie odpadów stałych, z uwzględnieniem segregacji, </w:t>
      </w:r>
      <w:r w:rsidR="0020280D">
        <w:rPr>
          <w:rFonts w:cs="Calibri"/>
        </w:rPr>
        <w:t xml:space="preserve">odbywa się w </w:t>
      </w:r>
      <w:r w:rsidRPr="00EE4DB3">
        <w:rPr>
          <w:rFonts w:cs="Calibri"/>
        </w:rPr>
        <w:t>pojemnikach na terenie działki inwestycyjnej. Usuwanie odpadów odbywać się będzie poprzez wywóz. Zakres oddziaływania inwestycji na otoczenie zamyka się w granicach działek inwestycyjnych oraz w pasie przyległych dróg publicznych. Inwestycja nie narusza interesów osób trzecich i nie pogarsza warunków użytkowania sąsiednich nieruchomości. Nie przewiduje się powstawania uciążliwości powodowanych przez zakłócenia elektryczne, promieniowanie, zanieczyszczenia powietrza, wody, gleby.</w:t>
      </w:r>
    </w:p>
    <w:p w14:paraId="263D6989" w14:textId="28E975CB" w:rsidR="003A01F1" w:rsidRPr="006F3117" w:rsidRDefault="00D45DBF" w:rsidP="00320201">
      <w:pPr>
        <w:pStyle w:val="ARCHPEAK3"/>
      </w:pPr>
      <w:r w:rsidRPr="006F3117">
        <w:t xml:space="preserve">ZAGROŻENIA HIGIENY I ZDROWIA UŻYTKOWNIKÓW </w:t>
      </w:r>
    </w:p>
    <w:p w14:paraId="1D067800" w14:textId="715BE065" w:rsidR="003A01F1" w:rsidRPr="00BD2F98" w:rsidRDefault="00D53430" w:rsidP="00D45DBF">
      <w:pPr>
        <w:rPr>
          <w:color w:val="FF0000"/>
        </w:rPr>
      </w:pPr>
      <w:r>
        <w:t>Planowana inwestycja nie będzie wpływać negatywnie na higienę i zdrowie użytkowników.</w:t>
      </w:r>
    </w:p>
    <w:p w14:paraId="3FEAA51C" w14:textId="7B8A0D52" w:rsidR="003A01F1" w:rsidRPr="00157CC8" w:rsidRDefault="00D45DBF" w:rsidP="00320201">
      <w:pPr>
        <w:pStyle w:val="ARCHPEAK3"/>
      </w:pPr>
      <w:r w:rsidRPr="00157CC8">
        <w:t xml:space="preserve">OBSZAR ODDZIAŁYWANIA OBIEKTU </w:t>
      </w:r>
    </w:p>
    <w:p w14:paraId="238C3DB3" w14:textId="7E0FA86C" w:rsidR="00155313" w:rsidRPr="00051A36" w:rsidRDefault="00EE4DB3" w:rsidP="005362D9">
      <w:pPr>
        <w:rPr>
          <w:shd w:val="clear" w:color="auto" w:fill="FFFFFF"/>
        </w:rPr>
      </w:pPr>
      <w:r w:rsidRPr="009C01AF">
        <w:rPr>
          <w:shd w:val="clear" w:color="auto" w:fill="FFFFFF"/>
        </w:rPr>
        <w:t>Obszar oddziaływania budynku objętego opracowaniem ogranicza się do działki, na której znajduje się inwestycja. Budynek istniejący niepodlegający przebudowie, rozbudowie ani zmianie sposobu użytkowania. W związku z powyższym wszystkie parametry budynku istniejącego będą zachowane i nie wymagają zgodności z warunkami technicznymi ze względu na stan zastany. Miejsce gromadzenia odpadów -istniejące. Nie generuje czynników uznawanych za uciążliwe i ujęte w §11 art.2 WT.</w:t>
      </w:r>
      <w:r w:rsidR="00765BD1">
        <w:rPr>
          <w:shd w:val="clear" w:color="auto" w:fill="FFFFFF"/>
        </w:rPr>
        <w:t xml:space="preserve"> </w:t>
      </w:r>
    </w:p>
    <w:p w14:paraId="038507CB" w14:textId="57BFAADE" w:rsidR="00901290" w:rsidRPr="00F91599" w:rsidRDefault="002106A4" w:rsidP="00F42902">
      <w:pPr>
        <w:pStyle w:val="ARCHPEAK1"/>
        <w:rPr>
          <w:color w:val="auto"/>
        </w:rPr>
      </w:pPr>
      <w:bookmarkStart w:id="33" w:name="_Toc143689142"/>
      <w:r w:rsidRPr="00F91599">
        <w:rPr>
          <w:color w:val="auto"/>
        </w:rPr>
        <w:t>SPIS RYSUNKÓW</w:t>
      </w:r>
      <w:bookmarkEnd w:id="33"/>
    </w:p>
    <w:p w14:paraId="1356018B" w14:textId="77777777" w:rsidR="00F42902" w:rsidRPr="0082739C" w:rsidRDefault="00F42902" w:rsidP="0082739C">
      <w:bookmarkStart w:id="34" w:name="_Hlk81484622"/>
    </w:p>
    <w:p w14:paraId="2C0FEA3B" w14:textId="6D47872E" w:rsidR="00F91599" w:rsidRPr="0082739C" w:rsidRDefault="00637FA5" w:rsidP="00A130AD">
      <w:pPr>
        <w:pStyle w:val="Akapitzlist"/>
        <w:numPr>
          <w:ilvl w:val="0"/>
          <w:numId w:val="18"/>
        </w:numPr>
      </w:pPr>
      <w:r>
        <w:t>PS</w:t>
      </w:r>
      <w:r w:rsidR="00956945" w:rsidRPr="0082739C">
        <w:t xml:space="preserve"> </w:t>
      </w:r>
      <w:r w:rsidR="00956945" w:rsidRPr="0082739C">
        <w:tab/>
      </w:r>
      <w:r>
        <w:t>PLAN SYTUACYJNY</w:t>
      </w:r>
      <w:r>
        <w:tab/>
      </w:r>
      <w:r>
        <w:tab/>
      </w:r>
      <w:r w:rsidR="00F91599" w:rsidRPr="0082739C">
        <w:tab/>
      </w:r>
      <w:r w:rsidR="00F91599" w:rsidRPr="0082739C">
        <w:tab/>
      </w:r>
      <w:r w:rsidR="00F91599" w:rsidRPr="0082739C">
        <w:tab/>
      </w:r>
      <w:r w:rsidR="00F91599" w:rsidRPr="0082739C">
        <w:tab/>
      </w:r>
      <w:r w:rsidR="00F91599" w:rsidRPr="0082739C">
        <w:tab/>
      </w:r>
      <w:r w:rsidR="00956945" w:rsidRPr="0082739C">
        <w:t>SKALA 1:500</w:t>
      </w:r>
    </w:p>
    <w:bookmarkEnd w:id="34"/>
    <w:p w14:paraId="4799EE01" w14:textId="62FFCE11" w:rsidR="00F72970" w:rsidRPr="00B54318" w:rsidRDefault="00F72970" w:rsidP="001F629B">
      <w:pPr>
        <w:pStyle w:val="ARCHSPIS"/>
        <w:numPr>
          <w:ilvl w:val="0"/>
          <w:numId w:val="0"/>
        </w:numPr>
        <w:ind w:left="720" w:hanging="360"/>
        <w:rPr>
          <w:color w:val="FF0000"/>
        </w:rPr>
      </w:pPr>
    </w:p>
    <w:sectPr w:rsidR="00F72970" w:rsidRPr="00B54318" w:rsidSect="00AF4C1E">
      <w:type w:val="continuous"/>
      <w:pgSz w:w="11906" w:h="16838" w:code="9"/>
      <w:pgMar w:top="992" w:right="1418" w:bottom="709" w:left="1418" w:header="425" w:footer="561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D666C" w14:textId="77777777" w:rsidR="00901759" w:rsidRDefault="00901759" w:rsidP="00137632">
      <w:r>
        <w:separator/>
      </w:r>
    </w:p>
  </w:endnote>
  <w:endnote w:type="continuationSeparator" w:id="0">
    <w:p w14:paraId="695A78D9" w14:textId="77777777" w:rsidR="00901759" w:rsidRDefault="00901759" w:rsidP="0013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ptain Podd">
    <w:charset w:val="00"/>
    <w:family w:val="swiss"/>
    <w:pitch w:val="variable"/>
    <w:sig w:usb0="00000003" w:usb1="00000000" w:usb2="00000000" w:usb3="00000000" w:csb0="00000001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D87C" w14:textId="77777777" w:rsidR="006F3117" w:rsidRDefault="006F3117"/>
  <w:p w14:paraId="6D13F1F9" w14:textId="77777777" w:rsidR="006F3117" w:rsidRDefault="006F3117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B72BDCE" wp14:editId="73EC61ED">
              <wp:simplePos x="0" y="0"/>
              <wp:positionH relativeFrom="column">
                <wp:posOffset>-746870</wp:posOffset>
              </wp:positionH>
              <wp:positionV relativeFrom="paragraph">
                <wp:posOffset>111815</wp:posOffset>
              </wp:positionV>
              <wp:extent cx="5934710" cy="271780"/>
              <wp:effectExtent l="0" t="0" r="0" b="0"/>
              <wp:wrapTopAndBottom/>
              <wp:docPr id="266" name="Rectangl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4710" cy="2717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sdt>
                          <w:sdtPr>
                            <w:rPr>
                              <w:rFonts w:ascii="Arial" w:hAnsi="Arial" w:cs="Arial"/>
                              <w:color w:val="000000" w:themeColor="text1"/>
                              <w:sz w:val="11"/>
                              <w:szCs w:val="11"/>
                            </w:rPr>
                            <w:alias w:val="Adres"/>
                            <w:id w:val="-1096939520"/>
                            <w:dataBinding w:prefixMappings="xmlns:ns0='http://schemas.microsoft.com/office/2006/coverPageProps'" w:xpath="/ns0:CoverPageProperties[1]/ns0:CompanyAddress[1]" w:storeItemID="{55AF091B-3C7A-41E3-B477-F2FDAA23CFDA}"/>
                            <w:text w:multiLine="1"/>
                          </w:sdtPr>
                          <w:sdtContent>
                            <w:p w14:paraId="65DD26C8" w14:textId="1CCEB7D6" w:rsidR="006F3117" w:rsidRPr="00FB387F" w:rsidRDefault="006F3117" w:rsidP="00C9001A">
                              <w:pPr>
                                <w:jc w:val="center"/>
                                <w:rPr>
                                  <w:color w:val="000000" w:themeColor="text1"/>
                                  <w:spacing w:val="60"/>
                                  <w:sz w:val="12"/>
                                  <w:szCs w:val="12"/>
                                </w:rPr>
                              </w:pPr>
                              <w:r w:rsidRPr="00FB387F">
                                <w:rPr>
                                  <w:rFonts w:ascii="Arial" w:hAnsi="Arial" w:cs="Arial"/>
                                  <w:color w:val="000000" w:themeColor="text1"/>
                                  <w:sz w:val="11"/>
                                  <w:szCs w:val="11"/>
                                </w:rPr>
                                <w:t>Niniejsza dokumentacja stanowi własność B.U.P.W. ARCHPEAK Paweł Wyczałkowski i może być wykorzystywana zgodnie z zamówieniem. Części składowe dokumentacji projektowej należy rozpatrywać łącznie. Wprowadzanie zmian, udostępnianie osobie trzeciej lub kopiowanie wymaga pisemnej zgody B.U.P.W. ARCHPEAK Paweł Wyczałkowski.</w:t>
                              </w:r>
                            </w:p>
                          </w:sdtContent>
                        </w:sdt>
                        <w:p w14:paraId="7025A836" w14:textId="77777777" w:rsidR="006F3117" w:rsidRPr="006B0014" w:rsidRDefault="006F3117" w:rsidP="00C9001A">
                          <w:pPr>
                            <w:pStyle w:val="Tekstdymka"/>
                            <w:jc w:val="both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B72BDCE" id="Rectangle 157" o:spid="_x0000_s1026" style="position:absolute;margin-left:-58.8pt;margin-top:8.8pt;width:467.3pt;height:21.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" filled="f" stroked="f">
              <v:textbox>
                <w:txbxContent>
                  <w:sdt>
                    <w:sdtPr>
                      <w:rPr>
                        <w:rFonts w:ascii="Arial" w:hAnsi="Arial" w:cs="Arial"/>
                        <w:color w:val="000000" w:themeColor="text1"/>
                        <w:sz w:val="11"/>
                        <w:szCs w:val="11"/>
                      </w:rPr>
                      <w:alias w:val="Adres"/>
                      <w:id w:val="-1096939520"/>
                      <w:dataBinding w:prefixMappings="xmlns:ns0='http://schemas.microsoft.com/office/2006/coverPageProps'" w:xpath="/ns0:CoverPageProperties[1]/ns0:CompanyAddress[1]" w:storeItemID="{55AF091B-3C7A-41E3-B477-F2FDAA23CFDA}"/>
                      <w:text w:multiLine="1"/>
                    </w:sdtPr>
                    <w:sdtContent>
                      <w:p w14:paraId="65DD26C8" w14:textId="1CCEB7D6" w:rsidR="006F3117" w:rsidRPr="00FB387F" w:rsidRDefault="006F3117" w:rsidP="00C9001A">
                        <w:pPr>
                          <w:jc w:val="center"/>
                          <w:rPr>
                            <w:color w:val="000000" w:themeColor="text1"/>
                            <w:spacing w:val="60"/>
                            <w:sz w:val="12"/>
                            <w:szCs w:val="12"/>
                          </w:rPr>
                        </w:pPr>
                        <w:r w:rsidRPr="00FB387F">
                          <w:rPr>
                            <w:rFonts w:ascii="Arial" w:hAnsi="Arial" w:cs="Arial"/>
                            <w:color w:val="000000" w:themeColor="text1"/>
                            <w:sz w:val="11"/>
                            <w:szCs w:val="11"/>
                          </w:rPr>
                          <w:t>Niniejsza dokumentacja stanowi własność B.U.P.W. ARCHPEAK Paweł Wyczałkowski i może być wykorzystywana zgodnie z zamówieniem. Części składowe dokumentacji projektowej należy rozpatrywać łącznie. Wprowadzanie zmian, udostępnianie osobie trzeciej lub kopiowanie wymaga pisemnej zgody B.U.P.W. ARCHPEAK Paweł Wyczałkowski.</w:t>
                        </w:r>
                      </w:p>
                    </w:sdtContent>
                  </w:sdt>
                  <w:p w14:paraId="7025A836" w14:textId="77777777" w:rsidR="006F3117" w:rsidRPr="006B0014" w:rsidRDefault="006F3117" w:rsidP="00C9001A">
                    <w:pPr>
                      <w:pStyle w:val="Tekstdymka"/>
                      <w:jc w:val="both"/>
                      <w:rPr>
                        <w:color w:val="FFFFFF" w:themeColor="background1"/>
                        <w:sz w:val="12"/>
                        <w:szCs w:val="12"/>
                      </w:rPr>
                    </w:pP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CAD3EE1" wp14:editId="0C2F0A21">
              <wp:simplePos x="0" y="0"/>
              <wp:positionH relativeFrom="column">
                <wp:posOffset>5215145</wp:posOffset>
              </wp:positionH>
              <wp:positionV relativeFrom="paragraph">
                <wp:posOffset>111815</wp:posOffset>
              </wp:positionV>
              <wp:extent cx="1334770" cy="274320"/>
              <wp:effectExtent l="0" t="0" r="0" b="0"/>
              <wp:wrapTopAndBottom/>
              <wp:docPr id="267" name="Rectangle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4770" cy="2743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F2EE67" w14:textId="77777777" w:rsidR="006F3117" w:rsidRPr="00FB387F" w:rsidRDefault="006F3117">
                          <w:pPr>
                            <w:rPr>
                              <w:rFonts w:ascii="Arial Narrow" w:hAnsi="Arial Narrow"/>
                              <w:color w:val="000000" w:themeColor="text1"/>
                            </w:rPr>
                          </w:pPr>
                          <w:r w:rsidRPr="00FB387F">
                            <w:rPr>
                              <w:rFonts w:ascii="Arial Narrow" w:hAnsi="Arial Narrow"/>
                              <w:color w:val="000000" w:themeColor="text1"/>
                            </w:rPr>
                            <w:t xml:space="preserve">Strona </w:t>
                          </w:r>
                          <w:r w:rsidRPr="00FB387F">
                            <w:rPr>
                              <w:rFonts w:ascii="Arial Narrow" w:hAnsi="Arial Narrow"/>
                              <w:color w:val="000000" w:themeColor="text1"/>
                            </w:rPr>
                            <w:fldChar w:fldCharType="begin"/>
                          </w:r>
                          <w:r w:rsidRPr="00FB387F">
                            <w:rPr>
                              <w:rFonts w:ascii="Arial Narrow" w:hAnsi="Arial Narrow"/>
                              <w:color w:val="000000" w:themeColor="text1"/>
                            </w:rPr>
                            <w:instrText>PAGE   \* MERGEFORMAT</w:instrText>
                          </w:r>
                          <w:r w:rsidRPr="00FB387F">
                            <w:rPr>
                              <w:rFonts w:ascii="Arial Narrow" w:hAnsi="Arial Narrow"/>
                              <w:color w:val="000000" w:themeColor="text1"/>
                            </w:rPr>
                            <w:fldChar w:fldCharType="separate"/>
                          </w:r>
                          <w:r w:rsidR="00352FFD" w:rsidRPr="00FB387F">
                            <w:rPr>
                              <w:rFonts w:ascii="Arial Narrow" w:hAnsi="Arial Narrow"/>
                              <w:noProof/>
                              <w:color w:val="000000" w:themeColor="text1"/>
                            </w:rPr>
                            <w:t>12</w:t>
                          </w:r>
                          <w:r w:rsidRPr="00FB387F">
                            <w:rPr>
                              <w:rFonts w:ascii="Arial Narrow" w:hAnsi="Arial Narrow"/>
                              <w:color w:val="000000" w:themeColor="tex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AD3EE1" id="Rectangle 158" o:spid="_x0000_s1027" style="position:absolute;margin-left:410.65pt;margin-top:8.8pt;width:105.1pt;height:21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" filled="f" stroked="f">
              <v:textbox>
                <w:txbxContent>
                  <w:p w14:paraId="42F2EE67" w14:textId="77777777" w:rsidR="006F3117" w:rsidRPr="00FB387F" w:rsidRDefault="006F3117">
                    <w:pPr>
                      <w:rPr>
                        <w:rFonts w:ascii="Arial Narrow" w:hAnsi="Arial Narrow"/>
                        <w:color w:val="000000" w:themeColor="text1"/>
                      </w:rPr>
                    </w:pPr>
                    <w:r w:rsidRPr="00FB387F">
                      <w:rPr>
                        <w:rFonts w:ascii="Arial Narrow" w:hAnsi="Arial Narrow"/>
                        <w:color w:val="000000" w:themeColor="text1"/>
                      </w:rPr>
                      <w:t xml:space="preserve">Strona </w:t>
                    </w:r>
                    <w:r w:rsidRPr="00FB387F">
                      <w:rPr>
                        <w:rFonts w:ascii="Arial Narrow" w:hAnsi="Arial Narrow"/>
                        <w:color w:val="000000" w:themeColor="text1"/>
                      </w:rPr>
                      <w:fldChar w:fldCharType="begin"/>
                    </w:r>
                    <w:r w:rsidRPr="00FB387F">
                      <w:rPr>
                        <w:rFonts w:ascii="Arial Narrow" w:hAnsi="Arial Narrow"/>
                        <w:color w:val="000000" w:themeColor="text1"/>
                      </w:rPr>
                      <w:instrText>PAGE   \* MERGEFORMAT</w:instrText>
                    </w:r>
                    <w:r w:rsidRPr="00FB387F">
                      <w:rPr>
                        <w:rFonts w:ascii="Arial Narrow" w:hAnsi="Arial Narrow"/>
                        <w:color w:val="000000" w:themeColor="text1"/>
                      </w:rPr>
                      <w:fldChar w:fldCharType="separate"/>
                    </w:r>
                    <w:r w:rsidR="00352FFD" w:rsidRPr="00FB387F">
                      <w:rPr>
                        <w:rFonts w:ascii="Arial Narrow" w:hAnsi="Arial Narrow"/>
                        <w:noProof/>
                        <w:color w:val="000000" w:themeColor="text1"/>
                      </w:rPr>
                      <w:t>12</w:t>
                    </w:r>
                    <w:r w:rsidRPr="00FB387F">
                      <w:rPr>
                        <w:rFonts w:ascii="Arial Narrow" w:hAnsi="Arial Narrow"/>
                        <w:color w:val="000000" w:themeColor="text1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D94D6" w14:textId="77777777" w:rsidR="00901759" w:rsidRDefault="00901759" w:rsidP="00137632">
      <w:r>
        <w:separator/>
      </w:r>
    </w:p>
  </w:footnote>
  <w:footnote w:type="continuationSeparator" w:id="0">
    <w:p w14:paraId="068B4907" w14:textId="77777777" w:rsidR="00901759" w:rsidRDefault="00901759" w:rsidP="00137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624"/>
      <w:gridCol w:w="2555"/>
    </w:tblGrid>
    <w:tr w:rsidR="006F3117" w14:paraId="7937CFE7" w14:textId="77777777" w:rsidTr="00927FA9">
      <w:trPr>
        <w:trHeight w:val="243"/>
      </w:trPr>
      <w:tc>
        <w:tcPr>
          <w:tcW w:w="3608" w:type="pct"/>
          <w:tcBorders>
            <w:bottom w:val="single" w:sz="4" w:space="0" w:color="auto"/>
          </w:tcBorders>
          <w:vAlign w:val="bottom"/>
        </w:tcPr>
        <w:p w14:paraId="6C3EFD23" w14:textId="77777777" w:rsidR="006F3117" w:rsidRPr="00032321" w:rsidRDefault="006F3117" w:rsidP="00C13419">
          <w:pPr>
            <w:pStyle w:val="Bezodstpw"/>
            <w:ind w:right="-93"/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BIURO USŁUG PROJEKTOWO-WYKONAWCZYCH ARCHPEAK PAWEŁ WYCZAŁKOWSKI </w:t>
          </w:r>
        </w:p>
        <w:p w14:paraId="074C8578" w14:textId="4AA1E76B" w:rsidR="006F3117" w:rsidRPr="00927FA9" w:rsidRDefault="006F3117" w:rsidP="00C13419">
          <w:pPr>
            <w:pStyle w:val="Bezodstpw"/>
            <w:rPr>
              <w:rFonts w:cs="Calibri"/>
              <w:color w:val="000000"/>
              <w:sz w:val="18"/>
              <w:szCs w:val="18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ul. </w:t>
          </w:r>
          <w:r w:rsidR="00ED6A9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Sulechowska 33/2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, 65-</w:t>
          </w:r>
          <w:r w:rsidR="00ED6A9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022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 Zielona Góra</w:t>
          </w:r>
        </w:p>
      </w:tc>
      <w:tc>
        <w:tcPr>
          <w:tcW w:w="1392" w:type="pct"/>
          <w:tcBorders>
            <w:bottom w:val="single" w:sz="4" w:space="0" w:color="C45911"/>
          </w:tcBorders>
          <w:shd w:val="clear" w:color="auto" w:fill="808080"/>
          <w:vAlign w:val="bottom"/>
        </w:tcPr>
        <w:p w14:paraId="1DA90BD6" w14:textId="5F7FC82E" w:rsidR="006F3117" w:rsidRPr="00927FA9" w:rsidRDefault="006F3117" w:rsidP="001A06BB">
          <w:pPr>
            <w:pStyle w:val="Tekstdymka"/>
            <w:jc w:val="center"/>
            <w:rPr>
              <w:rFonts w:ascii="ISOCPEUR" w:eastAsia="Adobe Song Std L" w:hAnsi="ISOCPEUR"/>
              <w:color w:val="FFFFFF"/>
              <w:sz w:val="32"/>
            </w:rPr>
          </w:pPr>
          <w:r>
            <w:rPr>
              <w:rFonts w:ascii="Captain Podd" w:hAnsi="Captain Podd"/>
              <w:color w:val="FFFFFF" w:themeColor="background1"/>
              <w:sz w:val="32"/>
            </w:rPr>
            <w:t>archpeak</w:t>
          </w:r>
        </w:p>
      </w:tc>
    </w:tr>
  </w:tbl>
  <w:p w14:paraId="090A6E38" w14:textId="77777777" w:rsidR="006F3117" w:rsidRPr="001A06BB" w:rsidRDefault="006F3117" w:rsidP="001A0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 Narrow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color w:val="auto"/>
        <w:szCs w:val="24"/>
        <w:vertAlign w:val="superscrip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Arial Narrow"/>
      </w:rPr>
    </w:lvl>
  </w:abstractNum>
  <w:abstractNum w:abstractNumId="3" w15:restartNumberingAfterBreak="0">
    <w:nsid w:val="03B569EA"/>
    <w:multiLevelType w:val="hybridMultilevel"/>
    <w:tmpl w:val="5B5433F2"/>
    <w:lvl w:ilvl="0" w:tplc="0415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abstractNum w:abstractNumId="4" w15:restartNumberingAfterBreak="0">
    <w:nsid w:val="0896063B"/>
    <w:multiLevelType w:val="hybridMultilevel"/>
    <w:tmpl w:val="11F65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E4096"/>
    <w:multiLevelType w:val="multilevel"/>
    <w:tmpl w:val="F73EA84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B7661B5"/>
    <w:multiLevelType w:val="hybridMultilevel"/>
    <w:tmpl w:val="33385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A02F7"/>
    <w:multiLevelType w:val="hybridMultilevel"/>
    <w:tmpl w:val="192E6D96"/>
    <w:lvl w:ilvl="0" w:tplc="95D8FEA4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0778F"/>
    <w:multiLevelType w:val="hybridMultilevel"/>
    <w:tmpl w:val="F82EB28C"/>
    <w:lvl w:ilvl="0" w:tplc="00000002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C3B2DA0"/>
    <w:multiLevelType w:val="multilevel"/>
    <w:tmpl w:val="1270C72C"/>
    <w:styleLink w:val="WWNum3"/>
    <w:lvl w:ilvl="0">
      <w:numFmt w:val="bullet"/>
      <w:lvlText w:val="•"/>
      <w:lvlJc w:val="left"/>
      <w:pPr>
        <w:ind w:left="720" w:hanging="360"/>
      </w:pPr>
      <w:rPr>
        <w:rFonts w:ascii="Calibri" w:hAnsi="Calibri" w:cs="Calibri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54C1168"/>
    <w:multiLevelType w:val="hybridMultilevel"/>
    <w:tmpl w:val="3E48C7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8B7922"/>
    <w:multiLevelType w:val="multilevel"/>
    <w:tmpl w:val="B65EE046"/>
    <w:styleLink w:val="WWNum3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E33260A"/>
    <w:multiLevelType w:val="multilevel"/>
    <w:tmpl w:val="C91E0690"/>
    <w:lvl w:ilvl="0">
      <w:start w:val="1"/>
      <w:numFmt w:val="decimal"/>
      <w:pStyle w:val="ARCHPEAK2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83332E2"/>
    <w:multiLevelType w:val="hybridMultilevel"/>
    <w:tmpl w:val="9B709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11D56"/>
    <w:multiLevelType w:val="hybridMultilevel"/>
    <w:tmpl w:val="A2C01796"/>
    <w:lvl w:ilvl="0" w:tplc="5BB2547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F21AE"/>
    <w:multiLevelType w:val="hybridMultilevel"/>
    <w:tmpl w:val="EE40C6F4"/>
    <w:lvl w:ilvl="0" w:tplc="43741334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8C170E"/>
    <w:multiLevelType w:val="multilevel"/>
    <w:tmpl w:val="89BEB4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02D50C7"/>
    <w:multiLevelType w:val="hybridMultilevel"/>
    <w:tmpl w:val="84623EF2"/>
    <w:lvl w:ilvl="0" w:tplc="5FE2C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95F24"/>
    <w:multiLevelType w:val="hybridMultilevel"/>
    <w:tmpl w:val="EDF44F64"/>
    <w:lvl w:ilvl="0" w:tplc="0FEAD822">
      <w:start w:val="1"/>
      <w:numFmt w:val="upperRoman"/>
      <w:pStyle w:val="ARCHPEAK1"/>
      <w:lvlText w:val="%1."/>
      <w:lvlJc w:val="right"/>
      <w:pPr>
        <w:ind w:left="2628" w:hanging="360"/>
      </w:pPr>
      <w:rPr>
        <w:rFonts w:ascii="Calibri" w:hAnsi="Calibri" w:hint="default"/>
        <w:b/>
        <w:i w:val="0"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E6F6F"/>
    <w:multiLevelType w:val="multilevel"/>
    <w:tmpl w:val="6448882E"/>
    <w:styleLink w:val="WWNum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2AD7A92"/>
    <w:multiLevelType w:val="hybridMultilevel"/>
    <w:tmpl w:val="323A5812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53214E2"/>
    <w:multiLevelType w:val="hybridMultilevel"/>
    <w:tmpl w:val="A5DEA644"/>
    <w:lvl w:ilvl="0" w:tplc="5FE2C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91E2F"/>
    <w:multiLevelType w:val="hybridMultilevel"/>
    <w:tmpl w:val="3800AC66"/>
    <w:lvl w:ilvl="0" w:tplc="784A14C8">
      <w:start w:val="1"/>
      <w:numFmt w:val="lowerLetter"/>
      <w:pStyle w:val="ARCHPEAK3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575A5"/>
    <w:multiLevelType w:val="hybridMultilevel"/>
    <w:tmpl w:val="08B43AF0"/>
    <w:lvl w:ilvl="0" w:tplc="5FE2C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612ED"/>
    <w:multiLevelType w:val="hybridMultilevel"/>
    <w:tmpl w:val="15584902"/>
    <w:lvl w:ilvl="0" w:tplc="0415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abstractNum w:abstractNumId="25" w15:restartNumberingAfterBreak="0">
    <w:nsid w:val="67376A18"/>
    <w:multiLevelType w:val="hybridMultilevel"/>
    <w:tmpl w:val="B9907332"/>
    <w:lvl w:ilvl="0" w:tplc="2FC6422A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076F6"/>
    <w:multiLevelType w:val="multilevel"/>
    <w:tmpl w:val="82101EA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161114562">
    <w:abstractNumId w:val="5"/>
  </w:num>
  <w:num w:numId="2" w16cid:durableId="894780608">
    <w:abstractNumId w:val="9"/>
  </w:num>
  <w:num w:numId="3" w16cid:durableId="1161967968">
    <w:abstractNumId w:val="11"/>
  </w:num>
  <w:num w:numId="4" w16cid:durableId="1050614129">
    <w:abstractNumId w:val="19"/>
  </w:num>
  <w:num w:numId="5" w16cid:durableId="2098864253">
    <w:abstractNumId w:val="18"/>
  </w:num>
  <w:num w:numId="6" w16cid:durableId="1775858410">
    <w:abstractNumId w:val="12"/>
  </w:num>
  <w:num w:numId="7" w16cid:durableId="836848667">
    <w:abstractNumId w:val="22"/>
    <w:lvlOverride w:ilvl="0">
      <w:startOverride w:val="1"/>
    </w:lvlOverride>
  </w:num>
  <w:num w:numId="8" w16cid:durableId="936525815">
    <w:abstractNumId w:val="22"/>
    <w:lvlOverride w:ilvl="0">
      <w:startOverride w:val="1"/>
    </w:lvlOverride>
  </w:num>
  <w:num w:numId="9" w16cid:durableId="787166380">
    <w:abstractNumId w:val="22"/>
  </w:num>
  <w:num w:numId="10" w16cid:durableId="2103211768">
    <w:abstractNumId w:val="22"/>
    <w:lvlOverride w:ilvl="0">
      <w:startOverride w:val="1"/>
    </w:lvlOverride>
  </w:num>
  <w:num w:numId="11" w16cid:durableId="612633894">
    <w:abstractNumId w:val="25"/>
  </w:num>
  <w:num w:numId="12" w16cid:durableId="74404833">
    <w:abstractNumId w:val="25"/>
    <w:lvlOverride w:ilvl="0">
      <w:startOverride w:val="1"/>
    </w:lvlOverride>
  </w:num>
  <w:num w:numId="13" w16cid:durableId="823205672">
    <w:abstractNumId w:val="25"/>
    <w:lvlOverride w:ilvl="0">
      <w:startOverride w:val="1"/>
    </w:lvlOverride>
  </w:num>
  <w:num w:numId="14" w16cid:durableId="131556497">
    <w:abstractNumId w:val="24"/>
  </w:num>
  <w:num w:numId="15" w16cid:durableId="1855805943">
    <w:abstractNumId w:val="3"/>
  </w:num>
  <w:num w:numId="16" w16cid:durableId="1712920719">
    <w:abstractNumId w:val="14"/>
  </w:num>
  <w:num w:numId="17" w16cid:durableId="1915970464">
    <w:abstractNumId w:val="15"/>
  </w:num>
  <w:num w:numId="18" w16cid:durableId="1607931265">
    <w:abstractNumId w:val="6"/>
  </w:num>
  <w:num w:numId="19" w16cid:durableId="16403010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85454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3819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96900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0404884">
    <w:abstractNumId w:val="26"/>
  </w:num>
  <w:num w:numId="24" w16cid:durableId="11485225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395673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13167300">
    <w:abstractNumId w:val="21"/>
  </w:num>
  <w:num w:numId="27" w16cid:durableId="241454477">
    <w:abstractNumId w:val="23"/>
  </w:num>
  <w:num w:numId="28" w16cid:durableId="105321234">
    <w:abstractNumId w:val="17"/>
  </w:num>
  <w:num w:numId="29" w16cid:durableId="18894290">
    <w:abstractNumId w:val="8"/>
  </w:num>
  <w:num w:numId="30" w16cid:durableId="795947301">
    <w:abstractNumId w:val="20"/>
  </w:num>
  <w:num w:numId="31" w16cid:durableId="9689764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765951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43143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72727317">
    <w:abstractNumId w:val="13"/>
  </w:num>
  <w:num w:numId="35" w16cid:durableId="910697245">
    <w:abstractNumId w:val="10"/>
  </w:num>
  <w:num w:numId="36" w16cid:durableId="155782018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C3C"/>
    <w:rsid w:val="000001EB"/>
    <w:rsid w:val="00000800"/>
    <w:rsid w:val="00000A46"/>
    <w:rsid w:val="00000B72"/>
    <w:rsid w:val="00000C7A"/>
    <w:rsid w:val="00000DB6"/>
    <w:rsid w:val="00001932"/>
    <w:rsid w:val="00002C43"/>
    <w:rsid w:val="000031EF"/>
    <w:rsid w:val="0000484A"/>
    <w:rsid w:val="00004CD9"/>
    <w:rsid w:val="00005048"/>
    <w:rsid w:val="0000552B"/>
    <w:rsid w:val="000057FD"/>
    <w:rsid w:val="00005A1F"/>
    <w:rsid w:val="00006C0C"/>
    <w:rsid w:val="00006CB1"/>
    <w:rsid w:val="00010107"/>
    <w:rsid w:val="00010A85"/>
    <w:rsid w:val="000115C3"/>
    <w:rsid w:val="00012133"/>
    <w:rsid w:val="00012674"/>
    <w:rsid w:val="00012895"/>
    <w:rsid w:val="00014117"/>
    <w:rsid w:val="00014244"/>
    <w:rsid w:val="00014F99"/>
    <w:rsid w:val="00017071"/>
    <w:rsid w:val="000171E0"/>
    <w:rsid w:val="00017B57"/>
    <w:rsid w:val="00020A55"/>
    <w:rsid w:val="00020A5C"/>
    <w:rsid w:val="000215A1"/>
    <w:rsid w:val="000220E5"/>
    <w:rsid w:val="00022F26"/>
    <w:rsid w:val="00023093"/>
    <w:rsid w:val="0002314B"/>
    <w:rsid w:val="000234DA"/>
    <w:rsid w:val="00023E08"/>
    <w:rsid w:val="000243D0"/>
    <w:rsid w:val="00024C59"/>
    <w:rsid w:val="00024EA8"/>
    <w:rsid w:val="00025311"/>
    <w:rsid w:val="00025948"/>
    <w:rsid w:val="000264F7"/>
    <w:rsid w:val="00027B67"/>
    <w:rsid w:val="0003011E"/>
    <w:rsid w:val="00030522"/>
    <w:rsid w:val="00031AB2"/>
    <w:rsid w:val="00034A8E"/>
    <w:rsid w:val="00034A98"/>
    <w:rsid w:val="000358BC"/>
    <w:rsid w:val="000359B1"/>
    <w:rsid w:val="0003779F"/>
    <w:rsid w:val="00037CFC"/>
    <w:rsid w:val="00037DA1"/>
    <w:rsid w:val="00040E8D"/>
    <w:rsid w:val="000411B1"/>
    <w:rsid w:val="000411E0"/>
    <w:rsid w:val="000412D0"/>
    <w:rsid w:val="00041409"/>
    <w:rsid w:val="00041DE8"/>
    <w:rsid w:val="000424CB"/>
    <w:rsid w:val="00042914"/>
    <w:rsid w:val="00043584"/>
    <w:rsid w:val="00043920"/>
    <w:rsid w:val="00043EF1"/>
    <w:rsid w:val="000449C8"/>
    <w:rsid w:val="000452F4"/>
    <w:rsid w:val="00046152"/>
    <w:rsid w:val="0004672D"/>
    <w:rsid w:val="00046D64"/>
    <w:rsid w:val="00047DFB"/>
    <w:rsid w:val="000501F3"/>
    <w:rsid w:val="000508DA"/>
    <w:rsid w:val="00050ACC"/>
    <w:rsid w:val="00050DD5"/>
    <w:rsid w:val="00051417"/>
    <w:rsid w:val="000514F8"/>
    <w:rsid w:val="000515BE"/>
    <w:rsid w:val="00051A36"/>
    <w:rsid w:val="000520CE"/>
    <w:rsid w:val="0005216A"/>
    <w:rsid w:val="00052197"/>
    <w:rsid w:val="00052551"/>
    <w:rsid w:val="00052A78"/>
    <w:rsid w:val="00052DB0"/>
    <w:rsid w:val="00052DCE"/>
    <w:rsid w:val="00053BD6"/>
    <w:rsid w:val="00054994"/>
    <w:rsid w:val="00055011"/>
    <w:rsid w:val="000554B6"/>
    <w:rsid w:val="00055A32"/>
    <w:rsid w:val="00055B60"/>
    <w:rsid w:val="00056023"/>
    <w:rsid w:val="00056856"/>
    <w:rsid w:val="00056AD3"/>
    <w:rsid w:val="00057EBF"/>
    <w:rsid w:val="00060817"/>
    <w:rsid w:val="00061726"/>
    <w:rsid w:val="00061B6B"/>
    <w:rsid w:val="000628EB"/>
    <w:rsid w:val="00062BCA"/>
    <w:rsid w:val="00063ECF"/>
    <w:rsid w:val="00063F34"/>
    <w:rsid w:val="00064307"/>
    <w:rsid w:val="00065692"/>
    <w:rsid w:val="000663B9"/>
    <w:rsid w:val="000664E5"/>
    <w:rsid w:val="0006695D"/>
    <w:rsid w:val="00066E48"/>
    <w:rsid w:val="00067A15"/>
    <w:rsid w:val="00070476"/>
    <w:rsid w:val="000704F8"/>
    <w:rsid w:val="00070CE7"/>
    <w:rsid w:val="0007122E"/>
    <w:rsid w:val="00071260"/>
    <w:rsid w:val="00071DA1"/>
    <w:rsid w:val="0007208D"/>
    <w:rsid w:val="0007270E"/>
    <w:rsid w:val="00072716"/>
    <w:rsid w:val="00073576"/>
    <w:rsid w:val="00073C5C"/>
    <w:rsid w:val="00074232"/>
    <w:rsid w:val="000759D6"/>
    <w:rsid w:val="00075A3C"/>
    <w:rsid w:val="00075F70"/>
    <w:rsid w:val="00076593"/>
    <w:rsid w:val="000769F9"/>
    <w:rsid w:val="0007756D"/>
    <w:rsid w:val="00077E3A"/>
    <w:rsid w:val="00081AC2"/>
    <w:rsid w:val="00081F32"/>
    <w:rsid w:val="00082DD4"/>
    <w:rsid w:val="00083252"/>
    <w:rsid w:val="00083BBD"/>
    <w:rsid w:val="00085C05"/>
    <w:rsid w:val="00087547"/>
    <w:rsid w:val="0009008F"/>
    <w:rsid w:val="0009081F"/>
    <w:rsid w:val="000911CB"/>
    <w:rsid w:val="0009127C"/>
    <w:rsid w:val="00092433"/>
    <w:rsid w:val="000924E2"/>
    <w:rsid w:val="00092FE9"/>
    <w:rsid w:val="00093218"/>
    <w:rsid w:val="00093664"/>
    <w:rsid w:val="00094A42"/>
    <w:rsid w:val="00094B2A"/>
    <w:rsid w:val="00094BBE"/>
    <w:rsid w:val="00095247"/>
    <w:rsid w:val="0009563E"/>
    <w:rsid w:val="00095909"/>
    <w:rsid w:val="000959AC"/>
    <w:rsid w:val="000959C7"/>
    <w:rsid w:val="000965CD"/>
    <w:rsid w:val="00096997"/>
    <w:rsid w:val="000970E9"/>
    <w:rsid w:val="00097230"/>
    <w:rsid w:val="000972CE"/>
    <w:rsid w:val="000977FA"/>
    <w:rsid w:val="000978C2"/>
    <w:rsid w:val="000A07AF"/>
    <w:rsid w:val="000A0E53"/>
    <w:rsid w:val="000A12E0"/>
    <w:rsid w:val="000A14D3"/>
    <w:rsid w:val="000A18F2"/>
    <w:rsid w:val="000A1ECF"/>
    <w:rsid w:val="000A1F20"/>
    <w:rsid w:val="000A22AB"/>
    <w:rsid w:val="000A38B8"/>
    <w:rsid w:val="000A3EF8"/>
    <w:rsid w:val="000A47E3"/>
    <w:rsid w:val="000A5149"/>
    <w:rsid w:val="000A5802"/>
    <w:rsid w:val="000A597D"/>
    <w:rsid w:val="000A5C82"/>
    <w:rsid w:val="000A66CA"/>
    <w:rsid w:val="000A68B7"/>
    <w:rsid w:val="000A7082"/>
    <w:rsid w:val="000A75CA"/>
    <w:rsid w:val="000A77DA"/>
    <w:rsid w:val="000A7B63"/>
    <w:rsid w:val="000B0930"/>
    <w:rsid w:val="000B164E"/>
    <w:rsid w:val="000B1BC1"/>
    <w:rsid w:val="000B1FC7"/>
    <w:rsid w:val="000B2571"/>
    <w:rsid w:val="000B263D"/>
    <w:rsid w:val="000B2792"/>
    <w:rsid w:val="000B27DE"/>
    <w:rsid w:val="000B31A0"/>
    <w:rsid w:val="000B31A5"/>
    <w:rsid w:val="000B4554"/>
    <w:rsid w:val="000B5CD6"/>
    <w:rsid w:val="000B67DB"/>
    <w:rsid w:val="000B6BB6"/>
    <w:rsid w:val="000B6C5E"/>
    <w:rsid w:val="000B75F9"/>
    <w:rsid w:val="000B7627"/>
    <w:rsid w:val="000B7A27"/>
    <w:rsid w:val="000B7D73"/>
    <w:rsid w:val="000C06DA"/>
    <w:rsid w:val="000C1C30"/>
    <w:rsid w:val="000C27F1"/>
    <w:rsid w:val="000C3FE7"/>
    <w:rsid w:val="000C41DD"/>
    <w:rsid w:val="000C42A7"/>
    <w:rsid w:val="000C53FA"/>
    <w:rsid w:val="000C5C39"/>
    <w:rsid w:val="000C6998"/>
    <w:rsid w:val="000C6CF0"/>
    <w:rsid w:val="000C6D8D"/>
    <w:rsid w:val="000C77CF"/>
    <w:rsid w:val="000C7BFE"/>
    <w:rsid w:val="000D09BB"/>
    <w:rsid w:val="000D09DD"/>
    <w:rsid w:val="000D0CB5"/>
    <w:rsid w:val="000D1009"/>
    <w:rsid w:val="000D157B"/>
    <w:rsid w:val="000D2A10"/>
    <w:rsid w:val="000D35D0"/>
    <w:rsid w:val="000D36CF"/>
    <w:rsid w:val="000D3759"/>
    <w:rsid w:val="000D3A64"/>
    <w:rsid w:val="000D4505"/>
    <w:rsid w:val="000D4613"/>
    <w:rsid w:val="000D5CB5"/>
    <w:rsid w:val="000D61A6"/>
    <w:rsid w:val="000D6331"/>
    <w:rsid w:val="000D6375"/>
    <w:rsid w:val="000D63C6"/>
    <w:rsid w:val="000D66C1"/>
    <w:rsid w:val="000D6731"/>
    <w:rsid w:val="000D68A1"/>
    <w:rsid w:val="000D7D1D"/>
    <w:rsid w:val="000E03C1"/>
    <w:rsid w:val="000E1811"/>
    <w:rsid w:val="000E18E5"/>
    <w:rsid w:val="000E217B"/>
    <w:rsid w:val="000E21EC"/>
    <w:rsid w:val="000E2A9B"/>
    <w:rsid w:val="000E3377"/>
    <w:rsid w:val="000E34F1"/>
    <w:rsid w:val="000E34F4"/>
    <w:rsid w:val="000E5CCA"/>
    <w:rsid w:val="000E6348"/>
    <w:rsid w:val="000E68B9"/>
    <w:rsid w:val="000E6CC2"/>
    <w:rsid w:val="000E76DF"/>
    <w:rsid w:val="000F0D3E"/>
    <w:rsid w:val="000F1C92"/>
    <w:rsid w:val="000F1CB0"/>
    <w:rsid w:val="000F1F62"/>
    <w:rsid w:val="000F216C"/>
    <w:rsid w:val="000F2736"/>
    <w:rsid w:val="000F2928"/>
    <w:rsid w:val="000F3C39"/>
    <w:rsid w:val="000F4429"/>
    <w:rsid w:val="000F4762"/>
    <w:rsid w:val="000F477E"/>
    <w:rsid w:val="000F47FF"/>
    <w:rsid w:val="000F4EBA"/>
    <w:rsid w:val="000F53DE"/>
    <w:rsid w:val="000F5B68"/>
    <w:rsid w:val="000F6341"/>
    <w:rsid w:val="000F68E3"/>
    <w:rsid w:val="000F6B50"/>
    <w:rsid w:val="0010079B"/>
    <w:rsid w:val="00101263"/>
    <w:rsid w:val="00101D0B"/>
    <w:rsid w:val="0010264D"/>
    <w:rsid w:val="00102A56"/>
    <w:rsid w:val="00102CFA"/>
    <w:rsid w:val="00104979"/>
    <w:rsid w:val="00104E9A"/>
    <w:rsid w:val="00105362"/>
    <w:rsid w:val="00105C24"/>
    <w:rsid w:val="001066A8"/>
    <w:rsid w:val="00106956"/>
    <w:rsid w:val="00107844"/>
    <w:rsid w:val="00111100"/>
    <w:rsid w:val="00111294"/>
    <w:rsid w:val="0011201D"/>
    <w:rsid w:val="00113131"/>
    <w:rsid w:val="00113599"/>
    <w:rsid w:val="00113827"/>
    <w:rsid w:val="00113D6D"/>
    <w:rsid w:val="00114000"/>
    <w:rsid w:val="00114B66"/>
    <w:rsid w:val="00115D7A"/>
    <w:rsid w:val="0011644B"/>
    <w:rsid w:val="00117A4D"/>
    <w:rsid w:val="00117D2A"/>
    <w:rsid w:val="00117E86"/>
    <w:rsid w:val="00120511"/>
    <w:rsid w:val="00120F88"/>
    <w:rsid w:val="001223EA"/>
    <w:rsid w:val="001238CB"/>
    <w:rsid w:val="00123DF0"/>
    <w:rsid w:val="00124C36"/>
    <w:rsid w:val="00125C76"/>
    <w:rsid w:val="001260AF"/>
    <w:rsid w:val="00126763"/>
    <w:rsid w:val="001269D4"/>
    <w:rsid w:val="0012784A"/>
    <w:rsid w:val="00130205"/>
    <w:rsid w:val="001304A7"/>
    <w:rsid w:val="00130BA7"/>
    <w:rsid w:val="001310AD"/>
    <w:rsid w:val="00131D92"/>
    <w:rsid w:val="00132791"/>
    <w:rsid w:val="00133331"/>
    <w:rsid w:val="0013346D"/>
    <w:rsid w:val="00133C02"/>
    <w:rsid w:val="00133F67"/>
    <w:rsid w:val="001340E8"/>
    <w:rsid w:val="001344F4"/>
    <w:rsid w:val="00134730"/>
    <w:rsid w:val="0013475E"/>
    <w:rsid w:val="00134B75"/>
    <w:rsid w:val="00134FED"/>
    <w:rsid w:val="001350E8"/>
    <w:rsid w:val="001354CC"/>
    <w:rsid w:val="00135B61"/>
    <w:rsid w:val="00135CC3"/>
    <w:rsid w:val="001360D4"/>
    <w:rsid w:val="00136146"/>
    <w:rsid w:val="00136188"/>
    <w:rsid w:val="001364C8"/>
    <w:rsid w:val="00136E16"/>
    <w:rsid w:val="00137568"/>
    <w:rsid w:val="00137632"/>
    <w:rsid w:val="0013774E"/>
    <w:rsid w:val="001377DD"/>
    <w:rsid w:val="00137839"/>
    <w:rsid w:val="00137EBE"/>
    <w:rsid w:val="0014002D"/>
    <w:rsid w:val="00140090"/>
    <w:rsid w:val="001401E0"/>
    <w:rsid w:val="00140B4B"/>
    <w:rsid w:val="00140F68"/>
    <w:rsid w:val="001410DE"/>
    <w:rsid w:val="00141DC4"/>
    <w:rsid w:val="00142128"/>
    <w:rsid w:val="00142C5D"/>
    <w:rsid w:val="00143884"/>
    <w:rsid w:val="00143E37"/>
    <w:rsid w:val="001441D4"/>
    <w:rsid w:val="001442C6"/>
    <w:rsid w:val="001448A5"/>
    <w:rsid w:val="00144B80"/>
    <w:rsid w:val="00144BD4"/>
    <w:rsid w:val="00145FF2"/>
    <w:rsid w:val="001460C6"/>
    <w:rsid w:val="00147287"/>
    <w:rsid w:val="001501FB"/>
    <w:rsid w:val="001511D8"/>
    <w:rsid w:val="00151D03"/>
    <w:rsid w:val="00151D97"/>
    <w:rsid w:val="00151F36"/>
    <w:rsid w:val="00151FF6"/>
    <w:rsid w:val="00152B82"/>
    <w:rsid w:val="00152F3E"/>
    <w:rsid w:val="00153E7F"/>
    <w:rsid w:val="00154C2E"/>
    <w:rsid w:val="00155313"/>
    <w:rsid w:val="00155DDB"/>
    <w:rsid w:val="0015652A"/>
    <w:rsid w:val="00156CB1"/>
    <w:rsid w:val="00156F37"/>
    <w:rsid w:val="001578A5"/>
    <w:rsid w:val="00157951"/>
    <w:rsid w:val="00157CC8"/>
    <w:rsid w:val="001601C3"/>
    <w:rsid w:val="0016162E"/>
    <w:rsid w:val="0016164A"/>
    <w:rsid w:val="00161E1F"/>
    <w:rsid w:val="00162509"/>
    <w:rsid w:val="001626B6"/>
    <w:rsid w:val="00162746"/>
    <w:rsid w:val="00162778"/>
    <w:rsid w:val="001627E4"/>
    <w:rsid w:val="00162A3D"/>
    <w:rsid w:val="00162C7D"/>
    <w:rsid w:val="00164D97"/>
    <w:rsid w:val="00165083"/>
    <w:rsid w:val="00165D51"/>
    <w:rsid w:val="00165EDD"/>
    <w:rsid w:val="00166004"/>
    <w:rsid w:val="0016627E"/>
    <w:rsid w:val="00166594"/>
    <w:rsid w:val="001668E7"/>
    <w:rsid w:val="001677F6"/>
    <w:rsid w:val="0016783F"/>
    <w:rsid w:val="00167C9D"/>
    <w:rsid w:val="00167CD2"/>
    <w:rsid w:val="00167CDF"/>
    <w:rsid w:val="00167CF0"/>
    <w:rsid w:val="00167D09"/>
    <w:rsid w:val="00170622"/>
    <w:rsid w:val="00170C76"/>
    <w:rsid w:val="001712EC"/>
    <w:rsid w:val="00171E37"/>
    <w:rsid w:val="00172305"/>
    <w:rsid w:val="00172875"/>
    <w:rsid w:val="00172935"/>
    <w:rsid w:val="001731D7"/>
    <w:rsid w:val="00173888"/>
    <w:rsid w:val="00173F05"/>
    <w:rsid w:val="001757CF"/>
    <w:rsid w:val="001767E9"/>
    <w:rsid w:val="00176AEA"/>
    <w:rsid w:val="00176DAF"/>
    <w:rsid w:val="00176F51"/>
    <w:rsid w:val="001770CE"/>
    <w:rsid w:val="0017712E"/>
    <w:rsid w:val="00177D6F"/>
    <w:rsid w:val="00180225"/>
    <w:rsid w:val="00180640"/>
    <w:rsid w:val="001808DC"/>
    <w:rsid w:val="00180D30"/>
    <w:rsid w:val="00181069"/>
    <w:rsid w:val="00182A86"/>
    <w:rsid w:val="00183067"/>
    <w:rsid w:val="001833C1"/>
    <w:rsid w:val="00183D6E"/>
    <w:rsid w:val="001840E8"/>
    <w:rsid w:val="00185A5E"/>
    <w:rsid w:val="0018657F"/>
    <w:rsid w:val="00186B90"/>
    <w:rsid w:val="00186CCC"/>
    <w:rsid w:val="00187939"/>
    <w:rsid w:val="00190B3E"/>
    <w:rsid w:val="00191819"/>
    <w:rsid w:val="0019181E"/>
    <w:rsid w:val="00192E8C"/>
    <w:rsid w:val="001934E2"/>
    <w:rsid w:val="001950F0"/>
    <w:rsid w:val="00195237"/>
    <w:rsid w:val="00196051"/>
    <w:rsid w:val="00196AE8"/>
    <w:rsid w:val="00197893"/>
    <w:rsid w:val="00197FD9"/>
    <w:rsid w:val="001A009B"/>
    <w:rsid w:val="001A00F8"/>
    <w:rsid w:val="001A03D7"/>
    <w:rsid w:val="001A0652"/>
    <w:rsid w:val="001A06BB"/>
    <w:rsid w:val="001A0C43"/>
    <w:rsid w:val="001A1282"/>
    <w:rsid w:val="001A14F3"/>
    <w:rsid w:val="001A19AC"/>
    <w:rsid w:val="001A2B21"/>
    <w:rsid w:val="001A32C1"/>
    <w:rsid w:val="001A3551"/>
    <w:rsid w:val="001A4059"/>
    <w:rsid w:val="001A52B7"/>
    <w:rsid w:val="001A573F"/>
    <w:rsid w:val="001A5C4A"/>
    <w:rsid w:val="001A660C"/>
    <w:rsid w:val="001B019F"/>
    <w:rsid w:val="001B02BC"/>
    <w:rsid w:val="001B05AF"/>
    <w:rsid w:val="001B05DE"/>
    <w:rsid w:val="001B16B2"/>
    <w:rsid w:val="001B19D3"/>
    <w:rsid w:val="001B1C41"/>
    <w:rsid w:val="001B2E8E"/>
    <w:rsid w:val="001B41E7"/>
    <w:rsid w:val="001B42AF"/>
    <w:rsid w:val="001B4E26"/>
    <w:rsid w:val="001B5698"/>
    <w:rsid w:val="001B5AD8"/>
    <w:rsid w:val="001B63E0"/>
    <w:rsid w:val="001C0A0D"/>
    <w:rsid w:val="001C102D"/>
    <w:rsid w:val="001C13E7"/>
    <w:rsid w:val="001C20D7"/>
    <w:rsid w:val="001C2695"/>
    <w:rsid w:val="001C2849"/>
    <w:rsid w:val="001C329D"/>
    <w:rsid w:val="001C3451"/>
    <w:rsid w:val="001C3452"/>
    <w:rsid w:val="001C35BB"/>
    <w:rsid w:val="001C3AFB"/>
    <w:rsid w:val="001C49CB"/>
    <w:rsid w:val="001C4D02"/>
    <w:rsid w:val="001C50C7"/>
    <w:rsid w:val="001C54D5"/>
    <w:rsid w:val="001C5989"/>
    <w:rsid w:val="001C5C2B"/>
    <w:rsid w:val="001C6531"/>
    <w:rsid w:val="001C7234"/>
    <w:rsid w:val="001C7EF7"/>
    <w:rsid w:val="001D0532"/>
    <w:rsid w:val="001D0B4B"/>
    <w:rsid w:val="001D0C3A"/>
    <w:rsid w:val="001D13B8"/>
    <w:rsid w:val="001D1A57"/>
    <w:rsid w:val="001D1AFC"/>
    <w:rsid w:val="001D23D6"/>
    <w:rsid w:val="001D289C"/>
    <w:rsid w:val="001D2B4A"/>
    <w:rsid w:val="001D347D"/>
    <w:rsid w:val="001D35C6"/>
    <w:rsid w:val="001D37EC"/>
    <w:rsid w:val="001D3C14"/>
    <w:rsid w:val="001D3F40"/>
    <w:rsid w:val="001D47CB"/>
    <w:rsid w:val="001D54AE"/>
    <w:rsid w:val="001D594C"/>
    <w:rsid w:val="001D5FB8"/>
    <w:rsid w:val="001D6204"/>
    <w:rsid w:val="001D7A9D"/>
    <w:rsid w:val="001D7AFF"/>
    <w:rsid w:val="001E128F"/>
    <w:rsid w:val="001E1790"/>
    <w:rsid w:val="001E1814"/>
    <w:rsid w:val="001E1960"/>
    <w:rsid w:val="001E26DC"/>
    <w:rsid w:val="001E2DC3"/>
    <w:rsid w:val="001E354F"/>
    <w:rsid w:val="001E404A"/>
    <w:rsid w:val="001E40C0"/>
    <w:rsid w:val="001E44C9"/>
    <w:rsid w:val="001E504E"/>
    <w:rsid w:val="001E6C88"/>
    <w:rsid w:val="001E736A"/>
    <w:rsid w:val="001E74CC"/>
    <w:rsid w:val="001E7AF8"/>
    <w:rsid w:val="001F05C7"/>
    <w:rsid w:val="001F071C"/>
    <w:rsid w:val="001F0961"/>
    <w:rsid w:val="001F0E48"/>
    <w:rsid w:val="001F18C6"/>
    <w:rsid w:val="001F2324"/>
    <w:rsid w:val="001F2473"/>
    <w:rsid w:val="001F33F4"/>
    <w:rsid w:val="001F3527"/>
    <w:rsid w:val="001F36F2"/>
    <w:rsid w:val="001F3ABE"/>
    <w:rsid w:val="001F445A"/>
    <w:rsid w:val="001F47A1"/>
    <w:rsid w:val="001F47A2"/>
    <w:rsid w:val="001F4FB6"/>
    <w:rsid w:val="001F50F1"/>
    <w:rsid w:val="001F553F"/>
    <w:rsid w:val="001F629B"/>
    <w:rsid w:val="001F639E"/>
    <w:rsid w:val="001F64E1"/>
    <w:rsid w:val="001F69C6"/>
    <w:rsid w:val="001F7628"/>
    <w:rsid w:val="001F7823"/>
    <w:rsid w:val="001F7B07"/>
    <w:rsid w:val="002001A6"/>
    <w:rsid w:val="0020026D"/>
    <w:rsid w:val="00200598"/>
    <w:rsid w:val="00201B86"/>
    <w:rsid w:val="002023BF"/>
    <w:rsid w:val="002023D5"/>
    <w:rsid w:val="0020280D"/>
    <w:rsid w:val="002031BE"/>
    <w:rsid w:val="002031CA"/>
    <w:rsid w:val="002039EE"/>
    <w:rsid w:val="00203DF0"/>
    <w:rsid w:val="0020418D"/>
    <w:rsid w:val="00204E98"/>
    <w:rsid w:val="00205869"/>
    <w:rsid w:val="00205BA6"/>
    <w:rsid w:val="00205CA1"/>
    <w:rsid w:val="00205EE9"/>
    <w:rsid w:val="00205F28"/>
    <w:rsid w:val="0020691A"/>
    <w:rsid w:val="002073A3"/>
    <w:rsid w:val="0020780F"/>
    <w:rsid w:val="00207AD5"/>
    <w:rsid w:val="002103B5"/>
    <w:rsid w:val="002104C1"/>
    <w:rsid w:val="002106A4"/>
    <w:rsid w:val="002122C9"/>
    <w:rsid w:val="002135FA"/>
    <w:rsid w:val="00213FC5"/>
    <w:rsid w:val="0021501E"/>
    <w:rsid w:val="00215198"/>
    <w:rsid w:val="002157E2"/>
    <w:rsid w:val="00216C84"/>
    <w:rsid w:val="00217B11"/>
    <w:rsid w:val="00220D33"/>
    <w:rsid w:val="00220FD8"/>
    <w:rsid w:val="002218B4"/>
    <w:rsid w:val="00222C61"/>
    <w:rsid w:val="00222CF6"/>
    <w:rsid w:val="00223475"/>
    <w:rsid w:val="00223786"/>
    <w:rsid w:val="0022392A"/>
    <w:rsid w:val="00223C63"/>
    <w:rsid w:val="00223D96"/>
    <w:rsid w:val="00223FC9"/>
    <w:rsid w:val="00224372"/>
    <w:rsid w:val="00224C89"/>
    <w:rsid w:val="00224DEC"/>
    <w:rsid w:val="00225A69"/>
    <w:rsid w:val="00225ABD"/>
    <w:rsid w:val="002263E3"/>
    <w:rsid w:val="00230219"/>
    <w:rsid w:val="00230243"/>
    <w:rsid w:val="00230A23"/>
    <w:rsid w:val="00230DA7"/>
    <w:rsid w:val="00231186"/>
    <w:rsid w:val="00232339"/>
    <w:rsid w:val="002323B9"/>
    <w:rsid w:val="002332F6"/>
    <w:rsid w:val="002345B4"/>
    <w:rsid w:val="00234796"/>
    <w:rsid w:val="00236A65"/>
    <w:rsid w:val="00236BF4"/>
    <w:rsid w:val="00236DB6"/>
    <w:rsid w:val="00237100"/>
    <w:rsid w:val="0023784B"/>
    <w:rsid w:val="00237DBC"/>
    <w:rsid w:val="00240091"/>
    <w:rsid w:val="002406B4"/>
    <w:rsid w:val="002413B7"/>
    <w:rsid w:val="00241ADA"/>
    <w:rsid w:val="00242223"/>
    <w:rsid w:val="0024225F"/>
    <w:rsid w:val="002424CF"/>
    <w:rsid w:val="00242677"/>
    <w:rsid w:val="0024290F"/>
    <w:rsid w:val="00242EE4"/>
    <w:rsid w:val="002440EE"/>
    <w:rsid w:val="00244B91"/>
    <w:rsid w:val="00245273"/>
    <w:rsid w:val="00245D29"/>
    <w:rsid w:val="00245D99"/>
    <w:rsid w:val="00245EAF"/>
    <w:rsid w:val="00245F12"/>
    <w:rsid w:val="00246AEC"/>
    <w:rsid w:val="0024707C"/>
    <w:rsid w:val="0024715B"/>
    <w:rsid w:val="00247283"/>
    <w:rsid w:val="00247470"/>
    <w:rsid w:val="00247854"/>
    <w:rsid w:val="00247CD8"/>
    <w:rsid w:val="00250003"/>
    <w:rsid w:val="00250705"/>
    <w:rsid w:val="00250E3A"/>
    <w:rsid w:val="00251189"/>
    <w:rsid w:val="00251C37"/>
    <w:rsid w:val="00252098"/>
    <w:rsid w:val="00252339"/>
    <w:rsid w:val="002526A9"/>
    <w:rsid w:val="0025294A"/>
    <w:rsid w:val="0025314C"/>
    <w:rsid w:val="00253930"/>
    <w:rsid w:val="002544C8"/>
    <w:rsid w:val="00254718"/>
    <w:rsid w:val="0025482B"/>
    <w:rsid w:val="00255514"/>
    <w:rsid w:val="00255951"/>
    <w:rsid w:val="00255F99"/>
    <w:rsid w:val="00260275"/>
    <w:rsid w:val="002602A0"/>
    <w:rsid w:val="00261512"/>
    <w:rsid w:val="00261C31"/>
    <w:rsid w:val="00261D0A"/>
    <w:rsid w:val="00261D67"/>
    <w:rsid w:val="002621ED"/>
    <w:rsid w:val="002629B6"/>
    <w:rsid w:val="00263209"/>
    <w:rsid w:val="002633F8"/>
    <w:rsid w:val="002639DD"/>
    <w:rsid w:val="002643C7"/>
    <w:rsid w:val="002645E7"/>
    <w:rsid w:val="00264EE0"/>
    <w:rsid w:val="00265072"/>
    <w:rsid w:val="0026587F"/>
    <w:rsid w:val="00265C63"/>
    <w:rsid w:val="0026646C"/>
    <w:rsid w:val="00266517"/>
    <w:rsid w:val="002666D5"/>
    <w:rsid w:val="00266D9F"/>
    <w:rsid w:val="002678FF"/>
    <w:rsid w:val="00267C1C"/>
    <w:rsid w:val="0027024F"/>
    <w:rsid w:val="00270A44"/>
    <w:rsid w:val="00270EC0"/>
    <w:rsid w:val="00270FE7"/>
    <w:rsid w:val="00272064"/>
    <w:rsid w:val="00272976"/>
    <w:rsid w:val="00272C43"/>
    <w:rsid w:val="00272CCB"/>
    <w:rsid w:val="0027350D"/>
    <w:rsid w:val="002735AC"/>
    <w:rsid w:val="00273ABB"/>
    <w:rsid w:val="00274099"/>
    <w:rsid w:val="002745D0"/>
    <w:rsid w:val="00274A50"/>
    <w:rsid w:val="00274FDD"/>
    <w:rsid w:val="002753C2"/>
    <w:rsid w:val="00276ADC"/>
    <w:rsid w:val="002770DE"/>
    <w:rsid w:val="0027754B"/>
    <w:rsid w:val="00277850"/>
    <w:rsid w:val="00277AB9"/>
    <w:rsid w:val="00277C53"/>
    <w:rsid w:val="00280688"/>
    <w:rsid w:val="00280CA5"/>
    <w:rsid w:val="00281509"/>
    <w:rsid w:val="00281A44"/>
    <w:rsid w:val="00281AF0"/>
    <w:rsid w:val="002821CA"/>
    <w:rsid w:val="00282CA3"/>
    <w:rsid w:val="00283148"/>
    <w:rsid w:val="00285695"/>
    <w:rsid w:val="00287952"/>
    <w:rsid w:val="00287FF8"/>
    <w:rsid w:val="00290470"/>
    <w:rsid w:val="00290738"/>
    <w:rsid w:val="002914E8"/>
    <w:rsid w:val="00291C0E"/>
    <w:rsid w:val="00292B8B"/>
    <w:rsid w:val="00292D5D"/>
    <w:rsid w:val="00292E41"/>
    <w:rsid w:val="00293470"/>
    <w:rsid w:val="002946A7"/>
    <w:rsid w:val="00294B57"/>
    <w:rsid w:val="00294CA2"/>
    <w:rsid w:val="00294FD3"/>
    <w:rsid w:val="00295005"/>
    <w:rsid w:val="00295880"/>
    <w:rsid w:val="00295DF4"/>
    <w:rsid w:val="0029632D"/>
    <w:rsid w:val="00297596"/>
    <w:rsid w:val="002978B0"/>
    <w:rsid w:val="002A0F84"/>
    <w:rsid w:val="002A111B"/>
    <w:rsid w:val="002A1342"/>
    <w:rsid w:val="002A160E"/>
    <w:rsid w:val="002A25B8"/>
    <w:rsid w:val="002A4043"/>
    <w:rsid w:val="002A436B"/>
    <w:rsid w:val="002A4A6C"/>
    <w:rsid w:val="002A4C8F"/>
    <w:rsid w:val="002A5137"/>
    <w:rsid w:val="002A516B"/>
    <w:rsid w:val="002A5485"/>
    <w:rsid w:val="002A54D6"/>
    <w:rsid w:val="002A559E"/>
    <w:rsid w:val="002A55D7"/>
    <w:rsid w:val="002A5CDC"/>
    <w:rsid w:val="002A601B"/>
    <w:rsid w:val="002A6095"/>
    <w:rsid w:val="002A6215"/>
    <w:rsid w:val="002A6A96"/>
    <w:rsid w:val="002A716B"/>
    <w:rsid w:val="002A7972"/>
    <w:rsid w:val="002B00C7"/>
    <w:rsid w:val="002B030F"/>
    <w:rsid w:val="002B0362"/>
    <w:rsid w:val="002B0A4C"/>
    <w:rsid w:val="002B0FED"/>
    <w:rsid w:val="002B1EF2"/>
    <w:rsid w:val="002B2410"/>
    <w:rsid w:val="002B2A50"/>
    <w:rsid w:val="002B2F02"/>
    <w:rsid w:val="002B3BF9"/>
    <w:rsid w:val="002B3C5C"/>
    <w:rsid w:val="002B434C"/>
    <w:rsid w:val="002B45CA"/>
    <w:rsid w:val="002B4F49"/>
    <w:rsid w:val="002B585C"/>
    <w:rsid w:val="002B59EE"/>
    <w:rsid w:val="002B5EED"/>
    <w:rsid w:val="002B5F76"/>
    <w:rsid w:val="002B7A79"/>
    <w:rsid w:val="002B7FA7"/>
    <w:rsid w:val="002C02FD"/>
    <w:rsid w:val="002C0959"/>
    <w:rsid w:val="002C0A98"/>
    <w:rsid w:val="002C0B86"/>
    <w:rsid w:val="002C1BCB"/>
    <w:rsid w:val="002C2781"/>
    <w:rsid w:val="002C286C"/>
    <w:rsid w:val="002C342E"/>
    <w:rsid w:val="002C3527"/>
    <w:rsid w:val="002C3989"/>
    <w:rsid w:val="002C46B3"/>
    <w:rsid w:val="002C4AB7"/>
    <w:rsid w:val="002C4DF5"/>
    <w:rsid w:val="002C5DF5"/>
    <w:rsid w:val="002C637D"/>
    <w:rsid w:val="002C6794"/>
    <w:rsid w:val="002C6B78"/>
    <w:rsid w:val="002C6CA6"/>
    <w:rsid w:val="002C6EA7"/>
    <w:rsid w:val="002C6ECF"/>
    <w:rsid w:val="002C7CD4"/>
    <w:rsid w:val="002C7E6D"/>
    <w:rsid w:val="002D0662"/>
    <w:rsid w:val="002D1167"/>
    <w:rsid w:val="002D1387"/>
    <w:rsid w:val="002D1391"/>
    <w:rsid w:val="002D1546"/>
    <w:rsid w:val="002D261E"/>
    <w:rsid w:val="002D2B72"/>
    <w:rsid w:val="002D2DB0"/>
    <w:rsid w:val="002D3073"/>
    <w:rsid w:val="002D39F3"/>
    <w:rsid w:val="002D4199"/>
    <w:rsid w:val="002D49FE"/>
    <w:rsid w:val="002D5C8F"/>
    <w:rsid w:val="002D5CEF"/>
    <w:rsid w:val="002D6F39"/>
    <w:rsid w:val="002D7008"/>
    <w:rsid w:val="002D7393"/>
    <w:rsid w:val="002D7432"/>
    <w:rsid w:val="002D775B"/>
    <w:rsid w:val="002D7D91"/>
    <w:rsid w:val="002E01D1"/>
    <w:rsid w:val="002E0241"/>
    <w:rsid w:val="002E02C5"/>
    <w:rsid w:val="002E07C7"/>
    <w:rsid w:val="002E0D17"/>
    <w:rsid w:val="002E127D"/>
    <w:rsid w:val="002E140A"/>
    <w:rsid w:val="002E17EB"/>
    <w:rsid w:val="002E232E"/>
    <w:rsid w:val="002E36D3"/>
    <w:rsid w:val="002E4F30"/>
    <w:rsid w:val="002E5452"/>
    <w:rsid w:val="002E693C"/>
    <w:rsid w:val="002E7932"/>
    <w:rsid w:val="002E7981"/>
    <w:rsid w:val="002E7DFF"/>
    <w:rsid w:val="002F0783"/>
    <w:rsid w:val="002F0E65"/>
    <w:rsid w:val="002F1730"/>
    <w:rsid w:val="002F21DF"/>
    <w:rsid w:val="002F32D0"/>
    <w:rsid w:val="002F345A"/>
    <w:rsid w:val="002F38F1"/>
    <w:rsid w:val="002F3F47"/>
    <w:rsid w:val="002F417A"/>
    <w:rsid w:val="002F474C"/>
    <w:rsid w:val="002F5E76"/>
    <w:rsid w:val="002F6345"/>
    <w:rsid w:val="002F65B6"/>
    <w:rsid w:val="002F67A8"/>
    <w:rsid w:val="002F6D72"/>
    <w:rsid w:val="002F6FC1"/>
    <w:rsid w:val="002F7E75"/>
    <w:rsid w:val="0030028E"/>
    <w:rsid w:val="00301230"/>
    <w:rsid w:val="00301DBD"/>
    <w:rsid w:val="00301ECA"/>
    <w:rsid w:val="0030224B"/>
    <w:rsid w:val="0030264D"/>
    <w:rsid w:val="00303C33"/>
    <w:rsid w:val="00304298"/>
    <w:rsid w:val="00304572"/>
    <w:rsid w:val="003049EF"/>
    <w:rsid w:val="00304BCF"/>
    <w:rsid w:val="00305075"/>
    <w:rsid w:val="003051E2"/>
    <w:rsid w:val="00305875"/>
    <w:rsid w:val="00305E22"/>
    <w:rsid w:val="003065B3"/>
    <w:rsid w:val="00306BCD"/>
    <w:rsid w:val="00307115"/>
    <w:rsid w:val="003074D1"/>
    <w:rsid w:val="00307572"/>
    <w:rsid w:val="003078E8"/>
    <w:rsid w:val="00307F70"/>
    <w:rsid w:val="003103A1"/>
    <w:rsid w:val="00311D9E"/>
    <w:rsid w:val="00312A30"/>
    <w:rsid w:val="00312D69"/>
    <w:rsid w:val="00312F2E"/>
    <w:rsid w:val="003136AE"/>
    <w:rsid w:val="003136EE"/>
    <w:rsid w:val="00313CE5"/>
    <w:rsid w:val="00313DCE"/>
    <w:rsid w:val="00314BB9"/>
    <w:rsid w:val="0031584C"/>
    <w:rsid w:val="00315E5E"/>
    <w:rsid w:val="00316462"/>
    <w:rsid w:val="0031728F"/>
    <w:rsid w:val="00320097"/>
    <w:rsid w:val="00320201"/>
    <w:rsid w:val="003202A4"/>
    <w:rsid w:val="003204B8"/>
    <w:rsid w:val="00320949"/>
    <w:rsid w:val="0032101B"/>
    <w:rsid w:val="00321C90"/>
    <w:rsid w:val="00321EEE"/>
    <w:rsid w:val="00322040"/>
    <w:rsid w:val="0032282B"/>
    <w:rsid w:val="00323649"/>
    <w:rsid w:val="00323729"/>
    <w:rsid w:val="003244B1"/>
    <w:rsid w:val="00324C6C"/>
    <w:rsid w:val="00324F6E"/>
    <w:rsid w:val="003252CD"/>
    <w:rsid w:val="00325C68"/>
    <w:rsid w:val="00325DEF"/>
    <w:rsid w:val="00325E72"/>
    <w:rsid w:val="00326509"/>
    <w:rsid w:val="00327118"/>
    <w:rsid w:val="00327A4E"/>
    <w:rsid w:val="00330618"/>
    <w:rsid w:val="00330946"/>
    <w:rsid w:val="00330F27"/>
    <w:rsid w:val="003326DE"/>
    <w:rsid w:val="003330C0"/>
    <w:rsid w:val="003342AD"/>
    <w:rsid w:val="0033447B"/>
    <w:rsid w:val="00334690"/>
    <w:rsid w:val="00334C3B"/>
    <w:rsid w:val="00334E7B"/>
    <w:rsid w:val="003351DC"/>
    <w:rsid w:val="0033540F"/>
    <w:rsid w:val="00335587"/>
    <w:rsid w:val="0033597F"/>
    <w:rsid w:val="00335AAC"/>
    <w:rsid w:val="00335AE6"/>
    <w:rsid w:val="00335E6A"/>
    <w:rsid w:val="003362BC"/>
    <w:rsid w:val="00336327"/>
    <w:rsid w:val="003369BA"/>
    <w:rsid w:val="00336DA7"/>
    <w:rsid w:val="00337169"/>
    <w:rsid w:val="00337586"/>
    <w:rsid w:val="00337811"/>
    <w:rsid w:val="00340083"/>
    <w:rsid w:val="003404AC"/>
    <w:rsid w:val="003408E8"/>
    <w:rsid w:val="0034096A"/>
    <w:rsid w:val="00340D9B"/>
    <w:rsid w:val="0034184E"/>
    <w:rsid w:val="0034186F"/>
    <w:rsid w:val="00342273"/>
    <w:rsid w:val="003425A0"/>
    <w:rsid w:val="00342782"/>
    <w:rsid w:val="003427DF"/>
    <w:rsid w:val="00342DAF"/>
    <w:rsid w:val="003436AD"/>
    <w:rsid w:val="003436CA"/>
    <w:rsid w:val="00343FD1"/>
    <w:rsid w:val="00344E20"/>
    <w:rsid w:val="00345189"/>
    <w:rsid w:val="003456FC"/>
    <w:rsid w:val="0034584A"/>
    <w:rsid w:val="00346DE2"/>
    <w:rsid w:val="00346F35"/>
    <w:rsid w:val="003478E7"/>
    <w:rsid w:val="00347C13"/>
    <w:rsid w:val="00350688"/>
    <w:rsid w:val="00350A56"/>
    <w:rsid w:val="00350ABD"/>
    <w:rsid w:val="00351087"/>
    <w:rsid w:val="003511A3"/>
    <w:rsid w:val="00351321"/>
    <w:rsid w:val="00351632"/>
    <w:rsid w:val="00351893"/>
    <w:rsid w:val="0035210B"/>
    <w:rsid w:val="003524A4"/>
    <w:rsid w:val="0035264D"/>
    <w:rsid w:val="00352FFD"/>
    <w:rsid w:val="00353490"/>
    <w:rsid w:val="003538C9"/>
    <w:rsid w:val="00353963"/>
    <w:rsid w:val="003548AE"/>
    <w:rsid w:val="003548C6"/>
    <w:rsid w:val="00354EB3"/>
    <w:rsid w:val="00355B08"/>
    <w:rsid w:val="00356618"/>
    <w:rsid w:val="003575A3"/>
    <w:rsid w:val="00357925"/>
    <w:rsid w:val="00357CFD"/>
    <w:rsid w:val="00357EE7"/>
    <w:rsid w:val="00360169"/>
    <w:rsid w:val="00360C3F"/>
    <w:rsid w:val="003618FB"/>
    <w:rsid w:val="0036275B"/>
    <w:rsid w:val="00362B3B"/>
    <w:rsid w:val="00362C6A"/>
    <w:rsid w:val="00363773"/>
    <w:rsid w:val="0036403E"/>
    <w:rsid w:val="00364792"/>
    <w:rsid w:val="0036484B"/>
    <w:rsid w:val="0036549D"/>
    <w:rsid w:val="0036587E"/>
    <w:rsid w:val="003665EF"/>
    <w:rsid w:val="00366791"/>
    <w:rsid w:val="003676FC"/>
    <w:rsid w:val="00367A7E"/>
    <w:rsid w:val="00370227"/>
    <w:rsid w:val="003709E2"/>
    <w:rsid w:val="00371075"/>
    <w:rsid w:val="0037121B"/>
    <w:rsid w:val="003715A6"/>
    <w:rsid w:val="003719CF"/>
    <w:rsid w:val="003722B3"/>
    <w:rsid w:val="00373524"/>
    <w:rsid w:val="003736B2"/>
    <w:rsid w:val="00373B54"/>
    <w:rsid w:val="003740BA"/>
    <w:rsid w:val="003741A5"/>
    <w:rsid w:val="0037442E"/>
    <w:rsid w:val="0037474A"/>
    <w:rsid w:val="0037480B"/>
    <w:rsid w:val="00375B0F"/>
    <w:rsid w:val="00376371"/>
    <w:rsid w:val="00376722"/>
    <w:rsid w:val="003767A5"/>
    <w:rsid w:val="00376875"/>
    <w:rsid w:val="003771DB"/>
    <w:rsid w:val="00377784"/>
    <w:rsid w:val="00381F13"/>
    <w:rsid w:val="003820A6"/>
    <w:rsid w:val="0038276F"/>
    <w:rsid w:val="00383321"/>
    <w:rsid w:val="003833D6"/>
    <w:rsid w:val="003857B6"/>
    <w:rsid w:val="003858C9"/>
    <w:rsid w:val="00385A11"/>
    <w:rsid w:val="00386120"/>
    <w:rsid w:val="0038627A"/>
    <w:rsid w:val="003868DC"/>
    <w:rsid w:val="003869B3"/>
    <w:rsid w:val="00387276"/>
    <w:rsid w:val="0038769B"/>
    <w:rsid w:val="0039186A"/>
    <w:rsid w:val="0039191A"/>
    <w:rsid w:val="0039196A"/>
    <w:rsid w:val="003920E1"/>
    <w:rsid w:val="0039220E"/>
    <w:rsid w:val="003926E5"/>
    <w:rsid w:val="00392CA9"/>
    <w:rsid w:val="00393B24"/>
    <w:rsid w:val="00394458"/>
    <w:rsid w:val="00394A9C"/>
    <w:rsid w:val="00395AAC"/>
    <w:rsid w:val="00395AC6"/>
    <w:rsid w:val="0039672B"/>
    <w:rsid w:val="0039707C"/>
    <w:rsid w:val="00397993"/>
    <w:rsid w:val="003A00FF"/>
    <w:rsid w:val="003A0110"/>
    <w:rsid w:val="003A01A6"/>
    <w:rsid w:val="003A01F1"/>
    <w:rsid w:val="003A041E"/>
    <w:rsid w:val="003A07DF"/>
    <w:rsid w:val="003A0A9A"/>
    <w:rsid w:val="003A0BB3"/>
    <w:rsid w:val="003A1C19"/>
    <w:rsid w:val="003A205C"/>
    <w:rsid w:val="003A29A2"/>
    <w:rsid w:val="003A2C65"/>
    <w:rsid w:val="003A3B77"/>
    <w:rsid w:val="003A5509"/>
    <w:rsid w:val="003A59B4"/>
    <w:rsid w:val="003A6ADC"/>
    <w:rsid w:val="003B055A"/>
    <w:rsid w:val="003B1A16"/>
    <w:rsid w:val="003B2CA5"/>
    <w:rsid w:val="003B3573"/>
    <w:rsid w:val="003B41F0"/>
    <w:rsid w:val="003B6D82"/>
    <w:rsid w:val="003B6DC4"/>
    <w:rsid w:val="003B73AD"/>
    <w:rsid w:val="003C001D"/>
    <w:rsid w:val="003C0DB6"/>
    <w:rsid w:val="003C124B"/>
    <w:rsid w:val="003C163C"/>
    <w:rsid w:val="003C1BB6"/>
    <w:rsid w:val="003C214C"/>
    <w:rsid w:val="003C2752"/>
    <w:rsid w:val="003C3040"/>
    <w:rsid w:val="003C3903"/>
    <w:rsid w:val="003C3C6B"/>
    <w:rsid w:val="003C46A5"/>
    <w:rsid w:val="003C4D4E"/>
    <w:rsid w:val="003C5389"/>
    <w:rsid w:val="003C5ADA"/>
    <w:rsid w:val="003C7069"/>
    <w:rsid w:val="003C7775"/>
    <w:rsid w:val="003C7EE4"/>
    <w:rsid w:val="003D0335"/>
    <w:rsid w:val="003D05A5"/>
    <w:rsid w:val="003D05F9"/>
    <w:rsid w:val="003D09FA"/>
    <w:rsid w:val="003D11E3"/>
    <w:rsid w:val="003D16F8"/>
    <w:rsid w:val="003D18F8"/>
    <w:rsid w:val="003D2781"/>
    <w:rsid w:val="003D2819"/>
    <w:rsid w:val="003D2FE9"/>
    <w:rsid w:val="003D36E0"/>
    <w:rsid w:val="003D4020"/>
    <w:rsid w:val="003D49B8"/>
    <w:rsid w:val="003D53B5"/>
    <w:rsid w:val="003D5DAB"/>
    <w:rsid w:val="003D60D6"/>
    <w:rsid w:val="003D6613"/>
    <w:rsid w:val="003D6947"/>
    <w:rsid w:val="003D6FB7"/>
    <w:rsid w:val="003D79D8"/>
    <w:rsid w:val="003E1483"/>
    <w:rsid w:val="003E2D33"/>
    <w:rsid w:val="003E3AEC"/>
    <w:rsid w:val="003E41AF"/>
    <w:rsid w:val="003E5250"/>
    <w:rsid w:val="003E5F3B"/>
    <w:rsid w:val="003E617C"/>
    <w:rsid w:val="003E6847"/>
    <w:rsid w:val="003E68EB"/>
    <w:rsid w:val="003E76CA"/>
    <w:rsid w:val="003F0345"/>
    <w:rsid w:val="003F0D67"/>
    <w:rsid w:val="003F1260"/>
    <w:rsid w:val="003F1A18"/>
    <w:rsid w:val="003F1A4B"/>
    <w:rsid w:val="003F2167"/>
    <w:rsid w:val="003F2D11"/>
    <w:rsid w:val="003F2F18"/>
    <w:rsid w:val="003F2FC3"/>
    <w:rsid w:val="003F34FC"/>
    <w:rsid w:val="003F356E"/>
    <w:rsid w:val="003F37A9"/>
    <w:rsid w:val="003F4061"/>
    <w:rsid w:val="003F4EE9"/>
    <w:rsid w:val="003F5A55"/>
    <w:rsid w:val="003F60A5"/>
    <w:rsid w:val="003F78C6"/>
    <w:rsid w:val="0040047A"/>
    <w:rsid w:val="00401A20"/>
    <w:rsid w:val="00404241"/>
    <w:rsid w:val="00404ED6"/>
    <w:rsid w:val="00405DFB"/>
    <w:rsid w:val="00406E5D"/>
    <w:rsid w:val="0040755B"/>
    <w:rsid w:val="004075BE"/>
    <w:rsid w:val="00410319"/>
    <w:rsid w:val="004104D5"/>
    <w:rsid w:val="00410561"/>
    <w:rsid w:val="004111AB"/>
    <w:rsid w:val="00411B76"/>
    <w:rsid w:val="004122AA"/>
    <w:rsid w:val="00412A1A"/>
    <w:rsid w:val="00412E79"/>
    <w:rsid w:val="00412ECB"/>
    <w:rsid w:val="0041360F"/>
    <w:rsid w:val="00413FD5"/>
    <w:rsid w:val="00415B40"/>
    <w:rsid w:val="00415D5F"/>
    <w:rsid w:val="004161F0"/>
    <w:rsid w:val="00416402"/>
    <w:rsid w:val="00416DC3"/>
    <w:rsid w:val="00416F17"/>
    <w:rsid w:val="00416FCD"/>
    <w:rsid w:val="004177B1"/>
    <w:rsid w:val="00417AB9"/>
    <w:rsid w:val="00420BEE"/>
    <w:rsid w:val="00421031"/>
    <w:rsid w:val="004212A3"/>
    <w:rsid w:val="00421589"/>
    <w:rsid w:val="00421F87"/>
    <w:rsid w:val="00422067"/>
    <w:rsid w:val="004223E6"/>
    <w:rsid w:val="0042251C"/>
    <w:rsid w:val="004237CF"/>
    <w:rsid w:val="00427254"/>
    <w:rsid w:val="0042787C"/>
    <w:rsid w:val="00430756"/>
    <w:rsid w:val="00430A8C"/>
    <w:rsid w:val="00430FDC"/>
    <w:rsid w:val="00431241"/>
    <w:rsid w:val="004316C1"/>
    <w:rsid w:val="00431832"/>
    <w:rsid w:val="0043184F"/>
    <w:rsid w:val="0043205F"/>
    <w:rsid w:val="004323B8"/>
    <w:rsid w:val="004327F5"/>
    <w:rsid w:val="0043281C"/>
    <w:rsid w:val="004328A1"/>
    <w:rsid w:val="00432969"/>
    <w:rsid w:val="00433506"/>
    <w:rsid w:val="00433F7E"/>
    <w:rsid w:val="004340D2"/>
    <w:rsid w:val="0043427F"/>
    <w:rsid w:val="00434A66"/>
    <w:rsid w:val="00435164"/>
    <w:rsid w:val="0043545E"/>
    <w:rsid w:val="00435969"/>
    <w:rsid w:val="00436856"/>
    <w:rsid w:val="00437621"/>
    <w:rsid w:val="0043783B"/>
    <w:rsid w:val="00437B32"/>
    <w:rsid w:val="00440439"/>
    <w:rsid w:val="004404B5"/>
    <w:rsid w:val="00440C42"/>
    <w:rsid w:val="00440D63"/>
    <w:rsid w:val="00442692"/>
    <w:rsid w:val="00442A00"/>
    <w:rsid w:val="004438B7"/>
    <w:rsid w:val="00443CFF"/>
    <w:rsid w:val="00443D96"/>
    <w:rsid w:val="00444276"/>
    <w:rsid w:val="00444288"/>
    <w:rsid w:val="00444388"/>
    <w:rsid w:val="00444DB5"/>
    <w:rsid w:val="004450A2"/>
    <w:rsid w:val="00445136"/>
    <w:rsid w:val="00445508"/>
    <w:rsid w:val="00445785"/>
    <w:rsid w:val="00445A62"/>
    <w:rsid w:val="004468E8"/>
    <w:rsid w:val="00447627"/>
    <w:rsid w:val="004479F5"/>
    <w:rsid w:val="00447A6D"/>
    <w:rsid w:val="00450642"/>
    <w:rsid w:val="004510C4"/>
    <w:rsid w:val="00451587"/>
    <w:rsid w:val="00451780"/>
    <w:rsid w:val="00451F1C"/>
    <w:rsid w:val="004532B9"/>
    <w:rsid w:val="004536B5"/>
    <w:rsid w:val="004536C2"/>
    <w:rsid w:val="00453990"/>
    <w:rsid w:val="00453F3F"/>
    <w:rsid w:val="0045442F"/>
    <w:rsid w:val="00454499"/>
    <w:rsid w:val="004549DE"/>
    <w:rsid w:val="00455A00"/>
    <w:rsid w:val="00455FB8"/>
    <w:rsid w:val="00457F1B"/>
    <w:rsid w:val="00460128"/>
    <w:rsid w:val="0046059A"/>
    <w:rsid w:val="00460ADE"/>
    <w:rsid w:val="00460F05"/>
    <w:rsid w:val="00461558"/>
    <w:rsid w:val="00461A6D"/>
    <w:rsid w:val="00462AB4"/>
    <w:rsid w:val="004630CA"/>
    <w:rsid w:val="004632B6"/>
    <w:rsid w:val="004634D9"/>
    <w:rsid w:val="00463D27"/>
    <w:rsid w:val="00464CC6"/>
    <w:rsid w:val="004654F6"/>
    <w:rsid w:val="00465812"/>
    <w:rsid w:val="004668C5"/>
    <w:rsid w:val="00466D06"/>
    <w:rsid w:val="00467AB2"/>
    <w:rsid w:val="00467E6C"/>
    <w:rsid w:val="00470961"/>
    <w:rsid w:val="00470AA8"/>
    <w:rsid w:val="00471569"/>
    <w:rsid w:val="00471C9D"/>
    <w:rsid w:val="00472874"/>
    <w:rsid w:val="00472ADA"/>
    <w:rsid w:val="00472CD9"/>
    <w:rsid w:val="0047350C"/>
    <w:rsid w:val="0047401C"/>
    <w:rsid w:val="00474584"/>
    <w:rsid w:val="00474719"/>
    <w:rsid w:val="0047498E"/>
    <w:rsid w:val="00474B96"/>
    <w:rsid w:val="00474BAB"/>
    <w:rsid w:val="00475EC0"/>
    <w:rsid w:val="004762F8"/>
    <w:rsid w:val="00476B3E"/>
    <w:rsid w:val="00476DE7"/>
    <w:rsid w:val="0047701C"/>
    <w:rsid w:val="00477F75"/>
    <w:rsid w:val="004808B1"/>
    <w:rsid w:val="00480A84"/>
    <w:rsid w:val="00480B9B"/>
    <w:rsid w:val="00481237"/>
    <w:rsid w:val="00481986"/>
    <w:rsid w:val="004827C2"/>
    <w:rsid w:val="00482E55"/>
    <w:rsid w:val="0048496C"/>
    <w:rsid w:val="00484C8B"/>
    <w:rsid w:val="00484FD6"/>
    <w:rsid w:val="00485EEC"/>
    <w:rsid w:val="00486230"/>
    <w:rsid w:val="00486C80"/>
    <w:rsid w:val="00487E9B"/>
    <w:rsid w:val="00490230"/>
    <w:rsid w:val="00490314"/>
    <w:rsid w:val="004904FC"/>
    <w:rsid w:val="004909ED"/>
    <w:rsid w:val="004918AF"/>
    <w:rsid w:val="0049234A"/>
    <w:rsid w:val="00492AE7"/>
    <w:rsid w:val="00493003"/>
    <w:rsid w:val="004936C5"/>
    <w:rsid w:val="0049490C"/>
    <w:rsid w:val="00495660"/>
    <w:rsid w:val="004965EB"/>
    <w:rsid w:val="00496AEE"/>
    <w:rsid w:val="00496CFE"/>
    <w:rsid w:val="0049758A"/>
    <w:rsid w:val="004A0E76"/>
    <w:rsid w:val="004A1673"/>
    <w:rsid w:val="004A1D64"/>
    <w:rsid w:val="004A3883"/>
    <w:rsid w:val="004A3AB6"/>
    <w:rsid w:val="004A475B"/>
    <w:rsid w:val="004A5EEB"/>
    <w:rsid w:val="004A6701"/>
    <w:rsid w:val="004A6A22"/>
    <w:rsid w:val="004A7110"/>
    <w:rsid w:val="004A717B"/>
    <w:rsid w:val="004B0021"/>
    <w:rsid w:val="004B05BB"/>
    <w:rsid w:val="004B0BCF"/>
    <w:rsid w:val="004B1E8C"/>
    <w:rsid w:val="004B31D9"/>
    <w:rsid w:val="004B34BF"/>
    <w:rsid w:val="004B41E0"/>
    <w:rsid w:val="004B4364"/>
    <w:rsid w:val="004B521E"/>
    <w:rsid w:val="004B6AC7"/>
    <w:rsid w:val="004B7252"/>
    <w:rsid w:val="004C1EE2"/>
    <w:rsid w:val="004C210F"/>
    <w:rsid w:val="004C2925"/>
    <w:rsid w:val="004C2B3C"/>
    <w:rsid w:val="004C3DC2"/>
    <w:rsid w:val="004C4338"/>
    <w:rsid w:val="004C466E"/>
    <w:rsid w:val="004C5BFD"/>
    <w:rsid w:val="004C616D"/>
    <w:rsid w:val="004C6B79"/>
    <w:rsid w:val="004C74B5"/>
    <w:rsid w:val="004C7534"/>
    <w:rsid w:val="004C771F"/>
    <w:rsid w:val="004C7730"/>
    <w:rsid w:val="004C7BFB"/>
    <w:rsid w:val="004D0990"/>
    <w:rsid w:val="004D1124"/>
    <w:rsid w:val="004D1255"/>
    <w:rsid w:val="004D1A13"/>
    <w:rsid w:val="004D1E08"/>
    <w:rsid w:val="004D21EA"/>
    <w:rsid w:val="004D22A0"/>
    <w:rsid w:val="004D24DD"/>
    <w:rsid w:val="004D26C1"/>
    <w:rsid w:val="004D3B60"/>
    <w:rsid w:val="004D48C8"/>
    <w:rsid w:val="004D6056"/>
    <w:rsid w:val="004D6C4D"/>
    <w:rsid w:val="004D71C7"/>
    <w:rsid w:val="004D788C"/>
    <w:rsid w:val="004D7AFC"/>
    <w:rsid w:val="004E05ED"/>
    <w:rsid w:val="004E0D46"/>
    <w:rsid w:val="004E16D5"/>
    <w:rsid w:val="004E22B6"/>
    <w:rsid w:val="004E232E"/>
    <w:rsid w:val="004E3006"/>
    <w:rsid w:val="004E35F2"/>
    <w:rsid w:val="004E455A"/>
    <w:rsid w:val="004E470B"/>
    <w:rsid w:val="004E4EC4"/>
    <w:rsid w:val="004E5C47"/>
    <w:rsid w:val="004E5E3A"/>
    <w:rsid w:val="004E7133"/>
    <w:rsid w:val="004F03E1"/>
    <w:rsid w:val="004F0757"/>
    <w:rsid w:val="004F0A9B"/>
    <w:rsid w:val="004F0B61"/>
    <w:rsid w:val="004F0BC1"/>
    <w:rsid w:val="004F1817"/>
    <w:rsid w:val="004F1BAF"/>
    <w:rsid w:val="004F1F85"/>
    <w:rsid w:val="004F1F90"/>
    <w:rsid w:val="004F23A8"/>
    <w:rsid w:val="004F24A9"/>
    <w:rsid w:val="004F2F3F"/>
    <w:rsid w:val="004F34A5"/>
    <w:rsid w:val="004F3996"/>
    <w:rsid w:val="004F3AE1"/>
    <w:rsid w:val="004F5940"/>
    <w:rsid w:val="004F596D"/>
    <w:rsid w:val="004F5E96"/>
    <w:rsid w:val="004F67BD"/>
    <w:rsid w:val="004F6851"/>
    <w:rsid w:val="004F6A68"/>
    <w:rsid w:val="004F6F03"/>
    <w:rsid w:val="00500510"/>
    <w:rsid w:val="0050085A"/>
    <w:rsid w:val="00500C63"/>
    <w:rsid w:val="00500F9D"/>
    <w:rsid w:val="0050133E"/>
    <w:rsid w:val="00502795"/>
    <w:rsid w:val="00502CED"/>
    <w:rsid w:val="0050327A"/>
    <w:rsid w:val="00503E42"/>
    <w:rsid w:val="005046C1"/>
    <w:rsid w:val="005046D4"/>
    <w:rsid w:val="00504E60"/>
    <w:rsid w:val="00506B51"/>
    <w:rsid w:val="005070D4"/>
    <w:rsid w:val="00507504"/>
    <w:rsid w:val="005103A2"/>
    <w:rsid w:val="00510684"/>
    <w:rsid w:val="005119A5"/>
    <w:rsid w:val="00511B3B"/>
    <w:rsid w:val="0051240A"/>
    <w:rsid w:val="0051328E"/>
    <w:rsid w:val="00513381"/>
    <w:rsid w:val="00513F80"/>
    <w:rsid w:val="00514088"/>
    <w:rsid w:val="00514300"/>
    <w:rsid w:val="00514D5E"/>
    <w:rsid w:val="00515CC1"/>
    <w:rsid w:val="00515DF3"/>
    <w:rsid w:val="00515F1C"/>
    <w:rsid w:val="005161D5"/>
    <w:rsid w:val="00516418"/>
    <w:rsid w:val="0051704E"/>
    <w:rsid w:val="005178CE"/>
    <w:rsid w:val="00517D9E"/>
    <w:rsid w:val="00517F09"/>
    <w:rsid w:val="00520604"/>
    <w:rsid w:val="005213DB"/>
    <w:rsid w:val="005219D4"/>
    <w:rsid w:val="00522D71"/>
    <w:rsid w:val="0052349E"/>
    <w:rsid w:val="00523635"/>
    <w:rsid w:val="00524CD3"/>
    <w:rsid w:val="00525AE9"/>
    <w:rsid w:val="005266AE"/>
    <w:rsid w:val="00526C2E"/>
    <w:rsid w:val="005270A1"/>
    <w:rsid w:val="00527291"/>
    <w:rsid w:val="00527538"/>
    <w:rsid w:val="00527A75"/>
    <w:rsid w:val="005317D4"/>
    <w:rsid w:val="00531961"/>
    <w:rsid w:val="00531BE0"/>
    <w:rsid w:val="00532347"/>
    <w:rsid w:val="00532ADD"/>
    <w:rsid w:val="00533093"/>
    <w:rsid w:val="005337B2"/>
    <w:rsid w:val="00533A90"/>
    <w:rsid w:val="00535264"/>
    <w:rsid w:val="005362D9"/>
    <w:rsid w:val="0053643F"/>
    <w:rsid w:val="00536C11"/>
    <w:rsid w:val="00536D79"/>
    <w:rsid w:val="00537296"/>
    <w:rsid w:val="005378BA"/>
    <w:rsid w:val="00540387"/>
    <w:rsid w:val="0054134D"/>
    <w:rsid w:val="005422DB"/>
    <w:rsid w:val="00542AF7"/>
    <w:rsid w:val="00542EBA"/>
    <w:rsid w:val="00543537"/>
    <w:rsid w:val="005435CE"/>
    <w:rsid w:val="00543639"/>
    <w:rsid w:val="00543EB0"/>
    <w:rsid w:val="005440BA"/>
    <w:rsid w:val="005441EB"/>
    <w:rsid w:val="00544502"/>
    <w:rsid w:val="0054492D"/>
    <w:rsid w:val="005451B9"/>
    <w:rsid w:val="00545558"/>
    <w:rsid w:val="00545BF3"/>
    <w:rsid w:val="00545C9A"/>
    <w:rsid w:val="00546BDF"/>
    <w:rsid w:val="00547568"/>
    <w:rsid w:val="0054780B"/>
    <w:rsid w:val="00547E78"/>
    <w:rsid w:val="0055055A"/>
    <w:rsid w:val="00550781"/>
    <w:rsid w:val="00550A6B"/>
    <w:rsid w:val="00550E3B"/>
    <w:rsid w:val="0055107A"/>
    <w:rsid w:val="00551576"/>
    <w:rsid w:val="00551DD5"/>
    <w:rsid w:val="0055278C"/>
    <w:rsid w:val="00552C1F"/>
    <w:rsid w:val="00553AF7"/>
    <w:rsid w:val="00553CE2"/>
    <w:rsid w:val="00554E72"/>
    <w:rsid w:val="0055554D"/>
    <w:rsid w:val="00557271"/>
    <w:rsid w:val="0055744D"/>
    <w:rsid w:val="0056025B"/>
    <w:rsid w:val="00560A18"/>
    <w:rsid w:val="00560C02"/>
    <w:rsid w:val="00560C0D"/>
    <w:rsid w:val="005613F6"/>
    <w:rsid w:val="005616B6"/>
    <w:rsid w:val="00561C92"/>
    <w:rsid w:val="0056244F"/>
    <w:rsid w:val="00562EE1"/>
    <w:rsid w:val="005637A0"/>
    <w:rsid w:val="00564E71"/>
    <w:rsid w:val="00564FD4"/>
    <w:rsid w:val="00565B8E"/>
    <w:rsid w:val="00565C33"/>
    <w:rsid w:val="005665D3"/>
    <w:rsid w:val="00567328"/>
    <w:rsid w:val="0057039F"/>
    <w:rsid w:val="00570A7D"/>
    <w:rsid w:val="005710D8"/>
    <w:rsid w:val="00572D1B"/>
    <w:rsid w:val="005742EA"/>
    <w:rsid w:val="0057467E"/>
    <w:rsid w:val="0057505A"/>
    <w:rsid w:val="005751EF"/>
    <w:rsid w:val="0057526E"/>
    <w:rsid w:val="005757E2"/>
    <w:rsid w:val="00575C35"/>
    <w:rsid w:val="005762BF"/>
    <w:rsid w:val="00576C8B"/>
    <w:rsid w:val="00577DA3"/>
    <w:rsid w:val="0058065E"/>
    <w:rsid w:val="0058092A"/>
    <w:rsid w:val="0058283B"/>
    <w:rsid w:val="005831B7"/>
    <w:rsid w:val="00583637"/>
    <w:rsid w:val="0058367B"/>
    <w:rsid w:val="00583E11"/>
    <w:rsid w:val="0058479B"/>
    <w:rsid w:val="005850F2"/>
    <w:rsid w:val="005855F8"/>
    <w:rsid w:val="00586A12"/>
    <w:rsid w:val="00586A40"/>
    <w:rsid w:val="00586BD6"/>
    <w:rsid w:val="00586D29"/>
    <w:rsid w:val="00587F6F"/>
    <w:rsid w:val="00590709"/>
    <w:rsid w:val="005915E1"/>
    <w:rsid w:val="0059182F"/>
    <w:rsid w:val="00591905"/>
    <w:rsid w:val="00591B38"/>
    <w:rsid w:val="00591E26"/>
    <w:rsid w:val="00592B0F"/>
    <w:rsid w:val="005933B9"/>
    <w:rsid w:val="0059386D"/>
    <w:rsid w:val="00593AAA"/>
    <w:rsid w:val="00594069"/>
    <w:rsid w:val="005940D3"/>
    <w:rsid w:val="0059413E"/>
    <w:rsid w:val="00594641"/>
    <w:rsid w:val="005962F3"/>
    <w:rsid w:val="005974BA"/>
    <w:rsid w:val="005977B7"/>
    <w:rsid w:val="005979E4"/>
    <w:rsid w:val="00597D6A"/>
    <w:rsid w:val="005A0000"/>
    <w:rsid w:val="005A008E"/>
    <w:rsid w:val="005A01E4"/>
    <w:rsid w:val="005A0B84"/>
    <w:rsid w:val="005A26B8"/>
    <w:rsid w:val="005A2E55"/>
    <w:rsid w:val="005A3316"/>
    <w:rsid w:val="005A45E0"/>
    <w:rsid w:val="005A4645"/>
    <w:rsid w:val="005A63B8"/>
    <w:rsid w:val="005A6EB6"/>
    <w:rsid w:val="005A78FD"/>
    <w:rsid w:val="005A7B60"/>
    <w:rsid w:val="005A7B87"/>
    <w:rsid w:val="005A7FA7"/>
    <w:rsid w:val="005B03ED"/>
    <w:rsid w:val="005B0995"/>
    <w:rsid w:val="005B160C"/>
    <w:rsid w:val="005B2340"/>
    <w:rsid w:val="005B2F5C"/>
    <w:rsid w:val="005B30CB"/>
    <w:rsid w:val="005B3E27"/>
    <w:rsid w:val="005B3FBA"/>
    <w:rsid w:val="005B414A"/>
    <w:rsid w:val="005B42CE"/>
    <w:rsid w:val="005B5EE7"/>
    <w:rsid w:val="005B653B"/>
    <w:rsid w:val="005B66D1"/>
    <w:rsid w:val="005B68F3"/>
    <w:rsid w:val="005B6B77"/>
    <w:rsid w:val="005B6F52"/>
    <w:rsid w:val="005B760D"/>
    <w:rsid w:val="005B7854"/>
    <w:rsid w:val="005B796A"/>
    <w:rsid w:val="005B7AC3"/>
    <w:rsid w:val="005C05A7"/>
    <w:rsid w:val="005C10D1"/>
    <w:rsid w:val="005C1CE6"/>
    <w:rsid w:val="005C2896"/>
    <w:rsid w:val="005C2B0B"/>
    <w:rsid w:val="005C2C9B"/>
    <w:rsid w:val="005C3624"/>
    <w:rsid w:val="005C3695"/>
    <w:rsid w:val="005C394E"/>
    <w:rsid w:val="005C3A09"/>
    <w:rsid w:val="005C3A31"/>
    <w:rsid w:val="005C3CEC"/>
    <w:rsid w:val="005C4916"/>
    <w:rsid w:val="005C4EB7"/>
    <w:rsid w:val="005C509F"/>
    <w:rsid w:val="005C5736"/>
    <w:rsid w:val="005C68C9"/>
    <w:rsid w:val="005C70A0"/>
    <w:rsid w:val="005C7185"/>
    <w:rsid w:val="005C7F3D"/>
    <w:rsid w:val="005D0049"/>
    <w:rsid w:val="005D0348"/>
    <w:rsid w:val="005D03EE"/>
    <w:rsid w:val="005D051C"/>
    <w:rsid w:val="005D05FC"/>
    <w:rsid w:val="005D0B67"/>
    <w:rsid w:val="005D0B6F"/>
    <w:rsid w:val="005D0EB9"/>
    <w:rsid w:val="005D14A8"/>
    <w:rsid w:val="005D2295"/>
    <w:rsid w:val="005D23FE"/>
    <w:rsid w:val="005D2B98"/>
    <w:rsid w:val="005D3538"/>
    <w:rsid w:val="005D357F"/>
    <w:rsid w:val="005D35A7"/>
    <w:rsid w:val="005D366C"/>
    <w:rsid w:val="005D72F1"/>
    <w:rsid w:val="005D768F"/>
    <w:rsid w:val="005D782F"/>
    <w:rsid w:val="005D7D51"/>
    <w:rsid w:val="005E1B6F"/>
    <w:rsid w:val="005E1D27"/>
    <w:rsid w:val="005E1EEA"/>
    <w:rsid w:val="005E23BB"/>
    <w:rsid w:val="005E2B14"/>
    <w:rsid w:val="005E2E7D"/>
    <w:rsid w:val="005E4106"/>
    <w:rsid w:val="005E412D"/>
    <w:rsid w:val="005E420F"/>
    <w:rsid w:val="005E5040"/>
    <w:rsid w:val="005E5AD4"/>
    <w:rsid w:val="005E5C52"/>
    <w:rsid w:val="005E64B0"/>
    <w:rsid w:val="005E6646"/>
    <w:rsid w:val="005E665B"/>
    <w:rsid w:val="005E77A3"/>
    <w:rsid w:val="005F04C4"/>
    <w:rsid w:val="005F2BC8"/>
    <w:rsid w:val="005F3301"/>
    <w:rsid w:val="005F36F4"/>
    <w:rsid w:val="005F54F8"/>
    <w:rsid w:val="005F5C40"/>
    <w:rsid w:val="005F610E"/>
    <w:rsid w:val="005F6F70"/>
    <w:rsid w:val="005F78A7"/>
    <w:rsid w:val="00600359"/>
    <w:rsid w:val="006003FF"/>
    <w:rsid w:val="00600E38"/>
    <w:rsid w:val="00600E3E"/>
    <w:rsid w:val="0060123F"/>
    <w:rsid w:val="006016D4"/>
    <w:rsid w:val="00602B7C"/>
    <w:rsid w:val="0060440D"/>
    <w:rsid w:val="00604E68"/>
    <w:rsid w:val="00604F53"/>
    <w:rsid w:val="00605304"/>
    <w:rsid w:val="006053D4"/>
    <w:rsid w:val="006055B7"/>
    <w:rsid w:val="0060564A"/>
    <w:rsid w:val="00606D32"/>
    <w:rsid w:val="006077D9"/>
    <w:rsid w:val="0060789E"/>
    <w:rsid w:val="00607B2A"/>
    <w:rsid w:val="00607C41"/>
    <w:rsid w:val="00607F38"/>
    <w:rsid w:val="006101DD"/>
    <w:rsid w:val="00610360"/>
    <w:rsid w:val="00610405"/>
    <w:rsid w:val="006105AA"/>
    <w:rsid w:val="00611D9A"/>
    <w:rsid w:val="00612493"/>
    <w:rsid w:val="0061324E"/>
    <w:rsid w:val="00613306"/>
    <w:rsid w:val="00613477"/>
    <w:rsid w:val="00613A97"/>
    <w:rsid w:val="00613F3B"/>
    <w:rsid w:val="00614223"/>
    <w:rsid w:val="00614244"/>
    <w:rsid w:val="006146D9"/>
    <w:rsid w:val="00614FC8"/>
    <w:rsid w:val="0061518A"/>
    <w:rsid w:val="006151E8"/>
    <w:rsid w:val="0061593D"/>
    <w:rsid w:val="00615C34"/>
    <w:rsid w:val="00617A55"/>
    <w:rsid w:val="00617D60"/>
    <w:rsid w:val="006215DB"/>
    <w:rsid w:val="00621F41"/>
    <w:rsid w:val="006223AE"/>
    <w:rsid w:val="0062297F"/>
    <w:rsid w:val="00622DC9"/>
    <w:rsid w:val="0062361E"/>
    <w:rsid w:val="00623BE3"/>
    <w:rsid w:val="00624DD2"/>
    <w:rsid w:val="00626C84"/>
    <w:rsid w:val="00626FE1"/>
    <w:rsid w:val="00627ABE"/>
    <w:rsid w:val="0063067A"/>
    <w:rsid w:val="00630922"/>
    <w:rsid w:val="00630959"/>
    <w:rsid w:val="00630EC6"/>
    <w:rsid w:val="006310F1"/>
    <w:rsid w:val="0063202A"/>
    <w:rsid w:val="0063269C"/>
    <w:rsid w:val="00633DD2"/>
    <w:rsid w:val="00633F51"/>
    <w:rsid w:val="0063483C"/>
    <w:rsid w:val="006354A5"/>
    <w:rsid w:val="0063559C"/>
    <w:rsid w:val="006361B1"/>
    <w:rsid w:val="0063631F"/>
    <w:rsid w:val="00636F83"/>
    <w:rsid w:val="006376A9"/>
    <w:rsid w:val="00637FA5"/>
    <w:rsid w:val="00640BCA"/>
    <w:rsid w:val="00640DC7"/>
    <w:rsid w:val="00642216"/>
    <w:rsid w:val="0064320E"/>
    <w:rsid w:val="00643713"/>
    <w:rsid w:val="00643E17"/>
    <w:rsid w:val="00643FDA"/>
    <w:rsid w:val="006443D7"/>
    <w:rsid w:val="006444C8"/>
    <w:rsid w:val="0064456A"/>
    <w:rsid w:val="0064471D"/>
    <w:rsid w:val="006447B9"/>
    <w:rsid w:val="00644A22"/>
    <w:rsid w:val="00644AD3"/>
    <w:rsid w:val="00644CD8"/>
    <w:rsid w:val="00644F76"/>
    <w:rsid w:val="0064656B"/>
    <w:rsid w:val="00646D00"/>
    <w:rsid w:val="0064731D"/>
    <w:rsid w:val="00647DFD"/>
    <w:rsid w:val="0065038F"/>
    <w:rsid w:val="00650B4B"/>
    <w:rsid w:val="00650EB2"/>
    <w:rsid w:val="00651485"/>
    <w:rsid w:val="006517A5"/>
    <w:rsid w:val="00652B55"/>
    <w:rsid w:val="00652B69"/>
    <w:rsid w:val="00652E97"/>
    <w:rsid w:val="00653B99"/>
    <w:rsid w:val="00653EC3"/>
    <w:rsid w:val="00653F3B"/>
    <w:rsid w:val="00654350"/>
    <w:rsid w:val="00655514"/>
    <w:rsid w:val="00655747"/>
    <w:rsid w:val="00655AA4"/>
    <w:rsid w:val="00655C52"/>
    <w:rsid w:val="006563A1"/>
    <w:rsid w:val="0065651E"/>
    <w:rsid w:val="006567C2"/>
    <w:rsid w:val="00657136"/>
    <w:rsid w:val="00657FBB"/>
    <w:rsid w:val="00657FC8"/>
    <w:rsid w:val="00660090"/>
    <w:rsid w:val="006643BC"/>
    <w:rsid w:val="006645F5"/>
    <w:rsid w:val="00664752"/>
    <w:rsid w:val="00665171"/>
    <w:rsid w:val="00666482"/>
    <w:rsid w:val="0066689C"/>
    <w:rsid w:val="00666A13"/>
    <w:rsid w:val="00667786"/>
    <w:rsid w:val="00670146"/>
    <w:rsid w:val="00670DF0"/>
    <w:rsid w:val="0067141F"/>
    <w:rsid w:val="006722C6"/>
    <w:rsid w:val="006724AB"/>
    <w:rsid w:val="00672A3B"/>
    <w:rsid w:val="00672F97"/>
    <w:rsid w:val="00673243"/>
    <w:rsid w:val="00673A4C"/>
    <w:rsid w:val="00673B3A"/>
    <w:rsid w:val="00673D1A"/>
    <w:rsid w:val="006743CD"/>
    <w:rsid w:val="006744DC"/>
    <w:rsid w:val="006744E9"/>
    <w:rsid w:val="006744EA"/>
    <w:rsid w:val="0067460A"/>
    <w:rsid w:val="0067494E"/>
    <w:rsid w:val="00674BA7"/>
    <w:rsid w:val="00674F12"/>
    <w:rsid w:val="00675762"/>
    <w:rsid w:val="006757DE"/>
    <w:rsid w:val="00676755"/>
    <w:rsid w:val="00676D82"/>
    <w:rsid w:val="00677701"/>
    <w:rsid w:val="00677897"/>
    <w:rsid w:val="006778EE"/>
    <w:rsid w:val="00677EB3"/>
    <w:rsid w:val="006800DC"/>
    <w:rsid w:val="00680720"/>
    <w:rsid w:val="00680D3A"/>
    <w:rsid w:val="00680F40"/>
    <w:rsid w:val="006821F7"/>
    <w:rsid w:val="00682257"/>
    <w:rsid w:val="00682ECB"/>
    <w:rsid w:val="00683025"/>
    <w:rsid w:val="00683BC8"/>
    <w:rsid w:val="006846B8"/>
    <w:rsid w:val="006856C3"/>
    <w:rsid w:val="00686708"/>
    <w:rsid w:val="0068695D"/>
    <w:rsid w:val="0068734C"/>
    <w:rsid w:val="00690AA1"/>
    <w:rsid w:val="00690ACF"/>
    <w:rsid w:val="00690E04"/>
    <w:rsid w:val="00691613"/>
    <w:rsid w:val="0069183D"/>
    <w:rsid w:val="00691A61"/>
    <w:rsid w:val="00691C5D"/>
    <w:rsid w:val="00691F32"/>
    <w:rsid w:val="0069225F"/>
    <w:rsid w:val="006922A7"/>
    <w:rsid w:val="006923C0"/>
    <w:rsid w:val="00692E3B"/>
    <w:rsid w:val="00693271"/>
    <w:rsid w:val="006936E0"/>
    <w:rsid w:val="006948A1"/>
    <w:rsid w:val="006948BB"/>
    <w:rsid w:val="0069490B"/>
    <w:rsid w:val="00695429"/>
    <w:rsid w:val="00695B20"/>
    <w:rsid w:val="00696AAD"/>
    <w:rsid w:val="006A079A"/>
    <w:rsid w:val="006A096E"/>
    <w:rsid w:val="006A1F09"/>
    <w:rsid w:val="006A2E84"/>
    <w:rsid w:val="006A442B"/>
    <w:rsid w:val="006A5176"/>
    <w:rsid w:val="006A53DB"/>
    <w:rsid w:val="006A5613"/>
    <w:rsid w:val="006A6519"/>
    <w:rsid w:val="006A6594"/>
    <w:rsid w:val="006A6C18"/>
    <w:rsid w:val="006A79DE"/>
    <w:rsid w:val="006A7E56"/>
    <w:rsid w:val="006B0014"/>
    <w:rsid w:val="006B09D0"/>
    <w:rsid w:val="006B10C3"/>
    <w:rsid w:val="006B28F0"/>
    <w:rsid w:val="006B2A89"/>
    <w:rsid w:val="006B2E88"/>
    <w:rsid w:val="006B2FAD"/>
    <w:rsid w:val="006B3271"/>
    <w:rsid w:val="006B4560"/>
    <w:rsid w:val="006B4C51"/>
    <w:rsid w:val="006B4E67"/>
    <w:rsid w:val="006B679E"/>
    <w:rsid w:val="006B7169"/>
    <w:rsid w:val="006B7782"/>
    <w:rsid w:val="006B7D00"/>
    <w:rsid w:val="006C049E"/>
    <w:rsid w:val="006C1501"/>
    <w:rsid w:val="006C1734"/>
    <w:rsid w:val="006C1C5F"/>
    <w:rsid w:val="006C2C81"/>
    <w:rsid w:val="006C3088"/>
    <w:rsid w:val="006C3195"/>
    <w:rsid w:val="006C34FB"/>
    <w:rsid w:val="006C36CE"/>
    <w:rsid w:val="006C4101"/>
    <w:rsid w:val="006C4781"/>
    <w:rsid w:val="006C47CB"/>
    <w:rsid w:val="006C4F9C"/>
    <w:rsid w:val="006C5729"/>
    <w:rsid w:val="006C5B3F"/>
    <w:rsid w:val="006C5C39"/>
    <w:rsid w:val="006C681F"/>
    <w:rsid w:val="006C77FE"/>
    <w:rsid w:val="006C7FA4"/>
    <w:rsid w:val="006D02D3"/>
    <w:rsid w:val="006D0A09"/>
    <w:rsid w:val="006D0CC4"/>
    <w:rsid w:val="006D1162"/>
    <w:rsid w:val="006D1F60"/>
    <w:rsid w:val="006D21AC"/>
    <w:rsid w:val="006D3996"/>
    <w:rsid w:val="006D3DD1"/>
    <w:rsid w:val="006D4760"/>
    <w:rsid w:val="006D4DD0"/>
    <w:rsid w:val="006D55C0"/>
    <w:rsid w:val="006D5FBB"/>
    <w:rsid w:val="006D6C3C"/>
    <w:rsid w:val="006D6DD7"/>
    <w:rsid w:val="006D7C12"/>
    <w:rsid w:val="006E0393"/>
    <w:rsid w:val="006E06E5"/>
    <w:rsid w:val="006E0E9A"/>
    <w:rsid w:val="006E104B"/>
    <w:rsid w:val="006E1427"/>
    <w:rsid w:val="006E170B"/>
    <w:rsid w:val="006E2620"/>
    <w:rsid w:val="006E303B"/>
    <w:rsid w:val="006E3B0A"/>
    <w:rsid w:val="006E3BCC"/>
    <w:rsid w:val="006E40A5"/>
    <w:rsid w:val="006E495D"/>
    <w:rsid w:val="006E535D"/>
    <w:rsid w:val="006E5BA2"/>
    <w:rsid w:val="006E61CA"/>
    <w:rsid w:val="006E71A1"/>
    <w:rsid w:val="006E7AC1"/>
    <w:rsid w:val="006F0965"/>
    <w:rsid w:val="006F1201"/>
    <w:rsid w:val="006F12BF"/>
    <w:rsid w:val="006F15D7"/>
    <w:rsid w:val="006F1D65"/>
    <w:rsid w:val="006F235D"/>
    <w:rsid w:val="006F248A"/>
    <w:rsid w:val="006F2FE2"/>
    <w:rsid w:val="006F3117"/>
    <w:rsid w:val="006F3A7E"/>
    <w:rsid w:val="006F46B8"/>
    <w:rsid w:val="006F4ADA"/>
    <w:rsid w:val="006F55B4"/>
    <w:rsid w:val="006F78BC"/>
    <w:rsid w:val="006F79CA"/>
    <w:rsid w:val="007001B0"/>
    <w:rsid w:val="007007D4"/>
    <w:rsid w:val="00700C2B"/>
    <w:rsid w:val="0070161E"/>
    <w:rsid w:val="00701C1D"/>
    <w:rsid w:val="00701D04"/>
    <w:rsid w:val="00702671"/>
    <w:rsid w:val="0070498F"/>
    <w:rsid w:val="00704AC6"/>
    <w:rsid w:val="007055C8"/>
    <w:rsid w:val="0070577C"/>
    <w:rsid w:val="00705CF7"/>
    <w:rsid w:val="00706363"/>
    <w:rsid w:val="0070666C"/>
    <w:rsid w:val="00707BD7"/>
    <w:rsid w:val="0071010C"/>
    <w:rsid w:val="0071028E"/>
    <w:rsid w:val="007104FC"/>
    <w:rsid w:val="00710952"/>
    <w:rsid w:val="0071172C"/>
    <w:rsid w:val="00712295"/>
    <w:rsid w:val="00712FA0"/>
    <w:rsid w:val="0071337B"/>
    <w:rsid w:val="00713B79"/>
    <w:rsid w:val="00714229"/>
    <w:rsid w:val="007167AA"/>
    <w:rsid w:val="00716A9A"/>
    <w:rsid w:val="00716FF0"/>
    <w:rsid w:val="007176E0"/>
    <w:rsid w:val="007206C4"/>
    <w:rsid w:val="0072103E"/>
    <w:rsid w:val="0072119D"/>
    <w:rsid w:val="007212F6"/>
    <w:rsid w:val="00721B0A"/>
    <w:rsid w:val="007221E4"/>
    <w:rsid w:val="007221EC"/>
    <w:rsid w:val="00722571"/>
    <w:rsid w:val="00722B24"/>
    <w:rsid w:val="00722D74"/>
    <w:rsid w:val="00724124"/>
    <w:rsid w:val="00725E70"/>
    <w:rsid w:val="007260D8"/>
    <w:rsid w:val="00727F13"/>
    <w:rsid w:val="0073009A"/>
    <w:rsid w:val="007305FE"/>
    <w:rsid w:val="00730993"/>
    <w:rsid w:val="00730FC4"/>
    <w:rsid w:val="00731B8E"/>
    <w:rsid w:val="007322B1"/>
    <w:rsid w:val="0073270A"/>
    <w:rsid w:val="0073277E"/>
    <w:rsid w:val="0073320F"/>
    <w:rsid w:val="007332BD"/>
    <w:rsid w:val="00733379"/>
    <w:rsid w:val="00733F8D"/>
    <w:rsid w:val="00734457"/>
    <w:rsid w:val="007351DF"/>
    <w:rsid w:val="00735B42"/>
    <w:rsid w:val="00735B52"/>
    <w:rsid w:val="00736733"/>
    <w:rsid w:val="007373B0"/>
    <w:rsid w:val="00737AA4"/>
    <w:rsid w:val="00740238"/>
    <w:rsid w:val="00740494"/>
    <w:rsid w:val="00740C76"/>
    <w:rsid w:val="00740E5B"/>
    <w:rsid w:val="007416DA"/>
    <w:rsid w:val="00741C54"/>
    <w:rsid w:val="0074248F"/>
    <w:rsid w:val="007424A8"/>
    <w:rsid w:val="00742D07"/>
    <w:rsid w:val="0074394A"/>
    <w:rsid w:val="007452C3"/>
    <w:rsid w:val="007458CA"/>
    <w:rsid w:val="00745A40"/>
    <w:rsid w:val="00745B98"/>
    <w:rsid w:val="007465EC"/>
    <w:rsid w:val="0074678E"/>
    <w:rsid w:val="007471A7"/>
    <w:rsid w:val="00747F72"/>
    <w:rsid w:val="00747FD1"/>
    <w:rsid w:val="00750ACF"/>
    <w:rsid w:val="00750BD3"/>
    <w:rsid w:val="007518CF"/>
    <w:rsid w:val="00751BA9"/>
    <w:rsid w:val="00751C21"/>
    <w:rsid w:val="00751DDA"/>
    <w:rsid w:val="007520D8"/>
    <w:rsid w:val="0075297E"/>
    <w:rsid w:val="00753103"/>
    <w:rsid w:val="00753B7B"/>
    <w:rsid w:val="00754108"/>
    <w:rsid w:val="007542A7"/>
    <w:rsid w:val="00754315"/>
    <w:rsid w:val="00754848"/>
    <w:rsid w:val="0075488C"/>
    <w:rsid w:val="00754A7B"/>
    <w:rsid w:val="0075527C"/>
    <w:rsid w:val="00755302"/>
    <w:rsid w:val="0075544B"/>
    <w:rsid w:val="007576F7"/>
    <w:rsid w:val="00757DD7"/>
    <w:rsid w:val="00760262"/>
    <w:rsid w:val="00761D46"/>
    <w:rsid w:val="00761F48"/>
    <w:rsid w:val="007622B4"/>
    <w:rsid w:val="00762644"/>
    <w:rsid w:val="00762743"/>
    <w:rsid w:val="007641E6"/>
    <w:rsid w:val="00764830"/>
    <w:rsid w:val="00765058"/>
    <w:rsid w:val="0076505C"/>
    <w:rsid w:val="00765BD1"/>
    <w:rsid w:val="00766431"/>
    <w:rsid w:val="00767BB4"/>
    <w:rsid w:val="00770775"/>
    <w:rsid w:val="00770C1B"/>
    <w:rsid w:val="00771128"/>
    <w:rsid w:val="00771398"/>
    <w:rsid w:val="00771618"/>
    <w:rsid w:val="00771E19"/>
    <w:rsid w:val="0077207F"/>
    <w:rsid w:val="00772A1C"/>
    <w:rsid w:val="00772F3C"/>
    <w:rsid w:val="00772F3D"/>
    <w:rsid w:val="00772FCC"/>
    <w:rsid w:val="00773201"/>
    <w:rsid w:val="007733C5"/>
    <w:rsid w:val="00773693"/>
    <w:rsid w:val="00773A93"/>
    <w:rsid w:val="00774828"/>
    <w:rsid w:val="00774870"/>
    <w:rsid w:val="0077491B"/>
    <w:rsid w:val="00774BD5"/>
    <w:rsid w:val="00775121"/>
    <w:rsid w:val="0077589A"/>
    <w:rsid w:val="00776C2C"/>
    <w:rsid w:val="00777981"/>
    <w:rsid w:val="00781061"/>
    <w:rsid w:val="00781D7E"/>
    <w:rsid w:val="00781DEC"/>
    <w:rsid w:val="0078213F"/>
    <w:rsid w:val="00782CD0"/>
    <w:rsid w:val="007842B0"/>
    <w:rsid w:val="00784CE0"/>
    <w:rsid w:val="007851ED"/>
    <w:rsid w:val="00786CF3"/>
    <w:rsid w:val="00786D30"/>
    <w:rsid w:val="00787616"/>
    <w:rsid w:val="00787682"/>
    <w:rsid w:val="007876C8"/>
    <w:rsid w:val="0079003C"/>
    <w:rsid w:val="00790663"/>
    <w:rsid w:val="00790A22"/>
    <w:rsid w:val="007912B2"/>
    <w:rsid w:val="007917B7"/>
    <w:rsid w:val="00791BCE"/>
    <w:rsid w:val="00792193"/>
    <w:rsid w:val="007923E5"/>
    <w:rsid w:val="007923F0"/>
    <w:rsid w:val="007928DD"/>
    <w:rsid w:val="0079380D"/>
    <w:rsid w:val="00793974"/>
    <w:rsid w:val="00795477"/>
    <w:rsid w:val="0079602E"/>
    <w:rsid w:val="00796227"/>
    <w:rsid w:val="007976B0"/>
    <w:rsid w:val="007976C3"/>
    <w:rsid w:val="00797902"/>
    <w:rsid w:val="00797A5E"/>
    <w:rsid w:val="00797E90"/>
    <w:rsid w:val="007A1114"/>
    <w:rsid w:val="007A327B"/>
    <w:rsid w:val="007A381C"/>
    <w:rsid w:val="007A41BC"/>
    <w:rsid w:val="007A41C5"/>
    <w:rsid w:val="007A4FE3"/>
    <w:rsid w:val="007A5CDB"/>
    <w:rsid w:val="007A5E3D"/>
    <w:rsid w:val="007A6190"/>
    <w:rsid w:val="007A71A8"/>
    <w:rsid w:val="007B0458"/>
    <w:rsid w:val="007B0631"/>
    <w:rsid w:val="007B0ACB"/>
    <w:rsid w:val="007B256B"/>
    <w:rsid w:val="007B4653"/>
    <w:rsid w:val="007B4ABB"/>
    <w:rsid w:val="007B51FA"/>
    <w:rsid w:val="007B534B"/>
    <w:rsid w:val="007B5ACB"/>
    <w:rsid w:val="007B651D"/>
    <w:rsid w:val="007B669A"/>
    <w:rsid w:val="007B6ACF"/>
    <w:rsid w:val="007B783A"/>
    <w:rsid w:val="007B7F94"/>
    <w:rsid w:val="007C03C5"/>
    <w:rsid w:val="007C1993"/>
    <w:rsid w:val="007C2FB8"/>
    <w:rsid w:val="007C33DA"/>
    <w:rsid w:val="007C34F8"/>
    <w:rsid w:val="007C471F"/>
    <w:rsid w:val="007C4A1A"/>
    <w:rsid w:val="007C5301"/>
    <w:rsid w:val="007C5646"/>
    <w:rsid w:val="007C593C"/>
    <w:rsid w:val="007C5A7A"/>
    <w:rsid w:val="007C5F82"/>
    <w:rsid w:val="007C6041"/>
    <w:rsid w:val="007C61E1"/>
    <w:rsid w:val="007C672E"/>
    <w:rsid w:val="007C68F5"/>
    <w:rsid w:val="007C68FF"/>
    <w:rsid w:val="007C78D8"/>
    <w:rsid w:val="007C7F74"/>
    <w:rsid w:val="007D02AC"/>
    <w:rsid w:val="007D1AD0"/>
    <w:rsid w:val="007D1CEC"/>
    <w:rsid w:val="007D29E5"/>
    <w:rsid w:val="007D2E0A"/>
    <w:rsid w:val="007D3049"/>
    <w:rsid w:val="007D3387"/>
    <w:rsid w:val="007D34AA"/>
    <w:rsid w:val="007D53F6"/>
    <w:rsid w:val="007D5CE8"/>
    <w:rsid w:val="007D6317"/>
    <w:rsid w:val="007D6709"/>
    <w:rsid w:val="007D67DB"/>
    <w:rsid w:val="007D69A8"/>
    <w:rsid w:val="007D6D48"/>
    <w:rsid w:val="007E0599"/>
    <w:rsid w:val="007E1637"/>
    <w:rsid w:val="007E1F4C"/>
    <w:rsid w:val="007E247A"/>
    <w:rsid w:val="007E25CC"/>
    <w:rsid w:val="007E3030"/>
    <w:rsid w:val="007E31A9"/>
    <w:rsid w:val="007E344B"/>
    <w:rsid w:val="007E4360"/>
    <w:rsid w:val="007E524F"/>
    <w:rsid w:val="007E5300"/>
    <w:rsid w:val="007E5DAC"/>
    <w:rsid w:val="007E658E"/>
    <w:rsid w:val="007E66C1"/>
    <w:rsid w:val="007E709F"/>
    <w:rsid w:val="007E7C7C"/>
    <w:rsid w:val="007E7E98"/>
    <w:rsid w:val="007F0FCB"/>
    <w:rsid w:val="007F2071"/>
    <w:rsid w:val="007F323F"/>
    <w:rsid w:val="007F404C"/>
    <w:rsid w:val="007F604E"/>
    <w:rsid w:val="007F6FF3"/>
    <w:rsid w:val="007F74B7"/>
    <w:rsid w:val="008013B4"/>
    <w:rsid w:val="00801412"/>
    <w:rsid w:val="008014A5"/>
    <w:rsid w:val="008026B1"/>
    <w:rsid w:val="008029CA"/>
    <w:rsid w:val="00802AF6"/>
    <w:rsid w:val="00802BBC"/>
    <w:rsid w:val="00803584"/>
    <w:rsid w:val="0080527D"/>
    <w:rsid w:val="00805A1C"/>
    <w:rsid w:val="00805B44"/>
    <w:rsid w:val="0080679D"/>
    <w:rsid w:val="00806CBA"/>
    <w:rsid w:val="00807DAC"/>
    <w:rsid w:val="0081025C"/>
    <w:rsid w:val="00810305"/>
    <w:rsid w:val="0081033A"/>
    <w:rsid w:val="008109ED"/>
    <w:rsid w:val="00810A45"/>
    <w:rsid w:val="00810A70"/>
    <w:rsid w:val="008114BC"/>
    <w:rsid w:val="008115FF"/>
    <w:rsid w:val="00812BCB"/>
    <w:rsid w:val="00812C2B"/>
    <w:rsid w:val="00812DAB"/>
    <w:rsid w:val="00812F93"/>
    <w:rsid w:val="0081322A"/>
    <w:rsid w:val="00814634"/>
    <w:rsid w:val="00814739"/>
    <w:rsid w:val="00815F59"/>
    <w:rsid w:val="00817079"/>
    <w:rsid w:val="00817118"/>
    <w:rsid w:val="008171AC"/>
    <w:rsid w:val="00817F9A"/>
    <w:rsid w:val="00820D6E"/>
    <w:rsid w:val="00820FF2"/>
    <w:rsid w:val="008219E8"/>
    <w:rsid w:val="00821B5B"/>
    <w:rsid w:val="008227ED"/>
    <w:rsid w:val="00822BFD"/>
    <w:rsid w:val="00822D4B"/>
    <w:rsid w:val="0082374C"/>
    <w:rsid w:val="00823766"/>
    <w:rsid w:val="00823C89"/>
    <w:rsid w:val="0082422C"/>
    <w:rsid w:val="00824FE1"/>
    <w:rsid w:val="0082561D"/>
    <w:rsid w:val="00826D7B"/>
    <w:rsid w:val="0082712C"/>
    <w:rsid w:val="0082739C"/>
    <w:rsid w:val="0082772A"/>
    <w:rsid w:val="008277E0"/>
    <w:rsid w:val="0082791B"/>
    <w:rsid w:val="00827CD6"/>
    <w:rsid w:val="00827E88"/>
    <w:rsid w:val="008302E6"/>
    <w:rsid w:val="0083049B"/>
    <w:rsid w:val="00830D24"/>
    <w:rsid w:val="00830FDF"/>
    <w:rsid w:val="008314CA"/>
    <w:rsid w:val="00831DAA"/>
    <w:rsid w:val="00832439"/>
    <w:rsid w:val="0083301A"/>
    <w:rsid w:val="00833247"/>
    <w:rsid w:val="00833823"/>
    <w:rsid w:val="00833EE2"/>
    <w:rsid w:val="008343CB"/>
    <w:rsid w:val="00834433"/>
    <w:rsid w:val="0083479F"/>
    <w:rsid w:val="008347A9"/>
    <w:rsid w:val="00834BC7"/>
    <w:rsid w:val="0083604F"/>
    <w:rsid w:val="008369C7"/>
    <w:rsid w:val="00840CBD"/>
    <w:rsid w:val="0084145E"/>
    <w:rsid w:val="008425C4"/>
    <w:rsid w:val="00842E94"/>
    <w:rsid w:val="0084389B"/>
    <w:rsid w:val="00844177"/>
    <w:rsid w:val="0084498A"/>
    <w:rsid w:val="008457C6"/>
    <w:rsid w:val="0084582C"/>
    <w:rsid w:val="00845A12"/>
    <w:rsid w:val="00846C57"/>
    <w:rsid w:val="00847FB2"/>
    <w:rsid w:val="00850199"/>
    <w:rsid w:val="008509CE"/>
    <w:rsid w:val="00851607"/>
    <w:rsid w:val="00851D05"/>
    <w:rsid w:val="00852587"/>
    <w:rsid w:val="008528E9"/>
    <w:rsid w:val="00853E8B"/>
    <w:rsid w:val="00854136"/>
    <w:rsid w:val="0085464D"/>
    <w:rsid w:val="00854805"/>
    <w:rsid w:val="00856030"/>
    <w:rsid w:val="008568EA"/>
    <w:rsid w:val="00857073"/>
    <w:rsid w:val="00857449"/>
    <w:rsid w:val="0085758F"/>
    <w:rsid w:val="008609A9"/>
    <w:rsid w:val="00860D75"/>
    <w:rsid w:val="008628E6"/>
    <w:rsid w:val="00863560"/>
    <w:rsid w:val="00864139"/>
    <w:rsid w:val="0086414D"/>
    <w:rsid w:val="00864F44"/>
    <w:rsid w:val="00865256"/>
    <w:rsid w:val="0086551A"/>
    <w:rsid w:val="00865793"/>
    <w:rsid w:val="00865DAD"/>
    <w:rsid w:val="0086715D"/>
    <w:rsid w:val="00867BA9"/>
    <w:rsid w:val="00867CDB"/>
    <w:rsid w:val="00867E03"/>
    <w:rsid w:val="00871642"/>
    <w:rsid w:val="008719DE"/>
    <w:rsid w:val="00871C77"/>
    <w:rsid w:val="00871FF7"/>
    <w:rsid w:val="00872353"/>
    <w:rsid w:val="00872A5A"/>
    <w:rsid w:val="00872B3D"/>
    <w:rsid w:val="00872C84"/>
    <w:rsid w:val="00872E18"/>
    <w:rsid w:val="00873E90"/>
    <w:rsid w:val="008741F0"/>
    <w:rsid w:val="00874547"/>
    <w:rsid w:val="00874681"/>
    <w:rsid w:val="00874689"/>
    <w:rsid w:val="00874C16"/>
    <w:rsid w:val="00874ED1"/>
    <w:rsid w:val="0087570C"/>
    <w:rsid w:val="0087671A"/>
    <w:rsid w:val="00877317"/>
    <w:rsid w:val="008773E8"/>
    <w:rsid w:val="008777B6"/>
    <w:rsid w:val="00877BE2"/>
    <w:rsid w:val="00877DAC"/>
    <w:rsid w:val="00877EF7"/>
    <w:rsid w:val="0088048B"/>
    <w:rsid w:val="008804F8"/>
    <w:rsid w:val="00880766"/>
    <w:rsid w:val="00880C84"/>
    <w:rsid w:val="008814EB"/>
    <w:rsid w:val="008821C6"/>
    <w:rsid w:val="00882585"/>
    <w:rsid w:val="00882B78"/>
    <w:rsid w:val="0088325E"/>
    <w:rsid w:val="00883273"/>
    <w:rsid w:val="008832FC"/>
    <w:rsid w:val="00883524"/>
    <w:rsid w:val="00883656"/>
    <w:rsid w:val="00883F88"/>
    <w:rsid w:val="00884225"/>
    <w:rsid w:val="008851D1"/>
    <w:rsid w:val="00885559"/>
    <w:rsid w:val="008856EF"/>
    <w:rsid w:val="00885C62"/>
    <w:rsid w:val="00885F3B"/>
    <w:rsid w:val="0088629F"/>
    <w:rsid w:val="00886554"/>
    <w:rsid w:val="00886728"/>
    <w:rsid w:val="00887682"/>
    <w:rsid w:val="00887988"/>
    <w:rsid w:val="00887A13"/>
    <w:rsid w:val="00887D63"/>
    <w:rsid w:val="00890ED4"/>
    <w:rsid w:val="00891F74"/>
    <w:rsid w:val="0089361F"/>
    <w:rsid w:val="00893629"/>
    <w:rsid w:val="00893D22"/>
    <w:rsid w:val="00894032"/>
    <w:rsid w:val="00894735"/>
    <w:rsid w:val="00894974"/>
    <w:rsid w:val="00894DC5"/>
    <w:rsid w:val="00894E52"/>
    <w:rsid w:val="0089545C"/>
    <w:rsid w:val="00895790"/>
    <w:rsid w:val="00895A99"/>
    <w:rsid w:val="00896387"/>
    <w:rsid w:val="00896588"/>
    <w:rsid w:val="00896B6E"/>
    <w:rsid w:val="00897DF7"/>
    <w:rsid w:val="008A0BF2"/>
    <w:rsid w:val="008A0E6E"/>
    <w:rsid w:val="008A2B15"/>
    <w:rsid w:val="008A351B"/>
    <w:rsid w:val="008A3D54"/>
    <w:rsid w:val="008A3D8F"/>
    <w:rsid w:val="008A421F"/>
    <w:rsid w:val="008A4639"/>
    <w:rsid w:val="008A4831"/>
    <w:rsid w:val="008A4A5B"/>
    <w:rsid w:val="008A5156"/>
    <w:rsid w:val="008A5E3E"/>
    <w:rsid w:val="008A6EAA"/>
    <w:rsid w:val="008A75C6"/>
    <w:rsid w:val="008A77F5"/>
    <w:rsid w:val="008A7F15"/>
    <w:rsid w:val="008B02A3"/>
    <w:rsid w:val="008B035A"/>
    <w:rsid w:val="008B039D"/>
    <w:rsid w:val="008B03C8"/>
    <w:rsid w:val="008B08FE"/>
    <w:rsid w:val="008B0ACA"/>
    <w:rsid w:val="008B0AE5"/>
    <w:rsid w:val="008B146C"/>
    <w:rsid w:val="008B233A"/>
    <w:rsid w:val="008B2669"/>
    <w:rsid w:val="008B271B"/>
    <w:rsid w:val="008B35F7"/>
    <w:rsid w:val="008B460B"/>
    <w:rsid w:val="008B470E"/>
    <w:rsid w:val="008B4FBD"/>
    <w:rsid w:val="008B50D6"/>
    <w:rsid w:val="008B52BC"/>
    <w:rsid w:val="008B5435"/>
    <w:rsid w:val="008B66B7"/>
    <w:rsid w:val="008B6768"/>
    <w:rsid w:val="008B6FFD"/>
    <w:rsid w:val="008B7E2A"/>
    <w:rsid w:val="008B7E93"/>
    <w:rsid w:val="008C0BCE"/>
    <w:rsid w:val="008C0E71"/>
    <w:rsid w:val="008C18A8"/>
    <w:rsid w:val="008C1AA7"/>
    <w:rsid w:val="008C2BFB"/>
    <w:rsid w:val="008C3128"/>
    <w:rsid w:val="008C3B7F"/>
    <w:rsid w:val="008C4505"/>
    <w:rsid w:val="008C5192"/>
    <w:rsid w:val="008C7300"/>
    <w:rsid w:val="008C742F"/>
    <w:rsid w:val="008C7509"/>
    <w:rsid w:val="008D0893"/>
    <w:rsid w:val="008D1E42"/>
    <w:rsid w:val="008D3316"/>
    <w:rsid w:val="008D3466"/>
    <w:rsid w:val="008D40FC"/>
    <w:rsid w:val="008D43E9"/>
    <w:rsid w:val="008D43F1"/>
    <w:rsid w:val="008D451B"/>
    <w:rsid w:val="008D4542"/>
    <w:rsid w:val="008D5F48"/>
    <w:rsid w:val="008D6540"/>
    <w:rsid w:val="008D68BC"/>
    <w:rsid w:val="008D7050"/>
    <w:rsid w:val="008D72D5"/>
    <w:rsid w:val="008E00FA"/>
    <w:rsid w:val="008E0284"/>
    <w:rsid w:val="008E04BD"/>
    <w:rsid w:val="008E04FD"/>
    <w:rsid w:val="008E0509"/>
    <w:rsid w:val="008E1F7E"/>
    <w:rsid w:val="008E233D"/>
    <w:rsid w:val="008E23BE"/>
    <w:rsid w:val="008E2F70"/>
    <w:rsid w:val="008E349C"/>
    <w:rsid w:val="008E4213"/>
    <w:rsid w:val="008E434E"/>
    <w:rsid w:val="008E476F"/>
    <w:rsid w:val="008E4E70"/>
    <w:rsid w:val="008E5664"/>
    <w:rsid w:val="008E5FF6"/>
    <w:rsid w:val="008E6D5D"/>
    <w:rsid w:val="008E6EC2"/>
    <w:rsid w:val="008E78C4"/>
    <w:rsid w:val="008F0F93"/>
    <w:rsid w:val="008F1273"/>
    <w:rsid w:val="008F17F9"/>
    <w:rsid w:val="008F1E61"/>
    <w:rsid w:val="008F1EA8"/>
    <w:rsid w:val="008F1F4B"/>
    <w:rsid w:val="008F379B"/>
    <w:rsid w:val="008F3946"/>
    <w:rsid w:val="008F3A8A"/>
    <w:rsid w:val="008F3DCF"/>
    <w:rsid w:val="008F48CC"/>
    <w:rsid w:val="008F4DFE"/>
    <w:rsid w:val="008F4E41"/>
    <w:rsid w:val="008F57BD"/>
    <w:rsid w:val="008F5FC2"/>
    <w:rsid w:val="008F66FB"/>
    <w:rsid w:val="008F6A2B"/>
    <w:rsid w:val="008F7099"/>
    <w:rsid w:val="008F76A8"/>
    <w:rsid w:val="008F7F65"/>
    <w:rsid w:val="009008E6"/>
    <w:rsid w:val="00901290"/>
    <w:rsid w:val="00901678"/>
    <w:rsid w:val="00901759"/>
    <w:rsid w:val="00901F7F"/>
    <w:rsid w:val="0090206E"/>
    <w:rsid w:val="009023AE"/>
    <w:rsid w:val="00902725"/>
    <w:rsid w:val="0090281A"/>
    <w:rsid w:val="0090292E"/>
    <w:rsid w:val="00903ECB"/>
    <w:rsid w:val="00904027"/>
    <w:rsid w:val="009044B5"/>
    <w:rsid w:val="0090455B"/>
    <w:rsid w:val="00904823"/>
    <w:rsid w:val="00905295"/>
    <w:rsid w:val="009058D4"/>
    <w:rsid w:val="00905EB3"/>
    <w:rsid w:val="00906A43"/>
    <w:rsid w:val="00907174"/>
    <w:rsid w:val="00910E31"/>
    <w:rsid w:val="0091186C"/>
    <w:rsid w:val="009119DC"/>
    <w:rsid w:val="00912346"/>
    <w:rsid w:val="00913039"/>
    <w:rsid w:val="009138D8"/>
    <w:rsid w:val="009138E2"/>
    <w:rsid w:val="00914693"/>
    <w:rsid w:val="0091472F"/>
    <w:rsid w:val="00914F8E"/>
    <w:rsid w:val="009150EC"/>
    <w:rsid w:val="0091517A"/>
    <w:rsid w:val="009153B7"/>
    <w:rsid w:val="009153D2"/>
    <w:rsid w:val="009154E9"/>
    <w:rsid w:val="0091570C"/>
    <w:rsid w:val="009161E3"/>
    <w:rsid w:val="00916FED"/>
    <w:rsid w:val="00917444"/>
    <w:rsid w:val="00917556"/>
    <w:rsid w:val="0091774F"/>
    <w:rsid w:val="009201C6"/>
    <w:rsid w:val="00920309"/>
    <w:rsid w:val="00920A7D"/>
    <w:rsid w:val="00920BD8"/>
    <w:rsid w:val="00920E20"/>
    <w:rsid w:val="00921122"/>
    <w:rsid w:val="00921297"/>
    <w:rsid w:val="009214B7"/>
    <w:rsid w:val="00921C1C"/>
    <w:rsid w:val="00921CE4"/>
    <w:rsid w:val="00921FDF"/>
    <w:rsid w:val="00922BDE"/>
    <w:rsid w:val="00923BA0"/>
    <w:rsid w:val="00923FD2"/>
    <w:rsid w:val="00924370"/>
    <w:rsid w:val="009248AE"/>
    <w:rsid w:val="00924B06"/>
    <w:rsid w:val="00924BF4"/>
    <w:rsid w:val="009252EC"/>
    <w:rsid w:val="00925400"/>
    <w:rsid w:val="00925A01"/>
    <w:rsid w:val="00925E2D"/>
    <w:rsid w:val="009260D8"/>
    <w:rsid w:val="009268A4"/>
    <w:rsid w:val="00927B77"/>
    <w:rsid w:val="00927FA9"/>
    <w:rsid w:val="009301BD"/>
    <w:rsid w:val="00930875"/>
    <w:rsid w:val="009309EC"/>
    <w:rsid w:val="00931999"/>
    <w:rsid w:val="0093207A"/>
    <w:rsid w:val="00932247"/>
    <w:rsid w:val="009323CA"/>
    <w:rsid w:val="009329BA"/>
    <w:rsid w:val="00932F11"/>
    <w:rsid w:val="009332A1"/>
    <w:rsid w:val="009338E3"/>
    <w:rsid w:val="00933914"/>
    <w:rsid w:val="0093495C"/>
    <w:rsid w:val="009355B7"/>
    <w:rsid w:val="0093599A"/>
    <w:rsid w:val="0093646A"/>
    <w:rsid w:val="0093657B"/>
    <w:rsid w:val="00936631"/>
    <w:rsid w:val="0093734F"/>
    <w:rsid w:val="00937AC0"/>
    <w:rsid w:val="00940293"/>
    <w:rsid w:val="00940423"/>
    <w:rsid w:val="00940A32"/>
    <w:rsid w:val="00940D8D"/>
    <w:rsid w:val="00941223"/>
    <w:rsid w:val="00943A5B"/>
    <w:rsid w:val="00943CB2"/>
    <w:rsid w:val="009446FD"/>
    <w:rsid w:val="009448A8"/>
    <w:rsid w:val="0094551D"/>
    <w:rsid w:val="00945848"/>
    <w:rsid w:val="00945AE3"/>
    <w:rsid w:val="00945CA6"/>
    <w:rsid w:val="009461DE"/>
    <w:rsid w:val="009463C8"/>
    <w:rsid w:val="009468E6"/>
    <w:rsid w:val="00946AB0"/>
    <w:rsid w:val="00947F8E"/>
    <w:rsid w:val="00950900"/>
    <w:rsid w:val="009512B3"/>
    <w:rsid w:val="0095135B"/>
    <w:rsid w:val="00951E44"/>
    <w:rsid w:val="00953147"/>
    <w:rsid w:val="0095494B"/>
    <w:rsid w:val="00954BF8"/>
    <w:rsid w:val="00955128"/>
    <w:rsid w:val="009559C8"/>
    <w:rsid w:val="00955C21"/>
    <w:rsid w:val="00956945"/>
    <w:rsid w:val="00956AA2"/>
    <w:rsid w:val="00956B0C"/>
    <w:rsid w:val="00956CE4"/>
    <w:rsid w:val="00956F19"/>
    <w:rsid w:val="00957346"/>
    <w:rsid w:val="00957518"/>
    <w:rsid w:val="0095775E"/>
    <w:rsid w:val="009579B1"/>
    <w:rsid w:val="00960552"/>
    <w:rsid w:val="0096055E"/>
    <w:rsid w:val="00960A76"/>
    <w:rsid w:val="009615A5"/>
    <w:rsid w:val="009615C0"/>
    <w:rsid w:val="00961AA3"/>
    <w:rsid w:val="00961C23"/>
    <w:rsid w:val="00961D7C"/>
    <w:rsid w:val="0096225B"/>
    <w:rsid w:val="0096378A"/>
    <w:rsid w:val="0096401A"/>
    <w:rsid w:val="00965B0F"/>
    <w:rsid w:val="009660ED"/>
    <w:rsid w:val="00967275"/>
    <w:rsid w:val="00967319"/>
    <w:rsid w:val="00967AC5"/>
    <w:rsid w:val="00967DE3"/>
    <w:rsid w:val="009703A2"/>
    <w:rsid w:val="00972BF6"/>
    <w:rsid w:val="00973038"/>
    <w:rsid w:val="00973A93"/>
    <w:rsid w:val="009745DF"/>
    <w:rsid w:val="0097583D"/>
    <w:rsid w:val="00975BFE"/>
    <w:rsid w:val="00975CD1"/>
    <w:rsid w:val="009766F0"/>
    <w:rsid w:val="00977891"/>
    <w:rsid w:val="009801A0"/>
    <w:rsid w:val="00980ADF"/>
    <w:rsid w:val="00981C21"/>
    <w:rsid w:val="00981CF5"/>
    <w:rsid w:val="009820C5"/>
    <w:rsid w:val="009824B2"/>
    <w:rsid w:val="00982799"/>
    <w:rsid w:val="009829A1"/>
    <w:rsid w:val="00982DF3"/>
    <w:rsid w:val="009846AF"/>
    <w:rsid w:val="009846DD"/>
    <w:rsid w:val="00984F43"/>
    <w:rsid w:val="00984F6E"/>
    <w:rsid w:val="00985446"/>
    <w:rsid w:val="00985CDA"/>
    <w:rsid w:val="009863CA"/>
    <w:rsid w:val="0098695D"/>
    <w:rsid w:val="00986C23"/>
    <w:rsid w:val="00986E34"/>
    <w:rsid w:val="00987078"/>
    <w:rsid w:val="00987526"/>
    <w:rsid w:val="00987C53"/>
    <w:rsid w:val="009907F4"/>
    <w:rsid w:val="00990AF8"/>
    <w:rsid w:val="00990ECB"/>
    <w:rsid w:val="00991537"/>
    <w:rsid w:val="00992FD7"/>
    <w:rsid w:val="00993A28"/>
    <w:rsid w:val="0099401B"/>
    <w:rsid w:val="00994269"/>
    <w:rsid w:val="009952F8"/>
    <w:rsid w:val="00995D15"/>
    <w:rsid w:val="00996009"/>
    <w:rsid w:val="0099600B"/>
    <w:rsid w:val="009960E2"/>
    <w:rsid w:val="00997020"/>
    <w:rsid w:val="00997C82"/>
    <w:rsid w:val="009A051E"/>
    <w:rsid w:val="009A1321"/>
    <w:rsid w:val="009A1DBD"/>
    <w:rsid w:val="009A24D5"/>
    <w:rsid w:val="009A2F4A"/>
    <w:rsid w:val="009A2F79"/>
    <w:rsid w:val="009A3380"/>
    <w:rsid w:val="009A3CAD"/>
    <w:rsid w:val="009A4312"/>
    <w:rsid w:val="009A5C73"/>
    <w:rsid w:val="009A61C3"/>
    <w:rsid w:val="009A692C"/>
    <w:rsid w:val="009A7C02"/>
    <w:rsid w:val="009A7FE3"/>
    <w:rsid w:val="009B0086"/>
    <w:rsid w:val="009B08FF"/>
    <w:rsid w:val="009B1CC4"/>
    <w:rsid w:val="009B256E"/>
    <w:rsid w:val="009B2D7A"/>
    <w:rsid w:val="009B36BB"/>
    <w:rsid w:val="009B3807"/>
    <w:rsid w:val="009B40D1"/>
    <w:rsid w:val="009B49B4"/>
    <w:rsid w:val="009B56F2"/>
    <w:rsid w:val="009B58AA"/>
    <w:rsid w:val="009B6038"/>
    <w:rsid w:val="009B6187"/>
    <w:rsid w:val="009B6987"/>
    <w:rsid w:val="009B6A1E"/>
    <w:rsid w:val="009B6F15"/>
    <w:rsid w:val="009B7025"/>
    <w:rsid w:val="009B703F"/>
    <w:rsid w:val="009B739B"/>
    <w:rsid w:val="009B796E"/>
    <w:rsid w:val="009C00A6"/>
    <w:rsid w:val="009C01AF"/>
    <w:rsid w:val="009C046C"/>
    <w:rsid w:val="009C2013"/>
    <w:rsid w:val="009C30F1"/>
    <w:rsid w:val="009C3910"/>
    <w:rsid w:val="009C4141"/>
    <w:rsid w:val="009C4157"/>
    <w:rsid w:val="009C4B3E"/>
    <w:rsid w:val="009C6886"/>
    <w:rsid w:val="009C721E"/>
    <w:rsid w:val="009D0112"/>
    <w:rsid w:val="009D030A"/>
    <w:rsid w:val="009D03B0"/>
    <w:rsid w:val="009D08BB"/>
    <w:rsid w:val="009D0BA2"/>
    <w:rsid w:val="009D1455"/>
    <w:rsid w:val="009D2A8E"/>
    <w:rsid w:val="009D2AB0"/>
    <w:rsid w:val="009D311E"/>
    <w:rsid w:val="009D3347"/>
    <w:rsid w:val="009D4677"/>
    <w:rsid w:val="009D5BD7"/>
    <w:rsid w:val="009D5D9F"/>
    <w:rsid w:val="009D68C7"/>
    <w:rsid w:val="009D6A87"/>
    <w:rsid w:val="009D72B8"/>
    <w:rsid w:val="009E0315"/>
    <w:rsid w:val="009E052A"/>
    <w:rsid w:val="009E06D8"/>
    <w:rsid w:val="009E12D4"/>
    <w:rsid w:val="009E2749"/>
    <w:rsid w:val="009E2CE5"/>
    <w:rsid w:val="009E3031"/>
    <w:rsid w:val="009E32AE"/>
    <w:rsid w:val="009E32F0"/>
    <w:rsid w:val="009E3D28"/>
    <w:rsid w:val="009E40E0"/>
    <w:rsid w:val="009E410A"/>
    <w:rsid w:val="009E41D9"/>
    <w:rsid w:val="009E4A63"/>
    <w:rsid w:val="009E5B31"/>
    <w:rsid w:val="009E62D4"/>
    <w:rsid w:val="009E6322"/>
    <w:rsid w:val="009E67A6"/>
    <w:rsid w:val="009E6E5B"/>
    <w:rsid w:val="009E7AA9"/>
    <w:rsid w:val="009E7B19"/>
    <w:rsid w:val="009E7B5C"/>
    <w:rsid w:val="009F058A"/>
    <w:rsid w:val="009F08FE"/>
    <w:rsid w:val="009F09ED"/>
    <w:rsid w:val="009F1307"/>
    <w:rsid w:val="009F1362"/>
    <w:rsid w:val="009F19AE"/>
    <w:rsid w:val="009F1FEA"/>
    <w:rsid w:val="009F2123"/>
    <w:rsid w:val="009F2BB2"/>
    <w:rsid w:val="009F2ECD"/>
    <w:rsid w:val="009F413B"/>
    <w:rsid w:val="009F5EF2"/>
    <w:rsid w:val="009F6A4E"/>
    <w:rsid w:val="009F6BD8"/>
    <w:rsid w:val="009F6E12"/>
    <w:rsid w:val="009F701F"/>
    <w:rsid w:val="009F7903"/>
    <w:rsid w:val="00A01440"/>
    <w:rsid w:val="00A01FA0"/>
    <w:rsid w:val="00A0241E"/>
    <w:rsid w:val="00A03EF9"/>
    <w:rsid w:val="00A04176"/>
    <w:rsid w:val="00A0451B"/>
    <w:rsid w:val="00A04C7D"/>
    <w:rsid w:val="00A04E51"/>
    <w:rsid w:val="00A04F09"/>
    <w:rsid w:val="00A060B9"/>
    <w:rsid w:val="00A06341"/>
    <w:rsid w:val="00A0637B"/>
    <w:rsid w:val="00A06596"/>
    <w:rsid w:val="00A06AEA"/>
    <w:rsid w:val="00A06EBF"/>
    <w:rsid w:val="00A077DC"/>
    <w:rsid w:val="00A07A83"/>
    <w:rsid w:val="00A07DA1"/>
    <w:rsid w:val="00A10FCF"/>
    <w:rsid w:val="00A111AA"/>
    <w:rsid w:val="00A12CCB"/>
    <w:rsid w:val="00A12CD9"/>
    <w:rsid w:val="00A130AD"/>
    <w:rsid w:val="00A133BD"/>
    <w:rsid w:val="00A1371F"/>
    <w:rsid w:val="00A140BE"/>
    <w:rsid w:val="00A14B2A"/>
    <w:rsid w:val="00A15058"/>
    <w:rsid w:val="00A151EB"/>
    <w:rsid w:val="00A15E68"/>
    <w:rsid w:val="00A160C9"/>
    <w:rsid w:val="00A16575"/>
    <w:rsid w:val="00A165AB"/>
    <w:rsid w:val="00A166DB"/>
    <w:rsid w:val="00A16B17"/>
    <w:rsid w:val="00A16C0D"/>
    <w:rsid w:val="00A16D59"/>
    <w:rsid w:val="00A16EA4"/>
    <w:rsid w:val="00A1772F"/>
    <w:rsid w:val="00A201EC"/>
    <w:rsid w:val="00A20C17"/>
    <w:rsid w:val="00A20DF2"/>
    <w:rsid w:val="00A21E34"/>
    <w:rsid w:val="00A22705"/>
    <w:rsid w:val="00A230FA"/>
    <w:rsid w:val="00A2381A"/>
    <w:rsid w:val="00A239A9"/>
    <w:rsid w:val="00A239C9"/>
    <w:rsid w:val="00A23CB5"/>
    <w:rsid w:val="00A23D3F"/>
    <w:rsid w:val="00A24A17"/>
    <w:rsid w:val="00A24DF4"/>
    <w:rsid w:val="00A25E7A"/>
    <w:rsid w:val="00A26224"/>
    <w:rsid w:val="00A26307"/>
    <w:rsid w:val="00A265D1"/>
    <w:rsid w:val="00A26A6A"/>
    <w:rsid w:val="00A26A6B"/>
    <w:rsid w:val="00A26ACE"/>
    <w:rsid w:val="00A270D1"/>
    <w:rsid w:val="00A27252"/>
    <w:rsid w:val="00A27770"/>
    <w:rsid w:val="00A279AE"/>
    <w:rsid w:val="00A27C37"/>
    <w:rsid w:val="00A302D6"/>
    <w:rsid w:val="00A30B37"/>
    <w:rsid w:val="00A3126F"/>
    <w:rsid w:val="00A320B5"/>
    <w:rsid w:val="00A3280C"/>
    <w:rsid w:val="00A32B11"/>
    <w:rsid w:val="00A34231"/>
    <w:rsid w:val="00A343C8"/>
    <w:rsid w:val="00A34530"/>
    <w:rsid w:val="00A354D8"/>
    <w:rsid w:val="00A355BC"/>
    <w:rsid w:val="00A3565D"/>
    <w:rsid w:val="00A35FC3"/>
    <w:rsid w:val="00A360EB"/>
    <w:rsid w:val="00A36177"/>
    <w:rsid w:val="00A36605"/>
    <w:rsid w:val="00A36EBB"/>
    <w:rsid w:val="00A36F1B"/>
    <w:rsid w:val="00A3764E"/>
    <w:rsid w:val="00A400F6"/>
    <w:rsid w:val="00A40481"/>
    <w:rsid w:val="00A410C6"/>
    <w:rsid w:val="00A41198"/>
    <w:rsid w:val="00A41232"/>
    <w:rsid w:val="00A417A1"/>
    <w:rsid w:val="00A41C06"/>
    <w:rsid w:val="00A41C3C"/>
    <w:rsid w:val="00A421C2"/>
    <w:rsid w:val="00A42E86"/>
    <w:rsid w:val="00A43448"/>
    <w:rsid w:val="00A43576"/>
    <w:rsid w:val="00A45B54"/>
    <w:rsid w:val="00A4696B"/>
    <w:rsid w:val="00A50529"/>
    <w:rsid w:val="00A51DEC"/>
    <w:rsid w:val="00A52B82"/>
    <w:rsid w:val="00A54A4E"/>
    <w:rsid w:val="00A55350"/>
    <w:rsid w:val="00A5535C"/>
    <w:rsid w:val="00A553F3"/>
    <w:rsid w:val="00A556CE"/>
    <w:rsid w:val="00A56F5C"/>
    <w:rsid w:val="00A5744A"/>
    <w:rsid w:val="00A57C0C"/>
    <w:rsid w:val="00A60831"/>
    <w:rsid w:val="00A60A0D"/>
    <w:rsid w:val="00A617B3"/>
    <w:rsid w:val="00A6253A"/>
    <w:rsid w:val="00A63779"/>
    <w:rsid w:val="00A63BD1"/>
    <w:rsid w:val="00A63D10"/>
    <w:rsid w:val="00A64080"/>
    <w:rsid w:val="00A640DF"/>
    <w:rsid w:val="00A6487F"/>
    <w:rsid w:val="00A64CA0"/>
    <w:rsid w:val="00A6573F"/>
    <w:rsid w:val="00A65F8A"/>
    <w:rsid w:val="00A66045"/>
    <w:rsid w:val="00A66532"/>
    <w:rsid w:val="00A6660D"/>
    <w:rsid w:val="00A675F4"/>
    <w:rsid w:val="00A67B63"/>
    <w:rsid w:val="00A67FD3"/>
    <w:rsid w:val="00A70278"/>
    <w:rsid w:val="00A707AB"/>
    <w:rsid w:val="00A70F10"/>
    <w:rsid w:val="00A720D3"/>
    <w:rsid w:val="00A73751"/>
    <w:rsid w:val="00A73AE5"/>
    <w:rsid w:val="00A73CC8"/>
    <w:rsid w:val="00A745F5"/>
    <w:rsid w:val="00A75824"/>
    <w:rsid w:val="00A759FF"/>
    <w:rsid w:val="00A76FFD"/>
    <w:rsid w:val="00A77060"/>
    <w:rsid w:val="00A776AD"/>
    <w:rsid w:val="00A77AB2"/>
    <w:rsid w:val="00A77BE0"/>
    <w:rsid w:val="00A77DA1"/>
    <w:rsid w:val="00A8038A"/>
    <w:rsid w:val="00A80490"/>
    <w:rsid w:val="00A809A8"/>
    <w:rsid w:val="00A80B55"/>
    <w:rsid w:val="00A8221E"/>
    <w:rsid w:val="00A82310"/>
    <w:rsid w:val="00A83492"/>
    <w:rsid w:val="00A849DE"/>
    <w:rsid w:val="00A85213"/>
    <w:rsid w:val="00A85334"/>
    <w:rsid w:val="00A8599A"/>
    <w:rsid w:val="00A8607E"/>
    <w:rsid w:val="00A8623E"/>
    <w:rsid w:val="00A86326"/>
    <w:rsid w:val="00A86E2A"/>
    <w:rsid w:val="00A86E5F"/>
    <w:rsid w:val="00A8785E"/>
    <w:rsid w:val="00A87A23"/>
    <w:rsid w:val="00A9008D"/>
    <w:rsid w:val="00A90ABB"/>
    <w:rsid w:val="00A90DBD"/>
    <w:rsid w:val="00A90E82"/>
    <w:rsid w:val="00A92764"/>
    <w:rsid w:val="00A93050"/>
    <w:rsid w:val="00A93346"/>
    <w:rsid w:val="00A934EC"/>
    <w:rsid w:val="00A9463A"/>
    <w:rsid w:val="00A9559B"/>
    <w:rsid w:val="00A956F2"/>
    <w:rsid w:val="00A96343"/>
    <w:rsid w:val="00A96412"/>
    <w:rsid w:val="00A96F21"/>
    <w:rsid w:val="00A971A2"/>
    <w:rsid w:val="00A97200"/>
    <w:rsid w:val="00A9761F"/>
    <w:rsid w:val="00A97B9D"/>
    <w:rsid w:val="00A97BB8"/>
    <w:rsid w:val="00AA032C"/>
    <w:rsid w:val="00AA0782"/>
    <w:rsid w:val="00AA0BFC"/>
    <w:rsid w:val="00AA130B"/>
    <w:rsid w:val="00AA22D1"/>
    <w:rsid w:val="00AA2EB3"/>
    <w:rsid w:val="00AA30CB"/>
    <w:rsid w:val="00AA3248"/>
    <w:rsid w:val="00AA325D"/>
    <w:rsid w:val="00AA38E1"/>
    <w:rsid w:val="00AA40C4"/>
    <w:rsid w:val="00AA49B0"/>
    <w:rsid w:val="00AA59C0"/>
    <w:rsid w:val="00AA61CF"/>
    <w:rsid w:val="00AA660D"/>
    <w:rsid w:val="00AA66B0"/>
    <w:rsid w:val="00AA75B9"/>
    <w:rsid w:val="00AA7E52"/>
    <w:rsid w:val="00AB0C38"/>
    <w:rsid w:val="00AB0E7F"/>
    <w:rsid w:val="00AB138C"/>
    <w:rsid w:val="00AB144B"/>
    <w:rsid w:val="00AB1A15"/>
    <w:rsid w:val="00AB2815"/>
    <w:rsid w:val="00AB2D08"/>
    <w:rsid w:val="00AB3987"/>
    <w:rsid w:val="00AB3C4C"/>
    <w:rsid w:val="00AB3E3A"/>
    <w:rsid w:val="00AB591F"/>
    <w:rsid w:val="00AB609E"/>
    <w:rsid w:val="00AB6522"/>
    <w:rsid w:val="00AB6760"/>
    <w:rsid w:val="00AB769F"/>
    <w:rsid w:val="00AB78D4"/>
    <w:rsid w:val="00AB7B1F"/>
    <w:rsid w:val="00AB7F7C"/>
    <w:rsid w:val="00AC0723"/>
    <w:rsid w:val="00AC14D9"/>
    <w:rsid w:val="00AC2451"/>
    <w:rsid w:val="00AC250F"/>
    <w:rsid w:val="00AC2820"/>
    <w:rsid w:val="00AC3DFA"/>
    <w:rsid w:val="00AC4694"/>
    <w:rsid w:val="00AC471C"/>
    <w:rsid w:val="00AC4824"/>
    <w:rsid w:val="00AC497C"/>
    <w:rsid w:val="00AC4BF7"/>
    <w:rsid w:val="00AC5C97"/>
    <w:rsid w:val="00AC64D9"/>
    <w:rsid w:val="00AC7E7B"/>
    <w:rsid w:val="00AD0165"/>
    <w:rsid w:val="00AD1111"/>
    <w:rsid w:val="00AD373A"/>
    <w:rsid w:val="00AD418D"/>
    <w:rsid w:val="00AD48EB"/>
    <w:rsid w:val="00AD4F5B"/>
    <w:rsid w:val="00AD54F0"/>
    <w:rsid w:val="00AD6276"/>
    <w:rsid w:val="00AD6ACC"/>
    <w:rsid w:val="00AD6DB0"/>
    <w:rsid w:val="00AE0399"/>
    <w:rsid w:val="00AE0602"/>
    <w:rsid w:val="00AE0C70"/>
    <w:rsid w:val="00AE0FD8"/>
    <w:rsid w:val="00AE1738"/>
    <w:rsid w:val="00AE1C6A"/>
    <w:rsid w:val="00AE1E11"/>
    <w:rsid w:val="00AE21D2"/>
    <w:rsid w:val="00AE2E3C"/>
    <w:rsid w:val="00AE3456"/>
    <w:rsid w:val="00AE3C3C"/>
    <w:rsid w:val="00AE4272"/>
    <w:rsid w:val="00AE47BD"/>
    <w:rsid w:val="00AE5792"/>
    <w:rsid w:val="00AE5E62"/>
    <w:rsid w:val="00AE6213"/>
    <w:rsid w:val="00AE696E"/>
    <w:rsid w:val="00AE6E75"/>
    <w:rsid w:val="00AF05B3"/>
    <w:rsid w:val="00AF0C9E"/>
    <w:rsid w:val="00AF1161"/>
    <w:rsid w:val="00AF1727"/>
    <w:rsid w:val="00AF1B27"/>
    <w:rsid w:val="00AF33D2"/>
    <w:rsid w:val="00AF4C1E"/>
    <w:rsid w:val="00AF54A6"/>
    <w:rsid w:val="00AF5E2C"/>
    <w:rsid w:val="00AF61FA"/>
    <w:rsid w:val="00AF7817"/>
    <w:rsid w:val="00AF7C73"/>
    <w:rsid w:val="00AF7CCF"/>
    <w:rsid w:val="00AF7FE5"/>
    <w:rsid w:val="00B00756"/>
    <w:rsid w:val="00B00BED"/>
    <w:rsid w:val="00B00DFA"/>
    <w:rsid w:val="00B0149A"/>
    <w:rsid w:val="00B01913"/>
    <w:rsid w:val="00B01FC4"/>
    <w:rsid w:val="00B01FC9"/>
    <w:rsid w:val="00B02264"/>
    <w:rsid w:val="00B026B8"/>
    <w:rsid w:val="00B02F13"/>
    <w:rsid w:val="00B034E1"/>
    <w:rsid w:val="00B0373C"/>
    <w:rsid w:val="00B0393D"/>
    <w:rsid w:val="00B03999"/>
    <w:rsid w:val="00B057CF"/>
    <w:rsid w:val="00B05C5B"/>
    <w:rsid w:val="00B064FD"/>
    <w:rsid w:val="00B06DE2"/>
    <w:rsid w:val="00B07E66"/>
    <w:rsid w:val="00B100CA"/>
    <w:rsid w:val="00B105FA"/>
    <w:rsid w:val="00B107CF"/>
    <w:rsid w:val="00B10855"/>
    <w:rsid w:val="00B12039"/>
    <w:rsid w:val="00B1259C"/>
    <w:rsid w:val="00B13334"/>
    <w:rsid w:val="00B138A5"/>
    <w:rsid w:val="00B13B6A"/>
    <w:rsid w:val="00B15217"/>
    <w:rsid w:val="00B152C7"/>
    <w:rsid w:val="00B15A62"/>
    <w:rsid w:val="00B15F67"/>
    <w:rsid w:val="00B1651B"/>
    <w:rsid w:val="00B17472"/>
    <w:rsid w:val="00B17B18"/>
    <w:rsid w:val="00B17FAA"/>
    <w:rsid w:val="00B209D0"/>
    <w:rsid w:val="00B20E5F"/>
    <w:rsid w:val="00B212DC"/>
    <w:rsid w:val="00B2269E"/>
    <w:rsid w:val="00B2305A"/>
    <w:rsid w:val="00B23AAE"/>
    <w:rsid w:val="00B24296"/>
    <w:rsid w:val="00B245F1"/>
    <w:rsid w:val="00B24E72"/>
    <w:rsid w:val="00B24FB4"/>
    <w:rsid w:val="00B253D2"/>
    <w:rsid w:val="00B254DB"/>
    <w:rsid w:val="00B26755"/>
    <w:rsid w:val="00B26CC2"/>
    <w:rsid w:val="00B26E3C"/>
    <w:rsid w:val="00B26E60"/>
    <w:rsid w:val="00B274E1"/>
    <w:rsid w:val="00B275B2"/>
    <w:rsid w:val="00B2763C"/>
    <w:rsid w:val="00B27659"/>
    <w:rsid w:val="00B27EE2"/>
    <w:rsid w:val="00B30DB2"/>
    <w:rsid w:val="00B31A92"/>
    <w:rsid w:val="00B3215F"/>
    <w:rsid w:val="00B32547"/>
    <w:rsid w:val="00B32F9E"/>
    <w:rsid w:val="00B33910"/>
    <w:rsid w:val="00B34428"/>
    <w:rsid w:val="00B34834"/>
    <w:rsid w:val="00B34BC0"/>
    <w:rsid w:val="00B34CA0"/>
    <w:rsid w:val="00B35273"/>
    <w:rsid w:val="00B360B3"/>
    <w:rsid w:val="00B366B1"/>
    <w:rsid w:val="00B37951"/>
    <w:rsid w:val="00B37C0C"/>
    <w:rsid w:val="00B40902"/>
    <w:rsid w:val="00B435F5"/>
    <w:rsid w:val="00B43854"/>
    <w:rsid w:val="00B44C16"/>
    <w:rsid w:val="00B453C4"/>
    <w:rsid w:val="00B46334"/>
    <w:rsid w:val="00B46421"/>
    <w:rsid w:val="00B47C52"/>
    <w:rsid w:val="00B50098"/>
    <w:rsid w:val="00B50175"/>
    <w:rsid w:val="00B50186"/>
    <w:rsid w:val="00B50F0A"/>
    <w:rsid w:val="00B5103C"/>
    <w:rsid w:val="00B51485"/>
    <w:rsid w:val="00B521DD"/>
    <w:rsid w:val="00B53222"/>
    <w:rsid w:val="00B5347E"/>
    <w:rsid w:val="00B537BC"/>
    <w:rsid w:val="00B539C8"/>
    <w:rsid w:val="00B53AD1"/>
    <w:rsid w:val="00B53CEE"/>
    <w:rsid w:val="00B53D10"/>
    <w:rsid w:val="00B54318"/>
    <w:rsid w:val="00B55823"/>
    <w:rsid w:val="00B55E19"/>
    <w:rsid w:val="00B5761A"/>
    <w:rsid w:val="00B57EA7"/>
    <w:rsid w:val="00B605F3"/>
    <w:rsid w:val="00B612E0"/>
    <w:rsid w:val="00B61BD9"/>
    <w:rsid w:val="00B61BE1"/>
    <w:rsid w:val="00B62354"/>
    <w:rsid w:val="00B63208"/>
    <w:rsid w:val="00B633BC"/>
    <w:rsid w:val="00B63722"/>
    <w:rsid w:val="00B63F41"/>
    <w:rsid w:val="00B64A81"/>
    <w:rsid w:val="00B66370"/>
    <w:rsid w:val="00B666D2"/>
    <w:rsid w:val="00B66874"/>
    <w:rsid w:val="00B67324"/>
    <w:rsid w:val="00B6741E"/>
    <w:rsid w:val="00B67595"/>
    <w:rsid w:val="00B675DF"/>
    <w:rsid w:val="00B677F3"/>
    <w:rsid w:val="00B70000"/>
    <w:rsid w:val="00B709EE"/>
    <w:rsid w:val="00B70E8F"/>
    <w:rsid w:val="00B7136E"/>
    <w:rsid w:val="00B718F7"/>
    <w:rsid w:val="00B71F2A"/>
    <w:rsid w:val="00B72032"/>
    <w:rsid w:val="00B7285C"/>
    <w:rsid w:val="00B72A7F"/>
    <w:rsid w:val="00B73B41"/>
    <w:rsid w:val="00B73F80"/>
    <w:rsid w:val="00B74022"/>
    <w:rsid w:val="00B743E1"/>
    <w:rsid w:val="00B744F4"/>
    <w:rsid w:val="00B75B20"/>
    <w:rsid w:val="00B75CB9"/>
    <w:rsid w:val="00B75E49"/>
    <w:rsid w:val="00B7708D"/>
    <w:rsid w:val="00B77588"/>
    <w:rsid w:val="00B77DA2"/>
    <w:rsid w:val="00B81B2E"/>
    <w:rsid w:val="00B8296C"/>
    <w:rsid w:val="00B82BD5"/>
    <w:rsid w:val="00B843B7"/>
    <w:rsid w:val="00B845D9"/>
    <w:rsid w:val="00B850AE"/>
    <w:rsid w:val="00B85166"/>
    <w:rsid w:val="00B85433"/>
    <w:rsid w:val="00B86234"/>
    <w:rsid w:val="00B868C1"/>
    <w:rsid w:val="00B90270"/>
    <w:rsid w:val="00B91669"/>
    <w:rsid w:val="00B917D8"/>
    <w:rsid w:val="00B91AF4"/>
    <w:rsid w:val="00B92343"/>
    <w:rsid w:val="00B924E1"/>
    <w:rsid w:val="00B928C2"/>
    <w:rsid w:val="00B92AA5"/>
    <w:rsid w:val="00B93178"/>
    <w:rsid w:val="00B93EC6"/>
    <w:rsid w:val="00B9422D"/>
    <w:rsid w:val="00B9435E"/>
    <w:rsid w:val="00B94A4A"/>
    <w:rsid w:val="00B95251"/>
    <w:rsid w:val="00B9584C"/>
    <w:rsid w:val="00B95C05"/>
    <w:rsid w:val="00B95F4A"/>
    <w:rsid w:val="00B9694C"/>
    <w:rsid w:val="00B96D2C"/>
    <w:rsid w:val="00B9750B"/>
    <w:rsid w:val="00B97783"/>
    <w:rsid w:val="00BA0E8A"/>
    <w:rsid w:val="00BA101A"/>
    <w:rsid w:val="00BA1312"/>
    <w:rsid w:val="00BA278E"/>
    <w:rsid w:val="00BA3AB2"/>
    <w:rsid w:val="00BA437C"/>
    <w:rsid w:val="00BA47FF"/>
    <w:rsid w:val="00BA4E84"/>
    <w:rsid w:val="00BA5066"/>
    <w:rsid w:val="00BA5216"/>
    <w:rsid w:val="00BA5B91"/>
    <w:rsid w:val="00BA5C66"/>
    <w:rsid w:val="00BA5FBD"/>
    <w:rsid w:val="00BA6717"/>
    <w:rsid w:val="00BA6CA0"/>
    <w:rsid w:val="00BA71AD"/>
    <w:rsid w:val="00BA740A"/>
    <w:rsid w:val="00BB0E46"/>
    <w:rsid w:val="00BB0FF7"/>
    <w:rsid w:val="00BB12AF"/>
    <w:rsid w:val="00BB192D"/>
    <w:rsid w:val="00BB1E79"/>
    <w:rsid w:val="00BB1EDE"/>
    <w:rsid w:val="00BB28E6"/>
    <w:rsid w:val="00BB2919"/>
    <w:rsid w:val="00BB2B91"/>
    <w:rsid w:val="00BB3A5C"/>
    <w:rsid w:val="00BB3D83"/>
    <w:rsid w:val="00BB3FB4"/>
    <w:rsid w:val="00BB417D"/>
    <w:rsid w:val="00BB4398"/>
    <w:rsid w:val="00BB449D"/>
    <w:rsid w:val="00BB44C2"/>
    <w:rsid w:val="00BB4620"/>
    <w:rsid w:val="00BB4C55"/>
    <w:rsid w:val="00BB58FC"/>
    <w:rsid w:val="00BB5C20"/>
    <w:rsid w:val="00BB5CDB"/>
    <w:rsid w:val="00BB5DE1"/>
    <w:rsid w:val="00BB6CB2"/>
    <w:rsid w:val="00BB6D8A"/>
    <w:rsid w:val="00BB77DB"/>
    <w:rsid w:val="00BC083C"/>
    <w:rsid w:val="00BC0F2B"/>
    <w:rsid w:val="00BC0FB4"/>
    <w:rsid w:val="00BC1787"/>
    <w:rsid w:val="00BC2C78"/>
    <w:rsid w:val="00BC4044"/>
    <w:rsid w:val="00BC41F2"/>
    <w:rsid w:val="00BC443A"/>
    <w:rsid w:val="00BC4629"/>
    <w:rsid w:val="00BC4F55"/>
    <w:rsid w:val="00BC7853"/>
    <w:rsid w:val="00BC7DAF"/>
    <w:rsid w:val="00BD1B27"/>
    <w:rsid w:val="00BD1F40"/>
    <w:rsid w:val="00BD22EC"/>
    <w:rsid w:val="00BD24D7"/>
    <w:rsid w:val="00BD28C8"/>
    <w:rsid w:val="00BD2A4F"/>
    <w:rsid w:val="00BD2F98"/>
    <w:rsid w:val="00BD348E"/>
    <w:rsid w:val="00BD3768"/>
    <w:rsid w:val="00BD3986"/>
    <w:rsid w:val="00BD4820"/>
    <w:rsid w:val="00BD4C8F"/>
    <w:rsid w:val="00BD5E8C"/>
    <w:rsid w:val="00BD650D"/>
    <w:rsid w:val="00BD69FC"/>
    <w:rsid w:val="00BD6BF4"/>
    <w:rsid w:val="00BD6EB5"/>
    <w:rsid w:val="00BD7102"/>
    <w:rsid w:val="00BD7594"/>
    <w:rsid w:val="00BD796A"/>
    <w:rsid w:val="00BD7D65"/>
    <w:rsid w:val="00BE02C8"/>
    <w:rsid w:val="00BE302B"/>
    <w:rsid w:val="00BE34A3"/>
    <w:rsid w:val="00BE378D"/>
    <w:rsid w:val="00BE391F"/>
    <w:rsid w:val="00BE4577"/>
    <w:rsid w:val="00BE46D1"/>
    <w:rsid w:val="00BE4CC4"/>
    <w:rsid w:val="00BE5012"/>
    <w:rsid w:val="00BE5406"/>
    <w:rsid w:val="00BE598C"/>
    <w:rsid w:val="00BE5D2B"/>
    <w:rsid w:val="00BE675D"/>
    <w:rsid w:val="00BE7249"/>
    <w:rsid w:val="00BE7AF4"/>
    <w:rsid w:val="00BF0452"/>
    <w:rsid w:val="00BF1A09"/>
    <w:rsid w:val="00BF22B2"/>
    <w:rsid w:val="00BF22EA"/>
    <w:rsid w:val="00BF2793"/>
    <w:rsid w:val="00BF3E95"/>
    <w:rsid w:val="00BF4374"/>
    <w:rsid w:val="00BF62BB"/>
    <w:rsid w:val="00BF67D2"/>
    <w:rsid w:val="00BF717C"/>
    <w:rsid w:val="00BF782A"/>
    <w:rsid w:val="00BF7B84"/>
    <w:rsid w:val="00BF7C77"/>
    <w:rsid w:val="00BF7E5C"/>
    <w:rsid w:val="00BF7F90"/>
    <w:rsid w:val="00C002AB"/>
    <w:rsid w:val="00C005BC"/>
    <w:rsid w:val="00C0073D"/>
    <w:rsid w:val="00C00B10"/>
    <w:rsid w:val="00C01068"/>
    <w:rsid w:val="00C0191C"/>
    <w:rsid w:val="00C02802"/>
    <w:rsid w:val="00C0331B"/>
    <w:rsid w:val="00C03A74"/>
    <w:rsid w:val="00C03E06"/>
    <w:rsid w:val="00C0445B"/>
    <w:rsid w:val="00C048E2"/>
    <w:rsid w:val="00C04BAB"/>
    <w:rsid w:val="00C04E78"/>
    <w:rsid w:val="00C05962"/>
    <w:rsid w:val="00C067B4"/>
    <w:rsid w:val="00C06E6E"/>
    <w:rsid w:val="00C07327"/>
    <w:rsid w:val="00C075AF"/>
    <w:rsid w:val="00C1066C"/>
    <w:rsid w:val="00C10908"/>
    <w:rsid w:val="00C10CCC"/>
    <w:rsid w:val="00C1156F"/>
    <w:rsid w:val="00C11E34"/>
    <w:rsid w:val="00C128C7"/>
    <w:rsid w:val="00C128FD"/>
    <w:rsid w:val="00C130FA"/>
    <w:rsid w:val="00C13419"/>
    <w:rsid w:val="00C13532"/>
    <w:rsid w:val="00C137BC"/>
    <w:rsid w:val="00C141D1"/>
    <w:rsid w:val="00C1447F"/>
    <w:rsid w:val="00C1496F"/>
    <w:rsid w:val="00C14A5D"/>
    <w:rsid w:val="00C14D2B"/>
    <w:rsid w:val="00C16F33"/>
    <w:rsid w:val="00C17422"/>
    <w:rsid w:val="00C20FE3"/>
    <w:rsid w:val="00C21261"/>
    <w:rsid w:val="00C215B4"/>
    <w:rsid w:val="00C21B22"/>
    <w:rsid w:val="00C23460"/>
    <w:rsid w:val="00C23837"/>
    <w:rsid w:val="00C24175"/>
    <w:rsid w:val="00C24630"/>
    <w:rsid w:val="00C24767"/>
    <w:rsid w:val="00C24C14"/>
    <w:rsid w:val="00C25A89"/>
    <w:rsid w:val="00C25E3B"/>
    <w:rsid w:val="00C26516"/>
    <w:rsid w:val="00C26740"/>
    <w:rsid w:val="00C26867"/>
    <w:rsid w:val="00C26D84"/>
    <w:rsid w:val="00C2752A"/>
    <w:rsid w:val="00C3115F"/>
    <w:rsid w:val="00C31C68"/>
    <w:rsid w:val="00C3344E"/>
    <w:rsid w:val="00C33675"/>
    <w:rsid w:val="00C337B0"/>
    <w:rsid w:val="00C3382E"/>
    <w:rsid w:val="00C34602"/>
    <w:rsid w:val="00C351D1"/>
    <w:rsid w:val="00C35AAC"/>
    <w:rsid w:val="00C35DCC"/>
    <w:rsid w:val="00C35E28"/>
    <w:rsid w:val="00C362FB"/>
    <w:rsid w:val="00C365C4"/>
    <w:rsid w:val="00C40C3E"/>
    <w:rsid w:val="00C40F86"/>
    <w:rsid w:val="00C417BD"/>
    <w:rsid w:val="00C41E98"/>
    <w:rsid w:val="00C41FC8"/>
    <w:rsid w:val="00C42028"/>
    <w:rsid w:val="00C423EA"/>
    <w:rsid w:val="00C42597"/>
    <w:rsid w:val="00C425C5"/>
    <w:rsid w:val="00C42706"/>
    <w:rsid w:val="00C42A35"/>
    <w:rsid w:val="00C43424"/>
    <w:rsid w:val="00C436B8"/>
    <w:rsid w:val="00C43782"/>
    <w:rsid w:val="00C4426E"/>
    <w:rsid w:val="00C44D2E"/>
    <w:rsid w:val="00C4566F"/>
    <w:rsid w:val="00C45B35"/>
    <w:rsid w:val="00C46B71"/>
    <w:rsid w:val="00C47B23"/>
    <w:rsid w:val="00C47B50"/>
    <w:rsid w:val="00C47FFC"/>
    <w:rsid w:val="00C50707"/>
    <w:rsid w:val="00C52248"/>
    <w:rsid w:val="00C52D41"/>
    <w:rsid w:val="00C52F77"/>
    <w:rsid w:val="00C53547"/>
    <w:rsid w:val="00C538C9"/>
    <w:rsid w:val="00C53B99"/>
    <w:rsid w:val="00C53F0A"/>
    <w:rsid w:val="00C552BD"/>
    <w:rsid w:val="00C55337"/>
    <w:rsid w:val="00C55A8C"/>
    <w:rsid w:val="00C56193"/>
    <w:rsid w:val="00C561E2"/>
    <w:rsid w:val="00C567E5"/>
    <w:rsid w:val="00C56983"/>
    <w:rsid w:val="00C57AD9"/>
    <w:rsid w:val="00C57CC7"/>
    <w:rsid w:val="00C57FB7"/>
    <w:rsid w:val="00C57FF9"/>
    <w:rsid w:val="00C608F1"/>
    <w:rsid w:val="00C60D61"/>
    <w:rsid w:val="00C61782"/>
    <w:rsid w:val="00C62A77"/>
    <w:rsid w:val="00C62ADC"/>
    <w:rsid w:val="00C6392D"/>
    <w:rsid w:val="00C6399A"/>
    <w:rsid w:val="00C63B07"/>
    <w:rsid w:val="00C64FD5"/>
    <w:rsid w:val="00C6604C"/>
    <w:rsid w:val="00C66115"/>
    <w:rsid w:val="00C70A25"/>
    <w:rsid w:val="00C72B61"/>
    <w:rsid w:val="00C72EF2"/>
    <w:rsid w:val="00C73082"/>
    <w:rsid w:val="00C757D3"/>
    <w:rsid w:val="00C75A6D"/>
    <w:rsid w:val="00C76007"/>
    <w:rsid w:val="00C761B1"/>
    <w:rsid w:val="00C763E6"/>
    <w:rsid w:val="00C767AA"/>
    <w:rsid w:val="00C769F8"/>
    <w:rsid w:val="00C7744E"/>
    <w:rsid w:val="00C778D6"/>
    <w:rsid w:val="00C779EC"/>
    <w:rsid w:val="00C77ADB"/>
    <w:rsid w:val="00C80CF1"/>
    <w:rsid w:val="00C81436"/>
    <w:rsid w:val="00C819F0"/>
    <w:rsid w:val="00C81CBF"/>
    <w:rsid w:val="00C82B94"/>
    <w:rsid w:val="00C83079"/>
    <w:rsid w:val="00C83463"/>
    <w:rsid w:val="00C8383D"/>
    <w:rsid w:val="00C84333"/>
    <w:rsid w:val="00C84522"/>
    <w:rsid w:val="00C852BD"/>
    <w:rsid w:val="00C85957"/>
    <w:rsid w:val="00C85E92"/>
    <w:rsid w:val="00C86616"/>
    <w:rsid w:val="00C86F02"/>
    <w:rsid w:val="00C8780F"/>
    <w:rsid w:val="00C87D3D"/>
    <w:rsid w:val="00C9001A"/>
    <w:rsid w:val="00C904F0"/>
    <w:rsid w:val="00C9117E"/>
    <w:rsid w:val="00C9214B"/>
    <w:rsid w:val="00C92DCC"/>
    <w:rsid w:val="00C92EE5"/>
    <w:rsid w:val="00C937C3"/>
    <w:rsid w:val="00C93F09"/>
    <w:rsid w:val="00C942CB"/>
    <w:rsid w:val="00C9458C"/>
    <w:rsid w:val="00C945AE"/>
    <w:rsid w:val="00C9500A"/>
    <w:rsid w:val="00C95BE0"/>
    <w:rsid w:val="00C96183"/>
    <w:rsid w:val="00C96719"/>
    <w:rsid w:val="00C96EC6"/>
    <w:rsid w:val="00C970AA"/>
    <w:rsid w:val="00CA0D01"/>
    <w:rsid w:val="00CA0E73"/>
    <w:rsid w:val="00CA1AA1"/>
    <w:rsid w:val="00CA253C"/>
    <w:rsid w:val="00CA3018"/>
    <w:rsid w:val="00CA3445"/>
    <w:rsid w:val="00CA50FE"/>
    <w:rsid w:val="00CA5325"/>
    <w:rsid w:val="00CA60DE"/>
    <w:rsid w:val="00CA633E"/>
    <w:rsid w:val="00CA7215"/>
    <w:rsid w:val="00CB05DE"/>
    <w:rsid w:val="00CB0CD6"/>
    <w:rsid w:val="00CB210E"/>
    <w:rsid w:val="00CB2EE3"/>
    <w:rsid w:val="00CB3675"/>
    <w:rsid w:val="00CB3C49"/>
    <w:rsid w:val="00CB4465"/>
    <w:rsid w:val="00CB44DB"/>
    <w:rsid w:val="00CB4B0B"/>
    <w:rsid w:val="00CB4CED"/>
    <w:rsid w:val="00CB4EF4"/>
    <w:rsid w:val="00CB5030"/>
    <w:rsid w:val="00CB54CF"/>
    <w:rsid w:val="00CB62F2"/>
    <w:rsid w:val="00CB6AE9"/>
    <w:rsid w:val="00CB6C10"/>
    <w:rsid w:val="00CB7416"/>
    <w:rsid w:val="00CC00AB"/>
    <w:rsid w:val="00CC03AE"/>
    <w:rsid w:val="00CC088B"/>
    <w:rsid w:val="00CC0B2C"/>
    <w:rsid w:val="00CC1A8F"/>
    <w:rsid w:val="00CC1ED7"/>
    <w:rsid w:val="00CC25EB"/>
    <w:rsid w:val="00CC28FB"/>
    <w:rsid w:val="00CC4946"/>
    <w:rsid w:val="00CC4BD4"/>
    <w:rsid w:val="00CC517E"/>
    <w:rsid w:val="00CC5843"/>
    <w:rsid w:val="00CC64BD"/>
    <w:rsid w:val="00CC6F51"/>
    <w:rsid w:val="00CC7128"/>
    <w:rsid w:val="00CC7216"/>
    <w:rsid w:val="00CC7BE5"/>
    <w:rsid w:val="00CC7E2B"/>
    <w:rsid w:val="00CD0061"/>
    <w:rsid w:val="00CD0289"/>
    <w:rsid w:val="00CD04C0"/>
    <w:rsid w:val="00CD052A"/>
    <w:rsid w:val="00CD0AB0"/>
    <w:rsid w:val="00CD1C69"/>
    <w:rsid w:val="00CD2B33"/>
    <w:rsid w:val="00CD309A"/>
    <w:rsid w:val="00CD34CE"/>
    <w:rsid w:val="00CD3CF9"/>
    <w:rsid w:val="00CD4B4E"/>
    <w:rsid w:val="00CD4D1C"/>
    <w:rsid w:val="00CD5A24"/>
    <w:rsid w:val="00CD5E19"/>
    <w:rsid w:val="00CD5E73"/>
    <w:rsid w:val="00CD62E8"/>
    <w:rsid w:val="00CD6BE9"/>
    <w:rsid w:val="00CD6D5D"/>
    <w:rsid w:val="00CD7153"/>
    <w:rsid w:val="00CE1421"/>
    <w:rsid w:val="00CE16D4"/>
    <w:rsid w:val="00CE2A5C"/>
    <w:rsid w:val="00CE2CE3"/>
    <w:rsid w:val="00CE2E68"/>
    <w:rsid w:val="00CE2EB1"/>
    <w:rsid w:val="00CE324B"/>
    <w:rsid w:val="00CE35D2"/>
    <w:rsid w:val="00CE46B5"/>
    <w:rsid w:val="00CE4CF1"/>
    <w:rsid w:val="00CE51EA"/>
    <w:rsid w:val="00CE5240"/>
    <w:rsid w:val="00CE5B7C"/>
    <w:rsid w:val="00CE6655"/>
    <w:rsid w:val="00CE6EFA"/>
    <w:rsid w:val="00CE70E9"/>
    <w:rsid w:val="00CE73A9"/>
    <w:rsid w:val="00CE7593"/>
    <w:rsid w:val="00CE7D7A"/>
    <w:rsid w:val="00CE7F22"/>
    <w:rsid w:val="00CF095E"/>
    <w:rsid w:val="00CF0C23"/>
    <w:rsid w:val="00CF0C4E"/>
    <w:rsid w:val="00CF0D6B"/>
    <w:rsid w:val="00CF0FC9"/>
    <w:rsid w:val="00CF12E5"/>
    <w:rsid w:val="00CF2654"/>
    <w:rsid w:val="00CF27E6"/>
    <w:rsid w:val="00CF2CEE"/>
    <w:rsid w:val="00CF33DE"/>
    <w:rsid w:val="00CF3657"/>
    <w:rsid w:val="00CF3BEE"/>
    <w:rsid w:val="00CF3E45"/>
    <w:rsid w:val="00CF5192"/>
    <w:rsid w:val="00CF6B89"/>
    <w:rsid w:val="00CF6E3D"/>
    <w:rsid w:val="00CF6F77"/>
    <w:rsid w:val="00D01043"/>
    <w:rsid w:val="00D014C2"/>
    <w:rsid w:val="00D0366E"/>
    <w:rsid w:val="00D03EAB"/>
    <w:rsid w:val="00D047CE"/>
    <w:rsid w:val="00D05221"/>
    <w:rsid w:val="00D05AA3"/>
    <w:rsid w:val="00D0611D"/>
    <w:rsid w:val="00D06A7D"/>
    <w:rsid w:val="00D07A17"/>
    <w:rsid w:val="00D101DE"/>
    <w:rsid w:val="00D10415"/>
    <w:rsid w:val="00D10DE0"/>
    <w:rsid w:val="00D1113F"/>
    <w:rsid w:val="00D12510"/>
    <w:rsid w:val="00D12AFB"/>
    <w:rsid w:val="00D12D95"/>
    <w:rsid w:val="00D138D5"/>
    <w:rsid w:val="00D14761"/>
    <w:rsid w:val="00D14A7E"/>
    <w:rsid w:val="00D16437"/>
    <w:rsid w:val="00D169EB"/>
    <w:rsid w:val="00D16D7C"/>
    <w:rsid w:val="00D16F2E"/>
    <w:rsid w:val="00D17961"/>
    <w:rsid w:val="00D17D7C"/>
    <w:rsid w:val="00D2133F"/>
    <w:rsid w:val="00D225FB"/>
    <w:rsid w:val="00D22739"/>
    <w:rsid w:val="00D22A64"/>
    <w:rsid w:val="00D23334"/>
    <w:rsid w:val="00D248F4"/>
    <w:rsid w:val="00D24A04"/>
    <w:rsid w:val="00D24D1C"/>
    <w:rsid w:val="00D24E2D"/>
    <w:rsid w:val="00D256A5"/>
    <w:rsid w:val="00D25F3A"/>
    <w:rsid w:val="00D2636F"/>
    <w:rsid w:val="00D267F1"/>
    <w:rsid w:val="00D26EF8"/>
    <w:rsid w:val="00D27320"/>
    <w:rsid w:val="00D27568"/>
    <w:rsid w:val="00D27A41"/>
    <w:rsid w:val="00D27B8B"/>
    <w:rsid w:val="00D27C7C"/>
    <w:rsid w:val="00D302F5"/>
    <w:rsid w:val="00D30632"/>
    <w:rsid w:val="00D31C3B"/>
    <w:rsid w:val="00D31D77"/>
    <w:rsid w:val="00D31F83"/>
    <w:rsid w:val="00D32258"/>
    <w:rsid w:val="00D32665"/>
    <w:rsid w:val="00D32861"/>
    <w:rsid w:val="00D32961"/>
    <w:rsid w:val="00D32DA9"/>
    <w:rsid w:val="00D33433"/>
    <w:rsid w:val="00D33826"/>
    <w:rsid w:val="00D34F71"/>
    <w:rsid w:val="00D35207"/>
    <w:rsid w:val="00D3571D"/>
    <w:rsid w:val="00D35E91"/>
    <w:rsid w:val="00D35FF4"/>
    <w:rsid w:val="00D36568"/>
    <w:rsid w:val="00D37A79"/>
    <w:rsid w:val="00D37F27"/>
    <w:rsid w:val="00D4093F"/>
    <w:rsid w:val="00D40FF1"/>
    <w:rsid w:val="00D41097"/>
    <w:rsid w:val="00D41DF0"/>
    <w:rsid w:val="00D41F68"/>
    <w:rsid w:val="00D42E1F"/>
    <w:rsid w:val="00D43396"/>
    <w:rsid w:val="00D43665"/>
    <w:rsid w:val="00D43B10"/>
    <w:rsid w:val="00D443FB"/>
    <w:rsid w:val="00D44468"/>
    <w:rsid w:val="00D44647"/>
    <w:rsid w:val="00D44821"/>
    <w:rsid w:val="00D45302"/>
    <w:rsid w:val="00D457B6"/>
    <w:rsid w:val="00D45C01"/>
    <w:rsid w:val="00D45DBF"/>
    <w:rsid w:val="00D4602B"/>
    <w:rsid w:val="00D466CB"/>
    <w:rsid w:val="00D466F3"/>
    <w:rsid w:val="00D468DA"/>
    <w:rsid w:val="00D46C47"/>
    <w:rsid w:val="00D47D49"/>
    <w:rsid w:val="00D5087E"/>
    <w:rsid w:val="00D513EA"/>
    <w:rsid w:val="00D523CE"/>
    <w:rsid w:val="00D53316"/>
    <w:rsid w:val="00D53430"/>
    <w:rsid w:val="00D54B73"/>
    <w:rsid w:val="00D5528A"/>
    <w:rsid w:val="00D5546D"/>
    <w:rsid w:val="00D55D17"/>
    <w:rsid w:val="00D560E4"/>
    <w:rsid w:val="00D56214"/>
    <w:rsid w:val="00D566A8"/>
    <w:rsid w:val="00D57C0A"/>
    <w:rsid w:val="00D60165"/>
    <w:rsid w:val="00D60253"/>
    <w:rsid w:val="00D603FB"/>
    <w:rsid w:val="00D6114E"/>
    <w:rsid w:val="00D613A5"/>
    <w:rsid w:val="00D61DC9"/>
    <w:rsid w:val="00D61F38"/>
    <w:rsid w:val="00D62095"/>
    <w:rsid w:val="00D63872"/>
    <w:rsid w:val="00D6438B"/>
    <w:rsid w:val="00D6448E"/>
    <w:rsid w:val="00D64FEF"/>
    <w:rsid w:val="00D653D6"/>
    <w:rsid w:val="00D65727"/>
    <w:rsid w:val="00D65955"/>
    <w:rsid w:val="00D65DF9"/>
    <w:rsid w:val="00D65EDE"/>
    <w:rsid w:val="00D66379"/>
    <w:rsid w:val="00D66812"/>
    <w:rsid w:val="00D6710A"/>
    <w:rsid w:val="00D67C2F"/>
    <w:rsid w:val="00D67D30"/>
    <w:rsid w:val="00D67F32"/>
    <w:rsid w:val="00D70300"/>
    <w:rsid w:val="00D70B5D"/>
    <w:rsid w:val="00D715C8"/>
    <w:rsid w:val="00D72C5F"/>
    <w:rsid w:val="00D73948"/>
    <w:rsid w:val="00D73A1B"/>
    <w:rsid w:val="00D73B25"/>
    <w:rsid w:val="00D74779"/>
    <w:rsid w:val="00D7580F"/>
    <w:rsid w:val="00D75B0D"/>
    <w:rsid w:val="00D75C87"/>
    <w:rsid w:val="00D76098"/>
    <w:rsid w:val="00D76362"/>
    <w:rsid w:val="00D773B3"/>
    <w:rsid w:val="00D7745D"/>
    <w:rsid w:val="00D775F7"/>
    <w:rsid w:val="00D77C40"/>
    <w:rsid w:val="00D8074C"/>
    <w:rsid w:val="00D813D0"/>
    <w:rsid w:val="00D8168D"/>
    <w:rsid w:val="00D8238D"/>
    <w:rsid w:val="00D82738"/>
    <w:rsid w:val="00D8278E"/>
    <w:rsid w:val="00D83B40"/>
    <w:rsid w:val="00D84546"/>
    <w:rsid w:val="00D85530"/>
    <w:rsid w:val="00D864A3"/>
    <w:rsid w:val="00D8688A"/>
    <w:rsid w:val="00D9023E"/>
    <w:rsid w:val="00D91120"/>
    <w:rsid w:val="00D9147E"/>
    <w:rsid w:val="00D9201E"/>
    <w:rsid w:val="00D932BF"/>
    <w:rsid w:val="00D94721"/>
    <w:rsid w:val="00D95196"/>
    <w:rsid w:val="00D95532"/>
    <w:rsid w:val="00D956B2"/>
    <w:rsid w:val="00D9594F"/>
    <w:rsid w:val="00D97398"/>
    <w:rsid w:val="00D97722"/>
    <w:rsid w:val="00DA0462"/>
    <w:rsid w:val="00DA09F7"/>
    <w:rsid w:val="00DA0BA3"/>
    <w:rsid w:val="00DA127B"/>
    <w:rsid w:val="00DA2869"/>
    <w:rsid w:val="00DA314E"/>
    <w:rsid w:val="00DA330C"/>
    <w:rsid w:val="00DA4024"/>
    <w:rsid w:val="00DA40F4"/>
    <w:rsid w:val="00DA41D3"/>
    <w:rsid w:val="00DA4364"/>
    <w:rsid w:val="00DA4442"/>
    <w:rsid w:val="00DA56BB"/>
    <w:rsid w:val="00DA5945"/>
    <w:rsid w:val="00DA5C28"/>
    <w:rsid w:val="00DA5F8E"/>
    <w:rsid w:val="00DA6DDA"/>
    <w:rsid w:val="00DA759A"/>
    <w:rsid w:val="00DA7B28"/>
    <w:rsid w:val="00DB12D0"/>
    <w:rsid w:val="00DB16E8"/>
    <w:rsid w:val="00DB1A55"/>
    <w:rsid w:val="00DB1ACE"/>
    <w:rsid w:val="00DB1AEC"/>
    <w:rsid w:val="00DB227E"/>
    <w:rsid w:val="00DB271F"/>
    <w:rsid w:val="00DB2DD0"/>
    <w:rsid w:val="00DB2E3D"/>
    <w:rsid w:val="00DB3C79"/>
    <w:rsid w:val="00DB3D84"/>
    <w:rsid w:val="00DB3E2F"/>
    <w:rsid w:val="00DB5288"/>
    <w:rsid w:val="00DB5599"/>
    <w:rsid w:val="00DB6463"/>
    <w:rsid w:val="00DC0C7B"/>
    <w:rsid w:val="00DC1363"/>
    <w:rsid w:val="00DC140C"/>
    <w:rsid w:val="00DC1571"/>
    <w:rsid w:val="00DC15D2"/>
    <w:rsid w:val="00DC2571"/>
    <w:rsid w:val="00DC2935"/>
    <w:rsid w:val="00DC328A"/>
    <w:rsid w:val="00DC3CB6"/>
    <w:rsid w:val="00DC3D6B"/>
    <w:rsid w:val="00DC48E9"/>
    <w:rsid w:val="00DC5095"/>
    <w:rsid w:val="00DC56DD"/>
    <w:rsid w:val="00DC6643"/>
    <w:rsid w:val="00DC6E11"/>
    <w:rsid w:val="00DC7281"/>
    <w:rsid w:val="00DD0765"/>
    <w:rsid w:val="00DD0CD7"/>
    <w:rsid w:val="00DD19CF"/>
    <w:rsid w:val="00DD1D31"/>
    <w:rsid w:val="00DD293E"/>
    <w:rsid w:val="00DD2A65"/>
    <w:rsid w:val="00DD3320"/>
    <w:rsid w:val="00DD41E2"/>
    <w:rsid w:val="00DD472C"/>
    <w:rsid w:val="00DD4D09"/>
    <w:rsid w:val="00DD52C3"/>
    <w:rsid w:val="00DD7136"/>
    <w:rsid w:val="00DD76C4"/>
    <w:rsid w:val="00DD7CDE"/>
    <w:rsid w:val="00DE0496"/>
    <w:rsid w:val="00DE0925"/>
    <w:rsid w:val="00DE11BF"/>
    <w:rsid w:val="00DE11F5"/>
    <w:rsid w:val="00DE1931"/>
    <w:rsid w:val="00DE2983"/>
    <w:rsid w:val="00DE3950"/>
    <w:rsid w:val="00DE3CFA"/>
    <w:rsid w:val="00DE3F6D"/>
    <w:rsid w:val="00DE4685"/>
    <w:rsid w:val="00DE4D31"/>
    <w:rsid w:val="00DE50FD"/>
    <w:rsid w:val="00DE53F1"/>
    <w:rsid w:val="00DE5E0D"/>
    <w:rsid w:val="00DE5E41"/>
    <w:rsid w:val="00DE60B0"/>
    <w:rsid w:val="00DE61A0"/>
    <w:rsid w:val="00DE65CF"/>
    <w:rsid w:val="00DE7C8D"/>
    <w:rsid w:val="00DE7D7E"/>
    <w:rsid w:val="00DF0D71"/>
    <w:rsid w:val="00DF139B"/>
    <w:rsid w:val="00DF1C89"/>
    <w:rsid w:val="00DF1FA0"/>
    <w:rsid w:val="00DF22B3"/>
    <w:rsid w:val="00DF2593"/>
    <w:rsid w:val="00DF3061"/>
    <w:rsid w:val="00DF3199"/>
    <w:rsid w:val="00DF4425"/>
    <w:rsid w:val="00DF54E5"/>
    <w:rsid w:val="00DF5CD4"/>
    <w:rsid w:val="00DF6D49"/>
    <w:rsid w:val="00DF74C4"/>
    <w:rsid w:val="00DF7692"/>
    <w:rsid w:val="00DF7B90"/>
    <w:rsid w:val="00E00210"/>
    <w:rsid w:val="00E01013"/>
    <w:rsid w:val="00E0139B"/>
    <w:rsid w:val="00E013D6"/>
    <w:rsid w:val="00E014F7"/>
    <w:rsid w:val="00E0196A"/>
    <w:rsid w:val="00E0480C"/>
    <w:rsid w:val="00E049E5"/>
    <w:rsid w:val="00E04A7F"/>
    <w:rsid w:val="00E05CDA"/>
    <w:rsid w:val="00E06509"/>
    <w:rsid w:val="00E06510"/>
    <w:rsid w:val="00E06AF4"/>
    <w:rsid w:val="00E07C93"/>
    <w:rsid w:val="00E109D0"/>
    <w:rsid w:val="00E113B8"/>
    <w:rsid w:val="00E115C9"/>
    <w:rsid w:val="00E120B5"/>
    <w:rsid w:val="00E12299"/>
    <w:rsid w:val="00E123C4"/>
    <w:rsid w:val="00E12C3B"/>
    <w:rsid w:val="00E13158"/>
    <w:rsid w:val="00E13B84"/>
    <w:rsid w:val="00E13C4A"/>
    <w:rsid w:val="00E144C5"/>
    <w:rsid w:val="00E14655"/>
    <w:rsid w:val="00E149C2"/>
    <w:rsid w:val="00E14CB8"/>
    <w:rsid w:val="00E14DC8"/>
    <w:rsid w:val="00E155C6"/>
    <w:rsid w:val="00E15A01"/>
    <w:rsid w:val="00E15D22"/>
    <w:rsid w:val="00E16CA2"/>
    <w:rsid w:val="00E171B2"/>
    <w:rsid w:val="00E17C26"/>
    <w:rsid w:val="00E17D3D"/>
    <w:rsid w:val="00E17D86"/>
    <w:rsid w:val="00E20283"/>
    <w:rsid w:val="00E216C5"/>
    <w:rsid w:val="00E22227"/>
    <w:rsid w:val="00E22248"/>
    <w:rsid w:val="00E23586"/>
    <w:rsid w:val="00E23714"/>
    <w:rsid w:val="00E23866"/>
    <w:rsid w:val="00E23BDA"/>
    <w:rsid w:val="00E243F9"/>
    <w:rsid w:val="00E248D3"/>
    <w:rsid w:val="00E2496B"/>
    <w:rsid w:val="00E24FD6"/>
    <w:rsid w:val="00E2535D"/>
    <w:rsid w:val="00E258C7"/>
    <w:rsid w:val="00E26C5C"/>
    <w:rsid w:val="00E2797C"/>
    <w:rsid w:val="00E300C0"/>
    <w:rsid w:val="00E30962"/>
    <w:rsid w:val="00E30EF2"/>
    <w:rsid w:val="00E3128C"/>
    <w:rsid w:val="00E313B5"/>
    <w:rsid w:val="00E323CB"/>
    <w:rsid w:val="00E32B24"/>
    <w:rsid w:val="00E32E49"/>
    <w:rsid w:val="00E33739"/>
    <w:rsid w:val="00E338BC"/>
    <w:rsid w:val="00E34370"/>
    <w:rsid w:val="00E34607"/>
    <w:rsid w:val="00E34B39"/>
    <w:rsid w:val="00E34FA5"/>
    <w:rsid w:val="00E3500D"/>
    <w:rsid w:val="00E35355"/>
    <w:rsid w:val="00E36523"/>
    <w:rsid w:val="00E37A69"/>
    <w:rsid w:val="00E37C2E"/>
    <w:rsid w:val="00E40035"/>
    <w:rsid w:val="00E4033B"/>
    <w:rsid w:val="00E40979"/>
    <w:rsid w:val="00E40C66"/>
    <w:rsid w:val="00E40EAF"/>
    <w:rsid w:val="00E410C3"/>
    <w:rsid w:val="00E420ED"/>
    <w:rsid w:val="00E4213B"/>
    <w:rsid w:val="00E421D4"/>
    <w:rsid w:val="00E42779"/>
    <w:rsid w:val="00E42BB5"/>
    <w:rsid w:val="00E42BBF"/>
    <w:rsid w:val="00E42DA5"/>
    <w:rsid w:val="00E43736"/>
    <w:rsid w:val="00E445F5"/>
    <w:rsid w:val="00E4479E"/>
    <w:rsid w:val="00E447A6"/>
    <w:rsid w:val="00E458EB"/>
    <w:rsid w:val="00E46889"/>
    <w:rsid w:val="00E46AE1"/>
    <w:rsid w:val="00E46D7E"/>
    <w:rsid w:val="00E5083A"/>
    <w:rsid w:val="00E50A3B"/>
    <w:rsid w:val="00E50B8B"/>
    <w:rsid w:val="00E50EBE"/>
    <w:rsid w:val="00E51759"/>
    <w:rsid w:val="00E51F8B"/>
    <w:rsid w:val="00E51FD5"/>
    <w:rsid w:val="00E5269C"/>
    <w:rsid w:val="00E53801"/>
    <w:rsid w:val="00E5419E"/>
    <w:rsid w:val="00E561FE"/>
    <w:rsid w:val="00E5644F"/>
    <w:rsid w:val="00E57506"/>
    <w:rsid w:val="00E57E27"/>
    <w:rsid w:val="00E6026D"/>
    <w:rsid w:val="00E61653"/>
    <w:rsid w:val="00E61A63"/>
    <w:rsid w:val="00E61C3F"/>
    <w:rsid w:val="00E62A6A"/>
    <w:rsid w:val="00E62C78"/>
    <w:rsid w:val="00E63241"/>
    <w:rsid w:val="00E6356F"/>
    <w:rsid w:val="00E63D6B"/>
    <w:rsid w:val="00E641AF"/>
    <w:rsid w:val="00E64955"/>
    <w:rsid w:val="00E64C7B"/>
    <w:rsid w:val="00E653C7"/>
    <w:rsid w:val="00E659A4"/>
    <w:rsid w:val="00E65A14"/>
    <w:rsid w:val="00E65F2D"/>
    <w:rsid w:val="00E670A3"/>
    <w:rsid w:val="00E677B5"/>
    <w:rsid w:val="00E7009B"/>
    <w:rsid w:val="00E7022E"/>
    <w:rsid w:val="00E70515"/>
    <w:rsid w:val="00E71AD1"/>
    <w:rsid w:val="00E71E4E"/>
    <w:rsid w:val="00E720A4"/>
    <w:rsid w:val="00E723FC"/>
    <w:rsid w:val="00E7276C"/>
    <w:rsid w:val="00E72F82"/>
    <w:rsid w:val="00E7419D"/>
    <w:rsid w:val="00E745E5"/>
    <w:rsid w:val="00E74C10"/>
    <w:rsid w:val="00E757EB"/>
    <w:rsid w:val="00E75991"/>
    <w:rsid w:val="00E75B76"/>
    <w:rsid w:val="00E75D2C"/>
    <w:rsid w:val="00E765BC"/>
    <w:rsid w:val="00E773DC"/>
    <w:rsid w:val="00E80174"/>
    <w:rsid w:val="00E807AC"/>
    <w:rsid w:val="00E80B55"/>
    <w:rsid w:val="00E80D66"/>
    <w:rsid w:val="00E81644"/>
    <w:rsid w:val="00E81773"/>
    <w:rsid w:val="00E819FF"/>
    <w:rsid w:val="00E828F0"/>
    <w:rsid w:val="00E83A27"/>
    <w:rsid w:val="00E83B32"/>
    <w:rsid w:val="00E846F5"/>
    <w:rsid w:val="00E85870"/>
    <w:rsid w:val="00E865A1"/>
    <w:rsid w:val="00E8680C"/>
    <w:rsid w:val="00E869DF"/>
    <w:rsid w:val="00E87EE8"/>
    <w:rsid w:val="00E90899"/>
    <w:rsid w:val="00E90A98"/>
    <w:rsid w:val="00E91386"/>
    <w:rsid w:val="00E9144E"/>
    <w:rsid w:val="00E917E5"/>
    <w:rsid w:val="00E919A1"/>
    <w:rsid w:val="00E91D46"/>
    <w:rsid w:val="00E92B10"/>
    <w:rsid w:val="00E92B71"/>
    <w:rsid w:val="00E938E0"/>
    <w:rsid w:val="00E93D95"/>
    <w:rsid w:val="00E93F80"/>
    <w:rsid w:val="00E93FC5"/>
    <w:rsid w:val="00E94215"/>
    <w:rsid w:val="00E94CDB"/>
    <w:rsid w:val="00E95132"/>
    <w:rsid w:val="00E95758"/>
    <w:rsid w:val="00E95C00"/>
    <w:rsid w:val="00E968AA"/>
    <w:rsid w:val="00E96BF4"/>
    <w:rsid w:val="00E96DDE"/>
    <w:rsid w:val="00E974E5"/>
    <w:rsid w:val="00EA0C07"/>
    <w:rsid w:val="00EA2265"/>
    <w:rsid w:val="00EA2C41"/>
    <w:rsid w:val="00EA3595"/>
    <w:rsid w:val="00EA4528"/>
    <w:rsid w:val="00EA4637"/>
    <w:rsid w:val="00EA47CE"/>
    <w:rsid w:val="00EA4B30"/>
    <w:rsid w:val="00EA4B93"/>
    <w:rsid w:val="00EA5209"/>
    <w:rsid w:val="00EA5401"/>
    <w:rsid w:val="00EA5C78"/>
    <w:rsid w:val="00EA638F"/>
    <w:rsid w:val="00EA6401"/>
    <w:rsid w:val="00EA658F"/>
    <w:rsid w:val="00EA667B"/>
    <w:rsid w:val="00EA74F9"/>
    <w:rsid w:val="00EB07BC"/>
    <w:rsid w:val="00EB0A5F"/>
    <w:rsid w:val="00EB1244"/>
    <w:rsid w:val="00EB192D"/>
    <w:rsid w:val="00EB2086"/>
    <w:rsid w:val="00EB258A"/>
    <w:rsid w:val="00EB2A10"/>
    <w:rsid w:val="00EB2B7F"/>
    <w:rsid w:val="00EB2C5F"/>
    <w:rsid w:val="00EB32A3"/>
    <w:rsid w:val="00EB4241"/>
    <w:rsid w:val="00EB4EB0"/>
    <w:rsid w:val="00EB5B7C"/>
    <w:rsid w:val="00EB673C"/>
    <w:rsid w:val="00EB78A6"/>
    <w:rsid w:val="00EC01A6"/>
    <w:rsid w:val="00EC1214"/>
    <w:rsid w:val="00EC1863"/>
    <w:rsid w:val="00EC1BAC"/>
    <w:rsid w:val="00EC3958"/>
    <w:rsid w:val="00EC46F7"/>
    <w:rsid w:val="00EC4D59"/>
    <w:rsid w:val="00EC5B67"/>
    <w:rsid w:val="00EC5B89"/>
    <w:rsid w:val="00EC6177"/>
    <w:rsid w:val="00EC6B04"/>
    <w:rsid w:val="00EC6BDE"/>
    <w:rsid w:val="00EC70D5"/>
    <w:rsid w:val="00EC76ED"/>
    <w:rsid w:val="00EC7711"/>
    <w:rsid w:val="00ED0528"/>
    <w:rsid w:val="00ED0624"/>
    <w:rsid w:val="00ED23DD"/>
    <w:rsid w:val="00ED343A"/>
    <w:rsid w:val="00ED4C3B"/>
    <w:rsid w:val="00ED5924"/>
    <w:rsid w:val="00ED5AB0"/>
    <w:rsid w:val="00ED5EBA"/>
    <w:rsid w:val="00ED65F2"/>
    <w:rsid w:val="00ED68A3"/>
    <w:rsid w:val="00ED6A91"/>
    <w:rsid w:val="00ED6DBC"/>
    <w:rsid w:val="00ED73C1"/>
    <w:rsid w:val="00ED7739"/>
    <w:rsid w:val="00ED79B9"/>
    <w:rsid w:val="00EE1815"/>
    <w:rsid w:val="00EE1FCB"/>
    <w:rsid w:val="00EE274B"/>
    <w:rsid w:val="00EE30A1"/>
    <w:rsid w:val="00EE36A8"/>
    <w:rsid w:val="00EE3939"/>
    <w:rsid w:val="00EE43A8"/>
    <w:rsid w:val="00EE478F"/>
    <w:rsid w:val="00EE4D6C"/>
    <w:rsid w:val="00EE4DB3"/>
    <w:rsid w:val="00EE5329"/>
    <w:rsid w:val="00EE54AC"/>
    <w:rsid w:val="00EE5AB5"/>
    <w:rsid w:val="00EE5DB1"/>
    <w:rsid w:val="00EE6201"/>
    <w:rsid w:val="00EE6795"/>
    <w:rsid w:val="00EE6DAD"/>
    <w:rsid w:val="00EE71DF"/>
    <w:rsid w:val="00EE79AC"/>
    <w:rsid w:val="00EF0830"/>
    <w:rsid w:val="00EF244E"/>
    <w:rsid w:val="00EF2640"/>
    <w:rsid w:val="00EF2897"/>
    <w:rsid w:val="00EF4EC4"/>
    <w:rsid w:val="00EF4FEC"/>
    <w:rsid w:val="00EF55D0"/>
    <w:rsid w:val="00EF6134"/>
    <w:rsid w:val="00EF6637"/>
    <w:rsid w:val="00EF67AF"/>
    <w:rsid w:val="00EF7084"/>
    <w:rsid w:val="00EF7A81"/>
    <w:rsid w:val="00EF7EB2"/>
    <w:rsid w:val="00F011D0"/>
    <w:rsid w:val="00F01997"/>
    <w:rsid w:val="00F01C22"/>
    <w:rsid w:val="00F02406"/>
    <w:rsid w:val="00F029A5"/>
    <w:rsid w:val="00F03373"/>
    <w:rsid w:val="00F03EEF"/>
    <w:rsid w:val="00F04F69"/>
    <w:rsid w:val="00F04FCD"/>
    <w:rsid w:val="00F05DF0"/>
    <w:rsid w:val="00F060F2"/>
    <w:rsid w:val="00F0644F"/>
    <w:rsid w:val="00F0672A"/>
    <w:rsid w:val="00F0709B"/>
    <w:rsid w:val="00F075C4"/>
    <w:rsid w:val="00F07742"/>
    <w:rsid w:val="00F07DFD"/>
    <w:rsid w:val="00F1098B"/>
    <w:rsid w:val="00F11C9D"/>
    <w:rsid w:val="00F11EA3"/>
    <w:rsid w:val="00F127C8"/>
    <w:rsid w:val="00F12899"/>
    <w:rsid w:val="00F12BB6"/>
    <w:rsid w:val="00F132A8"/>
    <w:rsid w:val="00F134A1"/>
    <w:rsid w:val="00F13C21"/>
    <w:rsid w:val="00F13C3F"/>
    <w:rsid w:val="00F13E88"/>
    <w:rsid w:val="00F14428"/>
    <w:rsid w:val="00F144B7"/>
    <w:rsid w:val="00F15087"/>
    <w:rsid w:val="00F15551"/>
    <w:rsid w:val="00F15681"/>
    <w:rsid w:val="00F164AB"/>
    <w:rsid w:val="00F16B91"/>
    <w:rsid w:val="00F16BE2"/>
    <w:rsid w:val="00F176C0"/>
    <w:rsid w:val="00F17AE4"/>
    <w:rsid w:val="00F17E9D"/>
    <w:rsid w:val="00F17F05"/>
    <w:rsid w:val="00F2028A"/>
    <w:rsid w:val="00F20938"/>
    <w:rsid w:val="00F20A05"/>
    <w:rsid w:val="00F21390"/>
    <w:rsid w:val="00F2165F"/>
    <w:rsid w:val="00F21A50"/>
    <w:rsid w:val="00F21AD3"/>
    <w:rsid w:val="00F21C16"/>
    <w:rsid w:val="00F21C2B"/>
    <w:rsid w:val="00F2234E"/>
    <w:rsid w:val="00F22365"/>
    <w:rsid w:val="00F228EC"/>
    <w:rsid w:val="00F2335E"/>
    <w:rsid w:val="00F23D11"/>
    <w:rsid w:val="00F25574"/>
    <w:rsid w:val="00F25C4E"/>
    <w:rsid w:val="00F30374"/>
    <w:rsid w:val="00F307B4"/>
    <w:rsid w:val="00F31F98"/>
    <w:rsid w:val="00F34078"/>
    <w:rsid w:val="00F34196"/>
    <w:rsid w:val="00F34B2A"/>
    <w:rsid w:val="00F3556E"/>
    <w:rsid w:val="00F36FBC"/>
    <w:rsid w:val="00F400D8"/>
    <w:rsid w:val="00F41184"/>
    <w:rsid w:val="00F419B3"/>
    <w:rsid w:val="00F41C8D"/>
    <w:rsid w:val="00F42190"/>
    <w:rsid w:val="00F4243C"/>
    <w:rsid w:val="00F424CB"/>
    <w:rsid w:val="00F425B5"/>
    <w:rsid w:val="00F42902"/>
    <w:rsid w:val="00F4313A"/>
    <w:rsid w:val="00F43F9B"/>
    <w:rsid w:val="00F44AAC"/>
    <w:rsid w:val="00F455A3"/>
    <w:rsid w:val="00F4574E"/>
    <w:rsid w:val="00F45D83"/>
    <w:rsid w:val="00F46D8C"/>
    <w:rsid w:val="00F47224"/>
    <w:rsid w:val="00F47AF1"/>
    <w:rsid w:val="00F47BA0"/>
    <w:rsid w:val="00F47F57"/>
    <w:rsid w:val="00F50F73"/>
    <w:rsid w:val="00F51147"/>
    <w:rsid w:val="00F527FA"/>
    <w:rsid w:val="00F528E7"/>
    <w:rsid w:val="00F52B1E"/>
    <w:rsid w:val="00F531AA"/>
    <w:rsid w:val="00F5387F"/>
    <w:rsid w:val="00F53CCC"/>
    <w:rsid w:val="00F541F3"/>
    <w:rsid w:val="00F54364"/>
    <w:rsid w:val="00F55E84"/>
    <w:rsid w:val="00F56408"/>
    <w:rsid w:val="00F57820"/>
    <w:rsid w:val="00F57C29"/>
    <w:rsid w:val="00F6075D"/>
    <w:rsid w:val="00F60B6F"/>
    <w:rsid w:val="00F60F45"/>
    <w:rsid w:val="00F61125"/>
    <w:rsid w:val="00F61544"/>
    <w:rsid w:val="00F615DF"/>
    <w:rsid w:val="00F61981"/>
    <w:rsid w:val="00F61BB5"/>
    <w:rsid w:val="00F623D4"/>
    <w:rsid w:val="00F62765"/>
    <w:rsid w:val="00F63050"/>
    <w:rsid w:val="00F6313D"/>
    <w:rsid w:val="00F63C64"/>
    <w:rsid w:val="00F63EAE"/>
    <w:rsid w:val="00F63F06"/>
    <w:rsid w:val="00F641A4"/>
    <w:rsid w:val="00F64A3C"/>
    <w:rsid w:val="00F64F6A"/>
    <w:rsid w:val="00F651F9"/>
    <w:rsid w:val="00F65AD8"/>
    <w:rsid w:val="00F66190"/>
    <w:rsid w:val="00F663F6"/>
    <w:rsid w:val="00F66D71"/>
    <w:rsid w:val="00F678D7"/>
    <w:rsid w:val="00F67D3B"/>
    <w:rsid w:val="00F7091E"/>
    <w:rsid w:val="00F7094B"/>
    <w:rsid w:val="00F70DF6"/>
    <w:rsid w:val="00F7145F"/>
    <w:rsid w:val="00F71577"/>
    <w:rsid w:val="00F716CB"/>
    <w:rsid w:val="00F7178D"/>
    <w:rsid w:val="00F720C7"/>
    <w:rsid w:val="00F7239C"/>
    <w:rsid w:val="00F725FA"/>
    <w:rsid w:val="00F7275A"/>
    <w:rsid w:val="00F72970"/>
    <w:rsid w:val="00F72CB3"/>
    <w:rsid w:val="00F735DD"/>
    <w:rsid w:val="00F739D4"/>
    <w:rsid w:val="00F73F28"/>
    <w:rsid w:val="00F73F35"/>
    <w:rsid w:val="00F74A10"/>
    <w:rsid w:val="00F74D0E"/>
    <w:rsid w:val="00F74D96"/>
    <w:rsid w:val="00F75321"/>
    <w:rsid w:val="00F75473"/>
    <w:rsid w:val="00F75533"/>
    <w:rsid w:val="00F75607"/>
    <w:rsid w:val="00F75B95"/>
    <w:rsid w:val="00F76846"/>
    <w:rsid w:val="00F77003"/>
    <w:rsid w:val="00F819A0"/>
    <w:rsid w:val="00F8233A"/>
    <w:rsid w:val="00F8240A"/>
    <w:rsid w:val="00F82D05"/>
    <w:rsid w:val="00F8310A"/>
    <w:rsid w:val="00F839F6"/>
    <w:rsid w:val="00F85B7D"/>
    <w:rsid w:val="00F86D73"/>
    <w:rsid w:val="00F87336"/>
    <w:rsid w:val="00F878B4"/>
    <w:rsid w:val="00F90EDB"/>
    <w:rsid w:val="00F91054"/>
    <w:rsid w:val="00F91599"/>
    <w:rsid w:val="00F91CFB"/>
    <w:rsid w:val="00F91D7B"/>
    <w:rsid w:val="00F927AE"/>
    <w:rsid w:val="00F941FF"/>
    <w:rsid w:val="00F94936"/>
    <w:rsid w:val="00F94A7C"/>
    <w:rsid w:val="00F95F42"/>
    <w:rsid w:val="00F964B3"/>
    <w:rsid w:val="00F96A81"/>
    <w:rsid w:val="00FA0749"/>
    <w:rsid w:val="00FA0A03"/>
    <w:rsid w:val="00FA0C29"/>
    <w:rsid w:val="00FA1B1D"/>
    <w:rsid w:val="00FA2464"/>
    <w:rsid w:val="00FA2D13"/>
    <w:rsid w:val="00FA35F8"/>
    <w:rsid w:val="00FA3CA7"/>
    <w:rsid w:val="00FA49C3"/>
    <w:rsid w:val="00FA4A1F"/>
    <w:rsid w:val="00FA6369"/>
    <w:rsid w:val="00FA6E23"/>
    <w:rsid w:val="00FA734D"/>
    <w:rsid w:val="00FA746D"/>
    <w:rsid w:val="00FA7C28"/>
    <w:rsid w:val="00FB0006"/>
    <w:rsid w:val="00FB0098"/>
    <w:rsid w:val="00FB0205"/>
    <w:rsid w:val="00FB22F7"/>
    <w:rsid w:val="00FB387F"/>
    <w:rsid w:val="00FB3E4B"/>
    <w:rsid w:val="00FB4BB8"/>
    <w:rsid w:val="00FB60AD"/>
    <w:rsid w:val="00FB6BFD"/>
    <w:rsid w:val="00FB72E3"/>
    <w:rsid w:val="00FB73A8"/>
    <w:rsid w:val="00FB77A7"/>
    <w:rsid w:val="00FB799F"/>
    <w:rsid w:val="00FB7A3C"/>
    <w:rsid w:val="00FC0ADF"/>
    <w:rsid w:val="00FC0AEC"/>
    <w:rsid w:val="00FC1090"/>
    <w:rsid w:val="00FC177C"/>
    <w:rsid w:val="00FC1887"/>
    <w:rsid w:val="00FC1DDF"/>
    <w:rsid w:val="00FC27EE"/>
    <w:rsid w:val="00FC2CFA"/>
    <w:rsid w:val="00FC36A5"/>
    <w:rsid w:val="00FC3F18"/>
    <w:rsid w:val="00FC494D"/>
    <w:rsid w:val="00FC4A3E"/>
    <w:rsid w:val="00FC4EEE"/>
    <w:rsid w:val="00FC5AA6"/>
    <w:rsid w:val="00FC6061"/>
    <w:rsid w:val="00FC628C"/>
    <w:rsid w:val="00FC7635"/>
    <w:rsid w:val="00FC7755"/>
    <w:rsid w:val="00FD04DC"/>
    <w:rsid w:val="00FD05C6"/>
    <w:rsid w:val="00FD0E08"/>
    <w:rsid w:val="00FD1716"/>
    <w:rsid w:val="00FD1B89"/>
    <w:rsid w:val="00FD2079"/>
    <w:rsid w:val="00FD245C"/>
    <w:rsid w:val="00FD2796"/>
    <w:rsid w:val="00FD2AC4"/>
    <w:rsid w:val="00FD2D98"/>
    <w:rsid w:val="00FD389D"/>
    <w:rsid w:val="00FD3EAC"/>
    <w:rsid w:val="00FD4D9C"/>
    <w:rsid w:val="00FD5A59"/>
    <w:rsid w:val="00FD5D20"/>
    <w:rsid w:val="00FD6BE3"/>
    <w:rsid w:val="00FE02F0"/>
    <w:rsid w:val="00FE079B"/>
    <w:rsid w:val="00FE0993"/>
    <w:rsid w:val="00FE0E70"/>
    <w:rsid w:val="00FE105F"/>
    <w:rsid w:val="00FE133A"/>
    <w:rsid w:val="00FE1606"/>
    <w:rsid w:val="00FE18B6"/>
    <w:rsid w:val="00FE2430"/>
    <w:rsid w:val="00FE262E"/>
    <w:rsid w:val="00FE3B4A"/>
    <w:rsid w:val="00FE4436"/>
    <w:rsid w:val="00FE4583"/>
    <w:rsid w:val="00FE4653"/>
    <w:rsid w:val="00FE4DF0"/>
    <w:rsid w:val="00FE5C14"/>
    <w:rsid w:val="00FE6628"/>
    <w:rsid w:val="00FE76E1"/>
    <w:rsid w:val="00FF0098"/>
    <w:rsid w:val="00FF0164"/>
    <w:rsid w:val="00FF02A9"/>
    <w:rsid w:val="00FF123F"/>
    <w:rsid w:val="00FF2C75"/>
    <w:rsid w:val="00FF2DAD"/>
    <w:rsid w:val="00FF3FA8"/>
    <w:rsid w:val="00FF6066"/>
    <w:rsid w:val="00FF634B"/>
    <w:rsid w:val="00FF69C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5C21"/>
  <w15:docId w15:val="{8874F463-9AD0-4D58-897F-7E87BD4E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875"/>
    <w:pPr>
      <w:spacing w:after="0" w:line="240" w:lineRule="auto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7C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ARCHPEAK. 2"/>
    <w:basedOn w:val="Normalny"/>
    <w:next w:val="Normalny"/>
    <w:link w:val="Nagwek2Znak"/>
    <w:uiPriority w:val="9"/>
    <w:unhideWhenUsed/>
    <w:qFormat/>
    <w:rsid w:val="00153E7F"/>
    <w:pPr>
      <w:keepNext/>
      <w:keepLines/>
      <w:numPr>
        <w:numId w:val="11"/>
      </w:numPr>
      <w:spacing w:before="20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D16F8"/>
    <w:pPr>
      <w:keepNext/>
      <w:tabs>
        <w:tab w:val="left" w:pos="1134"/>
      </w:tabs>
      <w:suppressAutoHyphens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64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164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528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D22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D22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528"/>
    <w:pPr>
      <w:spacing w:before="240" w:after="60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86CCC"/>
    <w:pPr>
      <w:widowControl w:val="0"/>
      <w:tabs>
        <w:tab w:val="left" w:pos="2977"/>
      </w:tabs>
      <w:autoSpaceDE w:val="0"/>
      <w:autoSpaceDN w:val="0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6CC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186CCC"/>
    <w:pPr>
      <w:widowControl w:val="0"/>
      <w:suppressAutoHyphens/>
      <w:autoSpaceDE w:val="0"/>
    </w:pPr>
    <w:rPr>
      <w:rFonts w:ascii="Times New Roman" w:eastAsia="Times New Roman" w:hAnsi="Times New Roman" w:cs="Tahoma"/>
      <w:szCs w:val="20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186CCC"/>
    <w:pPr>
      <w:keepNext/>
      <w:autoSpaceDE/>
      <w:jc w:val="center"/>
    </w:pPr>
    <w:rPr>
      <w:rFonts w:ascii="Arial" w:eastAsia="Arial" w:hAnsi="Arial" w:cs="StarSymbol"/>
      <w:b/>
      <w:bCs/>
      <w:sz w:val="24"/>
      <w:szCs w:val="24"/>
    </w:rPr>
  </w:style>
  <w:style w:type="paragraph" w:styleId="Bezodstpw">
    <w:name w:val="No Spacing"/>
    <w:uiPriority w:val="99"/>
    <w:qFormat/>
    <w:rsid w:val="00186CCC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37632"/>
  </w:style>
  <w:style w:type="paragraph" w:styleId="Stopka">
    <w:name w:val="footer"/>
    <w:basedOn w:val="Normalny"/>
    <w:link w:val="Stopka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7632"/>
  </w:style>
  <w:style w:type="paragraph" w:styleId="Tekstdymka">
    <w:name w:val="Balloon Text"/>
    <w:basedOn w:val="Normalny"/>
    <w:link w:val="TekstdymkaZnak"/>
    <w:uiPriority w:val="99"/>
    <w:unhideWhenUsed/>
    <w:rsid w:val="001376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37632"/>
    <w:rPr>
      <w:rFonts w:ascii="Tahoma" w:hAnsi="Tahoma" w:cs="Tahoma"/>
      <w:sz w:val="16"/>
      <w:szCs w:val="16"/>
    </w:rPr>
  </w:style>
  <w:style w:type="character" w:styleId="Numerstrony">
    <w:name w:val="page number"/>
    <w:rsid w:val="000A5C82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F13C21"/>
    <w:rPr>
      <w:b/>
      <w:bCs/>
    </w:rPr>
  </w:style>
  <w:style w:type="paragraph" w:styleId="Akapitzlist">
    <w:name w:val="List Paragraph"/>
    <w:basedOn w:val="Normalny"/>
    <w:uiPriority w:val="34"/>
    <w:qFormat/>
    <w:rsid w:val="00A96412"/>
    <w:pPr>
      <w:ind w:left="720"/>
      <w:contextualSpacing/>
    </w:pPr>
  </w:style>
  <w:style w:type="paragraph" w:customStyle="1" w:styleId="ARCHPEAK3">
    <w:name w:val="ARCHPEAK 3"/>
    <w:basedOn w:val="Nagwek3"/>
    <w:link w:val="ARCHPEAK3Char"/>
    <w:qFormat/>
    <w:rsid w:val="00F75473"/>
    <w:pPr>
      <w:numPr>
        <w:numId w:val="9"/>
      </w:numPr>
      <w:spacing w:before="40" w:after="40"/>
      <w:jc w:val="left"/>
      <w:outlineLvl w:val="9"/>
    </w:pPr>
    <w:rPr>
      <w:rFonts w:asciiTheme="minorHAnsi" w:hAnsiTheme="minorHAnsi"/>
      <w:i w:val="0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D1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D16F8"/>
  </w:style>
  <w:style w:type="character" w:customStyle="1" w:styleId="Nagwek3Znak">
    <w:name w:val="Nagłówek 3 Znak"/>
    <w:basedOn w:val="Domylnaczcionkaakapitu"/>
    <w:link w:val="Nagwek3"/>
    <w:uiPriority w:val="9"/>
    <w:rsid w:val="003D16F8"/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customStyle="1" w:styleId="Tekstpodstawowy21">
    <w:name w:val="Tekst podstawowy 21"/>
    <w:basedOn w:val="Normalny"/>
    <w:rsid w:val="003D16F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owy">
    <w:name w:val="Tekstowy"/>
    <w:basedOn w:val="Normalny"/>
    <w:uiPriority w:val="99"/>
    <w:rsid w:val="003D16F8"/>
    <w:pPr>
      <w:spacing w:line="36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B3A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7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BD22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BD22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BD22E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22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2EC"/>
    <w:pPr>
      <w:snapToGrid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2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J1Znak">
    <w:name w:val="AJ 1 Znak"/>
    <w:basedOn w:val="Domylnaczcionkaakapitu"/>
    <w:link w:val="AJ1"/>
    <w:uiPriority w:val="99"/>
    <w:locked/>
    <w:rsid w:val="00BD22EC"/>
    <w:rPr>
      <w:rFonts w:ascii="Arial" w:hAnsi="Arial" w:cs="Arial"/>
      <w:b/>
    </w:rPr>
  </w:style>
  <w:style w:type="paragraph" w:customStyle="1" w:styleId="AJ1">
    <w:name w:val="AJ 1"/>
    <w:basedOn w:val="Normalny"/>
    <w:link w:val="AJ1Znak"/>
    <w:autoRedefine/>
    <w:uiPriority w:val="99"/>
    <w:rsid w:val="00BD22EC"/>
    <w:pPr>
      <w:spacing w:before="120" w:after="120" w:line="360" w:lineRule="auto"/>
      <w:jc w:val="both"/>
    </w:pPr>
    <w:rPr>
      <w:rFonts w:ascii="Arial" w:hAnsi="Arial" w:cs="Arial"/>
      <w:b/>
    </w:rPr>
  </w:style>
  <w:style w:type="character" w:customStyle="1" w:styleId="StylFranzArialNarrowInterliniapojedynczeZnak">
    <w:name w:val="Styl Franz + Arial Narrow Interlinia:  pojedyncze Znak"/>
    <w:basedOn w:val="Domylnaczcionkaakapitu"/>
    <w:link w:val="StylFranzArialNarrowInterliniapojedyncze"/>
    <w:uiPriority w:val="99"/>
    <w:locked/>
    <w:rsid w:val="00BD22EC"/>
    <w:rPr>
      <w:rFonts w:ascii="Arial Narrow" w:hAnsi="Arial Narrow" w:cs="Arial Narrow"/>
    </w:rPr>
  </w:style>
  <w:style w:type="paragraph" w:customStyle="1" w:styleId="StylFranzArialNarrowInterliniapojedyncze">
    <w:name w:val="Styl Franz + Arial Narrow Interlinia:  pojedyncze"/>
    <w:basedOn w:val="Normalny"/>
    <w:link w:val="StylFranzArialNarrowInterliniapojedynczeZnak"/>
    <w:uiPriority w:val="99"/>
    <w:rsid w:val="00BD22EC"/>
    <w:pPr>
      <w:jc w:val="both"/>
    </w:pPr>
    <w:rPr>
      <w:rFonts w:ascii="Arial Narrow" w:hAnsi="Arial Narrow" w:cs="Arial Narrow"/>
    </w:rPr>
  </w:style>
  <w:style w:type="table" w:styleId="Tabela-Siatka">
    <w:name w:val="Table Grid"/>
    <w:basedOn w:val="Standardowy"/>
    <w:uiPriority w:val="99"/>
    <w:rsid w:val="00BD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6FCD"/>
    <w:rPr>
      <w:b w:val="0"/>
      <w:bCs w:val="0"/>
      <w:color w:val="999933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F164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164A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F164A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F164AB"/>
    <w:pPr>
      <w:widowControl w:val="0"/>
      <w:autoSpaceDE w:val="0"/>
      <w:autoSpaceDN w:val="0"/>
      <w:adjustRightInd w:val="0"/>
      <w:spacing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F164AB"/>
    <w:pPr>
      <w:widowControl w:val="0"/>
      <w:autoSpaceDE w:val="0"/>
      <w:autoSpaceDN w:val="0"/>
      <w:adjustRightInd w:val="0"/>
      <w:spacing w:line="20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F164AB"/>
    <w:pPr>
      <w:widowControl w:val="0"/>
      <w:autoSpaceDE w:val="0"/>
      <w:autoSpaceDN w:val="0"/>
      <w:adjustRightInd w:val="0"/>
      <w:spacing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164AB"/>
    <w:pPr>
      <w:widowControl w:val="0"/>
      <w:autoSpaceDE w:val="0"/>
      <w:autoSpaceDN w:val="0"/>
      <w:adjustRightInd w:val="0"/>
      <w:spacing w:line="269" w:lineRule="exact"/>
      <w:ind w:hanging="215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F164A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F164AB"/>
    <w:rPr>
      <w:rFonts w:ascii="Times New Roman" w:hAnsi="Times New Roman" w:cs="Times New Roman"/>
      <w:color w:val="000000"/>
      <w:sz w:val="38"/>
      <w:szCs w:val="38"/>
    </w:rPr>
  </w:style>
  <w:style w:type="character" w:customStyle="1" w:styleId="FontStyle21">
    <w:name w:val="Font Style21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2">
    <w:name w:val="Font Style22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sid w:val="00F164AB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25">
    <w:name w:val="Font Style25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26">
    <w:name w:val="Font Style26"/>
    <w:basedOn w:val="Domylnaczcionkaakapitu"/>
    <w:uiPriority w:val="99"/>
    <w:rsid w:val="00F164AB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1">
    <w:name w:val="Font Style11"/>
    <w:basedOn w:val="Domylnaczcionkaakapitu"/>
    <w:uiPriority w:val="99"/>
    <w:rsid w:val="00F164AB"/>
    <w:rPr>
      <w:rFonts w:ascii="Tahoma" w:hAnsi="Tahoma" w:cs="Tahoma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F164AB"/>
    <w:rPr>
      <w:rFonts w:ascii="Tahoma" w:hAnsi="Tahoma" w:cs="Tahoma"/>
      <w:sz w:val="20"/>
      <w:szCs w:val="20"/>
    </w:rPr>
  </w:style>
  <w:style w:type="paragraph" w:customStyle="1" w:styleId="Style17">
    <w:name w:val="Style1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64AB"/>
  </w:style>
  <w:style w:type="paragraph" w:styleId="Tekstpodstawowy2">
    <w:name w:val="Body Text 2"/>
    <w:basedOn w:val="Normalny"/>
    <w:link w:val="Tekstpodstawowy2Znak"/>
    <w:uiPriority w:val="99"/>
    <w:unhideWhenUsed/>
    <w:rsid w:val="00F164AB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F164A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4AB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4AB"/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164AB"/>
    <w:rPr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C8383D"/>
    <w:rPr>
      <w:b/>
      <w:bCs/>
      <w:sz w:val="24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64A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64A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164AB"/>
    <w:rPr>
      <w:sz w:val="20"/>
      <w:szCs w:val="20"/>
    </w:rPr>
  </w:style>
  <w:style w:type="paragraph" w:customStyle="1" w:styleId="punkt">
    <w:name w:val="punkt"/>
    <w:basedOn w:val="Normalny"/>
    <w:rsid w:val="00F164AB"/>
    <w:pPr>
      <w:widowControl w:val="0"/>
    </w:pPr>
    <w:rPr>
      <w:rFonts w:ascii="Times New Roman" w:eastAsia="Times New Roman" w:hAnsi="Times New Roman" w:cs="Times New Roman"/>
      <w:b/>
      <w:sz w:val="34"/>
      <w:szCs w:val="20"/>
      <w:lang w:eastAsia="pl-PL"/>
    </w:rPr>
  </w:style>
  <w:style w:type="paragraph" w:customStyle="1" w:styleId="Franz">
    <w:name w:val="Franz"/>
    <w:basedOn w:val="Normalny"/>
    <w:rsid w:val="00F164AB"/>
    <w:pPr>
      <w:spacing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164AB"/>
    <w:pPr>
      <w:spacing w:after="60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F164AB"/>
    <w:rPr>
      <w:rFonts w:ascii="Arial" w:eastAsia="Calibri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164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64AB"/>
  </w:style>
  <w:style w:type="paragraph" w:customStyle="1" w:styleId="zwyky">
    <w:name w:val="zwykły"/>
    <w:basedOn w:val="Normalny"/>
    <w:rsid w:val="00F164AB"/>
    <w:pPr>
      <w:widowControl w:val="0"/>
      <w:suppressAutoHyphens/>
    </w:pPr>
    <w:rPr>
      <w:rFonts w:ascii="Times New Roman" w:eastAsia="Lucida Sans Unicode" w:hAnsi="Times New Roman" w:cs="Times New Roman"/>
      <w:szCs w:val="24"/>
      <w:lang w:eastAsia="ar-SA"/>
    </w:rPr>
  </w:style>
  <w:style w:type="character" w:customStyle="1" w:styleId="Nagwek2Znak">
    <w:name w:val="Nagłówek 2 Znak"/>
    <w:aliases w:val="ARCHPEAK. 2 Znak"/>
    <w:basedOn w:val="Domylnaczcionkaakapitu"/>
    <w:link w:val="Nagwek2"/>
    <w:uiPriority w:val="9"/>
    <w:rsid w:val="00153E7F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528"/>
    <w:rPr>
      <w:rFonts w:ascii="Calibri" w:eastAsia="Times New Roman" w:hAnsi="Calibri" w:cs="Times New Roman"/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rsid w:val="00ED0528"/>
    <w:rPr>
      <w:rFonts w:ascii="Cambria" w:eastAsia="Times New Roman" w:hAnsi="Cambria" w:cs="Times New Roman"/>
    </w:rPr>
  </w:style>
  <w:style w:type="paragraph" w:customStyle="1" w:styleId="Tekstpodstawowy31">
    <w:name w:val="Tekst podstawowy 31"/>
    <w:basedOn w:val="Tekstpodstawowywcity"/>
    <w:rsid w:val="007C593C"/>
    <w:pPr>
      <w:widowControl w:val="0"/>
      <w:suppressAutoHyphens/>
      <w:ind w:left="1080" w:firstLine="1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WW-Tekstwstpniesformatowany111111111">
    <w:name w:val="WW-Tekst wst?pnie sformatowany111111111"/>
    <w:basedOn w:val="Normalny"/>
    <w:rsid w:val="007C593C"/>
    <w:pPr>
      <w:widowControl w:val="0"/>
      <w:suppressAutoHyphens/>
    </w:pPr>
    <w:rPr>
      <w:rFonts w:ascii="Courier New" w:eastAsia="Lucida Sans Unicode" w:hAnsi="Courier New" w:cs="Courier New"/>
      <w:szCs w:val="24"/>
      <w:lang w:eastAsia="zh-CN"/>
    </w:rPr>
  </w:style>
  <w:style w:type="paragraph" w:customStyle="1" w:styleId="WW-Tekstpodstawowywcity3">
    <w:name w:val="WW-Tekst podstawowy wci?ty 3"/>
    <w:basedOn w:val="Normalny"/>
    <w:rsid w:val="007C593C"/>
    <w:pPr>
      <w:widowControl w:val="0"/>
      <w:suppressAutoHyphens/>
      <w:ind w:left="360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622DC9"/>
    <w:pPr>
      <w:widowControl/>
      <w:suppressLineNumbers/>
      <w:tabs>
        <w:tab w:val="clear" w:pos="2977"/>
        <w:tab w:val="left" w:pos="567"/>
      </w:tabs>
      <w:suppressAutoHyphens/>
      <w:autoSpaceDE/>
      <w:autoSpaceDN/>
    </w:pPr>
    <w:rPr>
      <w:rFonts w:ascii="Times New Roman" w:hAnsi="Times New Roman"/>
      <w:b w:val="0"/>
      <w:bCs w:val="0"/>
      <w:szCs w:val="20"/>
      <w:lang w:eastAsia="zh-CN"/>
    </w:rPr>
  </w:style>
  <w:style w:type="paragraph" w:customStyle="1" w:styleId="WW-Tekstwstpniesformatowany1111111110">
    <w:name w:val="WW-Tekst wstępnie sformatowany111111111"/>
    <w:basedOn w:val="Normalny"/>
    <w:rsid w:val="00F531AA"/>
    <w:pPr>
      <w:widowControl w:val="0"/>
      <w:suppressAutoHyphens/>
    </w:pPr>
    <w:rPr>
      <w:rFonts w:ascii="Courier New" w:eastAsia="Courier New" w:hAnsi="Courier New" w:cs="Courier New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B783A"/>
    <w:pPr>
      <w:tabs>
        <w:tab w:val="left" w:pos="709"/>
        <w:tab w:val="right" w:leader="dot" w:pos="9060"/>
      </w:tabs>
    </w:pPr>
    <w:rPr>
      <w:b/>
      <w:bCs/>
      <w:caps/>
      <w:sz w:val="22"/>
      <w:szCs w:val="24"/>
    </w:rPr>
  </w:style>
  <w:style w:type="character" w:customStyle="1" w:styleId="WW8Num1z4">
    <w:name w:val="WW8Num1z4"/>
    <w:rsid w:val="00052A78"/>
  </w:style>
  <w:style w:type="paragraph" w:customStyle="1" w:styleId="Standard">
    <w:name w:val="Standard"/>
    <w:rsid w:val="00E65A1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Bezlisty"/>
    <w:rsid w:val="00E65A14"/>
    <w:pPr>
      <w:numPr>
        <w:numId w:val="1"/>
      </w:numPr>
    </w:pPr>
  </w:style>
  <w:style w:type="numbering" w:customStyle="1" w:styleId="WWNum3">
    <w:name w:val="WWNum3"/>
    <w:basedOn w:val="Bezlisty"/>
    <w:rsid w:val="00E65A14"/>
    <w:pPr>
      <w:numPr>
        <w:numId w:val="2"/>
      </w:numPr>
    </w:pPr>
  </w:style>
  <w:style w:type="numbering" w:customStyle="1" w:styleId="WWNum33">
    <w:name w:val="WWNum33"/>
    <w:basedOn w:val="Bezlisty"/>
    <w:rsid w:val="00E65A14"/>
    <w:pPr>
      <w:numPr>
        <w:numId w:val="3"/>
      </w:numPr>
    </w:pPr>
  </w:style>
  <w:style w:type="numbering" w:customStyle="1" w:styleId="WWNum34">
    <w:name w:val="WWNum34"/>
    <w:basedOn w:val="Bezlisty"/>
    <w:rsid w:val="00E65A14"/>
    <w:pPr>
      <w:numPr>
        <w:numId w:val="4"/>
      </w:numPr>
    </w:pPr>
  </w:style>
  <w:style w:type="paragraph" w:customStyle="1" w:styleId="LANSTERStandard">
    <w:name w:val="LANSTER_Standard"/>
    <w:basedOn w:val="Normalny"/>
    <w:link w:val="LANSTERStandardZnak"/>
    <w:rsid w:val="0093657B"/>
    <w:pPr>
      <w:spacing w:after="120" w:line="360" w:lineRule="auto"/>
      <w:ind w:firstLine="709"/>
      <w:jc w:val="both"/>
    </w:pPr>
    <w:rPr>
      <w:rFonts w:ascii="Times New Roman" w:eastAsia="Calibri" w:hAnsi="Times New Roman" w:cs="Times New Roman"/>
      <w:szCs w:val="20"/>
      <w:lang w:eastAsia="pl-PL"/>
    </w:rPr>
  </w:style>
  <w:style w:type="paragraph" w:customStyle="1" w:styleId="LANSTERPODPUNKT">
    <w:name w:val="LANSTER_PODPUNKT"/>
    <w:basedOn w:val="Normalny"/>
    <w:rsid w:val="0093657B"/>
    <w:pPr>
      <w:spacing w:after="120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ANSTERTABELA">
    <w:name w:val="LANSTER_TABELA"/>
    <w:basedOn w:val="LANSTERStandard"/>
    <w:rsid w:val="0093657B"/>
  </w:style>
  <w:style w:type="paragraph" w:customStyle="1" w:styleId="StylLANSTERPODPUNKTInterlinia15wiersza">
    <w:name w:val="Styl LANSTER_PODPUNKT + Interlinia:  15 wiersza"/>
    <w:basedOn w:val="LANSTERPODPUNKT"/>
    <w:rsid w:val="0093657B"/>
    <w:pPr>
      <w:spacing w:line="360" w:lineRule="auto"/>
    </w:pPr>
    <w:rPr>
      <w:szCs w:val="20"/>
    </w:rPr>
  </w:style>
  <w:style w:type="character" w:customStyle="1" w:styleId="LANSTERStandardZnak">
    <w:name w:val="LANSTER_Standard Znak"/>
    <w:link w:val="LANSTERStandard"/>
    <w:locked/>
    <w:rsid w:val="0093657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abela">
    <w:name w:val="Tabela"/>
    <w:rsid w:val="0093657B"/>
    <w:rPr>
      <w:sz w:val="21"/>
    </w:rPr>
  </w:style>
  <w:style w:type="character" w:customStyle="1" w:styleId="ARCHPEAK2Znak1">
    <w:name w:val="ARCHPEAK 2 Znak1"/>
    <w:link w:val="ARCHPEAK2"/>
    <w:locked/>
    <w:rsid w:val="00153E7F"/>
    <w:rPr>
      <w:rFonts w:ascii="Calibri" w:eastAsia="Times New Roman" w:hAnsi="Calibri" w:cs="Times New Roman"/>
      <w:b/>
      <w:bCs/>
      <w:sz w:val="24"/>
      <w:szCs w:val="26"/>
    </w:rPr>
  </w:style>
  <w:style w:type="paragraph" w:customStyle="1" w:styleId="ARCHPEAK2">
    <w:name w:val="ARCHPEAK 2"/>
    <w:basedOn w:val="Nagwek2"/>
    <w:link w:val="ARCHPEAK2Znak1"/>
    <w:qFormat/>
    <w:rsid w:val="00CC517E"/>
    <w:pPr>
      <w:numPr>
        <w:numId w:val="6"/>
      </w:numPr>
      <w:spacing w:before="100" w:after="100"/>
      <w:outlineLvl w:val="9"/>
    </w:pPr>
    <w:rPr>
      <w:rFonts w:eastAsia="Times New Roman" w:cs="Times New Roman"/>
    </w:rPr>
  </w:style>
  <w:style w:type="character" w:customStyle="1" w:styleId="apple-converted-space">
    <w:name w:val="apple-converted-space"/>
    <w:basedOn w:val="Domylnaczcionkaakapitu"/>
    <w:rsid w:val="00081F32"/>
  </w:style>
  <w:style w:type="paragraph" w:styleId="Nagwekspisutreci">
    <w:name w:val="TOC Heading"/>
    <w:basedOn w:val="Nagwek1"/>
    <w:next w:val="Normalny"/>
    <w:uiPriority w:val="39"/>
    <w:unhideWhenUsed/>
    <w:qFormat/>
    <w:rsid w:val="001731D7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B783A"/>
    <w:pPr>
      <w:tabs>
        <w:tab w:val="left" w:pos="440"/>
        <w:tab w:val="right" w:leader="dot" w:pos="9060"/>
      </w:tabs>
      <w:ind w:left="440"/>
    </w:pPr>
    <w:rPr>
      <w:b/>
      <w:bCs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32D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32DA9"/>
    <w:rPr>
      <w:sz w:val="16"/>
      <w:szCs w:val="16"/>
    </w:rPr>
  </w:style>
  <w:style w:type="paragraph" w:styleId="Lista">
    <w:name w:val="List"/>
    <w:basedOn w:val="Tekstpodstawowy"/>
    <w:rsid w:val="00D32DA9"/>
    <w:pPr>
      <w:widowControl/>
      <w:tabs>
        <w:tab w:val="clear" w:pos="2977"/>
      </w:tabs>
      <w:suppressAutoHyphens/>
      <w:overflowPunct w:val="0"/>
      <w:autoSpaceDN/>
      <w:textAlignment w:val="baseline"/>
    </w:pPr>
    <w:rPr>
      <w:rFonts w:ascii="TimesNewRomanPS" w:hAnsi="TimesNewRomanPS" w:cs="Mangal"/>
      <w:b w:val="0"/>
      <w:bCs w:val="0"/>
      <w:color w:val="000000"/>
      <w:szCs w:val="20"/>
      <w:lang w:eastAsia="zh-CN"/>
    </w:rPr>
  </w:style>
  <w:style w:type="paragraph" w:customStyle="1" w:styleId="Indeks">
    <w:name w:val="Indeks"/>
    <w:basedOn w:val="Normalny"/>
    <w:rsid w:val="00D32DA9"/>
    <w:pPr>
      <w:suppressLineNumbers/>
      <w:suppressAutoHyphens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C03E06"/>
    <w:pPr>
      <w:tabs>
        <w:tab w:val="left" w:pos="660"/>
        <w:tab w:val="right" w:leader="dot" w:pos="9062"/>
      </w:tabs>
      <w:ind w:left="220"/>
    </w:pPr>
    <w:rPr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06E6E"/>
    <w:pPr>
      <w:ind w:left="44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C06E6E"/>
    <w:pPr>
      <w:ind w:left="66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C06E6E"/>
    <w:pPr>
      <w:ind w:left="88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C06E6E"/>
    <w:pPr>
      <w:ind w:left="11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C06E6E"/>
    <w:pPr>
      <w:ind w:left="132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C06E6E"/>
    <w:pPr>
      <w:ind w:left="1540"/>
    </w:pPr>
    <w:rPr>
      <w:szCs w:val="20"/>
    </w:rPr>
  </w:style>
  <w:style w:type="paragraph" w:customStyle="1" w:styleId="NAGWEKARCHPEAK">
    <w:name w:val="NAGŁÓWEK ARCHPEAK"/>
    <w:basedOn w:val="Nagwek1"/>
    <w:link w:val="NAGWEKARCHPEAKZnak"/>
    <w:qFormat/>
    <w:rsid w:val="008B50D6"/>
    <w:rPr>
      <w:rFonts w:asciiTheme="minorHAnsi" w:hAnsiTheme="minorHAnsi"/>
      <w:color w:val="auto"/>
      <w:sz w:val="24"/>
      <w:szCs w:val="24"/>
    </w:rPr>
  </w:style>
  <w:style w:type="paragraph" w:customStyle="1" w:styleId="ARCHPEAK1">
    <w:name w:val="ARCHPEAK 1"/>
    <w:basedOn w:val="Nagwek1"/>
    <w:link w:val="ARCHPEAK1Char"/>
    <w:uiPriority w:val="99"/>
    <w:qFormat/>
    <w:rsid w:val="005D782F"/>
    <w:pPr>
      <w:numPr>
        <w:numId w:val="5"/>
      </w:numPr>
      <w:spacing w:before="0"/>
      <w:ind w:left="720"/>
    </w:pPr>
    <w:rPr>
      <w:rFonts w:asciiTheme="minorHAnsi" w:hAnsiTheme="minorHAnsi"/>
      <w:color w:val="000000" w:themeColor="text1"/>
    </w:rPr>
  </w:style>
  <w:style w:type="character" w:customStyle="1" w:styleId="NAGWEKARCHPEAKZnak">
    <w:name w:val="NAGŁÓWEK ARCHPEAK Znak"/>
    <w:basedOn w:val="Nagwek1Znak"/>
    <w:link w:val="NAGWEKARCHPEAK"/>
    <w:rsid w:val="008B50D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ARCHPEAK1Char">
    <w:name w:val="ARCHPEAK 1 Char"/>
    <w:basedOn w:val="Nagwek2Znak"/>
    <w:link w:val="ARCHPEAK1"/>
    <w:uiPriority w:val="99"/>
    <w:rsid w:val="005D782F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customStyle="1" w:styleId="st">
    <w:name w:val="st"/>
    <w:basedOn w:val="Domylnaczcionkaakapitu"/>
    <w:rsid w:val="00C40C3E"/>
  </w:style>
  <w:style w:type="character" w:styleId="Wyrnieniedelikatne">
    <w:name w:val="Subtle Emphasis"/>
    <w:basedOn w:val="Numerstrony"/>
    <w:uiPriority w:val="19"/>
    <w:qFormat/>
    <w:rsid w:val="00C03E06"/>
    <w:rPr>
      <w:rFonts w:ascii="Calibri" w:hAnsi="Calibri" w:cs="Times New Roman"/>
      <w:b/>
      <w:iCs/>
      <w:color w:val="404040" w:themeColor="text1" w:themeTint="BF"/>
      <w:sz w:val="20"/>
    </w:rPr>
  </w:style>
  <w:style w:type="character" w:styleId="Odwoaniedelikatne">
    <w:name w:val="Subtle Reference"/>
    <w:basedOn w:val="Domylnaczcionkaakapitu"/>
    <w:uiPriority w:val="31"/>
    <w:qFormat/>
    <w:rsid w:val="00C03E06"/>
    <w:rPr>
      <w:smallCaps/>
      <w:color w:val="5A5A5A" w:themeColor="text1" w:themeTint="A5"/>
    </w:rPr>
  </w:style>
  <w:style w:type="character" w:styleId="Uwydatnienie">
    <w:name w:val="Emphasis"/>
    <w:basedOn w:val="Domylnaczcionkaakapitu"/>
    <w:qFormat/>
    <w:rsid w:val="00B53D10"/>
    <w:rPr>
      <w:i/>
      <w:iCs/>
    </w:rPr>
  </w:style>
  <w:style w:type="paragraph" w:customStyle="1" w:styleId="Tabelafd">
    <w:name w:val="Tabela_fd"/>
    <w:basedOn w:val="Normalny"/>
    <w:rsid w:val="005E23BB"/>
    <w:pPr>
      <w:autoSpaceDE w:val="0"/>
      <w:autoSpaceDN w:val="0"/>
      <w:spacing w:line="300" w:lineRule="atLeast"/>
    </w:pPr>
    <w:rPr>
      <w:rFonts w:ascii="Courier New" w:eastAsia="Times New Roman" w:hAnsi="Courier New" w:cs="Courier New"/>
      <w:sz w:val="22"/>
      <w:lang w:eastAsia="pl-PL"/>
    </w:rPr>
  </w:style>
  <w:style w:type="paragraph" w:styleId="Tytu">
    <w:name w:val="Title"/>
    <w:basedOn w:val="Normalny"/>
    <w:link w:val="TytuZnak"/>
    <w:uiPriority w:val="99"/>
    <w:qFormat/>
    <w:rsid w:val="005E23BB"/>
    <w:pPr>
      <w:autoSpaceDE w:val="0"/>
      <w:autoSpaceDN w:val="0"/>
      <w:spacing w:line="30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E23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fd">
    <w:name w:val="Tekst_fd"/>
    <w:basedOn w:val="Normalny"/>
    <w:rsid w:val="005E23BB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Grupa">
    <w:name w:val="Grupa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color w:val="0000FF"/>
      <w:sz w:val="22"/>
      <w:lang w:eastAsia="pl-PL"/>
    </w:rPr>
  </w:style>
  <w:style w:type="paragraph" w:customStyle="1" w:styleId="Wariant">
    <w:name w:val="Wariant"/>
    <w:basedOn w:val="Tekstfd"/>
    <w:rsid w:val="005E23BB"/>
    <w:pPr>
      <w:spacing w:line="240" w:lineRule="auto"/>
    </w:pPr>
    <w:rPr>
      <w:color w:val="FF00FF"/>
    </w:rPr>
  </w:style>
  <w:style w:type="paragraph" w:customStyle="1" w:styleId="Nagtabfd">
    <w:name w:val="Nagł_tab_fd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Wariantnty">
    <w:name w:val="Wariant nty"/>
    <w:basedOn w:val="Wariant"/>
    <w:rsid w:val="005E23BB"/>
  </w:style>
  <w:style w:type="paragraph" w:customStyle="1" w:styleId="Tyt2fd">
    <w:name w:val="Tyt2_fd"/>
    <w:basedOn w:val="Nagwek2"/>
    <w:rsid w:val="005E23BB"/>
    <w:pPr>
      <w:keepLines w:val="0"/>
      <w:tabs>
        <w:tab w:val="left" w:pos="340"/>
      </w:tabs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Tyt1fd">
    <w:name w:val="Tyt1_fd"/>
    <w:basedOn w:val="Normalny"/>
    <w:rsid w:val="005E23BB"/>
    <w:pPr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ytulfd">
    <w:name w:val="Tytul_fd"/>
    <w:basedOn w:val="Tytu"/>
    <w:rsid w:val="005E23BB"/>
  </w:style>
  <w:style w:type="character" w:customStyle="1" w:styleId="biggertext">
    <w:name w:val="biggertext"/>
    <w:rsid w:val="00E37C2E"/>
  </w:style>
  <w:style w:type="paragraph" w:customStyle="1" w:styleId="western">
    <w:name w:val="western"/>
    <w:basedOn w:val="Normalny"/>
    <w:uiPriority w:val="99"/>
    <w:rsid w:val="00E37C2E"/>
    <w:pPr>
      <w:spacing w:before="100" w:beforeAutospacing="1" w:after="100" w:afterAutospacing="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E37C2E"/>
    <w:pPr>
      <w:suppressAutoHyphens/>
      <w:ind w:left="426" w:hanging="142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2Char1">
    <w:name w:val="Body Text 2 Char1"/>
    <w:rsid w:val="00E37C2E"/>
    <w:rPr>
      <w:sz w:val="24"/>
      <w:szCs w:val="24"/>
    </w:rPr>
  </w:style>
  <w:style w:type="character" w:customStyle="1" w:styleId="FootnoteTextChar1">
    <w:name w:val="Footnote Text Char1"/>
    <w:basedOn w:val="Domylnaczcionkaakapitu"/>
    <w:rsid w:val="00E37C2E"/>
  </w:style>
  <w:style w:type="character" w:customStyle="1" w:styleId="EndnoteTextChar1">
    <w:name w:val="Endnote Text Char1"/>
    <w:basedOn w:val="Domylnaczcionkaakapitu"/>
    <w:rsid w:val="00E37C2E"/>
  </w:style>
  <w:style w:type="character" w:customStyle="1" w:styleId="NoSpacingChar">
    <w:name w:val="No Spacing Char"/>
    <w:link w:val="Bezodstpw1"/>
    <w:locked/>
    <w:rsid w:val="00E37C2E"/>
    <w:rPr>
      <w:rFonts w:ascii="Calibri" w:hAnsi="Calibri"/>
    </w:rPr>
  </w:style>
  <w:style w:type="paragraph" w:customStyle="1" w:styleId="Bezodstpw1">
    <w:name w:val="Bez odstępów1"/>
    <w:basedOn w:val="Normalny"/>
    <w:link w:val="NoSpacingChar"/>
    <w:rsid w:val="00E37C2E"/>
    <w:pPr>
      <w:spacing w:before="120"/>
      <w:jc w:val="both"/>
    </w:pPr>
    <w:rPr>
      <w:rFonts w:ascii="Calibri" w:hAnsi="Calibri"/>
      <w:sz w:val="22"/>
    </w:rPr>
  </w:style>
  <w:style w:type="character" w:customStyle="1" w:styleId="ARCHPEAK2Znak">
    <w:name w:val="ARCHPEAK 2 Znak"/>
    <w:rsid w:val="00E37C2E"/>
    <w:rPr>
      <w:rFonts w:ascii="Calibri" w:hAnsi="Calibri"/>
      <w:b/>
      <w:bCs/>
      <w:color w:val="000000"/>
      <w:szCs w:val="26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0A6"/>
    <w:rPr>
      <w:vertAlign w:val="superscript"/>
    </w:rPr>
  </w:style>
  <w:style w:type="table" w:styleId="Tabelasiatki1jasnaakcent1">
    <w:name w:val="Grid Table 1 Light Accent 1"/>
    <w:basedOn w:val="Standardowy"/>
    <w:uiPriority w:val="46"/>
    <w:rsid w:val="00C0073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43"/>
    <w:rsid w:val="00C0073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m-2384219620634024287gmail-msonospacing">
    <w:name w:val="m_-2384219620634024287gmail-msonospacing"/>
    <w:basedOn w:val="Normalny"/>
    <w:rsid w:val="00355B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156CB1"/>
  </w:style>
  <w:style w:type="character" w:customStyle="1" w:styleId="ARCHPEAK3Char">
    <w:name w:val="ARCHPEAK 3 Char"/>
    <w:basedOn w:val="Nagwek3Znak"/>
    <w:link w:val="ARCHPEAK3"/>
    <w:rsid w:val="00FD04DC"/>
    <w:rPr>
      <w:rFonts w:ascii="Times New Roman" w:eastAsia="Times New Roman" w:hAnsi="Times New Roman" w:cs="Times New Roman"/>
      <w:b/>
      <w:bCs/>
      <w:i w:val="0"/>
      <w:iCs/>
      <w:color w:val="000000"/>
      <w:sz w:val="20"/>
      <w:szCs w:val="20"/>
      <w:lang w:eastAsia="ar-SA"/>
    </w:rPr>
  </w:style>
  <w:style w:type="paragraph" w:customStyle="1" w:styleId="ARCHSPIS">
    <w:name w:val="ARCH SPIS"/>
    <w:basedOn w:val="ARCHPEAK2"/>
    <w:link w:val="ARCHSPISZnak"/>
    <w:qFormat/>
    <w:rsid w:val="00F42902"/>
    <w:pPr>
      <w:spacing w:after="200" w:line="276" w:lineRule="auto"/>
    </w:pPr>
    <w:rPr>
      <w:b w:val="0"/>
      <w:sz w:val="20"/>
    </w:rPr>
  </w:style>
  <w:style w:type="character" w:customStyle="1" w:styleId="ARCHSPISZnak">
    <w:name w:val="ARCH SPIS Znak"/>
    <w:basedOn w:val="ARCHPEAK2Znak1"/>
    <w:link w:val="ARCHSPIS"/>
    <w:rsid w:val="00F42902"/>
    <w:rPr>
      <w:rFonts w:ascii="Calibri" w:eastAsia="Times New Roman" w:hAnsi="Calibri" w:cs="Times New Roman"/>
      <w:b w:val="0"/>
      <w:bCs/>
      <w:sz w:val="20"/>
      <w:szCs w:val="26"/>
    </w:rPr>
  </w:style>
  <w:style w:type="character" w:customStyle="1" w:styleId="ARCHPEAK2Char">
    <w:name w:val="ARCHPEAK 2 Char"/>
    <w:locked/>
    <w:rsid w:val="009C01AF"/>
    <w:rPr>
      <w:rFonts w:ascii="Calibri" w:eastAsia="Times New Roman" w:hAnsi="Calibri" w:cs="Times New Roman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396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7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7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7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ksiegiwieczyste.pl/previews/new?preview%5Bguuid%5D=B6C26A4E82858796214F4553A64CE7A63F23DBCAE78772235E47D48581848497F506BF7FCF4BD31A6F58C89F710E439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24 kwietnia 2015</PublishDate>
  <Abstract/>
  <CompanyAddress>Niniejsza dokumentacja stanowi własność B.U.P.W. ARCHPEAK Paweł Wyczałkowski i może być wykorzystywana zgodnie z zamówieniem. Części składowe dokumentacji projektowej należy rozpatrywać łącznie. Wprowadzanie zmian, udostępnianie osobie trzeciej lub kopiowanie wymaga pisemnej zgody B.U.P.W. ARCHPEAK Paweł Wyczałkowski.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6E84E0-A6FE-4158-B7EB-0BD37AD0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1443</Words>
  <Characters>8661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DOMU JEDNORODZINNEGO                                         Żary ul. Bociania dz.nr 291/4</vt:lpstr>
      <vt:lpstr>PROJEKT DOMU JEDNORODZINNEGO                                         Żary ul. Bociania dz.nr 291/4</vt:lpstr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DOMU JEDNORODZINNEGO                                         Żary ul. Bociania dz.nr 291/4</dc:title>
  <dc:subject/>
  <dc:creator>Archpeak</dc:creator>
  <cp:keywords/>
  <dc:description/>
  <cp:lastModifiedBy>Karolina Koodziejska</cp:lastModifiedBy>
  <cp:revision>5</cp:revision>
  <cp:lastPrinted>2023-08-23T11:31:00Z</cp:lastPrinted>
  <dcterms:created xsi:type="dcterms:W3CDTF">2023-08-25T12:40:00Z</dcterms:created>
  <dcterms:modified xsi:type="dcterms:W3CDTF">2023-08-25T14:05:00Z</dcterms:modified>
</cp:coreProperties>
</file>