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C3D" w:rsidRPr="00AF4580" w:rsidRDefault="00475C3D" w:rsidP="00AF4580">
      <w:pPr>
        <w:autoSpaceDE w:val="0"/>
        <w:autoSpaceDN w:val="0"/>
        <w:adjustRightInd w:val="0"/>
        <w:spacing w:after="0" w:line="240" w:lineRule="auto"/>
        <w:jc w:val="right"/>
        <w:rPr>
          <w:rFonts w:ascii="Segoe UI" w:hAnsi="Segoe UI" w:cs="Segoe UI"/>
          <w:b/>
          <w:sz w:val="18"/>
          <w:szCs w:val="18"/>
        </w:rPr>
      </w:pPr>
      <w:r w:rsidRPr="00AF4580">
        <w:rPr>
          <w:rFonts w:ascii="Segoe UI" w:hAnsi="Segoe UI" w:cs="Segoe UI"/>
          <w:b/>
          <w:sz w:val="18"/>
          <w:szCs w:val="18"/>
        </w:rPr>
        <w:t>Załącznik nr 1 do SWZ</w:t>
      </w:r>
      <w:r w:rsidRPr="00AF4580">
        <w:rPr>
          <w:rFonts w:ascii="Segoe UI" w:hAnsi="Segoe UI" w:cs="Segoe UI"/>
          <w:b/>
          <w:sz w:val="18"/>
          <w:szCs w:val="18"/>
        </w:rPr>
        <w:br/>
      </w:r>
      <w:bookmarkStart w:id="0" w:name="_Hlk106708873"/>
      <w:r w:rsidRPr="00AF4580">
        <w:rPr>
          <w:rFonts w:ascii="Segoe UI" w:hAnsi="Segoe UI" w:cs="Segoe UI"/>
          <w:b/>
          <w:sz w:val="18"/>
          <w:szCs w:val="18"/>
        </w:rPr>
        <w:t xml:space="preserve">na </w:t>
      </w:r>
      <w:bookmarkEnd w:id="0"/>
      <w:r w:rsidR="00AF4580" w:rsidRPr="00AF4580">
        <w:rPr>
          <w:rFonts w:ascii="Segoe UI" w:hAnsi="Segoe UI" w:cs="Segoe UI"/>
          <w:b/>
          <w:sz w:val="18"/>
          <w:szCs w:val="18"/>
        </w:rPr>
        <w:t xml:space="preserve">budowę i modernizację infrastruktury drogowej </w:t>
      </w:r>
      <w:r w:rsidR="00AF4580" w:rsidRPr="00AF4580">
        <w:rPr>
          <w:rFonts w:ascii="Segoe UI" w:hAnsi="Segoe UI" w:cs="Segoe UI"/>
          <w:b/>
          <w:sz w:val="18"/>
          <w:szCs w:val="18"/>
        </w:rPr>
        <w:br/>
        <w:t>na terenie miasta i gminy Gniewkowo</w:t>
      </w:r>
    </w:p>
    <w:p w:rsidR="00BC0462" w:rsidRPr="00475C3D" w:rsidRDefault="00BC0462" w:rsidP="00475C3D">
      <w:pPr>
        <w:autoSpaceDE w:val="0"/>
        <w:autoSpaceDN w:val="0"/>
        <w:adjustRightInd w:val="0"/>
        <w:spacing w:after="0" w:line="240" w:lineRule="auto"/>
        <w:jc w:val="right"/>
        <w:rPr>
          <w:rFonts w:ascii="Segoe UI" w:eastAsia="Arial-BoldMT" w:hAnsi="Segoe UI" w:cs="Segoe UI"/>
          <w:b/>
          <w:bCs/>
          <w:sz w:val="16"/>
          <w:szCs w:val="16"/>
        </w:rPr>
      </w:pPr>
    </w:p>
    <w:p w:rsidR="00796F4B" w:rsidRPr="00475C3D" w:rsidRDefault="00796F4B" w:rsidP="00524FCA">
      <w:pPr>
        <w:spacing w:after="0" w:line="240" w:lineRule="auto"/>
        <w:jc w:val="center"/>
        <w:rPr>
          <w:rFonts w:ascii="Segoe UI" w:hAnsi="Segoe UI" w:cs="Segoe UI"/>
          <w:b/>
          <w:sz w:val="24"/>
          <w:szCs w:val="24"/>
        </w:rPr>
      </w:pPr>
      <w:r w:rsidRPr="00475C3D">
        <w:rPr>
          <w:rFonts w:ascii="Segoe UI" w:hAnsi="Segoe UI" w:cs="Segoe UI"/>
          <w:b/>
          <w:sz w:val="24"/>
          <w:szCs w:val="24"/>
        </w:rPr>
        <w:t xml:space="preserve">OFERTA </w:t>
      </w:r>
    </w:p>
    <w:p w:rsidR="00796F4B" w:rsidRPr="00F94529" w:rsidRDefault="00796F4B" w:rsidP="00524FCA">
      <w:pPr>
        <w:spacing w:after="0" w:line="240" w:lineRule="auto"/>
        <w:jc w:val="center"/>
        <w:rPr>
          <w:rFonts w:ascii="Segoe UI" w:hAnsi="Segoe UI" w:cs="Segoe UI"/>
          <w:b/>
          <w:sz w:val="12"/>
          <w:szCs w:val="12"/>
        </w:rPr>
      </w:pPr>
    </w:p>
    <w:p w:rsidR="00796F4B" w:rsidRPr="00475C3D" w:rsidRDefault="00796F4B" w:rsidP="00475C3D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-BoldMT" w:hAnsi="Segoe UI" w:cs="Segoe UI"/>
          <w:b/>
          <w:bCs/>
        </w:rPr>
      </w:pPr>
      <w:r w:rsidRPr="00475C3D">
        <w:rPr>
          <w:rFonts w:ascii="Segoe UI" w:hAnsi="Segoe UI" w:cs="Segoe UI"/>
          <w:u w:val="single"/>
        </w:rPr>
        <w:t>Przedmiot oferty</w:t>
      </w:r>
      <w:r w:rsidRPr="00475C3D">
        <w:rPr>
          <w:rFonts w:ascii="Segoe UI" w:hAnsi="Segoe UI" w:cs="Segoe UI"/>
        </w:rPr>
        <w:t xml:space="preserve">:  Oferujemy wykonanie </w:t>
      </w:r>
      <w:r w:rsidR="00372199" w:rsidRPr="00475C3D">
        <w:rPr>
          <w:rFonts w:ascii="Segoe UI" w:hAnsi="Segoe UI" w:cs="Segoe UI"/>
        </w:rPr>
        <w:t xml:space="preserve">zadania dotyczącego </w:t>
      </w:r>
      <w:bookmarkStart w:id="1" w:name="_Hlk106709112"/>
      <w:r w:rsidR="00AF4580">
        <w:rPr>
          <w:rFonts w:ascii="Segoe UI" w:hAnsi="Segoe UI" w:cs="Segoe UI"/>
          <w:b/>
        </w:rPr>
        <w:t>b</w:t>
      </w:r>
      <w:r w:rsidR="00456EA9">
        <w:rPr>
          <w:rFonts w:ascii="Segoe UI" w:hAnsi="Segoe UI" w:cs="Segoe UI"/>
          <w:b/>
        </w:rPr>
        <w:t>u</w:t>
      </w:r>
      <w:r w:rsidR="00AF4580">
        <w:rPr>
          <w:rFonts w:ascii="Segoe UI" w:hAnsi="Segoe UI" w:cs="Segoe UI"/>
          <w:b/>
        </w:rPr>
        <w:t>dowy i modernizacji infrastruktury drogowej na terenie miasta i Gminy Gniewkow</w:t>
      </w:r>
      <w:r w:rsidR="00BC0462" w:rsidRPr="00BC0462">
        <w:rPr>
          <w:rFonts w:ascii="Segoe UI" w:hAnsi="Segoe UI" w:cs="Segoe UI"/>
          <w:b/>
        </w:rPr>
        <w:t>o</w:t>
      </w:r>
      <w:bookmarkEnd w:id="1"/>
      <w:r w:rsidRPr="00475C3D">
        <w:rPr>
          <w:rFonts w:ascii="Segoe UI" w:hAnsi="Segoe UI" w:cs="Segoe UI"/>
        </w:rPr>
        <w:t xml:space="preserve">, w zakresie zgodnym </w:t>
      </w:r>
      <w:r w:rsidR="00456EA9">
        <w:rPr>
          <w:rFonts w:ascii="Segoe UI" w:hAnsi="Segoe UI" w:cs="Segoe UI"/>
        </w:rPr>
        <w:br/>
      </w:r>
      <w:r w:rsidRPr="00475C3D">
        <w:rPr>
          <w:rFonts w:ascii="Segoe UI" w:hAnsi="Segoe UI" w:cs="Segoe UI"/>
        </w:rPr>
        <w:t>z określeniem przedmiotu zamówien</w:t>
      </w:r>
      <w:r w:rsidR="000B5CB3" w:rsidRPr="00475C3D">
        <w:rPr>
          <w:rFonts w:ascii="Segoe UI" w:hAnsi="Segoe UI" w:cs="Segoe UI"/>
        </w:rPr>
        <w:t xml:space="preserve">ia oraz na wszystkich warunkach </w:t>
      </w:r>
      <w:r w:rsidRPr="00475C3D">
        <w:rPr>
          <w:rFonts w:ascii="Segoe UI" w:hAnsi="Segoe UI" w:cs="Segoe UI"/>
        </w:rPr>
        <w:t>i wymaganiach specyfikacji warunków zamówienia.</w:t>
      </w:r>
    </w:p>
    <w:p w:rsidR="00796F4B" w:rsidRPr="00F94529" w:rsidRDefault="00796F4B" w:rsidP="00524FCA">
      <w:pPr>
        <w:spacing w:after="0" w:line="240" w:lineRule="auto"/>
        <w:jc w:val="both"/>
        <w:rPr>
          <w:rFonts w:ascii="Segoe UI" w:hAnsi="Segoe UI" w:cs="Segoe UI"/>
          <w:b/>
          <w:sz w:val="12"/>
          <w:szCs w:val="12"/>
          <w:u w:val="single"/>
        </w:rPr>
      </w:pPr>
    </w:p>
    <w:p w:rsidR="00475C3D" w:rsidRPr="00475C3D" w:rsidRDefault="00796F4B" w:rsidP="00AF4580">
      <w:pPr>
        <w:tabs>
          <w:tab w:val="center" w:pos="0"/>
        </w:tabs>
        <w:spacing w:after="0"/>
        <w:rPr>
          <w:rFonts w:ascii="Segoe UI" w:hAnsi="Segoe UI" w:cs="Segoe UI"/>
        </w:rPr>
      </w:pPr>
      <w:r w:rsidRPr="00475C3D">
        <w:rPr>
          <w:rFonts w:ascii="Segoe UI" w:hAnsi="Segoe UI" w:cs="Segoe UI"/>
          <w:b/>
          <w:u w:val="single"/>
        </w:rPr>
        <w:t>Zamawiający:</w:t>
      </w:r>
      <w:r w:rsidRPr="00475C3D">
        <w:rPr>
          <w:rFonts w:ascii="Segoe UI" w:hAnsi="Segoe UI" w:cs="Segoe UI"/>
          <w:b/>
        </w:rPr>
        <w:tab/>
      </w:r>
      <w:r w:rsidR="00373681" w:rsidRPr="00475C3D">
        <w:rPr>
          <w:rFonts w:ascii="Segoe UI" w:hAnsi="Segoe UI" w:cs="Segoe UI"/>
          <w:b/>
        </w:rPr>
        <w:br/>
      </w:r>
      <w:r w:rsidR="00AF4580">
        <w:rPr>
          <w:rFonts w:ascii="Segoe UI" w:hAnsi="Segoe UI" w:cs="Segoe UI"/>
          <w:b/>
        </w:rPr>
        <w:t>Gmina Gniewkowo, ul. 17 Stycznia 11, 88 – 140 Gniewkowo</w:t>
      </w:r>
    </w:p>
    <w:p w:rsidR="00796F4B" w:rsidRPr="00475C3D" w:rsidRDefault="00796F4B" w:rsidP="00524FCA">
      <w:pPr>
        <w:pStyle w:val="Nagwek1"/>
        <w:jc w:val="left"/>
        <w:rPr>
          <w:rFonts w:ascii="Segoe UI" w:hAnsi="Segoe UI" w:cs="Segoe UI"/>
          <w:sz w:val="22"/>
          <w:szCs w:val="22"/>
        </w:rPr>
      </w:pPr>
    </w:p>
    <w:p w:rsidR="00796F4B" w:rsidRPr="00475C3D" w:rsidRDefault="00796F4B" w:rsidP="003A5B3B">
      <w:pPr>
        <w:pStyle w:val="Nagwek1"/>
        <w:jc w:val="left"/>
        <w:rPr>
          <w:rFonts w:ascii="Segoe UI" w:hAnsi="Segoe UI" w:cs="Segoe UI"/>
          <w:b w:val="0"/>
          <w:sz w:val="22"/>
          <w:szCs w:val="22"/>
        </w:rPr>
      </w:pPr>
      <w:r w:rsidRPr="00475C3D">
        <w:rPr>
          <w:rFonts w:ascii="Segoe UI" w:hAnsi="Segoe UI" w:cs="Segoe UI"/>
          <w:sz w:val="22"/>
          <w:szCs w:val="22"/>
        </w:rPr>
        <w:t xml:space="preserve">Nazwa i siedziba wykonawcy </w:t>
      </w:r>
      <w:r w:rsidR="003A5B3B" w:rsidRPr="00475C3D">
        <w:rPr>
          <w:rFonts w:ascii="Segoe UI" w:hAnsi="Segoe UI" w:cs="Segoe UI"/>
          <w:b w:val="0"/>
          <w:sz w:val="22"/>
          <w:szCs w:val="22"/>
        </w:rPr>
        <w:t>...</w:t>
      </w:r>
      <w:r w:rsidRPr="00475C3D">
        <w:rPr>
          <w:rFonts w:ascii="Segoe UI" w:hAnsi="Segoe UI" w:cs="Segoe UI"/>
          <w:b w:val="0"/>
          <w:sz w:val="22"/>
          <w:szCs w:val="22"/>
        </w:rPr>
        <w:t>...............................................................................</w:t>
      </w:r>
      <w:r w:rsidR="003A5B3B" w:rsidRPr="00475C3D">
        <w:rPr>
          <w:rFonts w:ascii="Segoe UI" w:hAnsi="Segoe UI" w:cs="Segoe UI"/>
          <w:b w:val="0"/>
          <w:sz w:val="22"/>
          <w:szCs w:val="22"/>
        </w:rPr>
        <w:t>..............</w:t>
      </w:r>
      <w:r w:rsidR="00475C3D" w:rsidRPr="00475C3D">
        <w:rPr>
          <w:rFonts w:ascii="Segoe UI" w:hAnsi="Segoe UI" w:cs="Segoe UI"/>
          <w:b w:val="0"/>
          <w:sz w:val="22"/>
          <w:szCs w:val="22"/>
        </w:rPr>
        <w:t>......</w:t>
      </w:r>
      <w:r w:rsidR="00475C3D">
        <w:rPr>
          <w:rFonts w:ascii="Segoe UI" w:hAnsi="Segoe UI" w:cs="Segoe UI"/>
          <w:b w:val="0"/>
          <w:sz w:val="22"/>
          <w:szCs w:val="22"/>
        </w:rPr>
        <w:t>.............</w:t>
      </w:r>
      <w:r w:rsidR="00475C3D" w:rsidRPr="00475C3D">
        <w:rPr>
          <w:rFonts w:ascii="Segoe UI" w:hAnsi="Segoe UI" w:cs="Segoe UI"/>
          <w:b w:val="0"/>
          <w:sz w:val="22"/>
          <w:szCs w:val="22"/>
        </w:rPr>
        <w:t>..................</w:t>
      </w:r>
      <w:r w:rsidR="003A5B3B" w:rsidRPr="00475C3D">
        <w:rPr>
          <w:rFonts w:ascii="Segoe UI" w:hAnsi="Segoe UI" w:cs="Segoe UI"/>
          <w:b w:val="0"/>
          <w:sz w:val="22"/>
          <w:szCs w:val="22"/>
        </w:rPr>
        <w:t>................</w:t>
      </w:r>
      <w:r w:rsidRPr="00475C3D">
        <w:rPr>
          <w:rFonts w:ascii="Segoe UI" w:hAnsi="Segoe UI" w:cs="Segoe UI"/>
          <w:b w:val="0"/>
          <w:sz w:val="22"/>
          <w:szCs w:val="22"/>
        </w:rPr>
        <w:t>...........................</w:t>
      </w:r>
      <w:r w:rsidR="00475C3D">
        <w:rPr>
          <w:rFonts w:ascii="Segoe UI" w:hAnsi="Segoe UI" w:cs="Segoe UI"/>
          <w:b w:val="0"/>
          <w:sz w:val="22"/>
          <w:szCs w:val="22"/>
        </w:rPr>
        <w:t>..</w:t>
      </w:r>
      <w:r w:rsidRPr="00475C3D">
        <w:rPr>
          <w:rFonts w:ascii="Segoe UI" w:hAnsi="Segoe UI" w:cs="Segoe UI"/>
          <w:b w:val="0"/>
          <w:sz w:val="22"/>
          <w:szCs w:val="22"/>
        </w:rPr>
        <w:t xml:space="preserve">.......... </w:t>
      </w:r>
      <w:r w:rsidR="003A5B3B" w:rsidRPr="00475C3D">
        <w:rPr>
          <w:rFonts w:ascii="Segoe UI" w:hAnsi="Segoe UI" w:cs="Segoe UI"/>
          <w:b w:val="0"/>
          <w:sz w:val="22"/>
          <w:szCs w:val="22"/>
        </w:rPr>
        <w:br/>
      </w:r>
      <w:r w:rsidR="003A5B3B" w:rsidRPr="00475C3D">
        <w:rPr>
          <w:rFonts w:ascii="Segoe UI" w:hAnsi="Segoe UI" w:cs="Segoe UI"/>
          <w:b w:val="0"/>
          <w:sz w:val="22"/>
          <w:szCs w:val="22"/>
        </w:rPr>
        <w:br/>
      </w:r>
      <w:r w:rsidR="00475C3D" w:rsidRPr="00475C3D">
        <w:rPr>
          <w:rFonts w:ascii="Segoe UI" w:hAnsi="Segoe UI" w:cs="Segoe UI"/>
          <w:b w:val="0"/>
          <w:sz w:val="22"/>
          <w:szCs w:val="22"/>
        </w:rPr>
        <w:t>......................................................................................................</w:t>
      </w:r>
      <w:r w:rsidR="00475C3D">
        <w:rPr>
          <w:rFonts w:ascii="Segoe UI" w:hAnsi="Segoe UI" w:cs="Segoe UI"/>
          <w:b w:val="0"/>
          <w:sz w:val="22"/>
          <w:szCs w:val="22"/>
        </w:rPr>
        <w:t>.............</w:t>
      </w:r>
      <w:r w:rsidR="00475C3D" w:rsidRPr="00475C3D">
        <w:rPr>
          <w:rFonts w:ascii="Segoe UI" w:hAnsi="Segoe UI" w:cs="Segoe UI"/>
          <w:b w:val="0"/>
          <w:sz w:val="22"/>
          <w:szCs w:val="22"/>
        </w:rPr>
        <w:t>.......................................................</w:t>
      </w:r>
      <w:r w:rsidR="00475C3D">
        <w:rPr>
          <w:rFonts w:ascii="Segoe UI" w:hAnsi="Segoe UI" w:cs="Segoe UI"/>
          <w:b w:val="0"/>
          <w:sz w:val="22"/>
          <w:szCs w:val="22"/>
        </w:rPr>
        <w:t>..</w:t>
      </w:r>
      <w:r w:rsidR="00475C3D" w:rsidRPr="00475C3D">
        <w:rPr>
          <w:rFonts w:ascii="Segoe UI" w:hAnsi="Segoe UI" w:cs="Segoe UI"/>
          <w:b w:val="0"/>
          <w:sz w:val="22"/>
          <w:szCs w:val="22"/>
        </w:rPr>
        <w:t>.................</w:t>
      </w:r>
      <w:r w:rsidRPr="00475C3D">
        <w:rPr>
          <w:rFonts w:ascii="Segoe UI" w:hAnsi="Segoe UI" w:cs="Segoe UI"/>
          <w:sz w:val="22"/>
          <w:szCs w:val="22"/>
        </w:rPr>
        <w:br/>
      </w:r>
    </w:p>
    <w:p w:rsidR="00796F4B" w:rsidRPr="00983492" w:rsidRDefault="00796F4B" w:rsidP="003A5B3B">
      <w:pPr>
        <w:pStyle w:val="Tekstpodstawowy"/>
        <w:rPr>
          <w:rFonts w:ascii="Segoe UI" w:hAnsi="Segoe UI" w:cs="Segoe UI"/>
          <w:sz w:val="22"/>
          <w:szCs w:val="22"/>
        </w:rPr>
      </w:pPr>
      <w:r w:rsidRPr="00475C3D">
        <w:rPr>
          <w:rFonts w:ascii="Segoe UI" w:hAnsi="Segoe UI" w:cs="Segoe UI"/>
          <w:sz w:val="22"/>
          <w:szCs w:val="22"/>
        </w:rPr>
        <w:t>NIP  ............................................................... REGON .............................................</w:t>
      </w:r>
      <w:r w:rsidR="003A5B3B" w:rsidRPr="00475C3D">
        <w:rPr>
          <w:rFonts w:ascii="Segoe UI" w:hAnsi="Segoe UI" w:cs="Segoe UI"/>
          <w:sz w:val="22"/>
          <w:szCs w:val="22"/>
        </w:rPr>
        <w:t>..................</w:t>
      </w:r>
      <w:r w:rsidRPr="00475C3D">
        <w:rPr>
          <w:rFonts w:ascii="Segoe UI" w:hAnsi="Segoe UI" w:cs="Segoe UI"/>
          <w:sz w:val="22"/>
          <w:szCs w:val="22"/>
        </w:rPr>
        <w:br/>
      </w:r>
    </w:p>
    <w:p w:rsidR="00796F4B" w:rsidRPr="00983492" w:rsidRDefault="00796F4B" w:rsidP="003A5B3B">
      <w:pPr>
        <w:pStyle w:val="Tekstpodstawowy2"/>
        <w:jc w:val="both"/>
        <w:rPr>
          <w:rFonts w:ascii="Segoe UI" w:hAnsi="Segoe UI" w:cs="Segoe UI"/>
          <w:b w:val="0"/>
          <w:sz w:val="22"/>
          <w:szCs w:val="22"/>
        </w:rPr>
      </w:pPr>
      <w:r w:rsidRPr="00983492">
        <w:rPr>
          <w:rFonts w:ascii="Segoe UI" w:hAnsi="Segoe UI" w:cs="Segoe UI"/>
          <w:sz w:val="22"/>
          <w:szCs w:val="22"/>
        </w:rPr>
        <w:t>Rachunek bankowy</w:t>
      </w:r>
      <w:r w:rsidR="00475C3D" w:rsidRPr="00983492">
        <w:rPr>
          <w:rFonts w:ascii="Segoe UI" w:hAnsi="Segoe UI" w:cs="Segoe UI"/>
          <w:sz w:val="22"/>
          <w:szCs w:val="22"/>
        </w:rPr>
        <w:t xml:space="preserve"> do zwrotu wadium </w:t>
      </w:r>
      <w:r w:rsidRPr="00983492">
        <w:rPr>
          <w:rFonts w:ascii="Segoe UI" w:hAnsi="Segoe UI" w:cs="Segoe UI"/>
          <w:sz w:val="22"/>
          <w:szCs w:val="22"/>
        </w:rPr>
        <w:t>nr</w:t>
      </w:r>
      <w:r w:rsidR="00475C3D" w:rsidRPr="00983492">
        <w:rPr>
          <w:rFonts w:ascii="Segoe UI" w:hAnsi="Segoe UI" w:cs="Segoe UI"/>
          <w:b w:val="0"/>
          <w:sz w:val="22"/>
          <w:szCs w:val="22"/>
        </w:rPr>
        <w:t>…………</w:t>
      </w:r>
      <w:r w:rsidRPr="00983492">
        <w:rPr>
          <w:rFonts w:ascii="Segoe UI" w:hAnsi="Segoe UI" w:cs="Segoe UI"/>
          <w:b w:val="0"/>
          <w:sz w:val="22"/>
          <w:szCs w:val="22"/>
        </w:rPr>
        <w:t>...........................................................................</w:t>
      </w:r>
      <w:r w:rsidRPr="00983492">
        <w:rPr>
          <w:rFonts w:ascii="Segoe UI" w:hAnsi="Segoe UI" w:cs="Segoe UI"/>
          <w:sz w:val="22"/>
          <w:szCs w:val="22"/>
        </w:rPr>
        <w:br/>
      </w:r>
    </w:p>
    <w:p w:rsidR="00796F4B" w:rsidRPr="00983492" w:rsidRDefault="00475C3D" w:rsidP="003A5B3B">
      <w:pPr>
        <w:pStyle w:val="Tekstpodstawowy2"/>
        <w:jc w:val="both"/>
        <w:rPr>
          <w:rFonts w:ascii="Segoe UI" w:hAnsi="Segoe UI" w:cs="Segoe UI"/>
          <w:sz w:val="22"/>
          <w:szCs w:val="22"/>
        </w:rPr>
      </w:pPr>
      <w:r w:rsidRPr="00983492">
        <w:rPr>
          <w:rFonts w:ascii="Segoe UI" w:hAnsi="Segoe UI" w:cs="Segoe UI"/>
          <w:sz w:val="22"/>
          <w:szCs w:val="22"/>
        </w:rPr>
        <w:t xml:space="preserve">prowadzony </w:t>
      </w:r>
      <w:r w:rsidR="00796F4B" w:rsidRPr="00983492">
        <w:rPr>
          <w:rFonts w:ascii="Segoe UI" w:hAnsi="Segoe UI" w:cs="Segoe UI"/>
          <w:sz w:val="22"/>
          <w:szCs w:val="22"/>
        </w:rPr>
        <w:t>w banku</w:t>
      </w:r>
      <w:r w:rsidR="00796F4B" w:rsidRPr="00983492">
        <w:rPr>
          <w:rFonts w:ascii="Segoe UI" w:hAnsi="Segoe UI" w:cs="Segoe UI"/>
          <w:b w:val="0"/>
          <w:sz w:val="22"/>
          <w:szCs w:val="22"/>
        </w:rPr>
        <w:t xml:space="preserve"> .........................................................................................................................</w:t>
      </w:r>
      <w:r w:rsidR="003A5B3B" w:rsidRPr="00983492">
        <w:rPr>
          <w:rFonts w:ascii="Segoe UI" w:hAnsi="Segoe UI" w:cs="Segoe UI"/>
          <w:b w:val="0"/>
          <w:sz w:val="22"/>
          <w:szCs w:val="22"/>
        </w:rPr>
        <w:t>.............</w:t>
      </w:r>
      <w:r w:rsidR="00796F4B" w:rsidRPr="00983492">
        <w:rPr>
          <w:rFonts w:ascii="Segoe UI" w:hAnsi="Segoe UI" w:cs="Segoe UI"/>
          <w:b w:val="0"/>
          <w:sz w:val="22"/>
          <w:szCs w:val="22"/>
        </w:rPr>
        <w:t>.</w:t>
      </w:r>
      <w:r w:rsidR="00796F4B" w:rsidRPr="00983492">
        <w:rPr>
          <w:rFonts w:ascii="Segoe UI" w:hAnsi="Segoe UI" w:cs="Segoe UI"/>
          <w:sz w:val="22"/>
          <w:szCs w:val="22"/>
        </w:rPr>
        <w:br/>
      </w:r>
    </w:p>
    <w:p w:rsidR="00796F4B" w:rsidRPr="00983492" w:rsidRDefault="00796F4B" w:rsidP="003A5B3B">
      <w:pPr>
        <w:spacing w:after="0" w:line="240" w:lineRule="auto"/>
        <w:jc w:val="both"/>
        <w:rPr>
          <w:rFonts w:ascii="Segoe UI" w:hAnsi="Segoe UI" w:cs="Segoe UI"/>
        </w:rPr>
      </w:pPr>
      <w:r w:rsidRPr="00983492">
        <w:rPr>
          <w:rFonts w:ascii="Segoe UI" w:hAnsi="Segoe UI" w:cs="Segoe UI"/>
        </w:rPr>
        <w:t>Numer telefonu   ......................</w:t>
      </w:r>
      <w:r w:rsidR="00475C3D" w:rsidRPr="00983492">
        <w:rPr>
          <w:rFonts w:ascii="Segoe UI" w:hAnsi="Segoe UI" w:cs="Segoe UI"/>
        </w:rPr>
        <w:t>..............</w:t>
      </w:r>
      <w:r w:rsidRPr="00983492">
        <w:rPr>
          <w:rFonts w:ascii="Segoe UI" w:hAnsi="Segoe UI" w:cs="Segoe UI"/>
        </w:rPr>
        <w:t xml:space="preserve">...................... </w:t>
      </w:r>
      <w:r w:rsidR="00475C3D" w:rsidRPr="00983492">
        <w:rPr>
          <w:rFonts w:ascii="Segoe UI" w:hAnsi="Segoe UI" w:cs="Segoe UI"/>
        </w:rPr>
        <w:tab/>
      </w:r>
      <w:r w:rsidR="000B5CB3" w:rsidRPr="00983492">
        <w:rPr>
          <w:rFonts w:ascii="Segoe UI" w:hAnsi="Segoe UI" w:cs="Segoe UI"/>
        </w:rPr>
        <w:t>a</w:t>
      </w:r>
      <w:r w:rsidRPr="00983492">
        <w:rPr>
          <w:rFonts w:ascii="Segoe UI" w:hAnsi="Segoe UI" w:cs="Segoe UI"/>
        </w:rPr>
        <w:t>dres mailowy .............</w:t>
      </w:r>
      <w:r w:rsidR="00475C3D" w:rsidRPr="00983492">
        <w:rPr>
          <w:rFonts w:ascii="Segoe UI" w:hAnsi="Segoe UI" w:cs="Segoe UI"/>
        </w:rPr>
        <w:t>..</w:t>
      </w:r>
      <w:r w:rsidRPr="00983492">
        <w:rPr>
          <w:rFonts w:ascii="Segoe UI" w:hAnsi="Segoe UI" w:cs="Segoe UI"/>
        </w:rPr>
        <w:t>........................................</w:t>
      </w:r>
    </w:p>
    <w:p w:rsidR="00796F4B" w:rsidRPr="00983492" w:rsidRDefault="003A5B3B" w:rsidP="00524FCA">
      <w:pPr>
        <w:pStyle w:val="Tekstpodstawowy"/>
        <w:jc w:val="left"/>
        <w:rPr>
          <w:rFonts w:ascii="Segoe UI" w:hAnsi="Segoe UI" w:cs="Segoe UI"/>
          <w:sz w:val="22"/>
          <w:szCs w:val="22"/>
        </w:rPr>
      </w:pPr>
      <w:r w:rsidRPr="00983492">
        <w:rPr>
          <w:rFonts w:ascii="Segoe UI" w:hAnsi="Segoe UI" w:cs="Segoe UI"/>
          <w:sz w:val="22"/>
          <w:szCs w:val="22"/>
        </w:rPr>
        <w:br/>
      </w:r>
      <w:r w:rsidR="00796F4B" w:rsidRPr="00983492">
        <w:rPr>
          <w:rFonts w:ascii="Segoe UI" w:hAnsi="Segoe UI" w:cs="Segoe UI"/>
          <w:sz w:val="22"/>
          <w:szCs w:val="22"/>
        </w:rPr>
        <w:t>Osoba/y  reprezentująca/e wykonawcę wraz z podaniem funkcji / stanowiska</w:t>
      </w:r>
    </w:p>
    <w:p w:rsidR="00796F4B" w:rsidRPr="00983492" w:rsidRDefault="00796F4B" w:rsidP="00524FCA">
      <w:pPr>
        <w:pStyle w:val="Tekstpodstawowy"/>
        <w:jc w:val="left"/>
        <w:rPr>
          <w:rFonts w:ascii="Segoe UI" w:hAnsi="Segoe UI" w:cs="Segoe UI"/>
          <w:sz w:val="22"/>
          <w:szCs w:val="22"/>
        </w:rPr>
      </w:pPr>
    </w:p>
    <w:p w:rsidR="00796F4B" w:rsidRPr="00983492" w:rsidRDefault="00796F4B" w:rsidP="00524FCA">
      <w:pPr>
        <w:pStyle w:val="Tekstpodstawowy"/>
        <w:rPr>
          <w:rFonts w:ascii="Segoe UI" w:hAnsi="Segoe UI" w:cs="Segoe UI"/>
          <w:szCs w:val="24"/>
        </w:rPr>
      </w:pPr>
      <w:r w:rsidRPr="00983492">
        <w:rPr>
          <w:rFonts w:ascii="Segoe UI" w:hAnsi="Segoe UI" w:cs="Segoe UI"/>
          <w:szCs w:val="24"/>
        </w:rPr>
        <w:t>.......................................................................................................................................................</w:t>
      </w:r>
    </w:p>
    <w:p w:rsidR="00796F4B" w:rsidRPr="00983492" w:rsidRDefault="00796F4B" w:rsidP="00524FCA">
      <w:pPr>
        <w:spacing w:after="0" w:line="240" w:lineRule="auto"/>
        <w:rPr>
          <w:rFonts w:ascii="Segoe UI" w:hAnsi="Segoe UI" w:cs="Segoe UI"/>
          <w:b/>
          <w:sz w:val="24"/>
          <w:szCs w:val="24"/>
        </w:rPr>
      </w:pPr>
    </w:p>
    <w:p w:rsidR="00796F4B" w:rsidRPr="00983492" w:rsidRDefault="00796F4B" w:rsidP="00F94529">
      <w:pPr>
        <w:numPr>
          <w:ilvl w:val="0"/>
          <w:numId w:val="8"/>
        </w:numPr>
        <w:tabs>
          <w:tab w:val="clear" w:pos="720"/>
          <w:tab w:val="num" w:pos="400"/>
        </w:tabs>
        <w:suppressAutoHyphens/>
        <w:spacing w:after="0" w:line="240" w:lineRule="auto"/>
        <w:ind w:left="400" w:right="-566"/>
        <w:rPr>
          <w:rFonts w:ascii="Segoe UI" w:hAnsi="Segoe UI" w:cs="Segoe UI"/>
          <w:b/>
          <w:sz w:val="24"/>
          <w:szCs w:val="24"/>
        </w:rPr>
      </w:pPr>
      <w:r w:rsidRPr="00983492">
        <w:rPr>
          <w:rFonts w:ascii="Segoe UI" w:hAnsi="Segoe UI" w:cs="Segoe UI"/>
          <w:b/>
          <w:sz w:val="24"/>
          <w:szCs w:val="24"/>
        </w:rPr>
        <w:t xml:space="preserve">Oferujemy wykonanie przedmiotu zamówienia za cenę </w:t>
      </w:r>
      <w:r w:rsidR="00475C3D" w:rsidRPr="00983492">
        <w:rPr>
          <w:rFonts w:ascii="Segoe UI" w:hAnsi="Segoe UI" w:cs="Segoe UI"/>
          <w:b/>
          <w:sz w:val="24"/>
          <w:szCs w:val="24"/>
        </w:rPr>
        <w:t>ryczałtową wynoszącą</w:t>
      </w:r>
      <w:r w:rsidRPr="00983492">
        <w:rPr>
          <w:rFonts w:ascii="Segoe UI" w:hAnsi="Segoe UI" w:cs="Segoe UI"/>
          <w:b/>
          <w:sz w:val="24"/>
          <w:szCs w:val="24"/>
        </w:rPr>
        <w:t>:</w:t>
      </w:r>
    </w:p>
    <w:p w:rsidR="00EA4858" w:rsidRPr="00983492" w:rsidRDefault="00EA4858" w:rsidP="00EA4858">
      <w:pPr>
        <w:suppressAutoHyphens/>
        <w:spacing w:after="0" w:line="240" w:lineRule="auto"/>
        <w:ind w:left="426"/>
        <w:rPr>
          <w:rFonts w:ascii="Segoe UI" w:hAnsi="Segoe UI" w:cs="Segoe UI"/>
          <w:sz w:val="24"/>
          <w:szCs w:val="24"/>
        </w:rPr>
      </w:pPr>
    </w:p>
    <w:p w:rsidR="00796F4B" w:rsidRPr="00983492" w:rsidRDefault="00892BDC" w:rsidP="00475C3D">
      <w:pPr>
        <w:suppressAutoHyphens/>
        <w:spacing w:after="0" w:line="240" w:lineRule="auto"/>
        <w:ind w:left="426"/>
        <w:rPr>
          <w:rFonts w:ascii="Segoe UI" w:hAnsi="Segoe UI" w:cs="Segoe UI"/>
          <w:sz w:val="24"/>
          <w:szCs w:val="24"/>
        </w:rPr>
      </w:pPr>
      <w:r w:rsidRPr="00983492">
        <w:rPr>
          <w:rFonts w:ascii="Segoe UI" w:hAnsi="Segoe UI" w:cs="Segoe UI"/>
          <w:sz w:val="24"/>
          <w:szCs w:val="24"/>
        </w:rPr>
        <w:t>Łączna c</w:t>
      </w:r>
      <w:r w:rsidR="00796F4B" w:rsidRPr="00983492">
        <w:rPr>
          <w:rFonts w:ascii="Segoe UI" w:hAnsi="Segoe UI" w:cs="Segoe UI"/>
          <w:sz w:val="24"/>
          <w:szCs w:val="24"/>
        </w:rPr>
        <w:t>ena ofertowa netto w zapisie liczbowym ….……………………….…</w:t>
      </w:r>
      <w:r w:rsidR="00475C3D" w:rsidRPr="00983492">
        <w:rPr>
          <w:rFonts w:ascii="Segoe UI" w:hAnsi="Segoe UI" w:cs="Segoe UI"/>
          <w:sz w:val="24"/>
          <w:szCs w:val="24"/>
        </w:rPr>
        <w:t>…………</w:t>
      </w:r>
      <w:r w:rsidR="00796F4B" w:rsidRPr="00983492">
        <w:rPr>
          <w:rFonts w:ascii="Segoe UI" w:hAnsi="Segoe UI" w:cs="Segoe UI"/>
          <w:sz w:val="24"/>
          <w:szCs w:val="24"/>
        </w:rPr>
        <w:t>…………</w:t>
      </w:r>
      <w:r w:rsidR="00796F4B" w:rsidRPr="00983492">
        <w:rPr>
          <w:rFonts w:ascii="Segoe UI" w:hAnsi="Segoe UI" w:cs="Segoe UI"/>
          <w:sz w:val="24"/>
          <w:szCs w:val="24"/>
        </w:rPr>
        <w:br/>
        <w:t>Cena netto słownie ……………………………………..…………………</w:t>
      </w:r>
      <w:r w:rsidR="00475C3D" w:rsidRPr="00983492">
        <w:rPr>
          <w:rFonts w:ascii="Segoe UI" w:hAnsi="Segoe UI" w:cs="Segoe UI"/>
          <w:sz w:val="24"/>
          <w:szCs w:val="24"/>
        </w:rPr>
        <w:t>………………………..</w:t>
      </w:r>
      <w:r w:rsidR="00796F4B" w:rsidRPr="00983492">
        <w:rPr>
          <w:rFonts w:ascii="Segoe UI" w:hAnsi="Segoe UI" w:cs="Segoe UI"/>
          <w:sz w:val="24"/>
          <w:szCs w:val="24"/>
        </w:rPr>
        <w:t>………………</w:t>
      </w:r>
      <w:r w:rsidR="00796F4B" w:rsidRPr="00983492">
        <w:rPr>
          <w:rFonts w:ascii="Segoe UI" w:hAnsi="Segoe UI" w:cs="Segoe UI"/>
          <w:sz w:val="24"/>
          <w:szCs w:val="24"/>
        </w:rPr>
        <w:br/>
        <w:t>………………………….…………………………………………………………………</w:t>
      </w:r>
      <w:r w:rsidR="00475C3D" w:rsidRPr="00983492">
        <w:rPr>
          <w:rFonts w:ascii="Segoe UI" w:hAnsi="Segoe UI" w:cs="Segoe UI"/>
          <w:sz w:val="24"/>
          <w:szCs w:val="24"/>
        </w:rPr>
        <w:t>…………………………………..</w:t>
      </w:r>
    </w:p>
    <w:p w:rsidR="00475C3D" w:rsidRPr="00983492" w:rsidRDefault="00475C3D" w:rsidP="00475C3D">
      <w:pPr>
        <w:suppressAutoHyphens/>
        <w:spacing w:after="0" w:line="240" w:lineRule="auto"/>
        <w:ind w:left="426"/>
        <w:rPr>
          <w:rFonts w:ascii="Segoe UI" w:hAnsi="Segoe UI" w:cs="Segoe UI"/>
          <w:sz w:val="24"/>
          <w:szCs w:val="24"/>
        </w:rPr>
      </w:pPr>
    </w:p>
    <w:p w:rsidR="00475C3D" w:rsidRPr="00983492" w:rsidRDefault="00796F4B" w:rsidP="00475C3D">
      <w:pPr>
        <w:suppressAutoHyphens/>
        <w:spacing w:after="0" w:line="240" w:lineRule="auto"/>
        <w:ind w:left="426"/>
        <w:rPr>
          <w:rFonts w:ascii="Segoe UI" w:hAnsi="Segoe UI" w:cs="Segoe UI"/>
          <w:sz w:val="24"/>
          <w:szCs w:val="24"/>
        </w:rPr>
      </w:pPr>
      <w:r w:rsidRPr="00983492">
        <w:rPr>
          <w:rFonts w:ascii="Segoe UI" w:hAnsi="Segoe UI" w:cs="Segoe UI"/>
          <w:sz w:val="24"/>
          <w:szCs w:val="24"/>
        </w:rPr>
        <w:t>Podatek VAT w zapisie liczbowym………</w:t>
      </w:r>
      <w:r w:rsidR="00475C3D" w:rsidRPr="00983492">
        <w:rPr>
          <w:rFonts w:ascii="Segoe UI" w:hAnsi="Segoe UI" w:cs="Segoe UI"/>
          <w:sz w:val="24"/>
          <w:szCs w:val="24"/>
        </w:rPr>
        <w:t>…………...</w:t>
      </w:r>
      <w:r w:rsidRPr="00983492">
        <w:rPr>
          <w:rFonts w:ascii="Segoe UI" w:hAnsi="Segoe UI" w:cs="Segoe UI"/>
          <w:sz w:val="24"/>
          <w:szCs w:val="24"/>
        </w:rPr>
        <w:t>…………………………</w:t>
      </w:r>
      <w:r w:rsidR="00475C3D" w:rsidRPr="00983492">
        <w:rPr>
          <w:rFonts w:ascii="Segoe UI" w:hAnsi="Segoe UI" w:cs="Segoe UI"/>
          <w:sz w:val="24"/>
          <w:szCs w:val="24"/>
        </w:rPr>
        <w:t>……..</w:t>
      </w:r>
      <w:r w:rsidRPr="00983492">
        <w:rPr>
          <w:rFonts w:ascii="Segoe UI" w:hAnsi="Segoe UI" w:cs="Segoe UI"/>
          <w:sz w:val="24"/>
          <w:szCs w:val="24"/>
        </w:rPr>
        <w:t>……………………</w:t>
      </w:r>
      <w:r w:rsidRPr="00983492">
        <w:rPr>
          <w:rFonts w:ascii="Segoe UI" w:hAnsi="Segoe UI" w:cs="Segoe UI"/>
          <w:sz w:val="24"/>
          <w:szCs w:val="24"/>
        </w:rPr>
        <w:br/>
      </w:r>
    </w:p>
    <w:p w:rsidR="00796F4B" w:rsidRPr="00983492" w:rsidRDefault="00892BDC" w:rsidP="00475C3D">
      <w:pPr>
        <w:suppressAutoHyphens/>
        <w:spacing w:after="0" w:line="240" w:lineRule="auto"/>
        <w:ind w:left="426"/>
        <w:rPr>
          <w:rFonts w:ascii="Segoe UI" w:hAnsi="Segoe UI" w:cs="Segoe UI"/>
          <w:sz w:val="24"/>
          <w:szCs w:val="24"/>
        </w:rPr>
      </w:pPr>
      <w:r w:rsidRPr="00983492">
        <w:rPr>
          <w:rFonts w:ascii="Segoe UI" w:hAnsi="Segoe UI" w:cs="Segoe UI"/>
          <w:sz w:val="24"/>
          <w:szCs w:val="24"/>
        </w:rPr>
        <w:t>Łączna c</w:t>
      </w:r>
      <w:r w:rsidR="00796F4B" w:rsidRPr="00983492">
        <w:rPr>
          <w:rFonts w:ascii="Segoe UI" w:hAnsi="Segoe UI" w:cs="Segoe UI"/>
          <w:sz w:val="24"/>
          <w:szCs w:val="24"/>
        </w:rPr>
        <w:t>ena ofertowa brutto w zapisie liczbowym ………………</w:t>
      </w:r>
      <w:r w:rsidR="00475C3D" w:rsidRPr="00983492">
        <w:rPr>
          <w:rFonts w:ascii="Segoe UI" w:hAnsi="Segoe UI" w:cs="Segoe UI"/>
          <w:sz w:val="24"/>
          <w:szCs w:val="24"/>
        </w:rPr>
        <w:t>…………</w:t>
      </w:r>
      <w:r w:rsidR="00796F4B" w:rsidRPr="00983492">
        <w:rPr>
          <w:rFonts w:ascii="Segoe UI" w:hAnsi="Segoe UI" w:cs="Segoe UI"/>
          <w:sz w:val="24"/>
          <w:szCs w:val="24"/>
        </w:rPr>
        <w:t>………………………</w:t>
      </w:r>
      <w:r w:rsidR="00796F4B" w:rsidRPr="00983492">
        <w:rPr>
          <w:rFonts w:ascii="Segoe UI" w:hAnsi="Segoe UI" w:cs="Segoe UI"/>
          <w:sz w:val="24"/>
          <w:szCs w:val="24"/>
        </w:rPr>
        <w:br/>
        <w:t>Cena brutto słownie ………</w:t>
      </w:r>
      <w:r w:rsidR="00475C3D" w:rsidRPr="00983492">
        <w:rPr>
          <w:rFonts w:ascii="Segoe UI" w:hAnsi="Segoe UI" w:cs="Segoe UI"/>
          <w:sz w:val="24"/>
          <w:szCs w:val="24"/>
        </w:rPr>
        <w:t>………………………..</w:t>
      </w:r>
      <w:r w:rsidR="00796F4B" w:rsidRPr="00983492">
        <w:rPr>
          <w:rFonts w:ascii="Segoe UI" w:hAnsi="Segoe UI" w:cs="Segoe UI"/>
          <w:sz w:val="24"/>
          <w:szCs w:val="24"/>
        </w:rPr>
        <w:t>………………………………………………………………</w:t>
      </w:r>
      <w:r w:rsidR="00796F4B" w:rsidRPr="00983492">
        <w:rPr>
          <w:rFonts w:ascii="Segoe UI" w:hAnsi="Segoe UI" w:cs="Segoe UI"/>
          <w:sz w:val="24"/>
          <w:szCs w:val="24"/>
        </w:rPr>
        <w:br/>
        <w:t>………………………….………………………………</w:t>
      </w:r>
      <w:r w:rsidR="00475C3D" w:rsidRPr="00983492">
        <w:rPr>
          <w:rFonts w:ascii="Segoe UI" w:hAnsi="Segoe UI" w:cs="Segoe UI"/>
          <w:sz w:val="24"/>
          <w:szCs w:val="24"/>
        </w:rPr>
        <w:t>………………………………….....………………………………</w:t>
      </w:r>
    </w:p>
    <w:p w:rsidR="00475C3D" w:rsidRPr="00983492" w:rsidRDefault="00475C3D" w:rsidP="00475C3D">
      <w:pPr>
        <w:suppressAutoHyphens/>
        <w:spacing w:after="0" w:line="240" w:lineRule="auto"/>
        <w:ind w:left="426"/>
        <w:jc w:val="both"/>
        <w:rPr>
          <w:rFonts w:ascii="Segoe UI" w:hAnsi="Segoe UI" w:cs="Segoe UI"/>
          <w:b/>
          <w:sz w:val="20"/>
          <w:szCs w:val="20"/>
        </w:rPr>
      </w:pPr>
    </w:p>
    <w:p w:rsidR="00AF4580" w:rsidRPr="00983492" w:rsidRDefault="00AF4580" w:rsidP="00AF4580">
      <w:pPr>
        <w:suppressAutoHyphens/>
        <w:spacing w:line="240" w:lineRule="auto"/>
        <w:ind w:left="426"/>
        <w:jc w:val="both"/>
        <w:rPr>
          <w:rFonts w:ascii="Segoe UI" w:hAnsi="Segoe UI" w:cs="Segoe UI"/>
          <w:b/>
          <w:sz w:val="20"/>
          <w:szCs w:val="20"/>
        </w:rPr>
      </w:pPr>
      <w:r w:rsidRPr="00983492">
        <w:rPr>
          <w:rFonts w:ascii="Segoe UI" w:hAnsi="Segoe UI" w:cs="Segoe UI"/>
          <w:b/>
          <w:sz w:val="20"/>
          <w:szCs w:val="20"/>
        </w:rPr>
        <w:t>Cena wskazana powyżej winna być tożsama z wartością netto wynikającą z zestawienia tabelarycznego zamieszczonego poniżej. W przypadku rozbieżności tych danych Zamawiający jako wartość prawidłową i wiążącą wykonawcę uzna wartość wynikającą z zestawienia tabelarycznego.</w:t>
      </w:r>
    </w:p>
    <w:p w:rsidR="00AF4580" w:rsidRPr="00983492" w:rsidRDefault="00AF4580" w:rsidP="000B5CB3">
      <w:pPr>
        <w:suppressAutoHyphens/>
        <w:spacing w:after="0" w:line="240" w:lineRule="auto"/>
        <w:ind w:left="426"/>
        <w:jc w:val="both"/>
        <w:rPr>
          <w:rFonts w:ascii="Segoe UI" w:hAnsi="Segoe UI" w:cs="Segoe UI"/>
          <w:b/>
          <w:sz w:val="20"/>
          <w:szCs w:val="20"/>
        </w:rPr>
      </w:pPr>
    </w:p>
    <w:tbl>
      <w:tblPr>
        <w:tblStyle w:val="Tabela-Siatka"/>
        <w:tblW w:w="9289" w:type="dxa"/>
        <w:tblLook w:val="04A0"/>
      </w:tblPr>
      <w:tblGrid>
        <w:gridCol w:w="603"/>
        <w:gridCol w:w="4431"/>
        <w:gridCol w:w="1924"/>
        <w:gridCol w:w="2331"/>
      </w:tblGrid>
      <w:tr w:rsidR="00983492" w:rsidRPr="00983492" w:rsidTr="00AF4580">
        <w:tc>
          <w:tcPr>
            <w:tcW w:w="603" w:type="dxa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proofErr w:type="spellStart"/>
            <w:r w:rsidRPr="00983492">
              <w:rPr>
                <w:rFonts w:ascii="Segoe UI" w:hAnsi="Segoe UI" w:cs="Segoe U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431" w:type="dxa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b/>
                <w:bCs/>
                <w:sz w:val="20"/>
                <w:szCs w:val="20"/>
              </w:rPr>
              <w:t>Nazwa elementu zadania</w:t>
            </w:r>
          </w:p>
        </w:tc>
        <w:tc>
          <w:tcPr>
            <w:tcW w:w="1924" w:type="dxa"/>
          </w:tcPr>
          <w:p w:rsidR="00AF4580" w:rsidRPr="00983492" w:rsidRDefault="00AF4580" w:rsidP="000A2C4F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b/>
                <w:sz w:val="20"/>
                <w:szCs w:val="20"/>
              </w:rPr>
              <w:t>Rodzaj prac</w:t>
            </w:r>
          </w:p>
        </w:tc>
        <w:tc>
          <w:tcPr>
            <w:tcW w:w="2331" w:type="dxa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b/>
                <w:sz w:val="20"/>
                <w:szCs w:val="20"/>
              </w:rPr>
              <w:t>Wartośćnetto</w:t>
            </w:r>
          </w:p>
        </w:tc>
      </w:tr>
      <w:tr w:rsidR="00983492" w:rsidRPr="00983492" w:rsidTr="00AF4580">
        <w:tc>
          <w:tcPr>
            <w:tcW w:w="603" w:type="dxa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4431" w:type="dxa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bCs/>
                <w:sz w:val="20"/>
                <w:szCs w:val="20"/>
              </w:rPr>
              <w:t xml:space="preserve">Przebudowa drogi gminnej 151128C </w:t>
            </w:r>
            <w:r w:rsidRPr="00983492">
              <w:rPr>
                <w:rFonts w:ascii="Segoe UI" w:hAnsi="Segoe UI" w:cs="Segoe UI"/>
                <w:bCs/>
                <w:sz w:val="20"/>
                <w:szCs w:val="20"/>
              </w:rPr>
              <w:br/>
              <w:t>(ul. dr Jana Dreckiego) w Gniewkowie</w:t>
            </w:r>
          </w:p>
        </w:tc>
        <w:tc>
          <w:tcPr>
            <w:tcW w:w="1924" w:type="dxa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Roboty budowlane</w:t>
            </w:r>
          </w:p>
        </w:tc>
        <w:tc>
          <w:tcPr>
            <w:tcW w:w="2331" w:type="dxa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83492" w:rsidRPr="00983492" w:rsidTr="00AF4580">
        <w:tc>
          <w:tcPr>
            <w:tcW w:w="603" w:type="dxa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4431" w:type="dxa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bCs/>
                <w:sz w:val="20"/>
                <w:szCs w:val="20"/>
              </w:rPr>
              <w:t>Przebudowa ulic na terenie Osiedla Toruńskiego (ul. gen. Władysława Sikorskiego, ul. Wojska Polskiego i ul. gen. Józefa Hallera)</w:t>
            </w:r>
            <w:r w:rsidRPr="00983492">
              <w:rPr>
                <w:rFonts w:ascii="Segoe UI" w:hAnsi="Segoe UI" w:cs="Segoe UI"/>
                <w:bCs/>
                <w:sz w:val="20"/>
                <w:szCs w:val="20"/>
              </w:rPr>
              <w:br/>
              <w:t>w Gniewkowie</w:t>
            </w:r>
          </w:p>
        </w:tc>
        <w:tc>
          <w:tcPr>
            <w:tcW w:w="1924" w:type="dxa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Roboty budowlane</w:t>
            </w:r>
          </w:p>
        </w:tc>
        <w:tc>
          <w:tcPr>
            <w:tcW w:w="2331" w:type="dxa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83492" w:rsidRPr="00983492" w:rsidTr="00AF4580">
        <w:tc>
          <w:tcPr>
            <w:tcW w:w="603" w:type="dxa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4431" w:type="dxa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eastAsia="TimesNewRoman" w:hAnsi="Segoe UI" w:cs="Segoe UI"/>
                <w:sz w:val="20"/>
                <w:szCs w:val="20"/>
              </w:rPr>
              <w:t xml:space="preserve">przebudowa drogi gminnej nr 151112C </w:t>
            </w:r>
            <w:r w:rsidRPr="00983492">
              <w:rPr>
                <w:rFonts w:ascii="Segoe UI" w:eastAsia="TimesNewRoman" w:hAnsi="Segoe UI" w:cs="Segoe UI"/>
                <w:sz w:val="20"/>
                <w:szCs w:val="20"/>
              </w:rPr>
              <w:br/>
              <w:t>(ul. Ogrodowa) w Gniewkowie</w:t>
            </w:r>
          </w:p>
        </w:tc>
        <w:tc>
          <w:tcPr>
            <w:tcW w:w="1924" w:type="dxa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Roboty budowlane</w:t>
            </w:r>
          </w:p>
        </w:tc>
        <w:tc>
          <w:tcPr>
            <w:tcW w:w="2331" w:type="dxa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83492" w:rsidRPr="00983492" w:rsidTr="00AF4580">
        <w:tc>
          <w:tcPr>
            <w:tcW w:w="603" w:type="dxa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4431" w:type="dxa"/>
          </w:tcPr>
          <w:p w:rsidR="00AF4580" w:rsidRPr="00983492" w:rsidRDefault="00AF4580" w:rsidP="00A06C92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bCs/>
                <w:sz w:val="20"/>
                <w:szCs w:val="20"/>
              </w:rPr>
              <w:t xml:space="preserve">przebudowa drogi gminnej nr 151142C </w:t>
            </w:r>
            <w:r w:rsidRPr="00983492">
              <w:rPr>
                <w:rFonts w:ascii="Segoe UI" w:hAnsi="Segoe UI" w:cs="Segoe UI"/>
                <w:bCs/>
                <w:sz w:val="20"/>
                <w:szCs w:val="20"/>
              </w:rPr>
              <w:br/>
              <w:t xml:space="preserve">(ul. Kolejowa) w Gniewkowie, </w:t>
            </w:r>
          </w:p>
        </w:tc>
        <w:tc>
          <w:tcPr>
            <w:tcW w:w="1924" w:type="dxa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Roboty budowlane</w:t>
            </w:r>
          </w:p>
        </w:tc>
        <w:tc>
          <w:tcPr>
            <w:tcW w:w="2331" w:type="dxa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83492" w:rsidRPr="00983492" w:rsidTr="00AF4580">
        <w:trPr>
          <w:trHeight w:val="409"/>
        </w:trPr>
        <w:tc>
          <w:tcPr>
            <w:tcW w:w="603" w:type="dxa"/>
            <w:vMerge w:val="restart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4431" w:type="dxa"/>
            <w:vMerge w:val="restart"/>
          </w:tcPr>
          <w:p w:rsidR="00AF4580" w:rsidRPr="00983492" w:rsidRDefault="00AF4580" w:rsidP="00AF4580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bCs/>
                <w:sz w:val="20"/>
                <w:szCs w:val="20"/>
              </w:rPr>
              <w:t xml:space="preserve">przebudowa drogi gminnej 150316C </w:t>
            </w:r>
            <w:r w:rsidRPr="00983492">
              <w:rPr>
                <w:rFonts w:ascii="Segoe UI" w:hAnsi="Segoe UI" w:cs="Segoe UI"/>
                <w:bCs/>
                <w:sz w:val="20"/>
                <w:szCs w:val="20"/>
              </w:rPr>
              <w:br/>
              <w:t>w Buczkowiew systemie zaprojektuj i wybuduj,</w:t>
            </w:r>
          </w:p>
        </w:tc>
        <w:tc>
          <w:tcPr>
            <w:tcW w:w="1924" w:type="dxa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Dokumentacja projektowa</w:t>
            </w:r>
            <w:r w:rsidR="00F87A09" w:rsidRPr="00983492">
              <w:rPr>
                <w:rFonts w:ascii="Segoe UI" w:hAnsi="Segoe UI" w:cs="Segoe UI"/>
                <w:sz w:val="20"/>
                <w:szCs w:val="20"/>
              </w:rPr>
              <w:t xml:space="preserve"> *</w:t>
            </w:r>
          </w:p>
        </w:tc>
        <w:tc>
          <w:tcPr>
            <w:tcW w:w="2331" w:type="dxa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83492" w:rsidRPr="00983492" w:rsidTr="00AF4580">
        <w:tc>
          <w:tcPr>
            <w:tcW w:w="603" w:type="dxa"/>
            <w:vMerge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431" w:type="dxa"/>
            <w:vMerge/>
          </w:tcPr>
          <w:p w:rsidR="00AF4580" w:rsidRPr="00983492" w:rsidRDefault="00AF4580" w:rsidP="00A06C92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924" w:type="dxa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Roboty budowlane</w:t>
            </w:r>
          </w:p>
        </w:tc>
        <w:tc>
          <w:tcPr>
            <w:tcW w:w="2331" w:type="dxa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83492" w:rsidRPr="00983492" w:rsidTr="00AF4580">
        <w:tc>
          <w:tcPr>
            <w:tcW w:w="603" w:type="dxa"/>
            <w:vMerge w:val="restart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6</w:t>
            </w:r>
          </w:p>
        </w:tc>
        <w:tc>
          <w:tcPr>
            <w:tcW w:w="4431" w:type="dxa"/>
            <w:vMerge w:val="restart"/>
          </w:tcPr>
          <w:p w:rsidR="00AF4580" w:rsidRPr="00983492" w:rsidRDefault="00AF4580" w:rsidP="00A06C92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bCs/>
                <w:sz w:val="20"/>
                <w:szCs w:val="20"/>
              </w:rPr>
              <w:t xml:space="preserve">wykonanie dróg w miejscowości Lipionka </w:t>
            </w:r>
            <w:r w:rsidRPr="00983492">
              <w:rPr>
                <w:rFonts w:ascii="Segoe UI" w:hAnsi="Segoe UI" w:cs="Segoe UI"/>
                <w:bCs/>
                <w:sz w:val="20"/>
                <w:szCs w:val="20"/>
              </w:rPr>
              <w:br/>
              <w:t>w systemie zaprojektuj i wybuduj,</w:t>
            </w:r>
          </w:p>
        </w:tc>
        <w:tc>
          <w:tcPr>
            <w:tcW w:w="1924" w:type="dxa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Dokumentacja projektowa</w:t>
            </w:r>
            <w:r w:rsidR="00F87A09" w:rsidRPr="00983492">
              <w:rPr>
                <w:rFonts w:ascii="Segoe UI" w:hAnsi="Segoe UI" w:cs="Segoe UI"/>
                <w:sz w:val="20"/>
                <w:szCs w:val="20"/>
              </w:rPr>
              <w:t xml:space="preserve"> *</w:t>
            </w:r>
          </w:p>
        </w:tc>
        <w:tc>
          <w:tcPr>
            <w:tcW w:w="2331" w:type="dxa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83492" w:rsidRPr="00983492" w:rsidTr="00AF4580">
        <w:tc>
          <w:tcPr>
            <w:tcW w:w="603" w:type="dxa"/>
            <w:vMerge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431" w:type="dxa"/>
            <w:vMerge/>
          </w:tcPr>
          <w:p w:rsidR="00AF4580" w:rsidRPr="00983492" w:rsidRDefault="00AF4580" w:rsidP="00A06C92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1924" w:type="dxa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Roboty budowlane</w:t>
            </w:r>
          </w:p>
        </w:tc>
        <w:tc>
          <w:tcPr>
            <w:tcW w:w="2331" w:type="dxa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83492" w:rsidRPr="00983492" w:rsidTr="00AF4580">
        <w:tc>
          <w:tcPr>
            <w:tcW w:w="603" w:type="dxa"/>
            <w:vMerge w:val="restart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7</w:t>
            </w:r>
          </w:p>
        </w:tc>
        <w:tc>
          <w:tcPr>
            <w:tcW w:w="4431" w:type="dxa"/>
            <w:vMerge w:val="restart"/>
          </w:tcPr>
          <w:p w:rsidR="00AF4580" w:rsidRPr="00983492" w:rsidRDefault="00AF4580" w:rsidP="00A06C92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EastAsia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bCs/>
                <w:sz w:val="20"/>
                <w:szCs w:val="20"/>
              </w:rPr>
              <w:t>przebudowa drogi gminnej 150324C Szadłowice- Więcławice w systemie zaprojektuj i wybuduj,</w:t>
            </w:r>
          </w:p>
        </w:tc>
        <w:tc>
          <w:tcPr>
            <w:tcW w:w="1924" w:type="dxa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Dokumentacja projektowa</w:t>
            </w:r>
            <w:r w:rsidR="00F87A09" w:rsidRPr="00983492">
              <w:rPr>
                <w:rFonts w:ascii="Segoe UI" w:hAnsi="Segoe UI" w:cs="Segoe UI"/>
                <w:sz w:val="20"/>
                <w:szCs w:val="20"/>
              </w:rPr>
              <w:t xml:space="preserve"> *</w:t>
            </w:r>
          </w:p>
        </w:tc>
        <w:tc>
          <w:tcPr>
            <w:tcW w:w="2331" w:type="dxa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83492" w:rsidRPr="00983492" w:rsidTr="00AF4580">
        <w:tc>
          <w:tcPr>
            <w:tcW w:w="603" w:type="dxa"/>
            <w:vMerge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431" w:type="dxa"/>
            <w:vMerge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24" w:type="dxa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Roboty budowlane</w:t>
            </w:r>
          </w:p>
        </w:tc>
        <w:tc>
          <w:tcPr>
            <w:tcW w:w="2331" w:type="dxa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83492" w:rsidRPr="00983492" w:rsidTr="00AF4580">
        <w:tc>
          <w:tcPr>
            <w:tcW w:w="603" w:type="dxa"/>
            <w:vMerge w:val="restart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8</w:t>
            </w:r>
          </w:p>
        </w:tc>
        <w:tc>
          <w:tcPr>
            <w:tcW w:w="4431" w:type="dxa"/>
            <w:vMerge w:val="restart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 xml:space="preserve">przebudowa drogi gminnej 150310C Kawęczyn – </w:t>
            </w:r>
            <w:proofErr w:type="spellStart"/>
            <w:r w:rsidRPr="00983492">
              <w:rPr>
                <w:rFonts w:ascii="Segoe UI" w:hAnsi="Segoe UI" w:cs="Segoe UI"/>
                <w:sz w:val="20"/>
                <w:szCs w:val="20"/>
              </w:rPr>
              <w:t>Żyrasłowice</w:t>
            </w:r>
            <w:proofErr w:type="spellEnd"/>
            <w:r w:rsidRPr="00983492">
              <w:rPr>
                <w:rFonts w:ascii="Segoe UI" w:hAnsi="Segoe UI" w:cs="Segoe UI"/>
                <w:sz w:val="20"/>
                <w:szCs w:val="20"/>
              </w:rPr>
              <w:t xml:space="preserve"> w systemie zaprojektuj i wybuduj,</w:t>
            </w:r>
          </w:p>
        </w:tc>
        <w:tc>
          <w:tcPr>
            <w:tcW w:w="1924" w:type="dxa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Dokumentacja projektowa</w:t>
            </w:r>
            <w:r w:rsidR="00F87A09" w:rsidRPr="00983492">
              <w:rPr>
                <w:rFonts w:ascii="Segoe UI" w:hAnsi="Segoe UI" w:cs="Segoe UI"/>
                <w:sz w:val="20"/>
                <w:szCs w:val="20"/>
              </w:rPr>
              <w:t xml:space="preserve"> *</w:t>
            </w:r>
          </w:p>
        </w:tc>
        <w:tc>
          <w:tcPr>
            <w:tcW w:w="2331" w:type="dxa"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83492" w:rsidRPr="00983492" w:rsidTr="00AF4580">
        <w:tc>
          <w:tcPr>
            <w:tcW w:w="603" w:type="dxa"/>
            <w:vMerge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431" w:type="dxa"/>
            <w:vMerge/>
          </w:tcPr>
          <w:p w:rsidR="00AF4580" w:rsidRPr="00983492" w:rsidRDefault="00AF4580" w:rsidP="00A06C92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24" w:type="dxa"/>
          </w:tcPr>
          <w:p w:rsidR="00AF4580" w:rsidRPr="00983492" w:rsidRDefault="00AF4580" w:rsidP="00AF4580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Roboty budowlane</w:t>
            </w:r>
          </w:p>
        </w:tc>
        <w:tc>
          <w:tcPr>
            <w:tcW w:w="2331" w:type="dxa"/>
          </w:tcPr>
          <w:p w:rsidR="00AF4580" w:rsidRPr="00983492" w:rsidRDefault="00AF4580" w:rsidP="00A06C92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83492" w:rsidRPr="00983492" w:rsidTr="00AF4580">
        <w:tc>
          <w:tcPr>
            <w:tcW w:w="603" w:type="dxa"/>
            <w:vMerge w:val="restart"/>
          </w:tcPr>
          <w:p w:rsidR="00AF4580" w:rsidRPr="00983492" w:rsidRDefault="00AF4580" w:rsidP="00AF4580">
            <w:pPr>
              <w:widowControl w:val="0"/>
              <w:autoSpaceDE w:val="0"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9</w:t>
            </w:r>
          </w:p>
        </w:tc>
        <w:tc>
          <w:tcPr>
            <w:tcW w:w="4431" w:type="dxa"/>
            <w:vMerge w:val="restart"/>
          </w:tcPr>
          <w:p w:rsidR="00AF4580" w:rsidRPr="00983492" w:rsidRDefault="00AF4580" w:rsidP="00A06C92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Theme="minorEastAsia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 xml:space="preserve">przebudowa drogi gminnej 150309C </w:t>
            </w:r>
            <w:r w:rsidRPr="00983492">
              <w:rPr>
                <w:rFonts w:ascii="Segoe UI" w:hAnsi="Segoe UI" w:cs="Segoe UI"/>
                <w:sz w:val="20"/>
                <w:szCs w:val="20"/>
              </w:rPr>
              <w:br/>
              <w:t xml:space="preserve">w miejscowości Klepary </w:t>
            </w:r>
            <w:r w:rsidRPr="00983492">
              <w:rPr>
                <w:rFonts w:ascii="Segoe UI" w:hAnsi="Segoe UI" w:cs="Segoe UI"/>
                <w:sz w:val="20"/>
                <w:szCs w:val="20"/>
              </w:rPr>
              <w:br/>
              <w:t>w systemie zaprojektuj  i wybuduj,</w:t>
            </w:r>
          </w:p>
        </w:tc>
        <w:tc>
          <w:tcPr>
            <w:tcW w:w="1924" w:type="dxa"/>
          </w:tcPr>
          <w:p w:rsidR="00AF4580" w:rsidRPr="00983492" w:rsidRDefault="00AF4580" w:rsidP="00AF4580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Dokumentacja projektowa</w:t>
            </w:r>
            <w:r w:rsidR="00F87A09" w:rsidRPr="00983492">
              <w:rPr>
                <w:rFonts w:ascii="Segoe UI" w:hAnsi="Segoe UI" w:cs="Segoe UI"/>
                <w:sz w:val="20"/>
                <w:szCs w:val="20"/>
              </w:rPr>
              <w:t xml:space="preserve"> *</w:t>
            </w:r>
          </w:p>
        </w:tc>
        <w:tc>
          <w:tcPr>
            <w:tcW w:w="2331" w:type="dxa"/>
          </w:tcPr>
          <w:p w:rsidR="00AF4580" w:rsidRPr="00983492" w:rsidRDefault="00AF4580" w:rsidP="00A06C92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83492" w:rsidRPr="00983492" w:rsidTr="00AF4580">
        <w:tc>
          <w:tcPr>
            <w:tcW w:w="603" w:type="dxa"/>
            <w:vMerge/>
          </w:tcPr>
          <w:p w:rsidR="00AF4580" w:rsidRPr="00983492" w:rsidRDefault="00AF4580" w:rsidP="00A06C92">
            <w:pPr>
              <w:widowControl w:val="0"/>
              <w:autoSpaceDE w:val="0"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431" w:type="dxa"/>
            <w:vMerge/>
          </w:tcPr>
          <w:p w:rsidR="00AF4580" w:rsidRPr="00983492" w:rsidRDefault="00AF4580" w:rsidP="00A06C92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924" w:type="dxa"/>
          </w:tcPr>
          <w:p w:rsidR="00AF4580" w:rsidRPr="00983492" w:rsidRDefault="00AF4580" w:rsidP="00AF4580">
            <w:pPr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sz w:val="20"/>
                <w:szCs w:val="20"/>
              </w:rPr>
              <w:t>Roboty budowlane</w:t>
            </w:r>
          </w:p>
        </w:tc>
        <w:tc>
          <w:tcPr>
            <w:tcW w:w="2331" w:type="dxa"/>
          </w:tcPr>
          <w:p w:rsidR="00AF4580" w:rsidRPr="00983492" w:rsidRDefault="00AF4580" w:rsidP="00A06C92">
            <w:pPr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983492" w:rsidRPr="00983492" w:rsidTr="00276027">
        <w:tc>
          <w:tcPr>
            <w:tcW w:w="6958" w:type="dxa"/>
            <w:gridSpan w:val="3"/>
          </w:tcPr>
          <w:p w:rsidR="00AF4580" w:rsidRPr="00983492" w:rsidRDefault="00AF4580" w:rsidP="00AF4580">
            <w:pPr>
              <w:spacing w:after="0" w:line="240" w:lineRule="auto"/>
              <w:jc w:val="right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b/>
                <w:sz w:val="20"/>
                <w:szCs w:val="20"/>
              </w:rPr>
              <w:br/>
              <w:t>RAZEM</w:t>
            </w:r>
          </w:p>
        </w:tc>
        <w:tc>
          <w:tcPr>
            <w:tcW w:w="2331" w:type="dxa"/>
          </w:tcPr>
          <w:p w:rsidR="00AF4580" w:rsidRPr="00983492" w:rsidRDefault="00AF4580" w:rsidP="00AF4580">
            <w:pPr>
              <w:spacing w:after="0" w:line="240" w:lineRule="auto"/>
              <w:jc w:val="right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:rsidR="00AF4580" w:rsidRPr="00983492" w:rsidRDefault="00AF4580" w:rsidP="00AF4580">
            <w:pPr>
              <w:spacing w:after="0" w:line="240" w:lineRule="auto"/>
              <w:jc w:val="right"/>
              <w:rPr>
                <w:rFonts w:ascii="Segoe UI" w:hAnsi="Segoe UI" w:cs="Segoe UI"/>
                <w:sz w:val="20"/>
                <w:szCs w:val="20"/>
              </w:rPr>
            </w:pPr>
            <w:r w:rsidRPr="00983492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zł netto</w:t>
            </w:r>
          </w:p>
        </w:tc>
      </w:tr>
    </w:tbl>
    <w:p w:rsidR="000A2C4F" w:rsidRPr="00983492" w:rsidRDefault="00F87A09" w:rsidP="00F87A09">
      <w:pPr>
        <w:suppressAutoHyphens/>
        <w:spacing w:after="0" w:line="240" w:lineRule="auto"/>
        <w:ind w:left="284" w:hanging="284"/>
        <w:rPr>
          <w:rFonts w:ascii="Segoe UI" w:hAnsi="Segoe UI" w:cs="Segoe UI"/>
          <w:b/>
          <w:sz w:val="20"/>
          <w:szCs w:val="20"/>
        </w:rPr>
      </w:pPr>
      <w:r w:rsidRPr="00983492">
        <w:rPr>
          <w:rFonts w:ascii="Segoe UI" w:hAnsi="Segoe UI" w:cs="Segoe UI"/>
          <w:b/>
          <w:sz w:val="20"/>
          <w:szCs w:val="20"/>
        </w:rPr>
        <w:t>* Pod pojęciem „Dokumentacja projektowa” należy rozumieć wykonanie kompletnej dokumentacji projektowo-kosztorysowej wraz ze wszelkimi uzgodnieniami i zatwierdzeniami.</w:t>
      </w:r>
    </w:p>
    <w:p w:rsidR="000A2C4F" w:rsidRPr="00983492" w:rsidRDefault="000A2C4F" w:rsidP="000B5CB3">
      <w:pPr>
        <w:suppressAutoHyphens/>
        <w:spacing w:after="0" w:line="240" w:lineRule="auto"/>
        <w:ind w:left="426"/>
        <w:jc w:val="both"/>
        <w:rPr>
          <w:rFonts w:ascii="Segoe UI" w:hAnsi="Segoe UI" w:cs="Segoe UI"/>
          <w:b/>
          <w:sz w:val="20"/>
          <w:szCs w:val="20"/>
        </w:rPr>
      </w:pPr>
    </w:p>
    <w:p w:rsidR="00796F4B" w:rsidRPr="00983492" w:rsidRDefault="003A5B3B" w:rsidP="00904031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Segoe UI" w:hAnsi="Segoe UI" w:cs="Segoe UI"/>
        </w:rPr>
      </w:pPr>
      <w:r w:rsidRPr="00983492">
        <w:rPr>
          <w:rFonts w:ascii="Segoe UI" w:hAnsi="Segoe UI" w:cs="Segoe UI"/>
        </w:rPr>
        <w:t>O</w:t>
      </w:r>
      <w:r w:rsidR="00796F4B" w:rsidRPr="00983492">
        <w:rPr>
          <w:rFonts w:ascii="Segoe UI" w:hAnsi="Segoe UI" w:cs="Segoe UI"/>
        </w:rPr>
        <w:t>świadczamy, że zapoznaliśmy się ze specyfikacją warunków zamówienia oraz istotnymi postanowieniami umowy i nie wnosimy do ich treści żadnych zastrzeżeń.</w:t>
      </w:r>
    </w:p>
    <w:p w:rsidR="00796F4B" w:rsidRPr="00983492" w:rsidRDefault="00796F4B" w:rsidP="00524FCA">
      <w:pPr>
        <w:suppressAutoHyphens/>
        <w:spacing w:after="0" w:line="240" w:lineRule="auto"/>
        <w:ind w:left="426"/>
        <w:jc w:val="both"/>
        <w:rPr>
          <w:rFonts w:ascii="Segoe UI" w:hAnsi="Segoe UI" w:cs="Segoe UI"/>
        </w:rPr>
      </w:pPr>
    </w:p>
    <w:p w:rsidR="00892BDC" w:rsidRPr="00983492" w:rsidRDefault="00892BDC" w:rsidP="00EF0587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rPr>
          <w:rFonts w:ascii="Segoe UI" w:hAnsi="Segoe UI" w:cs="Segoe UI"/>
        </w:rPr>
      </w:pPr>
      <w:r w:rsidRPr="00983492">
        <w:rPr>
          <w:rFonts w:ascii="Segoe UI" w:hAnsi="Segoe UI" w:cs="Segoe UI"/>
          <w:b/>
        </w:rPr>
        <w:t xml:space="preserve">Oferujemy ……………. miesięczny okres gwarancji </w:t>
      </w:r>
      <w:r w:rsidR="00456EA9" w:rsidRPr="00983492">
        <w:rPr>
          <w:rFonts w:ascii="Segoe UI" w:hAnsi="Segoe UI" w:cs="Segoe UI"/>
          <w:b/>
        </w:rPr>
        <w:t xml:space="preserve">i rękojmi za wady </w:t>
      </w:r>
      <w:r w:rsidRPr="00983492">
        <w:rPr>
          <w:rFonts w:ascii="Segoe UI" w:hAnsi="Segoe UI" w:cs="Segoe UI"/>
          <w:b/>
        </w:rPr>
        <w:t>na przedmiot zamówienia</w:t>
      </w:r>
      <w:r w:rsidRPr="00983492">
        <w:rPr>
          <w:rFonts w:ascii="Segoe UI" w:hAnsi="Segoe UI" w:cs="Segoe UI"/>
          <w:b/>
        </w:rPr>
        <w:br/>
      </w:r>
      <w:r w:rsidRPr="00983492">
        <w:rPr>
          <w:rFonts w:ascii="Segoe UI" w:hAnsi="Segoe UI" w:cs="Segoe UI"/>
        </w:rPr>
        <w:t>(słownie: ………..………………………………………...……………. miesięcy).</w:t>
      </w:r>
    </w:p>
    <w:p w:rsidR="00892BDC" w:rsidRPr="00983492" w:rsidRDefault="00892BDC" w:rsidP="00EF0587">
      <w:pPr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ind w:left="426"/>
        <w:jc w:val="both"/>
        <w:rPr>
          <w:rFonts w:ascii="Segoe UI" w:hAnsi="Segoe UI" w:cs="Segoe UI"/>
          <w:bCs/>
          <w:sz w:val="18"/>
          <w:szCs w:val="18"/>
        </w:rPr>
      </w:pPr>
      <w:r w:rsidRPr="00983492">
        <w:rPr>
          <w:rFonts w:ascii="Segoe UI" w:hAnsi="Segoe UI" w:cs="Segoe UI"/>
          <w:b/>
          <w:bCs/>
          <w:sz w:val="18"/>
          <w:szCs w:val="18"/>
        </w:rPr>
        <w:t xml:space="preserve">W przypadku gdy wykonawca w swojej ofercie zaproponuje długość okresu gwarancji </w:t>
      </w:r>
      <w:r w:rsidR="00456EA9" w:rsidRPr="00983492">
        <w:rPr>
          <w:rFonts w:ascii="Segoe UI" w:hAnsi="Segoe UI" w:cs="Segoe UI"/>
          <w:b/>
          <w:bCs/>
          <w:sz w:val="18"/>
          <w:szCs w:val="18"/>
        </w:rPr>
        <w:t xml:space="preserve">i rękojmi za wady </w:t>
      </w:r>
      <w:r w:rsidRPr="00983492">
        <w:rPr>
          <w:rFonts w:ascii="Segoe UI" w:hAnsi="Segoe UI" w:cs="Segoe UI"/>
          <w:b/>
          <w:bCs/>
          <w:sz w:val="18"/>
          <w:szCs w:val="18"/>
        </w:rPr>
        <w:t xml:space="preserve">niezgodną z warunkami opisanymi powyżej (np. okres krótszy niż </w:t>
      </w:r>
      <w:r w:rsidR="00AF4580" w:rsidRPr="00983492">
        <w:rPr>
          <w:rFonts w:ascii="Segoe UI" w:hAnsi="Segoe UI" w:cs="Segoe UI"/>
          <w:b/>
          <w:bCs/>
          <w:sz w:val="18"/>
          <w:szCs w:val="18"/>
        </w:rPr>
        <w:t>48</w:t>
      </w:r>
      <w:r w:rsidRPr="00983492">
        <w:rPr>
          <w:rFonts w:ascii="Segoe UI" w:hAnsi="Segoe UI" w:cs="Segoe UI"/>
          <w:b/>
          <w:bCs/>
          <w:sz w:val="18"/>
          <w:szCs w:val="18"/>
        </w:rPr>
        <w:t xml:space="preserve"> miesięcy, dłuższy niż </w:t>
      </w:r>
      <w:r w:rsidR="00AF4580" w:rsidRPr="00983492">
        <w:rPr>
          <w:rFonts w:ascii="Segoe UI" w:hAnsi="Segoe UI" w:cs="Segoe UI"/>
          <w:b/>
          <w:bCs/>
          <w:sz w:val="18"/>
          <w:szCs w:val="18"/>
        </w:rPr>
        <w:t>72</w:t>
      </w:r>
      <w:r w:rsidR="00F94529" w:rsidRPr="00983492">
        <w:rPr>
          <w:rFonts w:ascii="Segoe UI" w:hAnsi="Segoe UI" w:cs="Segoe UI"/>
          <w:b/>
          <w:bCs/>
          <w:sz w:val="18"/>
          <w:szCs w:val="18"/>
        </w:rPr>
        <w:t xml:space="preserve"> miesiące</w:t>
      </w:r>
      <w:r w:rsidRPr="00983492">
        <w:rPr>
          <w:rFonts w:ascii="Segoe UI" w:hAnsi="Segoe UI" w:cs="Segoe UI"/>
          <w:b/>
          <w:bCs/>
          <w:sz w:val="18"/>
          <w:szCs w:val="18"/>
        </w:rPr>
        <w:t xml:space="preserve"> lub niepełną liczbę miesięcy) jego oferta zostanie odrzucona na podstawie art. 226 ust. 1 pkt. 5 ustawy </w:t>
      </w:r>
      <w:proofErr w:type="spellStart"/>
      <w:r w:rsidRPr="00983492">
        <w:rPr>
          <w:rFonts w:ascii="Segoe UI" w:hAnsi="Segoe UI" w:cs="Segoe UI"/>
          <w:b/>
          <w:bCs/>
          <w:sz w:val="18"/>
          <w:szCs w:val="18"/>
        </w:rPr>
        <w:t>Pzp</w:t>
      </w:r>
      <w:proofErr w:type="spellEnd"/>
      <w:r w:rsidRPr="00983492">
        <w:rPr>
          <w:rFonts w:ascii="Segoe UI" w:hAnsi="Segoe UI" w:cs="Segoe UI"/>
          <w:b/>
          <w:bCs/>
          <w:sz w:val="18"/>
          <w:szCs w:val="18"/>
        </w:rPr>
        <w:t xml:space="preserve"> jako oferta, której treść nie odpowiada </w:t>
      </w:r>
      <w:r w:rsidRPr="00983492">
        <w:rPr>
          <w:rFonts w:ascii="Segoe UI" w:hAnsi="Segoe UI" w:cs="Segoe UI"/>
          <w:b/>
          <w:sz w:val="18"/>
          <w:szCs w:val="18"/>
          <w:shd w:val="clear" w:color="auto" w:fill="FFFFFF"/>
        </w:rPr>
        <w:t>treści specyfikacji warunków zamówienia.</w:t>
      </w:r>
    </w:p>
    <w:p w:rsidR="002E512E" w:rsidRPr="00983492" w:rsidRDefault="00796F4B" w:rsidP="00EF0587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jc w:val="both"/>
        <w:rPr>
          <w:rFonts w:ascii="Segoe UI" w:hAnsi="Segoe UI" w:cs="Segoe UI"/>
        </w:rPr>
      </w:pPr>
      <w:r w:rsidRPr="00983492">
        <w:rPr>
          <w:rFonts w:ascii="Segoe UI" w:hAnsi="Segoe UI" w:cs="Segoe UI"/>
        </w:rPr>
        <w:t>Akceptujemy warunki płatności określone przez zamawiającego w istotnych postanowieniach umowy.</w:t>
      </w:r>
    </w:p>
    <w:p w:rsidR="002E512E" w:rsidRPr="00983492" w:rsidRDefault="002E512E" w:rsidP="00EF0587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Segoe UI" w:hAnsi="Segoe UI" w:cs="Segoe UI"/>
        </w:rPr>
      </w:pPr>
      <w:r w:rsidRPr="00983492">
        <w:rPr>
          <w:rFonts w:ascii="Segoe UI" w:hAnsi="Segoe UI" w:cs="Segoe UI"/>
        </w:rPr>
        <w:t>W przypadku konieczności wykonania robót dodatkowych ich wycena odbywać się będzie na warunkach określonych umową przy następujących wskaźnikach cenotwórczych:</w:t>
      </w:r>
    </w:p>
    <w:p w:rsidR="002E512E" w:rsidRPr="004341AD" w:rsidRDefault="002E512E" w:rsidP="00EF058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Segoe UI" w:hAnsi="Segoe UI" w:cs="Segoe UI"/>
          <w:sz w:val="22"/>
          <w:szCs w:val="22"/>
        </w:rPr>
      </w:pPr>
      <w:proofErr w:type="spellStart"/>
      <w:r w:rsidRPr="004341AD">
        <w:rPr>
          <w:rFonts w:ascii="Segoe UI" w:hAnsi="Segoe UI" w:cs="Segoe UI"/>
          <w:sz w:val="22"/>
          <w:szCs w:val="22"/>
        </w:rPr>
        <w:lastRenderedPageBreak/>
        <w:t>Kp</w:t>
      </w:r>
      <w:proofErr w:type="spellEnd"/>
      <w:r w:rsidRPr="004341AD">
        <w:rPr>
          <w:rFonts w:ascii="Segoe UI" w:hAnsi="Segoe UI" w:cs="Segoe UI"/>
          <w:sz w:val="22"/>
          <w:szCs w:val="22"/>
        </w:rPr>
        <w:t xml:space="preserve"> - koszty pośrednie (od R+S)</w:t>
      </w:r>
      <w:r w:rsidRPr="004341AD">
        <w:rPr>
          <w:rFonts w:ascii="Segoe UI" w:hAnsi="Segoe UI" w:cs="Segoe UI"/>
          <w:sz w:val="22"/>
          <w:szCs w:val="22"/>
        </w:rPr>
        <w:tab/>
        <w:t>- …. %</w:t>
      </w:r>
    </w:p>
    <w:p w:rsidR="002E512E" w:rsidRPr="004341AD" w:rsidRDefault="002E512E" w:rsidP="00EF0587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ascii="Segoe UI" w:hAnsi="Segoe UI" w:cs="Segoe UI"/>
          <w:sz w:val="22"/>
          <w:szCs w:val="22"/>
        </w:rPr>
      </w:pPr>
      <w:proofErr w:type="spellStart"/>
      <w:r w:rsidRPr="004341AD">
        <w:rPr>
          <w:rFonts w:ascii="Segoe UI" w:hAnsi="Segoe UI" w:cs="Segoe UI"/>
          <w:sz w:val="22"/>
          <w:szCs w:val="22"/>
        </w:rPr>
        <w:t>Kz</w:t>
      </w:r>
      <w:proofErr w:type="spellEnd"/>
      <w:r w:rsidRPr="004341AD">
        <w:rPr>
          <w:rFonts w:ascii="Segoe UI" w:hAnsi="Segoe UI" w:cs="Segoe UI"/>
          <w:sz w:val="22"/>
          <w:szCs w:val="22"/>
        </w:rPr>
        <w:t xml:space="preserve"> -  koszty zakupu (od M)</w:t>
      </w:r>
      <w:r w:rsidRPr="004341AD">
        <w:rPr>
          <w:rFonts w:ascii="Segoe UI" w:hAnsi="Segoe UI" w:cs="Segoe UI"/>
          <w:sz w:val="22"/>
          <w:szCs w:val="22"/>
        </w:rPr>
        <w:tab/>
      </w:r>
      <w:r w:rsidR="004341AD">
        <w:rPr>
          <w:rFonts w:ascii="Segoe UI" w:hAnsi="Segoe UI" w:cs="Segoe UI"/>
          <w:sz w:val="22"/>
          <w:szCs w:val="22"/>
        </w:rPr>
        <w:tab/>
      </w:r>
      <w:r w:rsidRPr="004341AD">
        <w:rPr>
          <w:rFonts w:ascii="Segoe UI" w:hAnsi="Segoe UI" w:cs="Segoe UI"/>
          <w:sz w:val="22"/>
          <w:szCs w:val="22"/>
        </w:rPr>
        <w:t>- …. %</w:t>
      </w:r>
    </w:p>
    <w:p w:rsidR="002E512E" w:rsidRPr="004341AD" w:rsidRDefault="002E512E" w:rsidP="00EF0587">
      <w:pPr>
        <w:pStyle w:val="Akapitzlist"/>
        <w:numPr>
          <w:ilvl w:val="0"/>
          <w:numId w:val="18"/>
        </w:numPr>
        <w:suppressAutoHyphens/>
        <w:spacing w:line="240" w:lineRule="auto"/>
        <w:jc w:val="both"/>
        <w:rPr>
          <w:rFonts w:ascii="Segoe UI" w:hAnsi="Segoe UI" w:cs="Segoe UI"/>
          <w:sz w:val="22"/>
          <w:szCs w:val="22"/>
        </w:rPr>
      </w:pPr>
      <w:r w:rsidRPr="004341AD">
        <w:rPr>
          <w:rFonts w:ascii="Segoe UI" w:hAnsi="Segoe UI" w:cs="Segoe UI"/>
          <w:sz w:val="22"/>
          <w:szCs w:val="22"/>
        </w:rPr>
        <w:t xml:space="preserve">Z   -  zysk (od R + S + </w:t>
      </w:r>
      <w:proofErr w:type="spellStart"/>
      <w:r w:rsidRPr="004341AD">
        <w:rPr>
          <w:rFonts w:ascii="Segoe UI" w:hAnsi="Segoe UI" w:cs="Segoe UI"/>
          <w:sz w:val="22"/>
          <w:szCs w:val="22"/>
        </w:rPr>
        <w:t>Kp</w:t>
      </w:r>
      <w:proofErr w:type="spellEnd"/>
      <w:r w:rsidRPr="004341AD">
        <w:rPr>
          <w:rFonts w:ascii="Segoe UI" w:hAnsi="Segoe UI" w:cs="Segoe UI"/>
          <w:sz w:val="22"/>
          <w:szCs w:val="22"/>
        </w:rPr>
        <w:t>)</w:t>
      </w:r>
      <w:r w:rsidRPr="004341AD">
        <w:rPr>
          <w:rFonts w:ascii="Segoe UI" w:hAnsi="Segoe UI" w:cs="Segoe UI"/>
          <w:sz w:val="22"/>
          <w:szCs w:val="22"/>
        </w:rPr>
        <w:tab/>
      </w:r>
      <w:r w:rsidRPr="004341AD">
        <w:rPr>
          <w:rFonts w:ascii="Segoe UI" w:hAnsi="Segoe UI" w:cs="Segoe UI"/>
          <w:sz w:val="22"/>
          <w:szCs w:val="22"/>
        </w:rPr>
        <w:tab/>
        <w:t>- …. %</w:t>
      </w:r>
    </w:p>
    <w:p w:rsidR="00456EA9" w:rsidRDefault="00796F4B" w:rsidP="00456EA9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jc w:val="both"/>
        <w:rPr>
          <w:rFonts w:ascii="Segoe UI" w:hAnsi="Segoe UI" w:cs="Segoe UI"/>
        </w:rPr>
      </w:pPr>
      <w:r w:rsidRPr="004341AD">
        <w:rPr>
          <w:rFonts w:ascii="Segoe UI" w:hAnsi="Segoe UI" w:cs="Segoe UI"/>
        </w:rPr>
        <w:t>Zobowiązujemy się do wniesienia zabezpieczenia należytego wykonania umowy najpóźniej w dniu zawarcia</w:t>
      </w:r>
      <w:r w:rsidR="000B5CB3" w:rsidRPr="004341AD">
        <w:rPr>
          <w:rFonts w:ascii="Segoe UI" w:hAnsi="Segoe UI" w:cs="Segoe UI"/>
        </w:rPr>
        <w:t xml:space="preserve"> umowy, w wysokości 5</w:t>
      </w:r>
      <w:r w:rsidRPr="004341AD">
        <w:rPr>
          <w:rFonts w:ascii="Segoe UI" w:hAnsi="Segoe UI" w:cs="Segoe UI"/>
        </w:rPr>
        <w:t>% ceny ofertowej brutto,</w:t>
      </w:r>
      <w:r w:rsidR="00F94529" w:rsidRPr="004341AD">
        <w:rPr>
          <w:rFonts w:ascii="Segoe UI" w:hAnsi="Segoe UI" w:cs="Segoe UI"/>
        </w:rPr>
        <w:t xml:space="preserve"> zaokrąglonej do pełnych tysięcy w dół, </w:t>
      </w:r>
      <w:r w:rsidRPr="004341AD">
        <w:rPr>
          <w:rFonts w:ascii="Segoe UI" w:hAnsi="Segoe UI" w:cs="Segoe UI"/>
        </w:rPr>
        <w:t>w następ</w:t>
      </w:r>
      <w:r w:rsidR="003A5B3B" w:rsidRPr="004341AD">
        <w:rPr>
          <w:rFonts w:ascii="Segoe UI" w:hAnsi="Segoe UI" w:cs="Segoe UI"/>
        </w:rPr>
        <w:t>ującej formie: …………………………………………</w:t>
      </w:r>
    </w:p>
    <w:p w:rsidR="00456EA9" w:rsidRPr="00456EA9" w:rsidRDefault="00456EA9" w:rsidP="00456EA9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Zamówienie wykonamy w </w:t>
      </w:r>
      <w:r w:rsidRPr="00456EA9">
        <w:rPr>
          <w:rFonts w:ascii="Segoe UI" w:hAnsi="Segoe UI" w:cs="Segoe UI"/>
        </w:rPr>
        <w:t xml:space="preserve">całości samodzielnie.* </w:t>
      </w:r>
    </w:p>
    <w:p w:rsidR="00456EA9" w:rsidRPr="00456EA9" w:rsidRDefault="00456EA9" w:rsidP="00456EA9">
      <w:pPr>
        <w:numPr>
          <w:ilvl w:val="0"/>
          <w:numId w:val="5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</w:t>
      </w:r>
      <w:r w:rsidRPr="00456EA9">
        <w:rPr>
          <w:rFonts w:ascii="Segoe UI" w:hAnsi="Segoe UI" w:cs="Segoe UI"/>
        </w:rPr>
        <w:t>odwykonawcom powierzy</w:t>
      </w:r>
      <w:r>
        <w:rPr>
          <w:rFonts w:ascii="Segoe UI" w:hAnsi="Segoe UI" w:cs="Segoe UI"/>
        </w:rPr>
        <w:t>my</w:t>
      </w:r>
      <w:r w:rsidRPr="00456EA9">
        <w:rPr>
          <w:rFonts w:ascii="Segoe UI" w:hAnsi="Segoe UI" w:cs="Segoe UI"/>
        </w:rPr>
        <w:t xml:space="preserve"> do wykonania następujące części zamówienia:* </w:t>
      </w:r>
    </w:p>
    <w:p w:rsidR="00456EA9" w:rsidRPr="00643694" w:rsidRDefault="00456EA9" w:rsidP="00456EA9">
      <w:pPr>
        <w:pStyle w:val="Tekstpodstawowy"/>
        <w:numPr>
          <w:ilvl w:val="0"/>
          <w:numId w:val="6"/>
        </w:numPr>
        <w:rPr>
          <w:rFonts w:ascii="Segoe UI" w:hAnsi="Segoe UI" w:cs="Segoe UI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4"/>
        <w:gridCol w:w="4273"/>
        <w:gridCol w:w="4201"/>
      </w:tblGrid>
      <w:tr w:rsidR="00456EA9" w:rsidRPr="00643694" w:rsidTr="00E40241">
        <w:tc>
          <w:tcPr>
            <w:tcW w:w="564" w:type="dxa"/>
            <w:vAlign w:val="center"/>
          </w:tcPr>
          <w:p w:rsidR="00456EA9" w:rsidRPr="00643694" w:rsidRDefault="00456EA9" w:rsidP="00E40241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643694">
              <w:rPr>
                <w:rFonts w:ascii="Segoe UI" w:hAnsi="Segoe UI" w:cs="Segoe UI"/>
                <w:sz w:val="22"/>
                <w:szCs w:val="22"/>
              </w:rPr>
              <w:t>Lp.</w:t>
            </w:r>
          </w:p>
        </w:tc>
        <w:tc>
          <w:tcPr>
            <w:tcW w:w="4273" w:type="dxa"/>
            <w:vAlign w:val="bottom"/>
          </w:tcPr>
          <w:p w:rsidR="00456EA9" w:rsidRPr="00643694" w:rsidRDefault="00456EA9" w:rsidP="00E40241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43694">
              <w:rPr>
                <w:rFonts w:ascii="Segoe UI" w:hAnsi="Segoe UI" w:cs="Segoe UI"/>
                <w:sz w:val="22"/>
                <w:szCs w:val="22"/>
              </w:rPr>
              <w:t>Część zamówienia, którą Wykonawca zamierza zlecić Podwykonawcy, należy wskazać opisując zakres i udział procentowy.</w:t>
            </w:r>
          </w:p>
          <w:p w:rsidR="00456EA9" w:rsidRPr="00643694" w:rsidRDefault="00456EA9" w:rsidP="00E40241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01" w:type="dxa"/>
            <w:vAlign w:val="center"/>
          </w:tcPr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43694">
              <w:rPr>
                <w:rFonts w:ascii="Segoe UI" w:hAnsi="Segoe UI" w:cs="Segoe UI"/>
                <w:sz w:val="22"/>
                <w:szCs w:val="22"/>
              </w:rPr>
              <w:t>Dane podwykonawcy:</w:t>
            </w:r>
          </w:p>
          <w:p w:rsidR="00456EA9" w:rsidRPr="00643694" w:rsidRDefault="00456EA9" w:rsidP="00E40241">
            <w:pPr>
              <w:pStyle w:val="Tekstpodstawowy"/>
              <w:numPr>
                <w:ilvl w:val="0"/>
                <w:numId w:val="7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43694">
              <w:rPr>
                <w:rFonts w:ascii="Segoe UI" w:hAnsi="Segoe UI" w:cs="Segoe UI"/>
                <w:sz w:val="22"/>
                <w:szCs w:val="22"/>
              </w:rPr>
              <w:t>Nazwa podwykonawcy</w:t>
            </w:r>
          </w:p>
          <w:p w:rsidR="00456EA9" w:rsidRPr="00643694" w:rsidRDefault="00456EA9" w:rsidP="00E40241">
            <w:pPr>
              <w:pStyle w:val="Tekstpodstawowy"/>
              <w:numPr>
                <w:ilvl w:val="0"/>
                <w:numId w:val="7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43694">
              <w:rPr>
                <w:rFonts w:ascii="Segoe UI" w:hAnsi="Segoe UI" w:cs="Segoe UI"/>
                <w:sz w:val="22"/>
                <w:szCs w:val="22"/>
              </w:rPr>
              <w:t>Dane adresowe i telefoniczne</w:t>
            </w:r>
          </w:p>
          <w:p w:rsidR="00456EA9" w:rsidRPr="00643694" w:rsidRDefault="00456EA9" w:rsidP="00E40241">
            <w:pPr>
              <w:pStyle w:val="Tekstpodstawowy"/>
              <w:numPr>
                <w:ilvl w:val="0"/>
                <w:numId w:val="7"/>
              </w:numPr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643694">
              <w:rPr>
                <w:rFonts w:ascii="Segoe UI" w:hAnsi="Segoe UI" w:cs="Segoe UI"/>
                <w:sz w:val="22"/>
                <w:szCs w:val="22"/>
              </w:rPr>
              <w:t>Wskazanie osoby do kontaktu</w:t>
            </w:r>
          </w:p>
        </w:tc>
      </w:tr>
      <w:tr w:rsidR="00456EA9" w:rsidRPr="00643694" w:rsidTr="00E40241">
        <w:tc>
          <w:tcPr>
            <w:tcW w:w="564" w:type="dxa"/>
          </w:tcPr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73" w:type="dxa"/>
          </w:tcPr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01" w:type="dxa"/>
          </w:tcPr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56EA9" w:rsidRPr="00643694" w:rsidTr="00E40241">
        <w:tc>
          <w:tcPr>
            <w:tcW w:w="564" w:type="dxa"/>
          </w:tcPr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73" w:type="dxa"/>
          </w:tcPr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01" w:type="dxa"/>
          </w:tcPr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456EA9" w:rsidRPr="00643694" w:rsidRDefault="00456EA9" w:rsidP="00456EA9">
      <w:pPr>
        <w:pStyle w:val="Tekstpodstawowy"/>
        <w:jc w:val="left"/>
        <w:rPr>
          <w:rFonts w:ascii="Segoe UI" w:hAnsi="Segoe UI" w:cs="Segoe UI"/>
          <w:sz w:val="22"/>
          <w:szCs w:val="22"/>
        </w:rPr>
      </w:pPr>
    </w:p>
    <w:p w:rsidR="00456EA9" w:rsidRPr="00643694" w:rsidRDefault="00456EA9" w:rsidP="00456EA9">
      <w:pPr>
        <w:pStyle w:val="Tekstpodstawowy"/>
        <w:ind w:left="426"/>
        <w:jc w:val="left"/>
        <w:rPr>
          <w:rFonts w:ascii="Segoe UI" w:hAnsi="Segoe UI" w:cs="Segoe UI"/>
          <w:sz w:val="22"/>
          <w:szCs w:val="22"/>
        </w:rPr>
      </w:pPr>
      <w:r w:rsidRPr="00643694">
        <w:rPr>
          <w:rFonts w:ascii="Segoe UI" w:hAnsi="Segoe UI" w:cs="Segoe UI"/>
          <w:b/>
          <w:sz w:val="22"/>
          <w:szCs w:val="22"/>
        </w:rPr>
        <w:t>b</w:t>
      </w:r>
      <w:r w:rsidRPr="00643694">
        <w:rPr>
          <w:rFonts w:ascii="Segoe UI" w:hAnsi="Segoe UI" w:cs="Segoe UI"/>
          <w:sz w:val="22"/>
          <w:szCs w:val="22"/>
        </w:rPr>
        <w:t>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"/>
        <w:gridCol w:w="8476"/>
      </w:tblGrid>
      <w:tr w:rsidR="00456EA9" w:rsidRPr="00643694" w:rsidTr="00E40241">
        <w:tc>
          <w:tcPr>
            <w:tcW w:w="563" w:type="dxa"/>
            <w:vAlign w:val="center"/>
          </w:tcPr>
          <w:p w:rsidR="00456EA9" w:rsidRPr="00643694" w:rsidRDefault="00456EA9" w:rsidP="00E40241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643694">
              <w:rPr>
                <w:rFonts w:ascii="Segoe UI" w:hAnsi="Segoe UI" w:cs="Segoe UI"/>
                <w:sz w:val="22"/>
                <w:szCs w:val="22"/>
              </w:rPr>
              <w:t>Lp.</w:t>
            </w:r>
          </w:p>
        </w:tc>
        <w:tc>
          <w:tcPr>
            <w:tcW w:w="8476" w:type="dxa"/>
            <w:vAlign w:val="bottom"/>
          </w:tcPr>
          <w:p w:rsidR="00456EA9" w:rsidRPr="00643694" w:rsidRDefault="00456EA9" w:rsidP="00E40241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:rsidR="00456EA9" w:rsidRPr="00643694" w:rsidRDefault="00456EA9" w:rsidP="00E40241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643694">
              <w:rPr>
                <w:rFonts w:ascii="Segoe UI" w:hAnsi="Segoe UI" w:cs="Segoe UI"/>
                <w:sz w:val="22"/>
                <w:szCs w:val="22"/>
              </w:rPr>
              <w:t>Część zamówienia,  którą  Wykonawca zamierza wykonać własnymi siłami</w:t>
            </w:r>
          </w:p>
          <w:p w:rsidR="00456EA9" w:rsidRPr="00643694" w:rsidRDefault="00456EA9" w:rsidP="00E40241">
            <w:pPr>
              <w:pStyle w:val="Tekstpodstawowy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56EA9" w:rsidRPr="00643694" w:rsidTr="00E40241">
        <w:tc>
          <w:tcPr>
            <w:tcW w:w="563" w:type="dxa"/>
          </w:tcPr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8476" w:type="dxa"/>
          </w:tcPr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456EA9" w:rsidRPr="00643694" w:rsidRDefault="00456EA9" w:rsidP="00E40241">
            <w:pPr>
              <w:pStyle w:val="Tekstpodstawowy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456EA9" w:rsidRPr="00456EA9" w:rsidRDefault="00456EA9" w:rsidP="00456EA9">
      <w:pPr>
        <w:suppressAutoHyphens/>
        <w:spacing w:after="0" w:line="240" w:lineRule="auto"/>
        <w:jc w:val="both"/>
        <w:rPr>
          <w:rFonts w:ascii="Segoe UI" w:hAnsi="Segoe UI" w:cs="Segoe UI"/>
          <w:color w:val="000000" w:themeColor="text1"/>
        </w:rPr>
      </w:pPr>
    </w:p>
    <w:p w:rsidR="00E34D78" w:rsidRPr="004341AD" w:rsidRDefault="00E34D78" w:rsidP="00EF058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Segoe UI" w:hAnsi="Segoe UI" w:cs="Segoe UI"/>
          <w:color w:val="000000" w:themeColor="text1"/>
        </w:rPr>
      </w:pPr>
      <w:r w:rsidRPr="004341AD">
        <w:rPr>
          <w:rFonts w:ascii="Segoe UI" w:hAnsi="Segoe UI" w:cs="Segoe UI"/>
          <w:b/>
          <w:color w:val="000000" w:themeColor="text1"/>
        </w:rPr>
        <w:t>Oświadczamy, że jesteśmy (należy zaznaczyć właściwe):</w:t>
      </w:r>
    </w:p>
    <w:p w:rsidR="00E34D78" w:rsidRPr="004341AD" w:rsidRDefault="00E34D78" w:rsidP="00EF0587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 w:themeColor="text1"/>
        </w:rPr>
      </w:pPr>
      <w:r w:rsidRPr="004341AD">
        <w:rPr>
          <w:rFonts w:ascii="Segoe UI" w:hAnsi="Segoe UI" w:cs="Segoe UI"/>
          <w:color w:val="000000" w:themeColor="text1"/>
        </w:rPr>
        <w:t xml:space="preserve">a) mikroprzedsiębiorstwem, </w:t>
      </w:r>
    </w:p>
    <w:p w:rsidR="00E34D78" w:rsidRPr="004341AD" w:rsidRDefault="00E34D78" w:rsidP="00EF0587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 w:themeColor="text1"/>
        </w:rPr>
      </w:pPr>
      <w:r w:rsidRPr="004341AD">
        <w:rPr>
          <w:rFonts w:ascii="Segoe UI" w:hAnsi="Segoe UI" w:cs="Segoe UI"/>
          <w:color w:val="000000" w:themeColor="text1"/>
        </w:rPr>
        <w:t xml:space="preserve">b) małym przedsiębiorstwem, </w:t>
      </w:r>
    </w:p>
    <w:p w:rsidR="00E34D78" w:rsidRPr="004341AD" w:rsidRDefault="00E34D78" w:rsidP="00EF0587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 w:themeColor="text1"/>
        </w:rPr>
      </w:pPr>
      <w:r w:rsidRPr="004341AD">
        <w:rPr>
          <w:rFonts w:ascii="Segoe UI" w:hAnsi="Segoe UI" w:cs="Segoe UI"/>
          <w:color w:val="000000" w:themeColor="text1"/>
        </w:rPr>
        <w:t xml:space="preserve">c) średnim przedsiębiorstwem, </w:t>
      </w:r>
    </w:p>
    <w:p w:rsidR="00E34D78" w:rsidRPr="004341AD" w:rsidRDefault="00E34D78" w:rsidP="00EF0587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 w:themeColor="text1"/>
        </w:rPr>
      </w:pPr>
      <w:r w:rsidRPr="004341AD">
        <w:rPr>
          <w:rFonts w:ascii="Segoe UI" w:hAnsi="Segoe UI" w:cs="Segoe UI"/>
          <w:color w:val="000000" w:themeColor="text1"/>
        </w:rPr>
        <w:t xml:space="preserve">d) jednoosobową działalnością gospodarczą, </w:t>
      </w:r>
    </w:p>
    <w:p w:rsidR="00E34D78" w:rsidRPr="004341AD" w:rsidRDefault="00E34D78" w:rsidP="00EF0587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 w:themeColor="text1"/>
        </w:rPr>
      </w:pPr>
      <w:r w:rsidRPr="004341AD">
        <w:rPr>
          <w:rFonts w:ascii="Segoe UI" w:hAnsi="Segoe UI" w:cs="Segoe UI"/>
          <w:color w:val="000000" w:themeColor="text1"/>
        </w:rPr>
        <w:t xml:space="preserve">e) osobą fizyczną nieprowadzącą działalności gospodarczej, </w:t>
      </w:r>
    </w:p>
    <w:p w:rsidR="00E34D78" w:rsidRPr="004341AD" w:rsidRDefault="00E34D78" w:rsidP="00EF0587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</w:rPr>
      </w:pPr>
      <w:r w:rsidRPr="004341AD">
        <w:rPr>
          <w:rFonts w:ascii="Segoe UI" w:hAnsi="Segoe UI" w:cs="Segoe UI"/>
          <w:color w:val="000000" w:themeColor="text1"/>
        </w:rPr>
        <w:t>f) innym rodzajem podmiotu ………………………………………………………………………….</w:t>
      </w:r>
    </w:p>
    <w:p w:rsidR="00796F4B" w:rsidRPr="004341AD" w:rsidRDefault="00796F4B" w:rsidP="00EF0587">
      <w:pPr>
        <w:numPr>
          <w:ilvl w:val="0"/>
          <w:numId w:val="5"/>
        </w:numPr>
        <w:suppressAutoHyphens/>
        <w:spacing w:line="240" w:lineRule="auto"/>
        <w:jc w:val="both"/>
        <w:rPr>
          <w:rFonts w:ascii="Segoe UI" w:hAnsi="Segoe UI" w:cs="Segoe UI"/>
        </w:rPr>
      </w:pPr>
      <w:r w:rsidRPr="004341AD">
        <w:rPr>
          <w:rFonts w:ascii="Segoe UI" w:hAnsi="Segoe UI" w:cs="Segoe UI"/>
        </w:rPr>
        <w:t xml:space="preserve">Pozostaniemy związani niniejszą ofertą przez okres wskazany w specyfikacji warunków zamówienia, tj. </w:t>
      </w:r>
      <w:r w:rsidR="00EF0587">
        <w:rPr>
          <w:rFonts w:ascii="Segoe UI" w:hAnsi="Segoe UI" w:cs="Segoe UI"/>
        </w:rPr>
        <w:t xml:space="preserve">do dnia </w:t>
      </w:r>
      <w:r w:rsidR="00203644">
        <w:rPr>
          <w:rFonts w:ascii="Segoe UI" w:hAnsi="Segoe UI" w:cs="Segoe UI"/>
        </w:rPr>
        <w:t>28</w:t>
      </w:r>
      <w:r w:rsidR="00AF4580">
        <w:rPr>
          <w:rFonts w:ascii="Segoe UI" w:hAnsi="Segoe UI" w:cs="Segoe UI"/>
        </w:rPr>
        <w:t xml:space="preserve"> grudnia </w:t>
      </w:r>
      <w:r w:rsidR="00EF0587">
        <w:rPr>
          <w:rFonts w:ascii="Segoe UI" w:hAnsi="Segoe UI" w:cs="Segoe UI"/>
        </w:rPr>
        <w:t>2022 r.</w:t>
      </w:r>
    </w:p>
    <w:p w:rsidR="00796F4B" w:rsidRPr="004341AD" w:rsidRDefault="00796F4B" w:rsidP="00EF058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Segoe UI" w:hAnsi="Segoe UI" w:cs="Segoe UI"/>
        </w:rPr>
      </w:pPr>
      <w:r w:rsidRPr="004341AD">
        <w:rPr>
          <w:rFonts w:ascii="Segoe UI" w:hAnsi="Segoe UI" w:cs="Segoe UI"/>
          <w:b/>
        </w:rPr>
        <w:t>Oświadczenie wymagane od wykonawcy w zakresie wypełnienia obowiązków informacyjnych wynikających z RODO</w:t>
      </w:r>
      <w:r w:rsidR="00EA4858" w:rsidRPr="004341AD">
        <w:rPr>
          <w:rFonts w:ascii="Segoe UI" w:hAnsi="Segoe UI" w:cs="Segoe UI"/>
          <w:b/>
        </w:rPr>
        <w:t>.</w:t>
      </w:r>
    </w:p>
    <w:p w:rsidR="00796F4B" w:rsidRPr="004341AD" w:rsidRDefault="00796F4B" w:rsidP="00EF0587">
      <w:pPr>
        <w:pStyle w:val="Tekstprzypisudolnego"/>
        <w:spacing w:after="240"/>
        <w:ind w:left="426"/>
        <w:jc w:val="both"/>
        <w:rPr>
          <w:rFonts w:ascii="Segoe UI" w:hAnsi="Segoe UI" w:cs="Segoe UI"/>
          <w:sz w:val="22"/>
          <w:szCs w:val="22"/>
        </w:rPr>
      </w:pPr>
      <w:r w:rsidRPr="004341AD">
        <w:rPr>
          <w:rFonts w:ascii="Segoe UI" w:hAnsi="Segoe UI" w:cs="Segoe UI"/>
          <w:sz w:val="22"/>
          <w:szCs w:val="22"/>
        </w:rPr>
        <w:t>Oświadczam, że wypełniłem obowiązki informacyjne przewidziane w art. 13 lub art. 14 RODO</w:t>
      </w:r>
      <w:r w:rsidRPr="004341AD">
        <w:rPr>
          <w:rFonts w:ascii="Segoe UI" w:hAnsi="Segoe UI" w:cs="Segoe UI"/>
          <w:sz w:val="22"/>
          <w:szCs w:val="22"/>
          <w:vertAlign w:val="superscript"/>
        </w:rPr>
        <w:t>1)</w:t>
      </w:r>
      <w:r w:rsidRPr="004341AD">
        <w:rPr>
          <w:rFonts w:ascii="Segoe UI" w:hAnsi="Segoe UI" w:cs="Segoe UI"/>
          <w:sz w:val="22"/>
          <w:szCs w:val="22"/>
        </w:rPr>
        <w:t xml:space="preserve"> wobec osób fizycznych, od których dane osobowe bezpośrednio lub pośrednio </w:t>
      </w:r>
      <w:r w:rsidRPr="004341AD">
        <w:rPr>
          <w:rFonts w:ascii="Segoe UI" w:hAnsi="Segoe UI" w:cs="Segoe UI"/>
          <w:sz w:val="22"/>
          <w:szCs w:val="22"/>
        </w:rPr>
        <w:lastRenderedPageBreak/>
        <w:t>pozyskałem w celu ubiegania się o udzielenie zamówienia publicznego w niniejszym postępowaniu.**</w:t>
      </w:r>
    </w:p>
    <w:p w:rsidR="00796F4B" w:rsidRPr="004341AD" w:rsidRDefault="00796F4B" w:rsidP="00EF0587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Segoe UI" w:hAnsi="Segoe UI" w:cs="Segoe UI"/>
        </w:rPr>
      </w:pPr>
      <w:r w:rsidRPr="004341AD">
        <w:rPr>
          <w:rFonts w:ascii="Segoe UI" w:hAnsi="Segoe UI" w:cs="Segoe UI"/>
        </w:rPr>
        <w:t>Załącznikami do niniejszej oferty są*:</w:t>
      </w:r>
    </w:p>
    <w:p w:rsidR="00796F4B" w:rsidRPr="004341AD" w:rsidRDefault="00796F4B" w:rsidP="00EF0587">
      <w:pPr>
        <w:pStyle w:val="Tekstpodstawowy"/>
        <w:numPr>
          <w:ilvl w:val="0"/>
          <w:numId w:val="4"/>
        </w:numPr>
        <w:tabs>
          <w:tab w:val="clear" w:pos="720"/>
          <w:tab w:val="num" w:pos="426"/>
          <w:tab w:val="num" w:pos="851"/>
        </w:tabs>
        <w:ind w:left="851"/>
        <w:rPr>
          <w:rFonts w:ascii="Segoe UI" w:hAnsi="Segoe UI" w:cs="Segoe UI"/>
          <w:sz w:val="22"/>
          <w:szCs w:val="22"/>
        </w:rPr>
      </w:pPr>
      <w:r w:rsidRPr="004341AD">
        <w:rPr>
          <w:rFonts w:ascii="Segoe UI" w:hAnsi="Segoe UI" w:cs="Segoe UI"/>
          <w:sz w:val="22"/>
          <w:szCs w:val="22"/>
          <w:shd w:val="clear" w:color="auto" w:fill="FFFFFF"/>
        </w:rPr>
        <w:t>Oświadczenie o braku podstaw do wykluczenia or</w:t>
      </w:r>
      <w:r w:rsidR="00F94529" w:rsidRPr="004341AD">
        <w:rPr>
          <w:rFonts w:ascii="Segoe UI" w:hAnsi="Segoe UI" w:cs="Segoe UI"/>
          <w:sz w:val="22"/>
          <w:szCs w:val="22"/>
          <w:shd w:val="clear" w:color="auto" w:fill="FFFFFF"/>
        </w:rPr>
        <w:t xml:space="preserve">az spełnianiu warunków udziału </w:t>
      </w:r>
      <w:r w:rsidR="004341AD">
        <w:rPr>
          <w:rFonts w:ascii="Segoe UI" w:hAnsi="Segoe UI" w:cs="Segoe UI"/>
          <w:sz w:val="22"/>
          <w:szCs w:val="22"/>
          <w:shd w:val="clear" w:color="auto" w:fill="FFFFFF"/>
        </w:rPr>
        <w:br/>
      </w:r>
      <w:r w:rsidRPr="004341AD">
        <w:rPr>
          <w:rFonts w:ascii="Segoe UI" w:hAnsi="Segoe UI" w:cs="Segoe UI"/>
          <w:sz w:val="22"/>
          <w:szCs w:val="22"/>
          <w:shd w:val="clear" w:color="auto" w:fill="FFFFFF"/>
        </w:rPr>
        <w:t xml:space="preserve">w postępowaniu </w:t>
      </w:r>
      <w:r w:rsidR="00A77558" w:rsidRPr="004341AD">
        <w:rPr>
          <w:rFonts w:ascii="Segoe UI" w:hAnsi="Segoe UI" w:cs="Segoe UI"/>
          <w:sz w:val="22"/>
          <w:szCs w:val="22"/>
          <w:shd w:val="clear" w:color="auto" w:fill="FFFFFF"/>
        </w:rPr>
        <w:t>– stanowiące złącznik nr 2 do S</w:t>
      </w:r>
      <w:r w:rsidRPr="004341AD">
        <w:rPr>
          <w:rFonts w:ascii="Segoe UI" w:hAnsi="Segoe UI" w:cs="Segoe UI"/>
          <w:sz w:val="22"/>
          <w:szCs w:val="22"/>
          <w:shd w:val="clear" w:color="auto" w:fill="FFFFFF"/>
        </w:rPr>
        <w:t>WZ.</w:t>
      </w:r>
    </w:p>
    <w:p w:rsidR="00796F4B" w:rsidRPr="004341AD" w:rsidRDefault="00796F4B" w:rsidP="00EF0587">
      <w:pPr>
        <w:pStyle w:val="Tekstpodstawowy"/>
        <w:numPr>
          <w:ilvl w:val="0"/>
          <w:numId w:val="4"/>
        </w:numPr>
        <w:tabs>
          <w:tab w:val="clear" w:pos="720"/>
          <w:tab w:val="num" w:pos="426"/>
          <w:tab w:val="num" w:pos="851"/>
        </w:tabs>
        <w:ind w:left="851"/>
        <w:rPr>
          <w:rFonts w:ascii="Segoe UI" w:hAnsi="Segoe UI" w:cs="Segoe UI"/>
          <w:sz w:val="22"/>
          <w:szCs w:val="22"/>
        </w:rPr>
      </w:pPr>
      <w:r w:rsidRPr="004341AD">
        <w:rPr>
          <w:rFonts w:ascii="Segoe UI" w:hAnsi="Segoe UI" w:cs="Segoe UI"/>
          <w:sz w:val="22"/>
          <w:szCs w:val="22"/>
          <w:shd w:val="clear" w:color="auto" w:fill="FFFFFF"/>
        </w:rPr>
        <w:t>Dokument potwierdzający wniesienie wadium.</w:t>
      </w:r>
    </w:p>
    <w:p w:rsidR="00796F4B" w:rsidRPr="004341AD" w:rsidRDefault="00F94529" w:rsidP="00EF0587">
      <w:pPr>
        <w:pStyle w:val="Tekstpodstawowy"/>
        <w:numPr>
          <w:ilvl w:val="0"/>
          <w:numId w:val="4"/>
        </w:numPr>
        <w:tabs>
          <w:tab w:val="clear" w:pos="720"/>
          <w:tab w:val="num" w:pos="426"/>
          <w:tab w:val="num" w:pos="851"/>
        </w:tabs>
        <w:ind w:left="851"/>
        <w:rPr>
          <w:rFonts w:ascii="Segoe UI" w:hAnsi="Segoe UI" w:cs="Segoe UI"/>
          <w:sz w:val="22"/>
          <w:szCs w:val="22"/>
        </w:rPr>
      </w:pPr>
      <w:r w:rsidRPr="004341AD">
        <w:rPr>
          <w:rFonts w:ascii="Segoe UI" w:hAnsi="Segoe UI" w:cs="Segoe UI"/>
          <w:sz w:val="22"/>
          <w:szCs w:val="22"/>
          <w:shd w:val="clear" w:color="auto" w:fill="FFFFFF"/>
        </w:rPr>
        <w:t>……………………………………………………………………………………….</w:t>
      </w:r>
    </w:p>
    <w:p w:rsidR="00796F4B" w:rsidRPr="004341AD" w:rsidRDefault="00796F4B" w:rsidP="00EF0587">
      <w:pPr>
        <w:pStyle w:val="Tekstpodstawowy"/>
        <w:numPr>
          <w:ilvl w:val="0"/>
          <w:numId w:val="4"/>
        </w:numPr>
        <w:tabs>
          <w:tab w:val="clear" w:pos="720"/>
          <w:tab w:val="num" w:pos="426"/>
          <w:tab w:val="num" w:pos="851"/>
        </w:tabs>
        <w:ind w:left="851"/>
        <w:rPr>
          <w:rFonts w:ascii="Segoe UI" w:hAnsi="Segoe UI" w:cs="Segoe UI"/>
          <w:sz w:val="22"/>
          <w:szCs w:val="22"/>
        </w:rPr>
      </w:pPr>
      <w:r w:rsidRPr="004341AD">
        <w:rPr>
          <w:rFonts w:ascii="Segoe UI" w:hAnsi="Segoe UI" w:cs="Segoe UI"/>
          <w:sz w:val="22"/>
          <w:szCs w:val="22"/>
          <w:shd w:val="clear" w:color="auto" w:fill="FFFFFF"/>
        </w:rPr>
        <w:t>………………………………………………………………………………………….</w:t>
      </w:r>
    </w:p>
    <w:p w:rsidR="00433C45" w:rsidRPr="004341AD" w:rsidRDefault="00433C45" w:rsidP="00524FCA">
      <w:pPr>
        <w:spacing w:after="0" w:line="240" w:lineRule="auto"/>
        <w:rPr>
          <w:rFonts w:ascii="Segoe UI" w:hAnsi="Segoe UI" w:cs="Segoe UI"/>
        </w:rPr>
      </w:pPr>
    </w:p>
    <w:p w:rsidR="00796F4B" w:rsidRPr="00475C3D" w:rsidRDefault="00796F4B" w:rsidP="00524FCA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475C3D">
        <w:rPr>
          <w:rFonts w:ascii="Segoe UI" w:hAnsi="Segoe UI" w:cs="Segoe UI"/>
          <w:sz w:val="18"/>
          <w:szCs w:val="18"/>
        </w:rPr>
        <w:t>*  Niepotrzebne skreślić</w:t>
      </w:r>
    </w:p>
    <w:p w:rsidR="003434A9" w:rsidRPr="00475C3D" w:rsidRDefault="00796F4B" w:rsidP="00433C45">
      <w:pPr>
        <w:pStyle w:val="NormalnyWeb"/>
        <w:spacing w:line="276" w:lineRule="auto"/>
        <w:jc w:val="both"/>
        <w:rPr>
          <w:rFonts w:ascii="Segoe UI" w:hAnsi="Segoe UI" w:cs="Segoe UI"/>
          <w:sz w:val="18"/>
          <w:szCs w:val="18"/>
        </w:rPr>
      </w:pPr>
      <w:r w:rsidRPr="00475C3D">
        <w:rPr>
          <w:rFonts w:ascii="Segoe UI" w:hAnsi="Segoe UI" w:cs="Segoe UI"/>
          <w:sz w:val="18"/>
          <w:szCs w:val="18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96F4B" w:rsidRPr="004341AD" w:rsidRDefault="00796F4B" w:rsidP="00AD46C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i/>
          <w:sz w:val="18"/>
          <w:szCs w:val="18"/>
        </w:rPr>
      </w:pPr>
    </w:p>
    <w:sectPr w:rsidR="00796F4B" w:rsidRPr="004341AD" w:rsidSect="00441DC0">
      <w:headerReference w:type="default" r:id="rId8"/>
      <w:footerReference w:type="default" r:id="rId9"/>
      <w:pgSz w:w="11907" w:h="16839" w:code="9"/>
      <w:pgMar w:top="1417" w:right="1417" w:bottom="1417" w:left="1417" w:header="357" w:footer="352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ED3" w:rsidRDefault="00593ED3" w:rsidP="00C75B80">
      <w:pPr>
        <w:spacing w:after="0" w:line="240" w:lineRule="auto"/>
      </w:pPr>
      <w:r>
        <w:separator/>
      </w:r>
    </w:p>
  </w:endnote>
  <w:endnote w:type="continuationSeparator" w:id="1">
    <w:p w:rsidR="00593ED3" w:rsidRDefault="00593ED3" w:rsidP="00C7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BDC" w:rsidRDefault="006D5FB2">
    <w:pPr>
      <w:pStyle w:val="Stopka"/>
      <w:jc w:val="right"/>
    </w:pPr>
    <w:r w:rsidRPr="00441DC0">
      <w:rPr>
        <w:rFonts w:ascii="Times New Roman" w:hAnsi="Times New Roman"/>
      </w:rPr>
      <w:fldChar w:fldCharType="begin"/>
    </w:r>
    <w:r w:rsidR="00892BDC" w:rsidRPr="00441DC0">
      <w:rPr>
        <w:rFonts w:ascii="Times New Roman" w:hAnsi="Times New Roman"/>
      </w:rPr>
      <w:instrText xml:space="preserve"> PAGE   \* MERGEFORMAT </w:instrText>
    </w:r>
    <w:r w:rsidRPr="00441DC0">
      <w:rPr>
        <w:rFonts w:ascii="Times New Roman" w:hAnsi="Times New Roman"/>
      </w:rPr>
      <w:fldChar w:fldCharType="separate"/>
    </w:r>
    <w:r w:rsidR="00203644">
      <w:rPr>
        <w:rFonts w:ascii="Times New Roman" w:hAnsi="Times New Roman"/>
        <w:noProof/>
      </w:rPr>
      <w:t>4</w:t>
    </w:r>
    <w:r w:rsidRPr="00441DC0">
      <w:rPr>
        <w:rFonts w:ascii="Times New Roman" w:hAnsi="Times New Roman"/>
      </w:rPr>
      <w:fldChar w:fldCharType="end"/>
    </w:r>
  </w:p>
  <w:p w:rsidR="00892BDC" w:rsidRDefault="00892BDC" w:rsidP="00E1638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ED3" w:rsidRDefault="00593ED3" w:rsidP="00C75B80">
      <w:pPr>
        <w:spacing w:after="0" w:line="240" w:lineRule="auto"/>
      </w:pPr>
      <w:r>
        <w:separator/>
      </w:r>
    </w:p>
  </w:footnote>
  <w:footnote w:type="continuationSeparator" w:id="1">
    <w:p w:rsidR="00593ED3" w:rsidRDefault="00593ED3" w:rsidP="00C7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BDC" w:rsidRDefault="00892BDC">
    <w:pPr>
      <w:pStyle w:val="Nagwek"/>
    </w:pPr>
  </w:p>
  <w:p w:rsidR="00892BDC" w:rsidRDefault="00892B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7738273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7"/>
    <w:multiLevelType w:val="singleLevel"/>
    <w:tmpl w:val="ED50BAF0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>
    <w:nsid w:val="0000000B"/>
    <w:multiLevelType w:val="multilevel"/>
    <w:tmpl w:val="6AFCC55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D"/>
    <w:multiLevelType w:val="multilevel"/>
    <w:tmpl w:val="0000000D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3783941"/>
    <w:multiLevelType w:val="hybridMultilevel"/>
    <w:tmpl w:val="ADDAF3DC"/>
    <w:name w:val="WW8Num13"/>
    <w:lvl w:ilvl="0" w:tplc="07B27B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83026A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28E8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424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7ECE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B063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D665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F43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6A06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55E0709"/>
    <w:multiLevelType w:val="hybridMultilevel"/>
    <w:tmpl w:val="2216E83A"/>
    <w:name w:val="WW8Num16"/>
    <w:lvl w:ilvl="0" w:tplc="DB1A236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</w:rPr>
    </w:lvl>
    <w:lvl w:ilvl="1" w:tplc="07B619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1CE4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D601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F204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9EE4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652F1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DC5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820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7916E18"/>
    <w:multiLevelType w:val="hybridMultilevel"/>
    <w:tmpl w:val="CF603062"/>
    <w:lvl w:ilvl="0" w:tplc="10422A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0AAD5022"/>
    <w:multiLevelType w:val="hybridMultilevel"/>
    <w:tmpl w:val="17DCC760"/>
    <w:lvl w:ilvl="0" w:tplc="2AECF08C">
      <w:start w:val="1"/>
      <w:numFmt w:val="lowerLetter"/>
      <w:lvlText w:val="%1)"/>
      <w:lvlJc w:val="left"/>
      <w:pPr>
        <w:tabs>
          <w:tab w:val="num" w:pos="718"/>
        </w:tabs>
        <w:ind w:left="718" w:hanging="358"/>
      </w:pPr>
      <w:rPr>
        <w:rFonts w:ascii="Times New Roman" w:hAnsi="Times New Roman" w:cs="Times New Roman" w:hint="default"/>
        <w:b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BE870D0"/>
    <w:multiLevelType w:val="multilevel"/>
    <w:tmpl w:val="EE16661C"/>
    <w:styleLink w:val="WWNum35"/>
    <w:lvl w:ilvl="0">
      <w:start w:val="1"/>
      <w:numFmt w:val="decimal"/>
      <w:lvlText w:val="%1."/>
      <w:lvlJc w:val="left"/>
      <w:pPr>
        <w:ind w:left="50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>
    <w:nsid w:val="120159BC"/>
    <w:multiLevelType w:val="hybridMultilevel"/>
    <w:tmpl w:val="72E2CF22"/>
    <w:lvl w:ilvl="0" w:tplc="F2727E5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123371B5"/>
    <w:multiLevelType w:val="hybridMultilevel"/>
    <w:tmpl w:val="EDEAB620"/>
    <w:lvl w:ilvl="0" w:tplc="65E09B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  <w:rPr>
        <w:rFonts w:cs="Times New Roman"/>
      </w:rPr>
    </w:lvl>
  </w:abstractNum>
  <w:abstractNum w:abstractNumId="13">
    <w:nsid w:val="20005104"/>
    <w:multiLevelType w:val="hybridMultilevel"/>
    <w:tmpl w:val="BAF02A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AB250C"/>
    <w:multiLevelType w:val="multilevel"/>
    <w:tmpl w:val="D2F6A1EA"/>
    <w:styleLink w:val="WWNum2"/>
    <w:lvl w:ilvl="0">
      <w:start w:val="1"/>
      <w:numFmt w:val="decimal"/>
      <w:lvlText w:val="%1)"/>
      <w:lvlJc w:val="left"/>
      <w:pPr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>
    <w:nsid w:val="26E26016"/>
    <w:multiLevelType w:val="multilevel"/>
    <w:tmpl w:val="4F68B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eastAsia="Times New Roman" w:hAnsi="Arial" w:cs="Times New Roman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720"/>
      </w:pPr>
      <w:rPr>
        <w:rFonts w:ascii="Times New Roman" w:eastAsia="Times New Roman" w:hAnsi="Times New Roman"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60" w:hanging="1440"/>
      </w:pPr>
      <w:rPr>
        <w:rFonts w:ascii="Arial" w:eastAsia="Times New Roman" w:hAnsi="Arial" w:cs="Arial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6">
    <w:nsid w:val="29530937"/>
    <w:multiLevelType w:val="hybridMultilevel"/>
    <w:tmpl w:val="6B1ED79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2B5D4DA5"/>
    <w:multiLevelType w:val="hybridMultilevel"/>
    <w:tmpl w:val="DCA2D8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0A01607"/>
    <w:multiLevelType w:val="hybridMultilevel"/>
    <w:tmpl w:val="E1E0F606"/>
    <w:lvl w:ilvl="0" w:tplc="CB9EE6B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2726F11"/>
    <w:multiLevelType w:val="hybridMultilevel"/>
    <w:tmpl w:val="2A905316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DE0771E"/>
    <w:multiLevelType w:val="hybridMultilevel"/>
    <w:tmpl w:val="1374C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8D0130"/>
    <w:multiLevelType w:val="hybridMultilevel"/>
    <w:tmpl w:val="77F6B7B4"/>
    <w:lvl w:ilvl="0" w:tplc="1BC6F8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4DA11DD"/>
    <w:multiLevelType w:val="hybridMultilevel"/>
    <w:tmpl w:val="8B18B990"/>
    <w:lvl w:ilvl="0" w:tplc="A740E70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485941D7"/>
    <w:multiLevelType w:val="multilevel"/>
    <w:tmpl w:val="BD4819CC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4">
    <w:nsid w:val="4B0075D9"/>
    <w:multiLevelType w:val="hybridMultilevel"/>
    <w:tmpl w:val="704CB59E"/>
    <w:lvl w:ilvl="0" w:tplc="68BED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35627F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4C73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DE6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2404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27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A4E8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D80B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DA8E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DDD49C2"/>
    <w:multiLevelType w:val="hybridMultilevel"/>
    <w:tmpl w:val="E0F6CED8"/>
    <w:name w:val="WW8Num102"/>
    <w:lvl w:ilvl="0" w:tplc="25708DB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4B910E5"/>
    <w:multiLevelType w:val="hybridMultilevel"/>
    <w:tmpl w:val="75606506"/>
    <w:lvl w:ilvl="0" w:tplc="69C8B27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7">
    <w:nsid w:val="554D44AA"/>
    <w:multiLevelType w:val="hybridMultilevel"/>
    <w:tmpl w:val="5C6C25AC"/>
    <w:lvl w:ilvl="0" w:tplc="5F443D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E9C80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F2E73B4">
      <w:start w:val="1"/>
      <w:numFmt w:val="decimal"/>
      <w:lvlText w:val="%3)"/>
      <w:lvlJc w:val="left"/>
      <w:pPr>
        <w:ind w:left="360" w:hanging="360"/>
      </w:pPr>
      <w:rPr>
        <w:rFonts w:cs="Times New Roman" w:hint="default"/>
        <w:b/>
        <w:sz w:val="22"/>
        <w:szCs w:val="22"/>
      </w:rPr>
    </w:lvl>
    <w:lvl w:ilvl="3" w:tplc="4A96CF34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  <w:sz w:val="23"/>
      </w:rPr>
    </w:lvl>
    <w:lvl w:ilvl="4" w:tplc="9B76A2B6">
      <w:start w:val="5"/>
      <w:numFmt w:val="decimal"/>
      <w:lvlText w:val="%5."/>
      <w:lvlJc w:val="left"/>
      <w:pPr>
        <w:ind w:left="3600" w:hanging="360"/>
      </w:pPr>
      <w:rPr>
        <w:rFonts w:hint="default"/>
        <w:b/>
      </w:rPr>
    </w:lvl>
    <w:lvl w:ilvl="5" w:tplc="BDBAFD3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" w:hint="default"/>
      </w:rPr>
    </w:lvl>
    <w:lvl w:ilvl="6" w:tplc="719E46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A080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B063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1E6647A"/>
    <w:multiLevelType w:val="hybridMultilevel"/>
    <w:tmpl w:val="707E1400"/>
    <w:lvl w:ilvl="0" w:tplc="8744AA9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F022D7"/>
    <w:multiLevelType w:val="hybridMultilevel"/>
    <w:tmpl w:val="8AF44444"/>
    <w:lvl w:ilvl="0" w:tplc="17A8F6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9352957"/>
    <w:multiLevelType w:val="hybridMultilevel"/>
    <w:tmpl w:val="602499DA"/>
    <w:lvl w:ilvl="0" w:tplc="9D3C9832">
      <w:start w:val="6"/>
      <w:numFmt w:val="bullet"/>
      <w:lvlText w:val=""/>
      <w:lvlJc w:val="left"/>
      <w:pPr>
        <w:ind w:left="786" w:hanging="360"/>
      </w:pPr>
      <w:rPr>
        <w:rFonts w:ascii="Symbol" w:eastAsia="Times New Roman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>
    <w:nsid w:val="7BC04C32"/>
    <w:multiLevelType w:val="hybridMultilevel"/>
    <w:tmpl w:val="BC021E30"/>
    <w:lvl w:ilvl="0" w:tplc="F8C4342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E4D0A1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4AB42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9"/>
  </w:num>
  <w:num w:numId="3">
    <w:abstractNumId w:val="27"/>
  </w:num>
  <w:num w:numId="4">
    <w:abstractNumId w:val="29"/>
  </w:num>
  <w:num w:numId="5">
    <w:abstractNumId w:val="21"/>
  </w:num>
  <w:num w:numId="6">
    <w:abstractNumId w:val="9"/>
  </w:num>
  <w:num w:numId="7">
    <w:abstractNumId w:val="31"/>
  </w:num>
  <w:num w:numId="8">
    <w:abstractNumId w:val="24"/>
  </w:num>
  <w:num w:numId="9">
    <w:abstractNumId w:val="26"/>
  </w:num>
  <w:num w:numId="10">
    <w:abstractNumId w:val="15"/>
  </w:num>
  <w:num w:numId="11">
    <w:abstractNumId w:val="23"/>
  </w:num>
  <w:num w:numId="12">
    <w:abstractNumId w:val="14"/>
  </w:num>
  <w:num w:numId="13">
    <w:abstractNumId w:val="10"/>
  </w:num>
  <w:num w:numId="14">
    <w:abstractNumId w:val="13"/>
  </w:num>
  <w:num w:numId="15">
    <w:abstractNumId w:val="16"/>
  </w:num>
  <w:num w:numId="16">
    <w:abstractNumId w:val="17"/>
  </w:num>
  <w:num w:numId="17">
    <w:abstractNumId w:val="8"/>
  </w:num>
  <w:num w:numId="18">
    <w:abstractNumId w:val="18"/>
  </w:num>
  <w:num w:numId="19">
    <w:abstractNumId w:val="20"/>
  </w:num>
  <w:num w:numId="20">
    <w:abstractNumId w:val="22"/>
  </w:num>
  <w:num w:numId="21">
    <w:abstractNumId w:val="30"/>
  </w:num>
  <w:num w:numId="22">
    <w:abstractNumId w:val="28"/>
  </w:num>
  <w:num w:numId="23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5B80"/>
    <w:rsid w:val="0000483C"/>
    <w:rsid w:val="00011516"/>
    <w:rsid w:val="00021A6E"/>
    <w:rsid w:val="00025E6E"/>
    <w:rsid w:val="000355F9"/>
    <w:rsid w:val="0004209B"/>
    <w:rsid w:val="00043B26"/>
    <w:rsid w:val="000504C9"/>
    <w:rsid w:val="00054F9C"/>
    <w:rsid w:val="00056A0C"/>
    <w:rsid w:val="000654BE"/>
    <w:rsid w:val="00090284"/>
    <w:rsid w:val="000929ED"/>
    <w:rsid w:val="00092D15"/>
    <w:rsid w:val="000944E2"/>
    <w:rsid w:val="000947AA"/>
    <w:rsid w:val="0009661D"/>
    <w:rsid w:val="000A2C4F"/>
    <w:rsid w:val="000B5CB3"/>
    <w:rsid w:val="000C1731"/>
    <w:rsid w:val="000D2D4B"/>
    <w:rsid w:val="000E021B"/>
    <w:rsid w:val="000E471C"/>
    <w:rsid w:val="000E5F58"/>
    <w:rsid w:val="000E6BA4"/>
    <w:rsid w:val="000F22E6"/>
    <w:rsid w:val="00100530"/>
    <w:rsid w:val="00102908"/>
    <w:rsid w:val="00125C1F"/>
    <w:rsid w:val="00160CE5"/>
    <w:rsid w:val="00161A16"/>
    <w:rsid w:val="001673F0"/>
    <w:rsid w:val="00174892"/>
    <w:rsid w:val="00176FCE"/>
    <w:rsid w:val="00186C7A"/>
    <w:rsid w:val="001900FC"/>
    <w:rsid w:val="001B23B8"/>
    <w:rsid w:val="001D3E79"/>
    <w:rsid w:val="001E0C2F"/>
    <w:rsid w:val="00203644"/>
    <w:rsid w:val="0021063A"/>
    <w:rsid w:val="0021598D"/>
    <w:rsid w:val="002441D0"/>
    <w:rsid w:val="002447C2"/>
    <w:rsid w:val="002607B2"/>
    <w:rsid w:val="00292360"/>
    <w:rsid w:val="002A609B"/>
    <w:rsid w:val="002B6458"/>
    <w:rsid w:val="002E3543"/>
    <w:rsid w:val="002E512E"/>
    <w:rsid w:val="002E5950"/>
    <w:rsid w:val="00302B2F"/>
    <w:rsid w:val="0030703F"/>
    <w:rsid w:val="003434A9"/>
    <w:rsid w:val="00343818"/>
    <w:rsid w:val="0035163D"/>
    <w:rsid w:val="00353950"/>
    <w:rsid w:val="00353971"/>
    <w:rsid w:val="00372199"/>
    <w:rsid w:val="00373681"/>
    <w:rsid w:val="00395FE2"/>
    <w:rsid w:val="003A3264"/>
    <w:rsid w:val="003A5B3B"/>
    <w:rsid w:val="003C53D9"/>
    <w:rsid w:val="003C741E"/>
    <w:rsid w:val="003D5D88"/>
    <w:rsid w:val="0041442E"/>
    <w:rsid w:val="00414DBF"/>
    <w:rsid w:val="00426183"/>
    <w:rsid w:val="00433C45"/>
    <w:rsid w:val="004341AD"/>
    <w:rsid w:val="00441DC0"/>
    <w:rsid w:val="004502AF"/>
    <w:rsid w:val="0045616B"/>
    <w:rsid w:val="00456EA9"/>
    <w:rsid w:val="00457B4C"/>
    <w:rsid w:val="00475C3D"/>
    <w:rsid w:val="00485958"/>
    <w:rsid w:val="004905D1"/>
    <w:rsid w:val="004C5312"/>
    <w:rsid w:val="004D493B"/>
    <w:rsid w:val="004E19F6"/>
    <w:rsid w:val="00506C3F"/>
    <w:rsid w:val="00524FCA"/>
    <w:rsid w:val="00537B2F"/>
    <w:rsid w:val="005444BB"/>
    <w:rsid w:val="0054515E"/>
    <w:rsid w:val="005471BB"/>
    <w:rsid w:val="00553D3E"/>
    <w:rsid w:val="00554C55"/>
    <w:rsid w:val="00557273"/>
    <w:rsid w:val="00584E78"/>
    <w:rsid w:val="00585132"/>
    <w:rsid w:val="00593ED3"/>
    <w:rsid w:val="0059588B"/>
    <w:rsid w:val="00597764"/>
    <w:rsid w:val="005977C7"/>
    <w:rsid w:val="005C545F"/>
    <w:rsid w:val="005C6249"/>
    <w:rsid w:val="005E1430"/>
    <w:rsid w:val="005E7D26"/>
    <w:rsid w:val="005F3C92"/>
    <w:rsid w:val="005F560D"/>
    <w:rsid w:val="00621E82"/>
    <w:rsid w:val="006355EC"/>
    <w:rsid w:val="0064290E"/>
    <w:rsid w:val="00643694"/>
    <w:rsid w:val="006516E0"/>
    <w:rsid w:val="00656EFA"/>
    <w:rsid w:val="006631C8"/>
    <w:rsid w:val="00675E6F"/>
    <w:rsid w:val="0068167D"/>
    <w:rsid w:val="0069774D"/>
    <w:rsid w:val="006A24AB"/>
    <w:rsid w:val="006A28D8"/>
    <w:rsid w:val="006A53E2"/>
    <w:rsid w:val="006A6200"/>
    <w:rsid w:val="006A689F"/>
    <w:rsid w:val="006D5FB2"/>
    <w:rsid w:val="006E3C96"/>
    <w:rsid w:val="006E40EE"/>
    <w:rsid w:val="006E7E1A"/>
    <w:rsid w:val="006F1E6B"/>
    <w:rsid w:val="00704A78"/>
    <w:rsid w:val="00705234"/>
    <w:rsid w:val="00706853"/>
    <w:rsid w:val="007071D9"/>
    <w:rsid w:val="00713FC3"/>
    <w:rsid w:val="00716FC0"/>
    <w:rsid w:val="007217D4"/>
    <w:rsid w:val="007221EB"/>
    <w:rsid w:val="007259A5"/>
    <w:rsid w:val="00740188"/>
    <w:rsid w:val="0076126F"/>
    <w:rsid w:val="007714B8"/>
    <w:rsid w:val="00781744"/>
    <w:rsid w:val="007828E0"/>
    <w:rsid w:val="00786C9C"/>
    <w:rsid w:val="00791C11"/>
    <w:rsid w:val="00795F04"/>
    <w:rsid w:val="00796F4B"/>
    <w:rsid w:val="007A4B77"/>
    <w:rsid w:val="007A7118"/>
    <w:rsid w:val="007A7C5E"/>
    <w:rsid w:val="007C132D"/>
    <w:rsid w:val="007D173C"/>
    <w:rsid w:val="007D1D5A"/>
    <w:rsid w:val="007D218B"/>
    <w:rsid w:val="007D5F60"/>
    <w:rsid w:val="007F67D9"/>
    <w:rsid w:val="008007E0"/>
    <w:rsid w:val="008031B7"/>
    <w:rsid w:val="00805025"/>
    <w:rsid w:val="0082569B"/>
    <w:rsid w:val="00826CEE"/>
    <w:rsid w:val="008303ED"/>
    <w:rsid w:val="00861E84"/>
    <w:rsid w:val="008676B1"/>
    <w:rsid w:val="00870E5F"/>
    <w:rsid w:val="008755B1"/>
    <w:rsid w:val="008829BF"/>
    <w:rsid w:val="00883BD8"/>
    <w:rsid w:val="00892BDC"/>
    <w:rsid w:val="008954E0"/>
    <w:rsid w:val="008A2A2F"/>
    <w:rsid w:val="008A504D"/>
    <w:rsid w:val="008B0789"/>
    <w:rsid w:val="008B30B9"/>
    <w:rsid w:val="008D1886"/>
    <w:rsid w:val="008D3774"/>
    <w:rsid w:val="008E012F"/>
    <w:rsid w:val="008E5E5F"/>
    <w:rsid w:val="008F0185"/>
    <w:rsid w:val="008F0F4C"/>
    <w:rsid w:val="008F75DF"/>
    <w:rsid w:val="00901E91"/>
    <w:rsid w:val="00904031"/>
    <w:rsid w:val="00923B7B"/>
    <w:rsid w:val="0092661F"/>
    <w:rsid w:val="00931CC1"/>
    <w:rsid w:val="00943D04"/>
    <w:rsid w:val="00947EC8"/>
    <w:rsid w:val="00963BBF"/>
    <w:rsid w:val="00975005"/>
    <w:rsid w:val="00977DCA"/>
    <w:rsid w:val="00982748"/>
    <w:rsid w:val="00983492"/>
    <w:rsid w:val="00994814"/>
    <w:rsid w:val="00994E1E"/>
    <w:rsid w:val="009B0D42"/>
    <w:rsid w:val="009B3CDB"/>
    <w:rsid w:val="009B4802"/>
    <w:rsid w:val="009B6DCB"/>
    <w:rsid w:val="009C774B"/>
    <w:rsid w:val="00A033F1"/>
    <w:rsid w:val="00A103CC"/>
    <w:rsid w:val="00A30013"/>
    <w:rsid w:val="00A369DF"/>
    <w:rsid w:val="00A36ECA"/>
    <w:rsid w:val="00A60D3F"/>
    <w:rsid w:val="00A63E94"/>
    <w:rsid w:val="00A64C6B"/>
    <w:rsid w:val="00A67437"/>
    <w:rsid w:val="00A77150"/>
    <w:rsid w:val="00A77558"/>
    <w:rsid w:val="00A93F16"/>
    <w:rsid w:val="00A9671C"/>
    <w:rsid w:val="00A9717C"/>
    <w:rsid w:val="00AB06FB"/>
    <w:rsid w:val="00AB5E78"/>
    <w:rsid w:val="00AC0A8F"/>
    <w:rsid w:val="00AD3B7F"/>
    <w:rsid w:val="00AD46C8"/>
    <w:rsid w:val="00AD6034"/>
    <w:rsid w:val="00AF35E9"/>
    <w:rsid w:val="00AF4580"/>
    <w:rsid w:val="00B00502"/>
    <w:rsid w:val="00B00DC7"/>
    <w:rsid w:val="00B02F10"/>
    <w:rsid w:val="00B20167"/>
    <w:rsid w:val="00B26506"/>
    <w:rsid w:val="00B4303E"/>
    <w:rsid w:val="00B6624E"/>
    <w:rsid w:val="00B70281"/>
    <w:rsid w:val="00B7153A"/>
    <w:rsid w:val="00B73D72"/>
    <w:rsid w:val="00B966E9"/>
    <w:rsid w:val="00BB6878"/>
    <w:rsid w:val="00BC0462"/>
    <w:rsid w:val="00BC7EB1"/>
    <w:rsid w:val="00BD2DE1"/>
    <w:rsid w:val="00BE014B"/>
    <w:rsid w:val="00BE6559"/>
    <w:rsid w:val="00BF0654"/>
    <w:rsid w:val="00BF4143"/>
    <w:rsid w:val="00C01730"/>
    <w:rsid w:val="00C10C78"/>
    <w:rsid w:val="00C323DE"/>
    <w:rsid w:val="00C36037"/>
    <w:rsid w:val="00C40442"/>
    <w:rsid w:val="00C55168"/>
    <w:rsid w:val="00C617C6"/>
    <w:rsid w:val="00C61DCF"/>
    <w:rsid w:val="00C7129D"/>
    <w:rsid w:val="00C75B80"/>
    <w:rsid w:val="00CA031E"/>
    <w:rsid w:val="00CA5A5B"/>
    <w:rsid w:val="00CB099D"/>
    <w:rsid w:val="00CC4804"/>
    <w:rsid w:val="00CC6392"/>
    <w:rsid w:val="00CD0B23"/>
    <w:rsid w:val="00CF76E3"/>
    <w:rsid w:val="00D00B9A"/>
    <w:rsid w:val="00D02238"/>
    <w:rsid w:val="00D07A13"/>
    <w:rsid w:val="00D137F2"/>
    <w:rsid w:val="00D34F8E"/>
    <w:rsid w:val="00D50FB2"/>
    <w:rsid w:val="00D52D60"/>
    <w:rsid w:val="00D56F1E"/>
    <w:rsid w:val="00D6692E"/>
    <w:rsid w:val="00D736CF"/>
    <w:rsid w:val="00D94B7F"/>
    <w:rsid w:val="00DA7A8F"/>
    <w:rsid w:val="00DB24A3"/>
    <w:rsid w:val="00DB4DCB"/>
    <w:rsid w:val="00DD3438"/>
    <w:rsid w:val="00DD4A12"/>
    <w:rsid w:val="00DE4D4E"/>
    <w:rsid w:val="00DF28A4"/>
    <w:rsid w:val="00DF3B86"/>
    <w:rsid w:val="00E052D3"/>
    <w:rsid w:val="00E12151"/>
    <w:rsid w:val="00E14079"/>
    <w:rsid w:val="00E16384"/>
    <w:rsid w:val="00E25E01"/>
    <w:rsid w:val="00E25E2C"/>
    <w:rsid w:val="00E31472"/>
    <w:rsid w:val="00E34D78"/>
    <w:rsid w:val="00E367F9"/>
    <w:rsid w:val="00E44562"/>
    <w:rsid w:val="00E450F9"/>
    <w:rsid w:val="00E45CD9"/>
    <w:rsid w:val="00EA4858"/>
    <w:rsid w:val="00EA538F"/>
    <w:rsid w:val="00EA74F6"/>
    <w:rsid w:val="00EC7CEC"/>
    <w:rsid w:val="00ED7E12"/>
    <w:rsid w:val="00EF0587"/>
    <w:rsid w:val="00EF1B2C"/>
    <w:rsid w:val="00EF1E0C"/>
    <w:rsid w:val="00EF5386"/>
    <w:rsid w:val="00F04139"/>
    <w:rsid w:val="00F12CD8"/>
    <w:rsid w:val="00F12D30"/>
    <w:rsid w:val="00F22B2E"/>
    <w:rsid w:val="00F24FAB"/>
    <w:rsid w:val="00F45A7C"/>
    <w:rsid w:val="00F47545"/>
    <w:rsid w:val="00F5516D"/>
    <w:rsid w:val="00F55636"/>
    <w:rsid w:val="00F84BD9"/>
    <w:rsid w:val="00F87A09"/>
    <w:rsid w:val="00F93E9C"/>
    <w:rsid w:val="00F94529"/>
    <w:rsid w:val="00FA0B44"/>
    <w:rsid w:val="00FA261B"/>
    <w:rsid w:val="00FB3516"/>
    <w:rsid w:val="00FC4A4E"/>
    <w:rsid w:val="00FD347F"/>
    <w:rsid w:val="00FE0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 w:uiPriority="0"/>
    <w:lsdException w:name="header" w:locked="1" w:uiPriority="0"/>
    <w:lsdException w:name="caption" w:locked="1" w:uiPriority="0" w:qFormat="1"/>
    <w:lsdException w:name="page number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Body Text 2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uiPriority="59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354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C75B8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75B80"/>
    <w:pPr>
      <w:keepNext/>
      <w:tabs>
        <w:tab w:val="left" w:pos="1701"/>
      </w:tabs>
      <w:spacing w:after="0" w:line="240" w:lineRule="auto"/>
      <w:ind w:left="708"/>
      <w:outlineLvl w:val="1"/>
    </w:pPr>
    <w:rPr>
      <w:rFonts w:ascii="Times New Roman" w:hAnsi="Times New Roman"/>
      <w:sz w:val="24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5B80"/>
    <w:pPr>
      <w:keepNext/>
      <w:spacing w:after="0" w:line="240" w:lineRule="auto"/>
      <w:ind w:firstLine="720"/>
      <w:jc w:val="both"/>
      <w:outlineLvl w:val="8"/>
    </w:pPr>
    <w:rPr>
      <w:rFonts w:ascii="Times New Roman" w:hAnsi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75B80"/>
    <w:rPr>
      <w:rFonts w:ascii="Times New Roman" w:hAnsi="Times New Roman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75B80"/>
    <w:rPr>
      <w:rFonts w:ascii="Times New Roman" w:hAnsi="Times New Roman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C75B80"/>
    <w:rPr>
      <w:rFonts w:ascii="Times New Roman" w:hAnsi="Times New Roman" w:cs="Times New Roman"/>
      <w:i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C75B80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75B80"/>
    <w:rPr>
      <w:rFonts w:ascii="Times New Roman" w:hAnsi="Times New Roman" w:cs="Times New Roman"/>
      <w:b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C75B80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75B80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75B80"/>
    <w:rPr>
      <w:rFonts w:ascii="MS Sans Serif" w:hAnsi="MS Sans Serif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C75B80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75B80"/>
    <w:rPr>
      <w:rFonts w:ascii="MS Sans Serif" w:hAnsi="MS Sans Serif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5B8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75B80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5B80"/>
    <w:rPr>
      <w:rFonts w:cs="Times New Roman"/>
      <w:vertAlign w:val="superscript"/>
    </w:rPr>
  </w:style>
  <w:style w:type="paragraph" w:customStyle="1" w:styleId="Style9">
    <w:name w:val="Style9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uiPriority w:val="99"/>
    <w:rsid w:val="00C75B80"/>
    <w:rPr>
      <w:rFonts w:ascii="Times New Roman" w:hAnsi="Times New Roman"/>
      <w:sz w:val="32"/>
    </w:rPr>
  </w:style>
  <w:style w:type="character" w:customStyle="1" w:styleId="FontStyle37">
    <w:name w:val="Font Style37"/>
    <w:uiPriority w:val="99"/>
    <w:rsid w:val="00C75B80"/>
    <w:rPr>
      <w:rFonts w:ascii="Times New Roman" w:hAnsi="Times New Roman"/>
      <w:b/>
      <w:sz w:val="18"/>
    </w:rPr>
  </w:style>
  <w:style w:type="paragraph" w:styleId="Akapitzlist">
    <w:name w:val="List Paragraph"/>
    <w:aliases w:val="normalny tekst,List Paragraph,Numerowanie,Akapit z listą BS,Kolorowa lista — akcent 11,Akapit z listą3,Obiekt,BulletC,Akapit z listą31,NOWY,Akapit z listą32,CW_Lista,Akapit z listą2,sw tekst,Preambuła,L1,maz_wyliczenie,opis dzialania"/>
    <w:basedOn w:val="Normalny"/>
    <w:link w:val="AkapitzlistZnak"/>
    <w:qFormat/>
    <w:rsid w:val="00C75B80"/>
    <w:pPr>
      <w:ind w:left="720"/>
      <w:contextualSpacing/>
    </w:pPr>
    <w:rPr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uiPriority w:val="99"/>
    <w:rsid w:val="00C75B80"/>
    <w:pPr>
      <w:suppressAutoHyphens/>
      <w:spacing w:after="0" w:line="240" w:lineRule="auto"/>
    </w:pPr>
    <w:rPr>
      <w:rFonts w:ascii="Arial" w:hAnsi="Arial"/>
      <w:szCs w:val="20"/>
    </w:rPr>
  </w:style>
  <w:style w:type="paragraph" w:customStyle="1" w:styleId="Tekstpodstawowy21">
    <w:name w:val="Tekst podstawowy 21"/>
    <w:basedOn w:val="Normalny"/>
    <w:uiPriority w:val="99"/>
    <w:rsid w:val="00C75B80"/>
    <w:pPr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524FC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4FCA"/>
    <w:rPr>
      <w:rFonts w:ascii="Times New Roman" w:hAnsi="Times New Roman" w:cs="Times New Roman"/>
      <w:sz w:val="20"/>
      <w:szCs w:val="20"/>
    </w:rPr>
  </w:style>
  <w:style w:type="paragraph" w:customStyle="1" w:styleId="Domylne">
    <w:name w:val="Domyślne"/>
    <w:uiPriority w:val="99"/>
    <w:rsid w:val="00524FCA"/>
    <w:pPr>
      <w:shd w:val="clear" w:color="auto" w:fill="FFFFFF"/>
      <w:autoSpaceDN w:val="0"/>
      <w:textAlignment w:val="baseline"/>
    </w:pPr>
    <w:rPr>
      <w:rFonts w:ascii="Helvetica Neue" w:eastAsia="Arial Unicode MS" w:hAnsi="Helvetica Neue" w:cs="Arial Unicode MS"/>
      <w:color w:val="000000"/>
      <w:kern w:val="3"/>
      <w:lang w:val="es-ES" w:eastAsia="zh-CN" w:bidi="hi-IN"/>
    </w:rPr>
  </w:style>
  <w:style w:type="character" w:customStyle="1" w:styleId="ZnakZnak">
    <w:name w:val="Znak Znak"/>
    <w:uiPriority w:val="99"/>
    <w:rsid w:val="00524FCA"/>
    <w:rPr>
      <w:b/>
      <w:sz w:val="24"/>
      <w:lang w:val="pl-PL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Akapit z listą3 Znak,Obiekt Znak,BulletC Znak,Akapit z listą31 Znak,NOWY Znak,Akapit z listą32 Znak,CW_Lista Znak,L1 Znak"/>
    <w:link w:val="Akapitzlist"/>
    <w:qFormat/>
    <w:locked/>
    <w:rsid w:val="00524FCA"/>
    <w:rPr>
      <w:rFonts w:ascii="Calibri" w:eastAsia="Times New Roman" w:hAnsi="Calibri"/>
      <w:lang w:eastAsia="en-US"/>
    </w:rPr>
  </w:style>
  <w:style w:type="paragraph" w:customStyle="1" w:styleId="Standard">
    <w:name w:val="Standard"/>
    <w:uiPriority w:val="99"/>
    <w:rsid w:val="00F55636"/>
    <w:pPr>
      <w:suppressAutoHyphens/>
      <w:autoSpaceDN w:val="0"/>
      <w:textAlignment w:val="baseline"/>
    </w:pPr>
    <w:rPr>
      <w:rFonts w:ascii="Times New Roman" w:hAnsi="Times New Roman"/>
      <w:kern w:val="3"/>
      <w:sz w:val="20"/>
      <w:szCs w:val="20"/>
    </w:rPr>
  </w:style>
  <w:style w:type="paragraph" w:styleId="NormalnyWeb">
    <w:name w:val="Normal (Web)"/>
    <w:basedOn w:val="Normalny"/>
    <w:uiPriority w:val="99"/>
    <w:semiHidden/>
    <w:rsid w:val="009B6DCB"/>
    <w:pPr>
      <w:spacing w:after="0" w:line="240" w:lineRule="auto"/>
    </w:pPr>
    <w:rPr>
      <w:rFonts w:ascii="Times New Roman" w:hAnsi="Times New Roman"/>
      <w:sz w:val="24"/>
      <w:szCs w:val="24"/>
    </w:rPr>
  </w:style>
  <w:style w:type="numbering" w:customStyle="1" w:styleId="WWNum35">
    <w:name w:val="WWNum35"/>
    <w:rsid w:val="00695DCA"/>
    <w:pPr>
      <w:numPr>
        <w:numId w:val="13"/>
      </w:numPr>
    </w:pPr>
  </w:style>
  <w:style w:type="numbering" w:customStyle="1" w:styleId="WWNum2">
    <w:name w:val="WWNum2"/>
    <w:rsid w:val="00695DCA"/>
    <w:pPr>
      <w:numPr>
        <w:numId w:val="12"/>
      </w:numPr>
    </w:pPr>
  </w:style>
  <w:style w:type="numbering" w:customStyle="1" w:styleId="WWNum13">
    <w:name w:val="WWNum13"/>
    <w:rsid w:val="00695DCA"/>
    <w:pPr>
      <w:numPr>
        <w:numId w:val="11"/>
      </w:numPr>
    </w:pPr>
  </w:style>
  <w:style w:type="paragraph" w:customStyle="1" w:styleId="Akapitzlist1">
    <w:name w:val="Akapit z listą1"/>
    <w:basedOn w:val="Normalny"/>
    <w:uiPriority w:val="34"/>
    <w:qFormat/>
    <w:rsid w:val="00DD3438"/>
    <w:pPr>
      <w:spacing w:after="160" w:line="259" w:lineRule="auto"/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B2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21063A"/>
  </w:style>
  <w:style w:type="paragraph" w:customStyle="1" w:styleId="text-justify">
    <w:name w:val="text-justify"/>
    <w:basedOn w:val="Normalny"/>
    <w:rsid w:val="00F93E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236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360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360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92B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456E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146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59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15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191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0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995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597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250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50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95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918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0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E2344-F470-418D-832C-4D9FB8F47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763</Words>
  <Characters>6146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6896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vaio</dc:creator>
  <cp:lastModifiedBy>Honorata Siry-Jabłońska</cp:lastModifiedBy>
  <cp:revision>3</cp:revision>
  <dcterms:created xsi:type="dcterms:W3CDTF">2022-11-16T19:52:00Z</dcterms:created>
  <dcterms:modified xsi:type="dcterms:W3CDTF">2022-11-23T13:47:00Z</dcterms:modified>
</cp:coreProperties>
</file>