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A493CB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6E1C00">
        <w:rPr>
          <w:rFonts w:ascii="Cambria" w:hAnsi="Cambria" w:cs="Arial"/>
          <w:bCs/>
          <w:sz w:val="22"/>
          <w:szCs w:val="22"/>
        </w:rPr>
        <w:t xml:space="preserve"> III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A7281">
        <w:rPr>
          <w:rFonts w:ascii="Cambria" w:hAnsi="Cambria" w:cs="Arial"/>
          <w:bCs/>
          <w:sz w:val="22"/>
          <w:szCs w:val="22"/>
        </w:rPr>
        <w:t>12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740EA48A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0CB2B68" w14:textId="0D852F36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5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91"/>
        <w:gridCol w:w="1482"/>
        <w:gridCol w:w="2547"/>
        <w:gridCol w:w="346"/>
        <w:gridCol w:w="324"/>
        <w:gridCol w:w="302"/>
        <w:gridCol w:w="288"/>
        <w:gridCol w:w="277"/>
        <w:gridCol w:w="338"/>
        <w:gridCol w:w="312"/>
        <w:gridCol w:w="407"/>
        <w:gridCol w:w="508"/>
        <w:gridCol w:w="2210"/>
        <w:gridCol w:w="216"/>
        <w:gridCol w:w="215"/>
        <w:gridCol w:w="215"/>
        <w:gridCol w:w="215"/>
        <w:gridCol w:w="1430"/>
        <w:gridCol w:w="1825"/>
        <w:gridCol w:w="191"/>
        <w:gridCol w:w="191"/>
        <w:gridCol w:w="191"/>
        <w:gridCol w:w="980"/>
        <w:gridCol w:w="191"/>
      </w:tblGrid>
      <w:tr w:rsidR="009A7281" w:rsidRPr="009A7281" w14:paraId="06E3E28D" w14:textId="77777777" w:rsidTr="009A7281">
        <w:trPr>
          <w:trHeight w:val="364"/>
        </w:trPr>
        <w:tc>
          <w:tcPr>
            <w:tcW w:w="1441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298AE57" w14:textId="77777777" w:rsidR="009A7281" w:rsidRDefault="009A7281" w:rsidP="009A728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6FEC815E" w14:textId="77777777" w:rsidR="009A7281" w:rsidRDefault="009A7281" w:rsidP="009A728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0F5E2E6" w14:textId="77777777" w:rsidR="009A7281" w:rsidRDefault="009A7281" w:rsidP="009A728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2D051A43" w14:textId="6C8B8EE5" w:rsidR="009A7281" w:rsidRPr="009A7281" w:rsidRDefault="009A7281" w:rsidP="009A728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D4CE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B846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AA967EE" w14:textId="77777777" w:rsidTr="009A7281">
        <w:trPr>
          <w:trHeight w:val="105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77015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BDA7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A1D4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19F7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F189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FD41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851C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5BD1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51DD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670D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3904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2685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9405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75EE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03DA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8F31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1F27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FEC6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C896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FFC6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3AA6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E06B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482A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446C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B6C6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2AF30F0E" w14:textId="77777777" w:rsidTr="009A7281">
        <w:trPr>
          <w:trHeight w:val="713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004F32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EFC80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DA61C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E50A7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CE8F6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5F5F8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2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E055A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427D2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C8DFE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43198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37441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CA78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6276EF10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543F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DE15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B2C7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06756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1C61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9D8A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1 736,00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9F05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50A6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C479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2BF2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C678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7B910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4610544E" w14:textId="77777777" w:rsidTr="009A7281">
        <w:trPr>
          <w:trHeight w:val="6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E23E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3849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29FD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B1F8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4390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DB9D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F01D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773AD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188BB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3D36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0EE0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9634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3877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0E22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0F10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AB3A8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08A6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B8BC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2F429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B66B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0409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BA17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E820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E8C0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EA15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2FFB7FDD" w14:textId="77777777" w:rsidTr="009A7281">
        <w:trPr>
          <w:trHeight w:val="364"/>
        </w:trPr>
        <w:tc>
          <w:tcPr>
            <w:tcW w:w="1441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B7F1C0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36E1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36D0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7AC1728D" w14:textId="77777777" w:rsidTr="009A7281">
        <w:trPr>
          <w:trHeight w:val="105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5099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DCA8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0AE9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F673C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4777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28698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5213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8AF5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2AC34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2DA4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DB5C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C4870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7C5C8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56F3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9881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5FFC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51EB4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AE96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9685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3B8F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1C289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4DCD3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5D4A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CBEB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CA84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AA05A69" w14:textId="77777777" w:rsidTr="009A7281">
        <w:trPr>
          <w:trHeight w:val="713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54909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3C08E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2DB4F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856DE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D5496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6CAC4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2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1A402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1B73D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37623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BE7A9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70F02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AF6F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5F2D13BB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9465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C231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A042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2D9F0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BF55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EE96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3 547,00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E2C5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766A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A3AA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83F82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90BD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8C22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59EBB2BD" w14:textId="77777777" w:rsidTr="009A7281">
        <w:trPr>
          <w:trHeight w:val="6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AC44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98FD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125F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976C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E7D2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C4C26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628C8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72B0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BA18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6FE7D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F223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0676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BC8F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9875F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1F88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7C8D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1386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E704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66D5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CC39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8922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AFC1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6D5C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03123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DF42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27182B4B" w14:textId="77777777" w:rsidTr="009A7281">
        <w:trPr>
          <w:trHeight w:val="364"/>
        </w:trPr>
        <w:tc>
          <w:tcPr>
            <w:tcW w:w="1441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234D63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A3EB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3CFD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056D4AA" w14:textId="77777777" w:rsidTr="009A7281">
        <w:trPr>
          <w:trHeight w:val="105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19D5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EA65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0423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9971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7310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12FF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AE83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B174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94A2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E6C9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8E66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CA9F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0E51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04E3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443D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AB054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6C99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07A4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0AAB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2516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98A58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2AA6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FBEA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2F8D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0616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729D9FEA" w14:textId="77777777" w:rsidTr="009A7281">
        <w:trPr>
          <w:trHeight w:val="713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E29427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E7BEB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8CA3D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76206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C6238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4EB60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2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AA3AA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9817B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D2B09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CDFE1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9921F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85B9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6B10968E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CD6D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A88E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3433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B55B8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55B1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4E77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2 322,00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06CB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8647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28F2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AC34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25B2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FB14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4805AD9F" w14:textId="77777777" w:rsidTr="009A7281">
        <w:trPr>
          <w:trHeight w:val="6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CB46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1C62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AE3C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1834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C59B1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BEE4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516F6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2C09E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3C47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41CB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F318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C3B6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0723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B0CA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1975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6FC2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A45C9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806FA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779D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9D45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4FAE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976A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AF57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77A3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7B13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6BCCCB5A" w14:textId="77777777" w:rsidTr="009A7281">
        <w:trPr>
          <w:trHeight w:val="364"/>
        </w:trPr>
        <w:tc>
          <w:tcPr>
            <w:tcW w:w="1441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CE27A5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B28D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A17B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00A7723B" w14:textId="77777777" w:rsidTr="009A7281">
        <w:trPr>
          <w:trHeight w:val="105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22FE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4CCF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913D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A608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674A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5574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41EBE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3BDB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28D5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53DB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D59A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5B3D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0F3E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ACD8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C56D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C4DE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62C1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5D0D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7965D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53A4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AA19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532B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72D7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8BEE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030A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AE2FC99" w14:textId="77777777" w:rsidTr="009A7281">
        <w:trPr>
          <w:trHeight w:val="713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D5E2B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66DFB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A264E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0526F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B59F8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B62C9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2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DAD8A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B6797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5F0BF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5C04F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381F1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DDCF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7AEFA218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13FA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34A0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C958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B1872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BC47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C80B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1C505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0059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260B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569E8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CB4D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146A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71E50DA6" w14:textId="77777777" w:rsidTr="009A7281">
        <w:trPr>
          <w:trHeight w:val="64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2A6C7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0649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0517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152A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D0BD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C06E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1B6E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B3178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9AA52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EC6D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DE579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2BB2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63BB9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F53B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B432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B5D4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60BC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00C0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AE7F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21D7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1282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F77A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D2C5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3AB8B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CCD1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0E873A1A" w14:textId="77777777" w:rsidTr="009A7281">
        <w:trPr>
          <w:trHeight w:val="364"/>
        </w:trPr>
        <w:tc>
          <w:tcPr>
            <w:tcW w:w="1441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B4983C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1477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FF99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766F68F0" w14:textId="77777777" w:rsidTr="009A7281">
        <w:trPr>
          <w:trHeight w:val="105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CB0E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BE70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C139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7C23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3CE8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7747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B445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941B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B560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06C7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DD8F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8428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C5CD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2411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7AFA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A583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7C2F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FA7E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78C31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E0834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9DAE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EF466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CB4A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A952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9AF8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59445C90" w14:textId="77777777" w:rsidTr="009A7281">
        <w:trPr>
          <w:trHeight w:val="713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19C76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14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03C35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68A87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12720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AD703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B73A4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2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44CF6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D663A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B9325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2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CE04E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A014E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4F823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4663798E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FEA9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65F8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B368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2892C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3575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ACBA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495,00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267E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809C5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B74A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7EDD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BEE2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D207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43F2FBC3" w14:textId="77777777" w:rsidTr="009A7281">
        <w:trPr>
          <w:trHeight w:val="180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B0DE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90740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F79E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51C9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79C2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D34C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E257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EF23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DCD4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87B8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7AB0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831B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7DF9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A9BB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3D9B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3804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5D960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51BA7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BA0A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FFC3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7ABA7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153A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4273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1E74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2C81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60BA7A11" w14:textId="77777777" w:rsidTr="009A7281">
        <w:trPr>
          <w:trHeight w:val="713"/>
        </w:trPr>
        <w:tc>
          <w:tcPr>
            <w:tcW w:w="382" w:type="dxa"/>
            <w:gridSpan w:val="2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BB146C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8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F4F91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4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04B50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537" w:type="dxa"/>
            <w:gridSpan w:val="5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2C1C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50" w:type="dxa"/>
            <w:gridSpan w:val="2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F124D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915" w:type="dxa"/>
            <w:gridSpan w:val="2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1F50B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21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68DCE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861" w:type="dxa"/>
            <w:gridSpan w:val="4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EEF14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3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AAA0C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25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E6114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53" w:type="dxa"/>
            <w:gridSpan w:val="4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31089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A728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2524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67A0A131" w14:textId="77777777" w:rsidTr="009A7281">
        <w:trPr>
          <w:trHeight w:val="480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E9B65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04961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FE1D9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C0DBC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BD340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26B68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12,67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5F2D5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BB4D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6034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27E2A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2FEFA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A77B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4FB11D97" w14:textId="77777777" w:rsidTr="009A7281">
        <w:trPr>
          <w:trHeight w:val="57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4C7A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7CB00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7AE71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01688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13DBD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E55D95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4409D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3AB92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DECA0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F9C19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85980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5FEE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02D1C638" w14:textId="77777777" w:rsidTr="009A7281">
        <w:trPr>
          <w:trHeight w:val="57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C907B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ACE5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B33B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CC490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1A5F1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EF57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14,43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C60C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788342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06F3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C67A1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60B7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3730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62A2FAA2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DF58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B2570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C17D7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F7E4F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18FA8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4F080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15,92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47E6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A1877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792F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2EBFD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81687B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1E8F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626B2AB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60DF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0292E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A570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7A4AD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6E28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7CD7D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03C0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C915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1AA7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95D04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650CD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A590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03E2C847" w14:textId="77777777" w:rsidTr="00E1206B">
        <w:trPr>
          <w:trHeight w:val="495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A1226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108C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A9B75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EA8B2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E8F9C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C36AB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5,36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E1A80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AC3DD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39A11862" w14:textId="34647368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312DC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73F9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0FFC3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CB5A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79E0179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A0D3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4973B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7DAB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BE65A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4EF3A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6A77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34,34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B41B02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7D093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6AB7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CC81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14648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628BE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42CF24E4" w14:textId="77777777" w:rsidTr="009A7281">
        <w:trPr>
          <w:trHeight w:val="57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AB4FA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1BAB9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916A6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AB1ED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CB3E3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1F174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CCE15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ED019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3194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CC82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283FF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2AA38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132B7EDE" w14:textId="77777777" w:rsidTr="00ED62F7">
        <w:trPr>
          <w:trHeight w:val="57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C70BE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217FC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2FD8B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9A0C7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D3A9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1CF13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33,36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5EC6A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F9238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3F65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9E1F5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59EE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EFC2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0598C5A2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ECE5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D875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AECC6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E39E1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4FE6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0565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CC0AE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C64C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437DD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0510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0D61B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D2808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5F237679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E2999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A0E9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F8D0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531AC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6B26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649F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3,48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180C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6DEB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39D1D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33FF0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B3B7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4CCD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0293691" w14:textId="77777777" w:rsidTr="009A7281">
        <w:trPr>
          <w:trHeight w:val="57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84F16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2DB00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775A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FA6C6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1D7D3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5A747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16,55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33A565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CE032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11A31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AD41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85B2B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E330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B378103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1F1F0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F6654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71EF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8AE37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44EC8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2B58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B0EF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A6E3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D3860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C8B38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9BE962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5515F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48012845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5D2E5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7F98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B964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81793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3EEC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BF9D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BC99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21EA6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29E92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33E1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D1AA8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89154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B9764C1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2A7B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A2B9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864A2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D7399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85E7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DDFA7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DF6AC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0FEDD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44EF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F6F96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9E44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7D3D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2AF10F35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1250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6EFA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54157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C904A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C41C8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87918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E5E49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806AAB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892A3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46E3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A6359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1A48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14BAC800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E1210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BCA29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B5884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D3A632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FA10E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6749E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8C0B6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9E1D1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CF282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43C1A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69C01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B460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7080A535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975DD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F924D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7AE2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B15B7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EFF1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5D9A0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11,80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EAFBF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D15BF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C305A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BBA99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66A16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A1E7F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B9E705C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ECF8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B4BF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E6D9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5E32E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D3E95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AA85A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D5CDC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4260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3D97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6AC54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E47B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165E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2DB401F4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494A6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B8D24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67946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B43BF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6DF7D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A6712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1079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EBF9F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E1BD6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2C844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DC039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2A9A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753E1762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BB8A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A764F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9151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00B30D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5E140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34366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19,49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7D4A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46C0B9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C44C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89D9B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30612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CB44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C88AFD8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3FEF7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29270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AA3C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F94B7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166D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63A9B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738AC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EF8D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BC103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C6E0DB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CE0F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022E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3ADB6661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CED1D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547C1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2A7D6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192DC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FE444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EEE0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D606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78003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C6186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25FF9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CBEAC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FA856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2A865019" w14:textId="77777777" w:rsidTr="00ED62F7">
        <w:trPr>
          <w:trHeight w:val="57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F35B0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29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F8C3F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27DB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1DF56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5B558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ED7E0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08A5C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CD08A8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1D97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8F97AB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BA703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0840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15AD72D3" w14:textId="77777777" w:rsidTr="009A7281">
        <w:trPr>
          <w:trHeight w:val="57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BB8819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61300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165.02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7D3E1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C2AF6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Obserwacja terenów leśnych z dostrzegalni przeciwpożarowych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CFAFC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962E77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8183A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A40085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B4D54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66819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59F3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3A17BC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0CEA3DEC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ABA7B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70D28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8863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50CBC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6AA8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E89B9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6B41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56EEC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142DA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7365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C213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3EA2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11C922B0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564E38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0378C3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3C9015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7034C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A62E4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4B492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588,00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42C08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FCC1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A53CD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1AC2B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ACC76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BEF5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06DB7AF0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4841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D45F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C30C0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B1FBF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C9AE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70991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ACFDA3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B359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94112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6439C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094AF4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D4D4E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592E9965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07F53F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58443C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3E7D2D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54F6D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EB1F4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4DD6A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30858F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807DF8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6D3D5A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D7909E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D3DF08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0036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41F41B9D" w14:textId="77777777" w:rsidTr="009A7281">
        <w:trPr>
          <w:trHeight w:val="394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BFACE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5810E0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C32D2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868D24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E1524E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1F44F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96,00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A58E46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4FE57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234F31" w14:textId="77777777" w:rsidR="009A7281" w:rsidRPr="009A7281" w:rsidRDefault="009A7281" w:rsidP="009A728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A1C46C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930D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D448A8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A7281" w:rsidRPr="009A7281" w14:paraId="1BBE6FA9" w14:textId="77777777" w:rsidTr="009A7281">
        <w:trPr>
          <w:trHeight w:val="1118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433E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bookmarkStart w:id="1" w:name="_GoBack" w:colFirst="16" w:colLast="16"/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8AF1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0D9D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215E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BFF28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6E45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23D7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CB4A1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A64D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DBA2F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69D5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CDF4E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84E62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3CCA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6E4430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A970B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C13DE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10756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3331A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C4383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6D4F9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55533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70B87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1EEA5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CF70D" w14:textId="77777777" w:rsidR="009A7281" w:rsidRPr="009A7281" w:rsidRDefault="009A7281" w:rsidP="009A728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A728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bookmarkEnd w:id="1"/>
      <w:tr w:rsidR="009A7281" w:rsidRPr="009A7281" w14:paraId="1A6670E2" w14:textId="77777777" w:rsidTr="009A7281">
        <w:trPr>
          <w:trHeight w:val="428"/>
        </w:trPr>
        <w:tc>
          <w:tcPr>
            <w:tcW w:w="6286" w:type="dxa"/>
            <w:gridSpan w:val="10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3CE7A3D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9297" w:type="dxa"/>
            <w:gridSpan w:val="1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459D0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9A7281" w:rsidRPr="009A7281" w14:paraId="05207472" w14:textId="77777777" w:rsidTr="009A7281">
        <w:trPr>
          <w:trHeight w:val="428"/>
        </w:trPr>
        <w:tc>
          <w:tcPr>
            <w:tcW w:w="6286" w:type="dxa"/>
            <w:gridSpan w:val="10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7054C4A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9297" w:type="dxa"/>
            <w:gridSpan w:val="1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CA9F1" w14:textId="77777777" w:rsidR="009A7281" w:rsidRPr="009A7281" w:rsidRDefault="009A7281" w:rsidP="009A728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A7281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4970ED3A" w14:textId="651C0FF5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09D159B" w14:textId="77777777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BD0A323" w14:textId="77777777" w:rsidR="000E0F99" w:rsidRPr="00D16198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5BB1B" w14:textId="77777777" w:rsidR="00D96CC6" w:rsidRDefault="00D96CC6">
      <w:r>
        <w:separator/>
      </w:r>
    </w:p>
  </w:endnote>
  <w:endnote w:type="continuationSeparator" w:id="0">
    <w:p w14:paraId="4EEB9B13" w14:textId="77777777" w:rsidR="00D96CC6" w:rsidRDefault="00D9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753169B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D62F7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1B3BA" w14:textId="77777777" w:rsidR="00D96CC6" w:rsidRDefault="00D96CC6">
      <w:r>
        <w:separator/>
      </w:r>
    </w:p>
  </w:footnote>
  <w:footnote w:type="continuationSeparator" w:id="0">
    <w:p w14:paraId="55C4D48A" w14:textId="77777777" w:rsidR="00D96CC6" w:rsidRDefault="00D96CC6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F99"/>
    <w:rsid w:val="000E1C61"/>
    <w:rsid w:val="000E2159"/>
    <w:rsid w:val="000E2DE0"/>
    <w:rsid w:val="000E2ED1"/>
    <w:rsid w:val="000E3906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1417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2A2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063C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1C00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7392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43FF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A7281"/>
    <w:rsid w:val="009B2886"/>
    <w:rsid w:val="009B2F6B"/>
    <w:rsid w:val="009B3A35"/>
    <w:rsid w:val="009B480C"/>
    <w:rsid w:val="009B52FC"/>
    <w:rsid w:val="009B5C08"/>
    <w:rsid w:val="009C08E7"/>
    <w:rsid w:val="009C0CCC"/>
    <w:rsid w:val="009C63FD"/>
    <w:rsid w:val="009C6C75"/>
    <w:rsid w:val="009C7576"/>
    <w:rsid w:val="009D0AB3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1C66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2D1A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97A2A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19C1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96CC6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957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2F7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7">
    <w:name w:val="xl87"/>
    <w:basedOn w:val="Normalny"/>
    <w:rsid w:val="0035063C"/>
    <w:pPr>
      <w:pBdr>
        <w:top w:val="single" w:sz="4" w:space="0" w:color="DDDDDD"/>
        <w:left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6"/>
      <w:szCs w:val="16"/>
      <w:lang w:eastAsia="pl-PL"/>
    </w:rPr>
  </w:style>
  <w:style w:type="paragraph" w:customStyle="1" w:styleId="xl88">
    <w:name w:val="xl88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89">
    <w:name w:val="xl89"/>
    <w:basedOn w:val="Normalny"/>
    <w:rsid w:val="0035063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90">
    <w:name w:val="xl90"/>
    <w:basedOn w:val="Normalny"/>
    <w:rsid w:val="0035063C"/>
    <w:pPr>
      <w:pBdr>
        <w:top w:val="single" w:sz="4" w:space="0" w:color="DDDDDD"/>
        <w:left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91">
    <w:name w:val="xl91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93">
    <w:name w:val="xl93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97">
    <w:name w:val="xl97"/>
    <w:basedOn w:val="Normalny"/>
    <w:rsid w:val="0035063C"/>
    <w:pPr>
      <w:pBdr>
        <w:top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98">
    <w:name w:val="xl98"/>
    <w:basedOn w:val="Normalny"/>
    <w:rsid w:val="003506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99">
    <w:name w:val="xl99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3506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3506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35063C"/>
    <w:pPr>
      <w:pBdr>
        <w:top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3506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35063C"/>
    <w:pP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05CB1-A387-4C98-8CCB-8FFFFA8F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1795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4</cp:revision>
  <cp:lastPrinted>2022-06-27T10:12:00Z</cp:lastPrinted>
  <dcterms:created xsi:type="dcterms:W3CDTF">2023-01-13T09:40:00Z</dcterms:created>
  <dcterms:modified xsi:type="dcterms:W3CDTF">2023-01-13T09:47:00Z</dcterms:modified>
</cp:coreProperties>
</file>