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287DE1ED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C135D4">
        <w:rPr>
          <w:rFonts w:ascii="Arial" w:hAnsi="Arial" w:cs="Arial"/>
          <w:bCs/>
          <w:sz w:val="20"/>
          <w:szCs w:val="20"/>
        </w:rPr>
        <w:t>5</w:t>
      </w:r>
      <w:r w:rsidR="00D926B7">
        <w:rPr>
          <w:rFonts w:ascii="Arial" w:hAnsi="Arial" w:cs="Arial"/>
          <w:bCs/>
          <w:sz w:val="20"/>
          <w:szCs w:val="20"/>
        </w:rPr>
        <w:t xml:space="preserve">, postępowanie </w:t>
      </w:r>
      <w:r w:rsidR="00656668">
        <w:rPr>
          <w:rFonts w:ascii="Arial" w:hAnsi="Arial" w:cs="Arial"/>
          <w:bCs/>
          <w:sz w:val="20"/>
          <w:szCs w:val="20"/>
        </w:rPr>
        <w:t>9</w:t>
      </w:r>
      <w:r w:rsidR="00C135D4">
        <w:rPr>
          <w:rFonts w:ascii="Arial" w:hAnsi="Arial" w:cs="Arial"/>
          <w:bCs/>
          <w:sz w:val="20"/>
          <w:szCs w:val="20"/>
        </w:rPr>
        <w:t>3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656668">
        <w:rPr>
          <w:rFonts w:ascii="Arial" w:hAnsi="Arial" w:cs="Arial"/>
          <w:bCs/>
          <w:sz w:val="20"/>
          <w:szCs w:val="20"/>
        </w:rPr>
        <w:t>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</w:t>
      </w:r>
      <w:bookmarkStart w:id="0" w:name="_GoBack"/>
      <w:bookmarkEnd w:id="0"/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tyczy -</w:t>
      </w:r>
    </w:p>
    <w:p w14:paraId="13CD7779" w14:textId="2D5E7455" w:rsidR="009B59DD" w:rsidRPr="00E7112A" w:rsidRDefault="0054112B" w:rsidP="00C135D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559C9C6C" w14:textId="27100A0E" w:rsidR="00D926B7" w:rsidRPr="009E26BB" w:rsidRDefault="00C135D4" w:rsidP="00F865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D926B7">
        <w:rPr>
          <w:rFonts w:ascii="Arial" w:hAnsi="Arial" w:cs="Arial"/>
          <w:b/>
          <w:sz w:val="28"/>
          <w:szCs w:val="28"/>
        </w:rPr>
        <w:t>„</w:t>
      </w:r>
      <w:r w:rsidRPr="00B44F00">
        <w:rPr>
          <w:rFonts w:ascii="Arial" w:eastAsia="Arial" w:hAnsi="Arial" w:cs="Arial"/>
          <w:b/>
        </w:rPr>
        <w:t>Świadczenie usług z zakresu medycyny pracy realizowane na rzecz żołnierzy i pracowników wojska z podziałem na 5 zadań.</w:t>
      </w:r>
      <w:r w:rsidR="00D926B7">
        <w:rPr>
          <w:rFonts w:ascii="Arial" w:hAnsi="Arial" w:cs="Arial"/>
          <w:b/>
          <w:sz w:val="28"/>
          <w:szCs w:val="28"/>
        </w:rPr>
        <w:t>”</w:t>
      </w:r>
    </w:p>
    <w:p w14:paraId="7429C5DB" w14:textId="3EDFE4C3" w:rsidR="00D926B7" w:rsidRPr="007F0909" w:rsidRDefault="00D926B7" w:rsidP="00D926B7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656668">
        <w:rPr>
          <w:rFonts w:ascii="Arial" w:hAnsi="Arial" w:cs="Arial"/>
          <w:b/>
        </w:rPr>
        <w:t>9</w:t>
      </w:r>
      <w:r w:rsidR="00C135D4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/PN/202</w:t>
      </w:r>
      <w:r w:rsidR="00656668">
        <w:rPr>
          <w:rFonts w:ascii="Arial" w:hAnsi="Arial" w:cs="Arial"/>
          <w:b/>
        </w:rPr>
        <w:t>4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1C412052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A80545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</w:t>
      </w:r>
      <w:r w:rsidR="00A80545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  <w:r w:rsidR="00133AB5">
        <w:rPr>
          <w:rFonts w:ascii="Arial" w:eastAsia="Calibri" w:hAnsi="Arial" w:cs="Arial"/>
          <w:lang w:eastAsia="en-US"/>
        </w:rPr>
        <w:t xml:space="preserve">  </w:t>
      </w:r>
      <w:r w:rsidR="00DF0DC6">
        <w:rPr>
          <w:rFonts w:ascii="Arial" w:eastAsia="Calibri" w:hAnsi="Arial" w:cs="Arial"/>
          <w:lang w:eastAsia="en-US"/>
        </w:rPr>
        <w:t xml:space="preserve">    </w:t>
      </w:r>
    </w:p>
    <w:p w14:paraId="18BBE865" w14:textId="02DE6725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  <w:r w:rsidR="00133AB5">
        <w:rPr>
          <w:rFonts w:ascii="Arial" w:hAnsi="Arial" w:cs="Arial"/>
        </w:rPr>
        <w:t xml:space="preserve">   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7EA3C" w14:textId="77777777" w:rsidR="0014404B" w:rsidRDefault="0014404B">
      <w:r>
        <w:separator/>
      </w:r>
    </w:p>
    <w:p w14:paraId="6C01FA01" w14:textId="77777777" w:rsidR="0014404B" w:rsidRDefault="0014404B"/>
  </w:endnote>
  <w:endnote w:type="continuationSeparator" w:id="0">
    <w:p w14:paraId="27685591" w14:textId="77777777" w:rsidR="0014404B" w:rsidRDefault="0014404B">
      <w:r>
        <w:continuationSeparator/>
      </w:r>
    </w:p>
    <w:p w14:paraId="68A77523" w14:textId="77777777" w:rsidR="0014404B" w:rsidRDefault="00144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57B3276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957D3" w:rsidRPr="00F957D3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9D537" w14:textId="77777777" w:rsidR="0014404B" w:rsidRDefault="0014404B">
      <w:r>
        <w:separator/>
      </w:r>
    </w:p>
    <w:p w14:paraId="08A57B5F" w14:textId="77777777" w:rsidR="0014404B" w:rsidRDefault="0014404B"/>
  </w:footnote>
  <w:footnote w:type="continuationSeparator" w:id="0">
    <w:p w14:paraId="2DFB840A" w14:textId="77777777" w:rsidR="0014404B" w:rsidRDefault="0014404B">
      <w:r>
        <w:continuationSeparator/>
      </w:r>
    </w:p>
    <w:p w14:paraId="25054E99" w14:textId="77777777" w:rsidR="0014404B" w:rsidRDefault="001440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542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3AB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04B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D7DC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4B3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D3A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C98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68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4BD8"/>
    <w:rsid w:val="006756A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3F5F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5FEB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00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35D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7CC"/>
    <w:rsid w:val="00A74A40"/>
    <w:rsid w:val="00A756DF"/>
    <w:rsid w:val="00A765AC"/>
    <w:rsid w:val="00A76705"/>
    <w:rsid w:val="00A77840"/>
    <w:rsid w:val="00A80097"/>
    <w:rsid w:val="00A800D5"/>
    <w:rsid w:val="00A8054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5D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5436"/>
    <w:rsid w:val="00C75B2B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69B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0DC6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52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57D3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6FB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27C7-9836-46E1-85FF-164B5AFEDC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766F779-4836-477A-BB01-80640FD89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19</cp:revision>
  <cp:lastPrinted>2023-10-31T12:28:00Z</cp:lastPrinted>
  <dcterms:created xsi:type="dcterms:W3CDTF">2023-10-26T11:36:00Z</dcterms:created>
  <dcterms:modified xsi:type="dcterms:W3CDTF">2024-12-20T09:42:00Z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